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0AD" w:rsidRDefault="00D950AD" w:rsidP="00D950AD">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Руководителю ОУ</w:t>
      </w: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Pr="00A13809" w:rsidRDefault="00D950AD" w:rsidP="00D950AD">
      <w:pPr>
        <w:spacing w:after="0" w:line="240" w:lineRule="auto"/>
        <w:rPr>
          <w:rFonts w:ascii="Times New Roman" w:eastAsia="Times New Roman" w:hAnsi="Times New Roman" w:cs="Times New Roman"/>
          <w:i/>
          <w:color w:val="000000"/>
          <w:sz w:val="28"/>
          <w:szCs w:val="28"/>
          <w:u w:val="single"/>
          <w:lang w:eastAsia="ru-RU"/>
        </w:rPr>
      </w:pPr>
      <w:r w:rsidRPr="00A13809">
        <w:rPr>
          <w:rFonts w:ascii="Times New Roman" w:eastAsia="Times New Roman" w:hAnsi="Times New Roman" w:cs="Times New Roman"/>
          <w:i/>
          <w:color w:val="000000"/>
          <w:sz w:val="28"/>
          <w:szCs w:val="28"/>
          <w:lang w:eastAsia="ru-RU"/>
        </w:rPr>
        <w:t>От</w:t>
      </w:r>
      <w:r w:rsidRPr="00A13809">
        <w:rPr>
          <w:rFonts w:ascii="Times New Roman" w:eastAsia="Times New Roman" w:hAnsi="Times New Roman" w:cs="Times New Roman"/>
          <w:i/>
          <w:color w:val="000000"/>
          <w:sz w:val="28"/>
          <w:szCs w:val="28"/>
          <w:u w:val="single"/>
          <w:lang w:eastAsia="ru-RU"/>
        </w:rPr>
        <w:t xml:space="preserve"> 16.12.2015</w:t>
      </w:r>
      <w:r w:rsidRPr="00A13809">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i/>
          <w:color w:val="000000"/>
          <w:sz w:val="28"/>
          <w:szCs w:val="28"/>
          <w:u w:val="single"/>
          <w:lang w:eastAsia="ru-RU"/>
        </w:rPr>
        <w:t>2309</w:t>
      </w:r>
      <w:r w:rsidRPr="00A13809">
        <w:rPr>
          <w:rFonts w:ascii="Times New Roman" w:eastAsia="Times New Roman" w:hAnsi="Times New Roman" w:cs="Times New Roman"/>
          <w:i/>
          <w:color w:val="000000"/>
          <w:sz w:val="28"/>
          <w:szCs w:val="28"/>
          <w:u w:val="single"/>
          <w:lang w:eastAsia="ru-RU"/>
        </w:rPr>
        <w:t>/01-11</w:t>
      </w:r>
    </w:p>
    <w:p w:rsidR="00D950AD" w:rsidRDefault="00D950AD" w:rsidP="00D950AD">
      <w:pPr>
        <w:spacing w:after="0" w:line="240" w:lineRule="auto"/>
        <w:rPr>
          <w:rFonts w:ascii="Times New Roman" w:eastAsia="Times New Roman" w:hAnsi="Times New Roman" w:cs="Times New Roman"/>
          <w:color w:val="000000"/>
          <w:sz w:val="28"/>
          <w:szCs w:val="28"/>
          <w:u w:val="single"/>
          <w:lang w:eastAsia="ru-RU"/>
        </w:rPr>
      </w:pPr>
    </w:p>
    <w:p w:rsidR="00D950AD" w:rsidRDefault="00D950AD" w:rsidP="00D950AD">
      <w:pPr>
        <w:spacing w:after="0" w:line="240" w:lineRule="auto"/>
        <w:rPr>
          <w:rFonts w:ascii="Times New Roman" w:eastAsia="Times New Roman" w:hAnsi="Times New Roman" w:cs="Times New Roman"/>
          <w:color w:val="000000"/>
          <w:sz w:val="28"/>
          <w:szCs w:val="28"/>
          <w:u w:val="single"/>
          <w:lang w:eastAsia="ru-RU"/>
        </w:rPr>
      </w:pPr>
    </w:p>
    <w:p w:rsidR="00D950AD" w:rsidRDefault="00D950AD" w:rsidP="00D950AD">
      <w:pPr>
        <w:spacing w:after="0" w:line="240" w:lineRule="auto"/>
        <w:rPr>
          <w:rFonts w:ascii="Times New Roman" w:eastAsia="Times New Roman" w:hAnsi="Times New Roman" w:cs="Times New Roman"/>
          <w:color w:val="000000"/>
          <w:sz w:val="28"/>
          <w:szCs w:val="28"/>
          <w:u w:val="single"/>
          <w:lang w:eastAsia="ru-RU"/>
        </w:rPr>
      </w:pPr>
    </w:p>
    <w:p w:rsidR="00D950AD" w:rsidRDefault="00D950AD" w:rsidP="00D950AD">
      <w:pPr>
        <w:spacing w:after="0" w:line="240" w:lineRule="auto"/>
        <w:rPr>
          <w:rFonts w:ascii="Times New Roman" w:eastAsia="Times New Roman" w:hAnsi="Times New Roman" w:cs="Times New Roman"/>
          <w:color w:val="000000"/>
          <w:sz w:val="28"/>
          <w:szCs w:val="28"/>
          <w:lang w:eastAsia="ru-RU"/>
        </w:rPr>
      </w:pPr>
      <w:r w:rsidRPr="00A07A5F">
        <w:rPr>
          <w:rFonts w:ascii="Times New Roman" w:eastAsia="Times New Roman" w:hAnsi="Times New Roman" w:cs="Times New Roman"/>
          <w:color w:val="000000"/>
          <w:sz w:val="28"/>
          <w:szCs w:val="28"/>
          <w:lang w:eastAsia="ru-RU"/>
        </w:rPr>
        <w:t xml:space="preserve">О направлении </w:t>
      </w:r>
      <w:r>
        <w:rPr>
          <w:rFonts w:ascii="Times New Roman" w:eastAsia="Times New Roman" w:hAnsi="Times New Roman" w:cs="Times New Roman"/>
          <w:color w:val="000000"/>
          <w:sz w:val="28"/>
          <w:szCs w:val="28"/>
          <w:lang w:eastAsia="ru-RU"/>
        </w:rPr>
        <w:t>методических рекомендаций</w:t>
      </w:r>
    </w:p>
    <w:p w:rsidR="00D950AD" w:rsidRDefault="00D950AD" w:rsidP="00D950AD">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использования в работе</w:t>
      </w: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Default="00D950AD" w:rsidP="00D950AD">
      <w:pPr>
        <w:spacing w:after="0" w:line="240" w:lineRule="auto"/>
        <w:rPr>
          <w:rFonts w:ascii="Times New Roman" w:eastAsia="Times New Roman" w:hAnsi="Times New Roman" w:cs="Times New Roman"/>
          <w:color w:val="000000"/>
          <w:sz w:val="28"/>
          <w:szCs w:val="28"/>
          <w:lang w:eastAsia="ru-RU"/>
        </w:rPr>
      </w:pPr>
    </w:p>
    <w:p w:rsidR="00D950AD" w:rsidRPr="00D950AD" w:rsidRDefault="00D950AD" w:rsidP="00D950AD">
      <w:pPr>
        <w:spacing w:after="0" w:line="240" w:lineRule="auto"/>
        <w:ind w:firstLine="567"/>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ru-RU"/>
        </w:rPr>
        <w:tab/>
        <w:t>В соответствии с письмом министерства образования и науки Краснода</w:t>
      </w:r>
      <w:r>
        <w:rPr>
          <w:rFonts w:ascii="Times New Roman" w:eastAsia="Times New Roman" w:hAnsi="Times New Roman" w:cs="Times New Roman"/>
          <w:color w:val="000000"/>
          <w:sz w:val="28"/>
          <w:szCs w:val="28"/>
          <w:lang w:eastAsia="ru-RU"/>
        </w:rPr>
        <w:t>р</w:t>
      </w:r>
      <w:r>
        <w:rPr>
          <w:rFonts w:ascii="Times New Roman" w:eastAsia="Times New Roman" w:hAnsi="Times New Roman" w:cs="Times New Roman"/>
          <w:color w:val="000000"/>
          <w:sz w:val="28"/>
          <w:szCs w:val="28"/>
          <w:lang w:eastAsia="ru-RU"/>
        </w:rPr>
        <w:t>ского края от 16.12.2015 года № 47-19910/15-14 «</w:t>
      </w:r>
      <w:r w:rsidRPr="00A07A5F">
        <w:rPr>
          <w:rFonts w:ascii="Times New Roman" w:eastAsia="Times New Roman" w:hAnsi="Times New Roman" w:cs="Times New Roman"/>
          <w:color w:val="000000"/>
          <w:sz w:val="28"/>
          <w:szCs w:val="28"/>
          <w:lang w:eastAsia="ru-RU"/>
        </w:rPr>
        <w:t>О направлении</w:t>
      </w:r>
      <w:r>
        <w:rPr>
          <w:rFonts w:ascii="Times New Roman" w:eastAsia="Times New Roman" w:hAnsi="Times New Roman" w:cs="Times New Roman"/>
          <w:color w:val="000000"/>
          <w:sz w:val="28"/>
          <w:szCs w:val="28"/>
          <w:lang w:eastAsia="ru-RU"/>
        </w:rPr>
        <w:t xml:space="preserve"> методических рекомендаций», в целях реализации Комплексного плана мероприятий по проф</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лактике преступлений в отношении детей и жестокого обращения с ними, суиц</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дального поведения и самовольных уходов несовершеннолетних на 2016-2016 г</w:t>
      </w:r>
      <w:r>
        <w:rPr>
          <w:rFonts w:ascii="Times New Roman" w:eastAsia="Times New Roman" w:hAnsi="Times New Roman" w:cs="Times New Roman"/>
          <w:color w:val="000000"/>
          <w:sz w:val="28"/>
          <w:szCs w:val="28"/>
          <w:lang w:eastAsia="ru-RU"/>
        </w:rPr>
        <w:t>о</w:t>
      </w:r>
      <w:r>
        <w:rPr>
          <w:rFonts w:ascii="Times New Roman" w:eastAsia="Times New Roman" w:hAnsi="Times New Roman" w:cs="Times New Roman"/>
          <w:color w:val="000000"/>
          <w:sz w:val="28"/>
          <w:szCs w:val="28"/>
          <w:lang w:eastAsia="ru-RU"/>
        </w:rPr>
        <w:t>ды от 20.11.2015 года № 1062 управление образования администрации муниц</w:t>
      </w:r>
      <w:r>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пального образования Апшеронский район направляет методические рекоменд</w:t>
      </w:r>
      <w:r>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ции по профилактике саморазрушающего поведения обучающихся, которые н</w:t>
      </w:r>
      <w:r>
        <w:rPr>
          <w:rFonts w:ascii="Times New Roman" w:eastAsia="Times New Roman" w:hAnsi="Times New Roman" w:cs="Times New Roman"/>
          <w:color w:val="000000"/>
          <w:sz w:val="28"/>
          <w:szCs w:val="28"/>
          <w:lang w:eastAsia="ru-RU"/>
        </w:rPr>
        <w:t>е</w:t>
      </w:r>
      <w:r>
        <w:rPr>
          <w:rFonts w:ascii="Times New Roman" w:eastAsia="Times New Roman" w:hAnsi="Times New Roman" w:cs="Times New Roman"/>
          <w:color w:val="000000"/>
          <w:sz w:val="28"/>
          <w:szCs w:val="28"/>
          <w:lang w:eastAsia="ru-RU"/>
        </w:rPr>
        <w:t xml:space="preserve">обходимо использовать в </w:t>
      </w:r>
      <w:r w:rsidRPr="00D950AD">
        <w:rPr>
          <w:rFonts w:ascii="Times New Roman" w:eastAsia="Times New Roman" w:hAnsi="Times New Roman" w:cs="Times New Roman"/>
          <w:color w:val="000000"/>
          <w:sz w:val="28"/>
          <w:szCs w:val="28"/>
          <w:lang w:eastAsia="ru-RU"/>
        </w:rPr>
        <w:t xml:space="preserve">работе </w:t>
      </w:r>
      <w:r w:rsidRPr="00D950AD">
        <w:rPr>
          <w:rFonts w:ascii="Times New Roman" w:eastAsia="Calibri" w:hAnsi="Times New Roman" w:cs="Times New Roman"/>
          <w:sz w:val="28"/>
          <w:szCs w:val="28"/>
        </w:rPr>
        <w:t>педагогам-психологам, социальным педагогам, классным руководителям, членам штабов воспитательной работы и другим сп</w:t>
      </w:r>
      <w:r w:rsidRPr="00D950AD">
        <w:rPr>
          <w:rFonts w:ascii="Times New Roman" w:eastAsia="Calibri" w:hAnsi="Times New Roman" w:cs="Times New Roman"/>
          <w:sz w:val="28"/>
          <w:szCs w:val="28"/>
        </w:rPr>
        <w:t>е</w:t>
      </w:r>
      <w:r w:rsidRPr="00D950AD">
        <w:rPr>
          <w:rFonts w:ascii="Times New Roman" w:eastAsia="Calibri" w:hAnsi="Times New Roman" w:cs="Times New Roman"/>
          <w:sz w:val="28"/>
          <w:szCs w:val="28"/>
        </w:rPr>
        <w:t>циалистам воспитательно-профилактической системы, работающим с детьми и подростками, склонными к саморазру</w:t>
      </w:r>
      <w:r>
        <w:rPr>
          <w:rFonts w:ascii="Times New Roman" w:eastAsia="Calibri" w:hAnsi="Times New Roman" w:cs="Times New Roman"/>
          <w:sz w:val="28"/>
          <w:szCs w:val="28"/>
        </w:rPr>
        <w:t>шающему поведению (методические рек</w:t>
      </w:r>
      <w:r>
        <w:rPr>
          <w:rFonts w:ascii="Times New Roman" w:eastAsia="Calibri" w:hAnsi="Times New Roman" w:cs="Times New Roman"/>
          <w:sz w:val="28"/>
          <w:szCs w:val="28"/>
        </w:rPr>
        <w:t>о</w:t>
      </w:r>
      <w:r w:rsidR="00CB39B0">
        <w:rPr>
          <w:rFonts w:ascii="Times New Roman" w:eastAsia="Calibri" w:hAnsi="Times New Roman" w:cs="Times New Roman"/>
          <w:sz w:val="28"/>
          <w:szCs w:val="28"/>
        </w:rPr>
        <w:t>мендации прилага</w:t>
      </w:r>
      <w:r>
        <w:rPr>
          <w:rFonts w:ascii="Times New Roman" w:eastAsia="Calibri" w:hAnsi="Times New Roman" w:cs="Times New Roman"/>
          <w:sz w:val="28"/>
          <w:szCs w:val="28"/>
        </w:rPr>
        <w:t>ются).</w:t>
      </w:r>
    </w:p>
    <w:p w:rsidR="00D950AD" w:rsidRPr="00D950AD" w:rsidRDefault="00D950AD" w:rsidP="00D950AD">
      <w:pPr>
        <w:spacing w:after="0" w:line="240" w:lineRule="auto"/>
        <w:jc w:val="both"/>
        <w:rPr>
          <w:rFonts w:ascii="Times New Roman" w:eastAsia="Times New Roman" w:hAnsi="Times New Roman" w:cs="Times New Roman"/>
          <w:color w:val="000000"/>
          <w:sz w:val="28"/>
          <w:szCs w:val="28"/>
          <w:lang w:eastAsia="ru-RU"/>
        </w:rPr>
      </w:pPr>
    </w:p>
    <w:p w:rsidR="00D950AD" w:rsidRDefault="00D950AD" w:rsidP="00D950AD">
      <w:pPr>
        <w:spacing w:after="0" w:line="240" w:lineRule="auto"/>
        <w:rPr>
          <w:rFonts w:ascii="Times New Roman" w:eastAsia="Times New Roman" w:hAnsi="Times New Roman" w:cs="Times New Roman"/>
          <w:b/>
          <w:bCs/>
          <w:sz w:val="28"/>
          <w:szCs w:val="28"/>
        </w:rPr>
      </w:pPr>
    </w:p>
    <w:p w:rsidR="00D950AD" w:rsidRDefault="00D950AD" w:rsidP="00D950A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Начальник </w:t>
      </w:r>
    </w:p>
    <w:p w:rsidR="00D950AD" w:rsidRDefault="00D950AD" w:rsidP="00D950A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управления образования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t xml:space="preserve">  Н.Е.Щеблыкина</w:t>
      </w:r>
    </w:p>
    <w:p w:rsidR="00D950AD" w:rsidRDefault="00D950AD" w:rsidP="00D950AD">
      <w:pPr>
        <w:spacing w:after="0" w:line="240" w:lineRule="auto"/>
        <w:jc w:val="both"/>
        <w:rPr>
          <w:rFonts w:ascii="Times New Roman" w:eastAsia="Times New Roman" w:hAnsi="Times New Roman" w:cs="Times New Roman"/>
          <w:color w:val="000000"/>
          <w:sz w:val="28"/>
          <w:szCs w:val="28"/>
          <w:lang w:eastAsia="ru-RU"/>
        </w:rPr>
      </w:pPr>
    </w:p>
    <w:p w:rsidR="00D950AD" w:rsidRDefault="00D950AD" w:rsidP="00D950AD">
      <w:pPr>
        <w:spacing w:after="0" w:line="240" w:lineRule="auto"/>
        <w:jc w:val="both"/>
        <w:rPr>
          <w:rFonts w:ascii="Times New Roman" w:eastAsia="Times New Roman" w:hAnsi="Times New Roman" w:cs="Times New Roman"/>
          <w:color w:val="000000"/>
          <w:sz w:val="28"/>
          <w:szCs w:val="28"/>
          <w:lang w:eastAsia="ru-RU"/>
        </w:rPr>
      </w:pPr>
    </w:p>
    <w:p w:rsidR="00D950AD" w:rsidRDefault="00D950AD" w:rsidP="00D950AD">
      <w:pPr>
        <w:spacing w:after="0" w:line="240" w:lineRule="auto"/>
        <w:jc w:val="both"/>
        <w:rPr>
          <w:rFonts w:ascii="Times New Roman" w:eastAsia="Times New Roman" w:hAnsi="Times New Roman" w:cs="Times New Roman"/>
          <w:color w:val="000000"/>
          <w:sz w:val="28"/>
          <w:szCs w:val="28"/>
          <w:lang w:eastAsia="ru-RU"/>
        </w:rPr>
      </w:pPr>
    </w:p>
    <w:p w:rsidR="00D950AD" w:rsidRDefault="00D950AD" w:rsidP="00D950AD">
      <w:pPr>
        <w:spacing w:after="0" w:line="240" w:lineRule="auto"/>
        <w:jc w:val="both"/>
        <w:rPr>
          <w:rFonts w:ascii="Times New Roman" w:eastAsia="Times New Roman" w:hAnsi="Times New Roman" w:cs="Times New Roman"/>
          <w:color w:val="000000"/>
          <w:sz w:val="28"/>
          <w:szCs w:val="28"/>
          <w:lang w:eastAsia="ru-RU"/>
        </w:rPr>
      </w:pPr>
    </w:p>
    <w:p w:rsidR="00D950AD" w:rsidRDefault="00D950AD" w:rsidP="00D950AD">
      <w:pPr>
        <w:spacing w:after="0" w:line="240" w:lineRule="auto"/>
        <w:jc w:val="both"/>
        <w:rPr>
          <w:rFonts w:ascii="Times New Roman" w:eastAsia="Times New Roman" w:hAnsi="Times New Roman" w:cs="Times New Roman"/>
          <w:color w:val="000000"/>
          <w:sz w:val="28"/>
          <w:szCs w:val="28"/>
          <w:lang w:eastAsia="ru-RU"/>
        </w:rPr>
      </w:pPr>
    </w:p>
    <w:p w:rsidR="00D950AD" w:rsidRDefault="00D950AD" w:rsidP="00D950AD">
      <w:pPr>
        <w:spacing w:after="0" w:line="240" w:lineRule="auto"/>
        <w:jc w:val="both"/>
        <w:rPr>
          <w:rFonts w:ascii="Times New Roman" w:eastAsia="Times New Roman" w:hAnsi="Times New Roman" w:cs="Times New Roman"/>
          <w:color w:val="000000"/>
          <w:sz w:val="28"/>
          <w:szCs w:val="28"/>
          <w:lang w:eastAsia="ru-RU"/>
        </w:rPr>
      </w:pPr>
    </w:p>
    <w:p w:rsidR="00D950AD" w:rsidRDefault="00D950AD" w:rsidP="00D950AD">
      <w:pPr>
        <w:spacing w:after="0" w:line="240" w:lineRule="auto"/>
        <w:jc w:val="both"/>
        <w:rPr>
          <w:rFonts w:ascii="Times New Roman" w:eastAsia="Times New Roman" w:hAnsi="Times New Roman" w:cs="Times New Roman"/>
          <w:color w:val="000000"/>
          <w:sz w:val="28"/>
          <w:szCs w:val="28"/>
          <w:lang w:eastAsia="ru-RU"/>
        </w:rPr>
      </w:pPr>
    </w:p>
    <w:p w:rsidR="00D950AD" w:rsidRDefault="00D950AD" w:rsidP="00D950AD">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М.Д.Дорошенко</w:t>
      </w:r>
    </w:p>
    <w:p w:rsidR="00D950AD" w:rsidRPr="00D950AD" w:rsidRDefault="00D950AD" w:rsidP="00D950AD">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2-80-25</w:t>
      </w:r>
    </w:p>
    <w:p w:rsidR="00FA5935" w:rsidRPr="00FA5935" w:rsidRDefault="00FA5935" w:rsidP="00FA5935">
      <w:pPr>
        <w:spacing w:after="0" w:line="240" w:lineRule="auto"/>
        <w:jc w:val="center"/>
        <w:rPr>
          <w:rFonts w:ascii="Times New Roman" w:eastAsia="Times New Roman" w:hAnsi="Times New Roman" w:cs="Times New Roman"/>
          <w:b/>
          <w:bCs/>
          <w:sz w:val="28"/>
          <w:szCs w:val="28"/>
        </w:rPr>
      </w:pPr>
      <w:r w:rsidRPr="00FA5935">
        <w:rPr>
          <w:rFonts w:ascii="Times New Roman" w:eastAsia="Times New Roman" w:hAnsi="Times New Roman" w:cs="Times New Roman"/>
          <w:b/>
          <w:bCs/>
          <w:sz w:val="28"/>
          <w:szCs w:val="28"/>
        </w:rPr>
        <w:lastRenderedPageBreak/>
        <w:t>МИНИСТЕРСТВО ОБРАЗОВАНИЯ И НАУКИ</w:t>
      </w:r>
    </w:p>
    <w:p w:rsidR="00FA5935" w:rsidRPr="00FA5935" w:rsidRDefault="00FA5935" w:rsidP="00FA5935">
      <w:pPr>
        <w:spacing w:after="0" w:line="240" w:lineRule="auto"/>
        <w:jc w:val="center"/>
        <w:rPr>
          <w:rFonts w:ascii="Times New Roman" w:eastAsia="Times New Roman" w:hAnsi="Times New Roman" w:cs="Times New Roman"/>
          <w:b/>
          <w:bCs/>
          <w:sz w:val="28"/>
          <w:szCs w:val="28"/>
        </w:rPr>
      </w:pPr>
      <w:r w:rsidRPr="00FA5935">
        <w:rPr>
          <w:rFonts w:ascii="Times New Roman" w:eastAsia="Times New Roman" w:hAnsi="Times New Roman" w:cs="Times New Roman"/>
          <w:b/>
          <w:bCs/>
          <w:sz w:val="28"/>
          <w:szCs w:val="28"/>
        </w:rPr>
        <w:t>КРАСНОДАРСКОГО КРАЯ</w:t>
      </w:r>
    </w:p>
    <w:p w:rsidR="00FA5935" w:rsidRPr="00FA5935" w:rsidRDefault="00FA5935" w:rsidP="00FA5935">
      <w:pPr>
        <w:spacing w:after="0" w:line="240" w:lineRule="auto"/>
        <w:jc w:val="center"/>
        <w:rPr>
          <w:rFonts w:ascii="Times New Roman" w:eastAsia="Times New Roman" w:hAnsi="Times New Roman" w:cs="Times New Roman"/>
          <w:b/>
          <w:bCs/>
          <w:sz w:val="28"/>
          <w:szCs w:val="28"/>
        </w:rPr>
      </w:pPr>
    </w:p>
    <w:p w:rsidR="00FA5935" w:rsidRPr="00FA5935" w:rsidRDefault="00FA5935" w:rsidP="00FA5935">
      <w:pPr>
        <w:spacing w:after="0" w:line="240" w:lineRule="auto"/>
        <w:jc w:val="center"/>
        <w:rPr>
          <w:rFonts w:ascii="Times New Roman" w:eastAsia="Calibri" w:hAnsi="Times New Roman" w:cs="Times New Roman"/>
          <w:b/>
          <w:sz w:val="24"/>
          <w:szCs w:val="26"/>
        </w:rPr>
      </w:pPr>
      <w:r w:rsidRPr="00FA5935">
        <w:rPr>
          <w:rFonts w:ascii="Times New Roman" w:eastAsia="Calibri" w:hAnsi="Times New Roman" w:cs="Times New Roman"/>
          <w:b/>
          <w:sz w:val="24"/>
          <w:szCs w:val="26"/>
        </w:rPr>
        <w:t xml:space="preserve">ГОСУДАРСТВЕННОЕ БЮДЖЕТНОЕ ОБРАЗОВАТЕЛЬНОЕ УЧРЕЖДЕНИЕ </w:t>
      </w:r>
      <w:r w:rsidRPr="00FA5935">
        <w:rPr>
          <w:rFonts w:ascii="Times New Roman" w:eastAsia="Calibri" w:hAnsi="Times New Roman" w:cs="Times New Roman"/>
          <w:b/>
          <w:sz w:val="24"/>
          <w:szCs w:val="26"/>
        </w:rPr>
        <w:br/>
        <w:t>ДОПОЛНИТЕЛЬНОГО ПРОФЕССИОНАЛЬНОГО ОБРАЗОВАНИЯ</w:t>
      </w:r>
    </w:p>
    <w:p w:rsidR="00FA5935" w:rsidRPr="00FA5935" w:rsidRDefault="00FA5935" w:rsidP="00FA5935">
      <w:pPr>
        <w:spacing w:after="0" w:line="240" w:lineRule="auto"/>
        <w:jc w:val="center"/>
        <w:rPr>
          <w:rFonts w:ascii="Times New Roman" w:eastAsia="Calibri" w:hAnsi="Times New Roman" w:cs="Times New Roman"/>
          <w:b/>
          <w:sz w:val="24"/>
          <w:szCs w:val="26"/>
        </w:rPr>
      </w:pPr>
      <w:r w:rsidRPr="00FA5935">
        <w:rPr>
          <w:rFonts w:ascii="Times New Roman" w:eastAsia="Calibri" w:hAnsi="Times New Roman" w:cs="Times New Roman"/>
          <w:b/>
          <w:sz w:val="24"/>
          <w:szCs w:val="26"/>
        </w:rPr>
        <w:t>«ИНСТИТУТ РАЗВИТИЯ ОБРАЗОВАНИЯ» КРАСНОДАРСКОГО КРАЯ</w:t>
      </w:r>
    </w:p>
    <w:p w:rsidR="003E727B" w:rsidRPr="00CB566A" w:rsidRDefault="003E727B" w:rsidP="003E727B">
      <w:pPr>
        <w:widowControl w:val="0"/>
        <w:tabs>
          <w:tab w:val="left" w:pos="6379"/>
          <w:tab w:val="left" w:pos="6521"/>
        </w:tabs>
        <w:spacing w:after="0"/>
        <w:ind w:right="-86"/>
        <w:jc w:val="center"/>
        <w:rPr>
          <w:rFonts w:ascii="Times New Roman" w:eastAsia="Times New Roman" w:hAnsi="Times New Roman" w:cs="Times New Roman"/>
          <w:color w:val="000000"/>
          <w:sz w:val="24"/>
          <w:szCs w:val="24"/>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294CCC" w:rsidRDefault="00294CCC" w:rsidP="008B0F0D">
      <w:pPr>
        <w:spacing w:after="0" w:line="240" w:lineRule="auto"/>
        <w:ind w:firstLine="709"/>
        <w:jc w:val="center"/>
        <w:rPr>
          <w:rFonts w:ascii="Times New Roman" w:hAnsi="Times New Roman" w:cs="Times New Roman"/>
          <w:b/>
          <w:sz w:val="28"/>
          <w:szCs w:val="28"/>
        </w:rPr>
      </w:pPr>
    </w:p>
    <w:p w:rsidR="00294CCC" w:rsidRDefault="00294CCC" w:rsidP="008B0F0D">
      <w:pPr>
        <w:spacing w:after="0" w:line="240" w:lineRule="auto"/>
        <w:ind w:firstLine="709"/>
        <w:jc w:val="center"/>
        <w:rPr>
          <w:rFonts w:ascii="Times New Roman" w:hAnsi="Times New Roman" w:cs="Times New Roman"/>
          <w:b/>
          <w:sz w:val="28"/>
          <w:szCs w:val="28"/>
        </w:rPr>
      </w:pPr>
    </w:p>
    <w:p w:rsidR="00294CCC" w:rsidRDefault="00294CCC" w:rsidP="008B0F0D">
      <w:pPr>
        <w:spacing w:after="0" w:line="240" w:lineRule="auto"/>
        <w:ind w:firstLine="709"/>
        <w:jc w:val="center"/>
        <w:rPr>
          <w:rFonts w:ascii="Times New Roman" w:hAnsi="Times New Roman" w:cs="Times New Roman"/>
          <w:b/>
          <w:sz w:val="28"/>
          <w:szCs w:val="28"/>
        </w:rPr>
      </w:pPr>
    </w:p>
    <w:p w:rsidR="00294CCC" w:rsidRDefault="00294CCC"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Pr="00FA5935" w:rsidRDefault="00C54B43" w:rsidP="00FA5935">
      <w:pPr>
        <w:spacing w:after="0" w:line="240" w:lineRule="auto"/>
        <w:jc w:val="center"/>
        <w:rPr>
          <w:rFonts w:ascii="Times New Roman" w:hAnsi="Times New Roman" w:cs="Times New Roman"/>
          <w:b/>
          <w:sz w:val="32"/>
          <w:szCs w:val="28"/>
        </w:rPr>
      </w:pPr>
    </w:p>
    <w:p w:rsidR="00C54B43" w:rsidRPr="00FA5935" w:rsidRDefault="00C54B43" w:rsidP="00FA5935">
      <w:pPr>
        <w:spacing w:after="0" w:line="240" w:lineRule="auto"/>
        <w:jc w:val="center"/>
        <w:rPr>
          <w:rFonts w:ascii="Times New Roman" w:hAnsi="Times New Roman" w:cs="Times New Roman"/>
          <w:b/>
          <w:sz w:val="40"/>
          <w:szCs w:val="36"/>
        </w:rPr>
      </w:pPr>
      <w:r w:rsidRPr="00FA5935">
        <w:rPr>
          <w:rFonts w:ascii="Times New Roman" w:hAnsi="Times New Roman" w:cs="Times New Roman"/>
          <w:b/>
          <w:sz w:val="40"/>
          <w:szCs w:val="36"/>
        </w:rPr>
        <w:t>ПРОФИЛАКТИКА САМОРАЗРУШАЮЩЕГО П</w:t>
      </w:r>
      <w:r w:rsidRPr="00FA5935">
        <w:rPr>
          <w:rFonts w:ascii="Times New Roman" w:hAnsi="Times New Roman" w:cs="Times New Roman"/>
          <w:b/>
          <w:sz w:val="40"/>
          <w:szCs w:val="36"/>
        </w:rPr>
        <w:t>О</w:t>
      </w:r>
      <w:r w:rsidRPr="00FA5935">
        <w:rPr>
          <w:rFonts w:ascii="Times New Roman" w:hAnsi="Times New Roman" w:cs="Times New Roman"/>
          <w:b/>
          <w:sz w:val="40"/>
          <w:szCs w:val="36"/>
        </w:rPr>
        <w:t>ВЕДЕНИЯ ОБУЧАЮЩИХСЯ</w:t>
      </w:r>
    </w:p>
    <w:p w:rsidR="00C54B43" w:rsidRPr="00FA5935" w:rsidRDefault="00C54B43" w:rsidP="00FA5935">
      <w:pPr>
        <w:spacing w:after="0" w:line="240" w:lineRule="auto"/>
        <w:jc w:val="center"/>
        <w:rPr>
          <w:rFonts w:ascii="Times New Roman" w:hAnsi="Times New Roman" w:cs="Times New Roman"/>
          <w:sz w:val="32"/>
          <w:szCs w:val="28"/>
        </w:rPr>
      </w:pPr>
    </w:p>
    <w:p w:rsidR="00C54B43" w:rsidRPr="00FA5935" w:rsidRDefault="00C54B43" w:rsidP="00C54B43">
      <w:pPr>
        <w:spacing w:after="0" w:line="240" w:lineRule="auto"/>
        <w:jc w:val="center"/>
        <w:rPr>
          <w:rFonts w:ascii="Times New Roman" w:hAnsi="Times New Roman" w:cs="Times New Roman"/>
          <w:b/>
          <w:i/>
          <w:sz w:val="32"/>
          <w:szCs w:val="28"/>
        </w:rPr>
      </w:pPr>
      <w:r w:rsidRPr="00FA5935">
        <w:rPr>
          <w:rFonts w:ascii="Times New Roman" w:hAnsi="Times New Roman" w:cs="Times New Roman"/>
          <w:b/>
          <w:i/>
          <w:sz w:val="32"/>
          <w:szCs w:val="28"/>
        </w:rPr>
        <w:t>Методические рекомендации</w:t>
      </w:r>
    </w:p>
    <w:p w:rsidR="00C54B43" w:rsidRDefault="00C54B43" w:rsidP="008B0F0D">
      <w:pPr>
        <w:spacing w:after="0" w:line="240" w:lineRule="auto"/>
        <w:ind w:firstLine="709"/>
        <w:jc w:val="center"/>
        <w:rPr>
          <w:rFonts w:ascii="Times New Roman" w:hAnsi="Times New Roman" w:cs="Times New Roman"/>
          <w:b/>
          <w:sz w:val="32"/>
          <w:szCs w:val="28"/>
        </w:rPr>
      </w:pPr>
    </w:p>
    <w:p w:rsidR="00FA5935" w:rsidRPr="00FA5935" w:rsidRDefault="00FA5935" w:rsidP="008B0F0D">
      <w:pPr>
        <w:spacing w:after="0" w:line="240" w:lineRule="auto"/>
        <w:ind w:firstLine="709"/>
        <w:jc w:val="center"/>
        <w:rPr>
          <w:rFonts w:ascii="Times New Roman" w:hAnsi="Times New Roman" w:cs="Times New Roman"/>
          <w:b/>
          <w:sz w:val="32"/>
          <w:szCs w:val="28"/>
        </w:rPr>
      </w:pPr>
    </w:p>
    <w:p w:rsidR="00C54B43" w:rsidRDefault="00C54B43" w:rsidP="00C54B43">
      <w:pPr>
        <w:spacing w:after="0" w:line="240" w:lineRule="auto"/>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C54B43" w:rsidRDefault="00C54B43" w:rsidP="008B0F0D">
      <w:pPr>
        <w:spacing w:after="0" w:line="240" w:lineRule="auto"/>
        <w:ind w:firstLine="709"/>
        <w:jc w:val="center"/>
        <w:rPr>
          <w:rFonts w:ascii="Times New Roman" w:hAnsi="Times New Roman" w:cs="Times New Roman"/>
          <w:b/>
          <w:sz w:val="28"/>
          <w:szCs w:val="28"/>
        </w:rPr>
      </w:pPr>
    </w:p>
    <w:p w:rsidR="00FA5935" w:rsidRDefault="00294CCC" w:rsidP="00294CCC">
      <w:pPr>
        <w:spacing w:after="0" w:line="240" w:lineRule="auto"/>
        <w:jc w:val="center"/>
        <w:rPr>
          <w:rFonts w:ascii="Times New Roman" w:hAnsi="Times New Roman" w:cs="Times New Roman"/>
          <w:sz w:val="28"/>
          <w:szCs w:val="28"/>
        </w:rPr>
      </w:pPr>
      <w:r w:rsidRPr="003E727B">
        <w:rPr>
          <w:rFonts w:ascii="Times New Roman" w:hAnsi="Times New Roman" w:cs="Times New Roman"/>
          <w:sz w:val="28"/>
          <w:szCs w:val="28"/>
        </w:rPr>
        <w:t>Краснодар</w:t>
      </w:r>
    </w:p>
    <w:p w:rsidR="00FA5935" w:rsidRDefault="00294CCC" w:rsidP="00FA5935">
      <w:pPr>
        <w:spacing w:after="0" w:line="240" w:lineRule="auto"/>
        <w:jc w:val="center"/>
        <w:rPr>
          <w:rFonts w:ascii="Times New Roman" w:eastAsia="Times New Roman" w:hAnsi="Times New Roman" w:cs="Times New Roman"/>
          <w:b/>
          <w:i/>
        </w:rPr>
      </w:pPr>
      <w:r w:rsidRPr="003E727B">
        <w:rPr>
          <w:rFonts w:ascii="Times New Roman" w:hAnsi="Times New Roman" w:cs="Times New Roman"/>
          <w:sz w:val="28"/>
          <w:szCs w:val="28"/>
        </w:rPr>
        <w:t>2015</w:t>
      </w:r>
      <w:r w:rsidR="00FA5935">
        <w:rPr>
          <w:rFonts w:ascii="Times New Roman" w:eastAsia="Times New Roman" w:hAnsi="Times New Roman" w:cs="Times New Roman"/>
          <w:b/>
          <w:i/>
        </w:rPr>
        <w:br w:type="page"/>
      </w:r>
    </w:p>
    <w:p w:rsidR="00AF5DC8" w:rsidRPr="00AF5DC8" w:rsidRDefault="009B0F3F" w:rsidP="00AF5DC8">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УДК 37</w:t>
      </w:r>
    </w:p>
    <w:p w:rsidR="00AF5DC8" w:rsidRPr="00AF5DC8" w:rsidRDefault="00AF5DC8" w:rsidP="00AF5DC8">
      <w:pPr>
        <w:spacing w:after="0" w:line="240" w:lineRule="auto"/>
        <w:rPr>
          <w:rFonts w:ascii="Times New Roman" w:eastAsia="Calibri" w:hAnsi="Times New Roman" w:cs="Times New Roman"/>
          <w:sz w:val="24"/>
          <w:szCs w:val="24"/>
        </w:rPr>
      </w:pPr>
      <w:r w:rsidRPr="00AF5DC8">
        <w:rPr>
          <w:rFonts w:ascii="Times New Roman" w:eastAsia="Calibri" w:hAnsi="Times New Roman" w:cs="Times New Roman"/>
          <w:sz w:val="24"/>
          <w:szCs w:val="24"/>
        </w:rPr>
        <w:t>ББК 74.</w:t>
      </w:r>
      <w:r w:rsidR="009B0F3F">
        <w:rPr>
          <w:rFonts w:ascii="Times New Roman" w:eastAsia="Calibri" w:hAnsi="Times New Roman" w:cs="Times New Roman"/>
          <w:sz w:val="24"/>
          <w:szCs w:val="24"/>
        </w:rPr>
        <w:t>200.5</w:t>
      </w:r>
    </w:p>
    <w:p w:rsidR="00AF5DC8" w:rsidRPr="00AF5DC8" w:rsidRDefault="00AF5DC8" w:rsidP="00AF5DC8">
      <w:pPr>
        <w:spacing w:after="0" w:line="240" w:lineRule="auto"/>
        <w:rPr>
          <w:rFonts w:ascii="Times New Roman" w:eastAsia="Calibri" w:hAnsi="Times New Roman" w:cs="Times New Roman"/>
          <w:sz w:val="24"/>
          <w:szCs w:val="24"/>
        </w:rPr>
      </w:pPr>
      <w:r w:rsidRPr="00AF5DC8">
        <w:rPr>
          <w:rFonts w:ascii="Times New Roman" w:eastAsia="Calibri" w:hAnsi="Times New Roman" w:cs="Times New Roman"/>
          <w:sz w:val="24"/>
          <w:szCs w:val="24"/>
        </w:rPr>
        <w:t>П 11</w:t>
      </w:r>
    </w:p>
    <w:p w:rsidR="00AF5DC8" w:rsidRPr="00AF5DC8" w:rsidRDefault="00AF5DC8" w:rsidP="00AF5DC8">
      <w:pPr>
        <w:spacing w:after="0" w:line="240" w:lineRule="auto"/>
        <w:jc w:val="center"/>
        <w:rPr>
          <w:rFonts w:ascii="Times New Roman" w:eastAsia="Calibri" w:hAnsi="Times New Roman" w:cs="Times New Roman"/>
          <w:b/>
          <w:i/>
          <w:sz w:val="24"/>
          <w:szCs w:val="24"/>
        </w:rPr>
      </w:pPr>
    </w:p>
    <w:p w:rsidR="00AF5DC8" w:rsidRPr="00AF5DC8" w:rsidRDefault="00AF5DC8" w:rsidP="00AF5DC8">
      <w:pPr>
        <w:spacing w:after="0" w:line="240" w:lineRule="auto"/>
        <w:jc w:val="center"/>
        <w:rPr>
          <w:rFonts w:ascii="Times New Roman" w:eastAsia="Calibri" w:hAnsi="Times New Roman" w:cs="Times New Roman"/>
          <w:b/>
          <w:i/>
          <w:sz w:val="24"/>
          <w:szCs w:val="24"/>
        </w:rPr>
      </w:pPr>
      <w:r w:rsidRPr="00AF5DC8">
        <w:rPr>
          <w:rFonts w:ascii="Times New Roman" w:eastAsia="Calibri" w:hAnsi="Times New Roman" w:cs="Times New Roman"/>
          <w:b/>
          <w:i/>
          <w:sz w:val="24"/>
          <w:szCs w:val="24"/>
        </w:rPr>
        <w:t>Рецензенты:</w:t>
      </w:r>
    </w:p>
    <w:p w:rsidR="00AF5DC8" w:rsidRPr="00AF5DC8" w:rsidRDefault="00AF5DC8" w:rsidP="00AF5DC8">
      <w:pPr>
        <w:spacing w:after="0" w:line="240" w:lineRule="auto"/>
        <w:jc w:val="center"/>
        <w:rPr>
          <w:rFonts w:ascii="Times New Roman" w:eastAsia="Calibri" w:hAnsi="Times New Roman" w:cs="Times New Roman"/>
          <w:sz w:val="24"/>
          <w:szCs w:val="24"/>
        </w:rPr>
      </w:pPr>
      <w:r w:rsidRPr="00AF5DC8">
        <w:rPr>
          <w:rFonts w:ascii="Times New Roman" w:eastAsia="Calibri" w:hAnsi="Times New Roman" w:cs="Times New Roman"/>
          <w:sz w:val="24"/>
          <w:szCs w:val="24"/>
        </w:rPr>
        <w:t xml:space="preserve">к.псх.н., заместитель директора по консультационно-диагностической работе </w:t>
      </w:r>
      <w:r w:rsidRPr="00AF5DC8">
        <w:rPr>
          <w:rFonts w:ascii="Times New Roman" w:eastAsia="Calibri" w:hAnsi="Times New Roman" w:cs="Times New Roman"/>
          <w:sz w:val="24"/>
          <w:szCs w:val="24"/>
        </w:rPr>
        <w:br/>
        <w:t xml:space="preserve">государственного образовательного учреждения для детей, нуждающихся </w:t>
      </w:r>
      <w:r w:rsidRPr="00AF5DC8">
        <w:rPr>
          <w:rFonts w:ascii="Times New Roman" w:eastAsia="Calibri" w:hAnsi="Times New Roman" w:cs="Times New Roman"/>
          <w:sz w:val="24"/>
          <w:szCs w:val="24"/>
        </w:rPr>
        <w:br/>
        <w:t xml:space="preserve">в психолого-педагогической и медико-социальной помощи «Центр диагностики </w:t>
      </w:r>
      <w:r w:rsidRPr="00AF5DC8">
        <w:rPr>
          <w:rFonts w:ascii="Times New Roman" w:eastAsia="Calibri" w:hAnsi="Times New Roman" w:cs="Times New Roman"/>
          <w:sz w:val="24"/>
          <w:szCs w:val="24"/>
        </w:rPr>
        <w:br/>
        <w:t>и консультирования» Краснодарского края</w:t>
      </w:r>
    </w:p>
    <w:p w:rsidR="00AF5DC8" w:rsidRPr="00AF5DC8" w:rsidRDefault="00AF5DC8" w:rsidP="00AF5DC8">
      <w:pPr>
        <w:spacing w:after="0" w:line="240" w:lineRule="auto"/>
        <w:jc w:val="center"/>
        <w:rPr>
          <w:rFonts w:ascii="Times New Roman" w:eastAsia="Calibri" w:hAnsi="Times New Roman" w:cs="Times New Roman"/>
          <w:b/>
          <w:i/>
          <w:sz w:val="24"/>
          <w:szCs w:val="24"/>
        </w:rPr>
      </w:pPr>
      <w:r w:rsidRPr="00AF5DC8">
        <w:rPr>
          <w:rFonts w:ascii="Times New Roman" w:eastAsia="Calibri" w:hAnsi="Times New Roman" w:cs="Times New Roman"/>
          <w:b/>
          <w:i/>
          <w:sz w:val="24"/>
          <w:szCs w:val="24"/>
        </w:rPr>
        <w:t>Ефрюшкина О.В.,</w:t>
      </w:r>
    </w:p>
    <w:p w:rsidR="00AF5DC8" w:rsidRPr="00AF5DC8" w:rsidRDefault="00AF5DC8" w:rsidP="00AF5DC8">
      <w:pPr>
        <w:spacing w:after="0" w:line="240" w:lineRule="auto"/>
        <w:jc w:val="center"/>
        <w:rPr>
          <w:rFonts w:ascii="Times New Roman" w:eastAsia="Calibri" w:hAnsi="Times New Roman" w:cs="Times New Roman"/>
          <w:b/>
          <w:i/>
          <w:sz w:val="24"/>
          <w:szCs w:val="24"/>
        </w:rPr>
      </w:pPr>
    </w:p>
    <w:p w:rsidR="00AF5DC8" w:rsidRPr="00AF5DC8" w:rsidRDefault="00AF5DC8" w:rsidP="00AF5DC8">
      <w:pPr>
        <w:spacing w:after="0" w:line="240" w:lineRule="auto"/>
        <w:jc w:val="center"/>
        <w:rPr>
          <w:rFonts w:ascii="Times New Roman" w:eastAsia="Calibri" w:hAnsi="Times New Roman" w:cs="Times New Roman"/>
          <w:sz w:val="24"/>
          <w:szCs w:val="24"/>
        </w:rPr>
      </w:pPr>
      <w:r w:rsidRPr="00AF5DC8">
        <w:rPr>
          <w:rFonts w:ascii="Times New Roman" w:eastAsia="Calibri" w:hAnsi="Times New Roman" w:cs="Times New Roman"/>
          <w:sz w:val="24"/>
          <w:szCs w:val="24"/>
        </w:rPr>
        <w:t xml:space="preserve">заведующая кафедрой начального образования </w:t>
      </w:r>
      <w:r w:rsidRPr="00AF5DC8">
        <w:rPr>
          <w:rFonts w:ascii="Times New Roman" w:eastAsia="Calibri" w:hAnsi="Times New Roman" w:cs="Times New Roman"/>
          <w:sz w:val="24"/>
          <w:szCs w:val="24"/>
        </w:rPr>
        <w:br/>
        <w:t xml:space="preserve">ГБОУ «Институт развития образования» Краснодарского края </w:t>
      </w:r>
    </w:p>
    <w:p w:rsidR="00AF5DC8" w:rsidRPr="00AF5DC8" w:rsidRDefault="00AF5DC8" w:rsidP="00AF5DC8">
      <w:pPr>
        <w:spacing w:after="0" w:line="240" w:lineRule="auto"/>
        <w:jc w:val="center"/>
        <w:rPr>
          <w:rFonts w:ascii="Times New Roman" w:eastAsia="Calibri" w:hAnsi="Times New Roman" w:cs="Times New Roman"/>
          <w:b/>
          <w:i/>
          <w:sz w:val="24"/>
          <w:szCs w:val="24"/>
        </w:rPr>
      </w:pPr>
      <w:r w:rsidRPr="00AF5DC8">
        <w:rPr>
          <w:rFonts w:ascii="Times New Roman" w:eastAsia="Calibri" w:hAnsi="Times New Roman" w:cs="Times New Roman"/>
          <w:b/>
          <w:i/>
          <w:sz w:val="24"/>
          <w:szCs w:val="24"/>
        </w:rPr>
        <w:t>Прынь Е.И.</w:t>
      </w:r>
    </w:p>
    <w:p w:rsidR="00AF5DC8" w:rsidRPr="00AF5DC8" w:rsidRDefault="00AF5DC8" w:rsidP="00AF5DC8">
      <w:pPr>
        <w:spacing w:after="0" w:line="240" w:lineRule="auto"/>
        <w:jc w:val="both"/>
        <w:rPr>
          <w:rFonts w:ascii="Times New Roman" w:eastAsia="Calibri" w:hAnsi="Times New Roman" w:cs="Times New Roman"/>
          <w:b/>
          <w:i/>
          <w:sz w:val="24"/>
          <w:szCs w:val="24"/>
        </w:rPr>
      </w:pPr>
    </w:p>
    <w:p w:rsidR="00AF5DC8" w:rsidRPr="00AF5DC8" w:rsidRDefault="00AF5DC8" w:rsidP="00AF5DC8">
      <w:pPr>
        <w:spacing w:after="0" w:line="240" w:lineRule="auto"/>
        <w:jc w:val="both"/>
        <w:rPr>
          <w:rFonts w:ascii="Times New Roman" w:eastAsia="Calibri" w:hAnsi="Times New Roman" w:cs="Times New Roman"/>
          <w:bCs/>
          <w:sz w:val="24"/>
          <w:szCs w:val="24"/>
        </w:rPr>
      </w:pPr>
      <w:r w:rsidRPr="00AF5DC8">
        <w:rPr>
          <w:rFonts w:ascii="Times New Roman" w:eastAsia="Calibri" w:hAnsi="Times New Roman" w:cs="Times New Roman"/>
          <w:b/>
          <w:sz w:val="24"/>
          <w:szCs w:val="24"/>
        </w:rPr>
        <w:t>П 11  Профилактика саморазрушающего поведения обучающихся: м</w:t>
      </w:r>
      <w:r w:rsidRPr="00AF5DC8">
        <w:rPr>
          <w:rFonts w:ascii="Times New Roman" w:eastAsia="Calibri" w:hAnsi="Times New Roman" w:cs="Times New Roman"/>
          <w:sz w:val="24"/>
          <w:szCs w:val="24"/>
        </w:rPr>
        <w:t>етодические рекоме</w:t>
      </w:r>
      <w:r w:rsidRPr="00AF5DC8">
        <w:rPr>
          <w:rFonts w:ascii="Times New Roman" w:eastAsia="Calibri" w:hAnsi="Times New Roman" w:cs="Times New Roman"/>
          <w:sz w:val="24"/>
          <w:szCs w:val="24"/>
        </w:rPr>
        <w:t>н</w:t>
      </w:r>
      <w:r w:rsidRPr="00AF5DC8">
        <w:rPr>
          <w:rFonts w:ascii="Times New Roman" w:eastAsia="Calibri" w:hAnsi="Times New Roman" w:cs="Times New Roman"/>
          <w:sz w:val="24"/>
          <w:szCs w:val="24"/>
        </w:rPr>
        <w:t>дации / а</w:t>
      </w:r>
      <w:r w:rsidRPr="00AF5DC8">
        <w:rPr>
          <w:rFonts w:ascii="Times New Roman" w:eastAsia="Calibri" w:hAnsi="Times New Roman" w:cs="Times New Roman"/>
          <w:bCs/>
          <w:sz w:val="24"/>
          <w:szCs w:val="24"/>
        </w:rPr>
        <w:t xml:space="preserve">вт.-сост. </w:t>
      </w:r>
      <w:r w:rsidRPr="00AF5DC8">
        <w:rPr>
          <w:rFonts w:ascii="Times New Roman" w:eastAsia="Calibri" w:hAnsi="Times New Roman" w:cs="Times New Roman"/>
          <w:sz w:val="24"/>
          <w:szCs w:val="24"/>
        </w:rPr>
        <w:t xml:space="preserve">С. А. Кузикова, Е. В. Куренная. </w:t>
      </w:r>
      <w:r w:rsidRPr="00AF5DC8">
        <w:rPr>
          <w:rFonts w:ascii="Times New Roman" w:eastAsia="Calibri" w:hAnsi="Times New Roman" w:cs="Times New Roman"/>
          <w:bCs/>
          <w:sz w:val="24"/>
          <w:szCs w:val="24"/>
        </w:rPr>
        <w:t xml:space="preserve">– Краснодар: ГБОУ ИРО Краснодарского края, 2015. – </w:t>
      </w:r>
      <w:r w:rsidRPr="00AF5DC8">
        <w:rPr>
          <w:rFonts w:ascii="Times New Roman" w:eastAsia="Calibri" w:hAnsi="Times New Roman" w:cs="Times New Roman"/>
          <w:sz w:val="24"/>
          <w:szCs w:val="24"/>
        </w:rPr>
        <w:t>8</w:t>
      </w:r>
      <w:r>
        <w:rPr>
          <w:rFonts w:ascii="Times New Roman" w:eastAsia="Calibri" w:hAnsi="Times New Roman" w:cs="Times New Roman"/>
          <w:sz w:val="24"/>
          <w:szCs w:val="24"/>
        </w:rPr>
        <w:t>3</w:t>
      </w:r>
      <w:r w:rsidRPr="00AF5DC8">
        <w:rPr>
          <w:rFonts w:ascii="Times New Roman" w:eastAsia="Calibri" w:hAnsi="Times New Roman" w:cs="Times New Roman"/>
          <w:sz w:val="24"/>
          <w:szCs w:val="24"/>
        </w:rPr>
        <w:t> с.</w:t>
      </w:r>
    </w:p>
    <w:p w:rsidR="00AF5DC8" w:rsidRPr="00AF5DC8" w:rsidRDefault="00AF5DC8" w:rsidP="00AF5DC8">
      <w:pPr>
        <w:spacing w:after="0" w:line="240" w:lineRule="auto"/>
        <w:jc w:val="center"/>
        <w:rPr>
          <w:rFonts w:ascii="Times New Roman" w:eastAsia="Calibri" w:hAnsi="Times New Roman" w:cs="Times New Roman"/>
          <w:sz w:val="24"/>
          <w:szCs w:val="24"/>
        </w:rPr>
      </w:pPr>
    </w:p>
    <w:p w:rsidR="00AF5DC8" w:rsidRPr="00AF5DC8" w:rsidRDefault="00AF5DC8" w:rsidP="00AF5DC8">
      <w:pPr>
        <w:spacing w:after="0" w:line="240" w:lineRule="auto"/>
        <w:jc w:val="both"/>
        <w:rPr>
          <w:rFonts w:ascii="Times New Roman" w:eastAsia="Calibri" w:hAnsi="Times New Roman" w:cs="Times New Roman"/>
          <w:b/>
          <w:i/>
          <w:sz w:val="24"/>
          <w:szCs w:val="24"/>
        </w:rPr>
      </w:pPr>
      <w:r w:rsidRPr="00AF5DC8">
        <w:rPr>
          <w:rFonts w:ascii="Times New Roman" w:eastAsia="Calibri" w:hAnsi="Times New Roman" w:cs="Times New Roman"/>
          <w:b/>
          <w:i/>
          <w:sz w:val="24"/>
          <w:szCs w:val="24"/>
        </w:rPr>
        <w:t>Авторы - составители:</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7371"/>
      </w:tblGrid>
      <w:tr w:rsidR="00AF5DC8" w:rsidRPr="00AF5DC8" w:rsidTr="009025ED">
        <w:tc>
          <w:tcPr>
            <w:tcW w:w="1809" w:type="dxa"/>
          </w:tcPr>
          <w:p w:rsidR="00AF5DC8" w:rsidRPr="00AF5DC8" w:rsidRDefault="00AF5DC8" w:rsidP="00AF5DC8">
            <w:pPr>
              <w:jc w:val="both"/>
              <w:rPr>
                <w:rFonts w:ascii="Times New Roman" w:eastAsia="Calibri" w:hAnsi="Times New Roman" w:cs="Times New Roman"/>
                <w:sz w:val="24"/>
                <w:szCs w:val="24"/>
              </w:rPr>
            </w:pPr>
            <w:r w:rsidRPr="00AF5DC8">
              <w:rPr>
                <w:rFonts w:ascii="Times New Roman" w:eastAsia="Calibri" w:hAnsi="Times New Roman" w:cs="Times New Roman"/>
                <w:i/>
                <w:sz w:val="24"/>
                <w:szCs w:val="24"/>
              </w:rPr>
              <w:t>Кузикова С. А.</w:t>
            </w:r>
          </w:p>
        </w:tc>
        <w:tc>
          <w:tcPr>
            <w:tcW w:w="7371" w:type="dxa"/>
          </w:tcPr>
          <w:p w:rsidR="00AF5DC8" w:rsidRPr="00AF5DC8" w:rsidRDefault="00AF5DC8" w:rsidP="00AF5DC8">
            <w:pPr>
              <w:numPr>
                <w:ilvl w:val="0"/>
                <w:numId w:val="88"/>
              </w:numPr>
              <w:jc w:val="both"/>
              <w:rPr>
                <w:rFonts w:ascii="Times New Roman" w:eastAsia="Calibri" w:hAnsi="Times New Roman" w:cs="Times New Roman"/>
                <w:sz w:val="24"/>
                <w:szCs w:val="24"/>
              </w:rPr>
            </w:pPr>
            <w:r w:rsidRPr="00AF5DC8">
              <w:rPr>
                <w:rFonts w:ascii="Times New Roman" w:eastAsia="Calibri" w:hAnsi="Times New Roman" w:cs="Times New Roman"/>
                <w:sz w:val="24"/>
                <w:szCs w:val="24"/>
              </w:rPr>
              <w:t xml:space="preserve">старший преподаватель кафедры психологии и педагогики ГБОУ «Институт развития образования» Краснодарского края </w:t>
            </w:r>
          </w:p>
        </w:tc>
      </w:tr>
      <w:tr w:rsidR="00AF5DC8" w:rsidRPr="00AF5DC8" w:rsidTr="009025ED">
        <w:tc>
          <w:tcPr>
            <w:tcW w:w="1809" w:type="dxa"/>
          </w:tcPr>
          <w:p w:rsidR="00AF5DC8" w:rsidRPr="00AF5DC8" w:rsidRDefault="00AF5DC8" w:rsidP="00AF5DC8">
            <w:pPr>
              <w:jc w:val="both"/>
              <w:rPr>
                <w:rFonts w:ascii="Times New Roman" w:eastAsia="Calibri" w:hAnsi="Times New Roman" w:cs="Times New Roman"/>
                <w:i/>
                <w:sz w:val="24"/>
                <w:szCs w:val="24"/>
              </w:rPr>
            </w:pPr>
            <w:r w:rsidRPr="00AF5DC8">
              <w:rPr>
                <w:rFonts w:ascii="Times New Roman" w:eastAsia="Calibri" w:hAnsi="Times New Roman" w:cs="Times New Roman"/>
                <w:i/>
                <w:sz w:val="24"/>
                <w:szCs w:val="24"/>
              </w:rPr>
              <w:t>Куренная Е. В.</w:t>
            </w:r>
          </w:p>
        </w:tc>
        <w:tc>
          <w:tcPr>
            <w:tcW w:w="7371" w:type="dxa"/>
          </w:tcPr>
          <w:p w:rsidR="00AF5DC8" w:rsidRPr="00AF5DC8" w:rsidRDefault="00AF5DC8" w:rsidP="00AF5DC8">
            <w:pPr>
              <w:numPr>
                <w:ilvl w:val="0"/>
                <w:numId w:val="88"/>
              </w:numPr>
              <w:jc w:val="both"/>
              <w:rPr>
                <w:rFonts w:ascii="Times New Roman" w:eastAsia="Calibri" w:hAnsi="Times New Roman" w:cs="Times New Roman"/>
                <w:sz w:val="24"/>
                <w:szCs w:val="24"/>
              </w:rPr>
            </w:pPr>
            <w:r w:rsidRPr="00AF5DC8">
              <w:rPr>
                <w:rFonts w:ascii="Times New Roman" w:eastAsia="Calibri" w:hAnsi="Times New Roman" w:cs="Times New Roman"/>
                <w:sz w:val="24"/>
                <w:szCs w:val="24"/>
              </w:rPr>
              <w:t>кандидат педагогических наук, доцент кафедры психологии и педагогики ГБОУ «Институт развития образования» Красн</w:t>
            </w:r>
            <w:r w:rsidRPr="00AF5DC8">
              <w:rPr>
                <w:rFonts w:ascii="Times New Roman" w:eastAsia="Calibri" w:hAnsi="Times New Roman" w:cs="Times New Roman"/>
                <w:sz w:val="24"/>
                <w:szCs w:val="24"/>
              </w:rPr>
              <w:t>о</w:t>
            </w:r>
            <w:r w:rsidRPr="00AF5DC8">
              <w:rPr>
                <w:rFonts w:ascii="Times New Roman" w:eastAsia="Calibri" w:hAnsi="Times New Roman" w:cs="Times New Roman"/>
                <w:sz w:val="24"/>
                <w:szCs w:val="24"/>
              </w:rPr>
              <w:t>дарского края</w:t>
            </w:r>
          </w:p>
        </w:tc>
      </w:tr>
    </w:tbl>
    <w:p w:rsidR="00AF5DC8" w:rsidRPr="00AF5DC8" w:rsidRDefault="00AF5DC8" w:rsidP="00AF5DC8">
      <w:pPr>
        <w:spacing w:after="0" w:line="240" w:lineRule="auto"/>
        <w:jc w:val="center"/>
        <w:rPr>
          <w:rFonts w:ascii="Times New Roman" w:eastAsia="Calibri" w:hAnsi="Times New Roman" w:cs="Times New Roman"/>
          <w:sz w:val="24"/>
          <w:szCs w:val="24"/>
        </w:rPr>
      </w:pPr>
    </w:p>
    <w:p w:rsidR="00AF5DC8" w:rsidRPr="00AF5DC8" w:rsidRDefault="00AF5DC8" w:rsidP="00AF5DC8">
      <w:pPr>
        <w:spacing w:after="0" w:line="240" w:lineRule="auto"/>
        <w:ind w:firstLine="567"/>
        <w:jc w:val="both"/>
        <w:rPr>
          <w:rFonts w:ascii="Times New Roman" w:eastAsia="Calibri" w:hAnsi="Times New Roman" w:cs="Times New Roman"/>
          <w:sz w:val="24"/>
          <w:szCs w:val="24"/>
        </w:rPr>
      </w:pPr>
      <w:r w:rsidRPr="00AF5DC8">
        <w:rPr>
          <w:rFonts w:ascii="Times New Roman" w:eastAsia="Calibri" w:hAnsi="Times New Roman" w:cs="Times New Roman"/>
          <w:sz w:val="24"/>
          <w:szCs w:val="24"/>
        </w:rPr>
        <w:t>Методические рекомендации направлены на формирование у специалистов системы пр</w:t>
      </w:r>
      <w:r w:rsidRPr="00AF5DC8">
        <w:rPr>
          <w:rFonts w:ascii="Times New Roman" w:eastAsia="Calibri" w:hAnsi="Times New Roman" w:cs="Times New Roman"/>
          <w:sz w:val="24"/>
          <w:szCs w:val="24"/>
        </w:rPr>
        <w:t>о</w:t>
      </w:r>
      <w:r w:rsidRPr="00AF5DC8">
        <w:rPr>
          <w:rFonts w:ascii="Times New Roman" w:eastAsia="Calibri" w:hAnsi="Times New Roman" w:cs="Times New Roman"/>
          <w:sz w:val="24"/>
          <w:szCs w:val="24"/>
        </w:rPr>
        <w:t>филактики целостного представления о психолого-педагогическом сопровождении детей и подростков, склонных к саморазрушающему поведению (суициды, парасуициды, самоповре</w:t>
      </w:r>
      <w:r w:rsidRPr="00AF5DC8">
        <w:rPr>
          <w:rFonts w:ascii="Times New Roman" w:eastAsia="Calibri" w:hAnsi="Times New Roman" w:cs="Times New Roman"/>
          <w:sz w:val="24"/>
          <w:szCs w:val="24"/>
        </w:rPr>
        <w:t>ж</w:t>
      </w:r>
      <w:r w:rsidRPr="00AF5DC8">
        <w:rPr>
          <w:rFonts w:ascii="Times New Roman" w:eastAsia="Calibri" w:hAnsi="Times New Roman" w:cs="Times New Roman"/>
          <w:sz w:val="24"/>
          <w:szCs w:val="24"/>
        </w:rPr>
        <w:t>дения, зависимость от ПАВ, др.). В пособии представлены нормативно-правовые аспекты орг</w:t>
      </w:r>
      <w:r w:rsidRPr="00AF5DC8">
        <w:rPr>
          <w:rFonts w:ascii="Times New Roman" w:eastAsia="Calibri" w:hAnsi="Times New Roman" w:cs="Times New Roman"/>
          <w:sz w:val="24"/>
          <w:szCs w:val="24"/>
        </w:rPr>
        <w:t>а</w:t>
      </w:r>
      <w:r w:rsidRPr="00AF5DC8">
        <w:rPr>
          <w:rFonts w:ascii="Times New Roman" w:eastAsia="Calibri" w:hAnsi="Times New Roman" w:cs="Times New Roman"/>
          <w:sz w:val="24"/>
          <w:szCs w:val="24"/>
        </w:rPr>
        <w:t>низации профилактической работы в данном направлении, даны рекомендации для специал</w:t>
      </w:r>
      <w:r w:rsidRPr="00AF5DC8">
        <w:rPr>
          <w:rFonts w:ascii="Times New Roman" w:eastAsia="Calibri" w:hAnsi="Times New Roman" w:cs="Times New Roman"/>
          <w:sz w:val="24"/>
          <w:szCs w:val="24"/>
        </w:rPr>
        <w:t>и</w:t>
      </w:r>
      <w:r w:rsidRPr="00AF5DC8">
        <w:rPr>
          <w:rFonts w:ascii="Times New Roman" w:eastAsia="Calibri" w:hAnsi="Times New Roman" w:cs="Times New Roman"/>
          <w:sz w:val="24"/>
          <w:szCs w:val="24"/>
        </w:rPr>
        <w:t>стов воспитательно-профилактической системы образовательных организаций по профилактике саморазрушающего поведения обучающихся, представлен практический материал по теме.</w:t>
      </w:r>
    </w:p>
    <w:p w:rsidR="00AF5DC8" w:rsidRPr="00AF5DC8" w:rsidRDefault="00AF5DC8" w:rsidP="00AF5DC8">
      <w:pPr>
        <w:spacing w:after="0" w:line="240" w:lineRule="auto"/>
        <w:ind w:firstLine="567"/>
        <w:jc w:val="both"/>
        <w:rPr>
          <w:rFonts w:ascii="Times New Roman" w:eastAsia="Calibri" w:hAnsi="Times New Roman" w:cs="Times New Roman"/>
          <w:sz w:val="24"/>
          <w:szCs w:val="24"/>
        </w:rPr>
      </w:pPr>
      <w:r w:rsidRPr="00AF5DC8">
        <w:rPr>
          <w:rFonts w:ascii="Times New Roman" w:eastAsia="Calibri" w:hAnsi="Times New Roman" w:cs="Times New Roman"/>
          <w:sz w:val="24"/>
          <w:szCs w:val="24"/>
        </w:rPr>
        <w:t>Настоящее пособие адресовано педагогам-психологам, социальным педагогам, классным руководителям, членам штабов воспитательной работы и другим специалистам воспитательно-профилактической системы, работающим с детьми и подростками, склонными к саморазр</w:t>
      </w:r>
      <w:r w:rsidRPr="00AF5DC8">
        <w:rPr>
          <w:rFonts w:ascii="Times New Roman" w:eastAsia="Calibri" w:hAnsi="Times New Roman" w:cs="Times New Roman"/>
          <w:sz w:val="24"/>
          <w:szCs w:val="24"/>
        </w:rPr>
        <w:t>у</w:t>
      </w:r>
      <w:r w:rsidRPr="00AF5DC8">
        <w:rPr>
          <w:rFonts w:ascii="Times New Roman" w:eastAsia="Calibri" w:hAnsi="Times New Roman" w:cs="Times New Roman"/>
          <w:sz w:val="24"/>
          <w:szCs w:val="24"/>
        </w:rPr>
        <w:t>шающему поведению.</w:t>
      </w:r>
    </w:p>
    <w:p w:rsidR="00AF5DC8" w:rsidRPr="00AF5DC8" w:rsidRDefault="00AF5DC8" w:rsidP="00AF5DC8">
      <w:pPr>
        <w:spacing w:after="0" w:line="240" w:lineRule="auto"/>
        <w:jc w:val="center"/>
        <w:rPr>
          <w:rFonts w:ascii="Times New Roman" w:eastAsia="Calibri" w:hAnsi="Times New Roman" w:cs="Times New Roman"/>
          <w:sz w:val="24"/>
          <w:szCs w:val="24"/>
        </w:rPr>
      </w:pPr>
    </w:p>
    <w:p w:rsidR="00AF5DC8" w:rsidRPr="00AF5DC8" w:rsidRDefault="00AF5DC8" w:rsidP="00AF5DC8">
      <w:pPr>
        <w:spacing w:after="0" w:line="240" w:lineRule="auto"/>
        <w:jc w:val="center"/>
        <w:rPr>
          <w:rFonts w:ascii="Times New Roman" w:eastAsia="Calibri" w:hAnsi="Times New Roman" w:cs="Times New Roman"/>
          <w:i/>
          <w:sz w:val="24"/>
          <w:szCs w:val="24"/>
        </w:rPr>
      </w:pPr>
      <w:r w:rsidRPr="00AF5DC8">
        <w:rPr>
          <w:rFonts w:ascii="Times New Roman" w:eastAsia="Calibri" w:hAnsi="Times New Roman" w:cs="Times New Roman"/>
          <w:i/>
          <w:sz w:val="24"/>
          <w:szCs w:val="24"/>
        </w:rPr>
        <w:t>Утверждены на заседании Ученого совета протоколом №___  от ____ 2015  г.</w:t>
      </w:r>
    </w:p>
    <w:p w:rsidR="00AF5DC8" w:rsidRPr="00AF5DC8" w:rsidRDefault="00AF5DC8" w:rsidP="00AF5DC8">
      <w:pPr>
        <w:spacing w:after="0" w:line="240" w:lineRule="auto"/>
        <w:jc w:val="center"/>
        <w:rPr>
          <w:rFonts w:ascii="Times New Roman" w:eastAsia="Calibri" w:hAnsi="Times New Roman" w:cs="Times New Roman"/>
          <w:i/>
          <w:sz w:val="24"/>
          <w:szCs w:val="24"/>
        </w:rPr>
      </w:pPr>
    </w:p>
    <w:p w:rsidR="006864E6" w:rsidRPr="00AF5DC8" w:rsidRDefault="006864E6" w:rsidP="006864E6">
      <w:pPr>
        <w:spacing w:after="0" w:line="240" w:lineRule="auto"/>
        <w:ind w:left="5670"/>
        <w:rPr>
          <w:rFonts w:ascii="Times New Roman" w:eastAsia="Calibri" w:hAnsi="Times New Roman" w:cs="Times New Roman"/>
          <w:sz w:val="24"/>
          <w:szCs w:val="24"/>
        </w:rPr>
      </w:pPr>
      <w:r>
        <w:rPr>
          <w:rFonts w:ascii="Times New Roman" w:eastAsia="Calibri" w:hAnsi="Times New Roman" w:cs="Times New Roman"/>
          <w:sz w:val="24"/>
          <w:szCs w:val="24"/>
        </w:rPr>
        <w:t>УДК 37</w:t>
      </w:r>
    </w:p>
    <w:p w:rsidR="006864E6" w:rsidRPr="00AF5DC8" w:rsidRDefault="006864E6" w:rsidP="006864E6">
      <w:pPr>
        <w:spacing w:after="0" w:line="240" w:lineRule="auto"/>
        <w:ind w:left="5670"/>
        <w:rPr>
          <w:rFonts w:ascii="Times New Roman" w:eastAsia="Calibri" w:hAnsi="Times New Roman" w:cs="Times New Roman"/>
          <w:sz w:val="24"/>
          <w:szCs w:val="24"/>
        </w:rPr>
      </w:pPr>
      <w:r w:rsidRPr="00AF5DC8">
        <w:rPr>
          <w:rFonts w:ascii="Times New Roman" w:eastAsia="Calibri" w:hAnsi="Times New Roman" w:cs="Times New Roman"/>
          <w:sz w:val="24"/>
          <w:szCs w:val="24"/>
        </w:rPr>
        <w:t>ББК 74.</w:t>
      </w:r>
      <w:r>
        <w:rPr>
          <w:rFonts w:ascii="Times New Roman" w:eastAsia="Calibri" w:hAnsi="Times New Roman" w:cs="Times New Roman"/>
          <w:sz w:val="24"/>
          <w:szCs w:val="24"/>
        </w:rPr>
        <w:t>200.5</w:t>
      </w:r>
    </w:p>
    <w:p w:rsidR="006864E6" w:rsidRPr="00AF5DC8" w:rsidRDefault="006864E6" w:rsidP="006864E6">
      <w:pPr>
        <w:spacing w:after="0" w:line="240" w:lineRule="auto"/>
        <w:ind w:left="5670"/>
        <w:rPr>
          <w:rFonts w:ascii="Times New Roman" w:eastAsia="Calibri" w:hAnsi="Times New Roman" w:cs="Times New Roman"/>
          <w:sz w:val="24"/>
          <w:szCs w:val="24"/>
        </w:rPr>
      </w:pPr>
      <w:r w:rsidRPr="00AF5DC8">
        <w:rPr>
          <w:rFonts w:ascii="Times New Roman" w:eastAsia="Calibri" w:hAnsi="Times New Roman" w:cs="Times New Roman"/>
          <w:sz w:val="24"/>
          <w:szCs w:val="24"/>
        </w:rPr>
        <w:t>П 11</w:t>
      </w:r>
    </w:p>
    <w:p w:rsidR="00AF5DC8" w:rsidRDefault="00AF5DC8" w:rsidP="006864E6">
      <w:pPr>
        <w:spacing w:after="0" w:line="240" w:lineRule="auto"/>
        <w:rPr>
          <w:rFonts w:ascii="Times New Roman" w:eastAsia="Calibri" w:hAnsi="Times New Roman" w:cs="Times New Roman"/>
          <w:sz w:val="24"/>
          <w:szCs w:val="24"/>
        </w:rPr>
      </w:pPr>
      <w:r w:rsidRPr="00AF5DC8">
        <w:rPr>
          <w:rFonts w:ascii="Times New Roman" w:eastAsia="Calibri" w:hAnsi="Times New Roman" w:cs="Times New Roman"/>
          <w:sz w:val="24"/>
          <w:szCs w:val="24"/>
          <w:lang w:val="en-US"/>
        </w:rPr>
        <w:t>ISBN</w:t>
      </w:r>
      <w:r w:rsidRPr="00AF5DC8">
        <w:rPr>
          <w:rFonts w:ascii="Times New Roman" w:eastAsia="Calibri" w:hAnsi="Times New Roman" w:cs="Times New Roman"/>
          <w:sz w:val="24"/>
          <w:szCs w:val="24"/>
        </w:rPr>
        <w:t xml:space="preserve"> 978-5-9907035-8-2</w:t>
      </w:r>
    </w:p>
    <w:p w:rsidR="00AF5DC8" w:rsidRPr="00AF5DC8" w:rsidRDefault="00AF5DC8" w:rsidP="00AF5DC8">
      <w:pPr>
        <w:spacing w:after="0" w:line="240" w:lineRule="auto"/>
        <w:ind w:left="5670"/>
        <w:rPr>
          <w:rFonts w:ascii="Times New Roman" w:eastAsia="Calibri" w:hAnsi="Times New Roman" w:cs="Times New Roman"/>
          <w:sz w:val="24"/>
          <w:szCs w:val="24"/>
        </w:rPr>
      </w:pPr>
    </w:p>
    <w:p w:rsidR="00AF5DC8" w:rsidRPr="00AF5DC8" w:rsidRDefault="00AF5DC8" w:rsidP="00AF5DC8">
      <w:pPr>
        <w:numPr>
          <w:ilvl w:val="0"/>
          <w:numId w:val="31"/>
        </w:numPr>
        <w:spacing w:after="0" w:line="240" w:lineRule="auto"/>
        <w:jc w:val="right"/>
        <w:rPr>
          <w:rFonts w:ascii="Times New Roman" w:eastAsia="Calibri" w:hAnsi="Times New Roman" w:cs="Times New Roman"/>
          <w:sz w:val="24"/>
          <w:szCs w:val="24"/>
        </w:rPr>
      </w:pPr>
      <w:r w:rsidRPr="00AF5DC8">
        <w:rPr>
          <w:rFonts w:ascii="Times New Roman" w:eastAsia="Calibri" w:hAnsi="Times New Roman" w:cs="Times New Roman"/>
          <w:sz w:val="24"/>
          <w:szCs w:val="24"/>
        </w:rPr>
        <w:t>МОН КК, 2015</w:t>
      </w:r>
    </w:p>
    <w:p w:rsidR="00AF5DC8" w:rsidRPr="00AF5DC8" w:rsidRDefault="00AF5DC8" w:rsidP="00AF5DC8">
      <w:pPr>
        <w:numPr>
          <w:ilvl w:val="0"/>
          <w:numId w:val="31"/>
        </w:numPr>
        <w:spacing w:after="0" w:line="240" w:lineRule="auto"/>
        <w:jc w:val="right"/>
        <w:rPr>
          <w:rFonts w:ascii="Times New Roman" w:eastAsia="Calibri" w:hAnsi="Times New Roman" w:cs="Times New Roman"/>
          <w:sz w:val="24"/>
          <w:szCs w:val="24"/>
        </w:rPr>
      </w:pPr>
      <w:r w:rsidRPr="00AF5DC8">
        <w:rPr>
          <w:rFonts w:ascii="Times New Roman" w:eastAsia="Calibri" w:hAnsi="Times New Roman" w:cs="Times New Roman"/>
          <w:sz w:val="24"/>
          <w:szCs w:val="24"/>
        </w:rPr>
        <w:t>ГБОУ ИРО Краснодарского края, 2015</w:t>
      </w:r>
    </w:p>
    <w:p w:rsidR="00A168F2" w:rsidRDefault="00B7068B">
      <w:pPr>
        <w:rPr>
          <w:rFonts w:ascii="Times New Roman" w:hAnsi="Times New Roman" w:cs="Times New Roman"/>
          <w:sz w:val="24"/>
          <w:szCs w:val="24"/>
        </w:rPr>
      </w:pPr>
      <w:r>
        <w:rPr>
          <w:rFonts w:ascii="Times New Roman" w:hAnsi="Times New Roman" w:cs="Times New Roman"/>
          <w:noProof/>
          <w:sz w:val="24"/>
          <w:szCs w:val="24"/>
          <w:lang w:eastAsia="ru-RU"/>
        </w:rPr>
        <w:pict>
          <v:rect id="_x0000_s1034" style="position:absolute;margin-left:195.45pt;margin-top:39.95pt;width:57pt;height:20.5pt;z-index:251665408" stroked="f"/>
        </w:pict>
      </w:r>
      <w:r w:rsidR="00A168F2">
        <w:rPr>
          <w:rFonts w:ascii="Times New Roman" w:hAnsi="Times New Roman" w:cs="Times New Roman"/>
          <w:sz w:val="24"/>
          <w:szCs w:val="24"/>
        </w:rPr>
        <w:br w:type="page"/>
      </w:r>
    </w:p>
    <w:p w:rsidR="008B0F0D" w:rsidRPr="00140D95" w:rsidRDefault="008B0F0D" w:rsidP="00A168F2">
      <w:pPr>
        <w:spacing w:after="0" w:line="240" w:lineRule="auto"/>
        <w:jc w:val="center"/>
        <w:rPr>
          <w:rFonts w:ascii="Times New Roman" w:hAnsi="Times New Roman" w:cs="Times New Roman"/>
          <w:b/>
          <w:caps/>
          <w:sz w:val="24"/>
          <w:szCs w:val="24"/>
        </w:rPr>
      </w:pPr>
      <w:r w:rsidRPr="00140D95">
        <w:rPr>
          <w:rFonts w:ascii="Times New Roman" w:hAnsi="Times New Roman" w:cs="Times New Roman"/>
          <w:b/>
          <w:caps/>
          <w:sz w:val="24"/>
          <w:szCs w:val="24"/>
        </w:rPr>
        <w:lastRenderedPageBreak/>
        <w:t>Содержание</w:t>
      </w:r>
    </w:p>
    <w:p w:rsidR="00E70029" w:rsidRDefault="00E70029" w:rsidP="008B0F0D">
      <w:pPr>
        <w:spacing w:after="0" w:line="240" w:lineRule="auto"/>
        <w:ind w:firstLine="709"/>
        <w:jc w:val="center"/>
        <w:rPr>
          <w:rFonts w:ascii="Times New Roman" w:hAnsi="Times New Roman" w:cs="Times New Roman"/>
          <w:b/>
          <w:caps/>
          <w:sz w:val="24"/>
          <w:szCs w:val="24"/>
        </w:rPr>
      </w:pPr>
    </w:p>
    <w:tbl>
      <w:tblPr>
        <w:tblStyle w:val="a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039"/>
        <w:gridCol w:w="567"/>
      </w:tblGrid>
      <w:tr w:rsidR="007B6078" w:rsidRPr="000C7D3C" w:rsidTr="000C7D3C">
        <w:tc>
          <w:tcPr>
            <w:tcW w:w="9039" w:type="dxa"/>
          </w:tcPr>
          <w:p w:rsidR="007B6078" w:rsidRPr="000C7D3C" w:rsidRDefault="007B6078" w:rsidP="000C7D3C">
            <w:pPr>
              <w:spacing w:line="19" w:lineRule="atLeast"/>
              <w:jc w:val="both"/>
              <w:rPr>
                <w:rFonts w:ascii="Times New Roman" w:hAnsi="Times New Roman" w:cs="Times New Roman"/>
                <w:b/>
                <w:caps/>
                <w:sz w:val="27"/>
                <w:szCs w:val="27"/>
              </w:rPr>
            </w:pPr>
            <w:r w:rsidRPr="000C7D3C">
              <w:rPr>
                <w:rFonts w:ascii="Times New Roman" w:hAnsi="Times New Roman" w:cs="Times New Roman"/>
                <w:b/>
                <w:sz w:val="27"/>
                <w:szCs w:val="27"/>
              </w:rPr>
              <w:t>Введение</w:t>
            </w:r>
            <w:r w:rsidRPr="000C7D3C">
              <w:rPr>
                <w:rFonts w:ascii="Times New Roman" w:hAnsi="Times New Roman" w:cs="Times New Roman"/>
                <w:sz w:val="27"/>
                <w:szCs w:val="27"/>
              </w:rPr>
              <w:t>…………………………</w:t>
            </w:r>
            <w:r w:rsidR="00DB226C" w:rsidRPr="000C7D3C">
              <w:rPr>
                <w:rFonts w:ascii="Times New Roman" w:hAnsi="Times New Roman" w:cs="Times New Roman"/>
                <w:sz w:val="27"/>
                <w:szCs w:val="27"/>
              </w:rPr>
              <w:t>…</w:t>
            </w:r>
            <w:r w:rsidRPr="000C7D3C">
              <w:rPr>
                <w:rFonts w:ascii="Times New Roman" w:hAnsi="Times New Roman" w:cs="Times New Roman"/>
                <w:sz w:val="27"/>
                <w:szCs w:val="27"/>
              </w:rPr>
              <w:t>……………………</w:t>
            </w:r>
            <w:r w:rsidR="000C7D3C">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tcPr>
          <w:p w:rsidR="007B6078" w:rsidRPr="000C7D3C" w:rsidRDefault="007B6078"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4</w:t>
            </w:r>
          </w:p>
        </w:tc>
      </w:tr>
      <w:tr w:rsidR="007B6078" w:rsidRPr="000C7D3C" w:rsidTr="000C7D3C">
        <w:tc>
          <w:tcPr>
            <w:tcW w:w="9039" w:type="dxa"/>
          </w:tcPr>
          <w:p w:rsidR="007B6078" w:rsidRPr="000C7D3C" w:rsidRDefault="007B6078" w:rsidP="000C7D3C">
            <w:pPr>
              <w:tabs>
                <w:tab w:val="left" w:pos="0"/>
              </w:tabs>
              <w:spacing w:line="19" w:lineRule="atLeast"/>
              <w:jc w:val="both"/>
              <w:rPr>
                <w:rFonts w:ascii="Times New Roman" w:hAnsi="Times New Roman" w:cs="Times New Roman"/>
                <w:b/>
                <w:sz w:val="27"/>
                <w:szCs w:val="27"/>
              </w:rPr>
            </w:pPr>
            <w:r w:rsidRPr="000C7D3C">
              <w:rPr>
                <w:rFonts w:ascii="Times New Roman" w:hAnsi="Times New Roman" w:cs="Times New Roman"/>
                <w:b/>
                <w:sz w:val="27"/>
                <w:szCs w:val="27"/>
                <w:lang w:val="en-US"/>
              </w:rPr>
              <w:t>I</w:t>
            </w:r>
            <w:r w:rsidRPr="000C7D3C">
              <w:rPr>
                <w:rFonts w:ascii="Times New Roman" w:hAnsi="Times New Roman" w:cs="Times New Roman"/>
                <w:b/>
                <w:sz w:val="27"/>
                <w:szCs w:val="27"/>
              </w:rPr>
              <w:t>. Феномен саморазрушающего поведения</w:t>
            </w:r>
          </w:p>
          <w:p w:rsidR="007B6078" w:rsidRPr="000C7D3C" w:rsidRDefault="007B6078" w:rsidP="000C7D3C">
            <w:pPr>
              <w:pStyle w:val="a3"/>
              <w:numPr>
                <w:ilvl w:val="1"/>
                <w:numId w:val="5"/>
              </w:numPr>
              <w:tabs>
                <w:tab w:val="left" w:pos="0"/>
              </w:tabs>
              <w:spacing w:line="19" w:lineRule="atLeast"/>
              <w:ind w:left="0" w:firstLine="0"/>
              <w:jc w:val="both"/>
              <w:rPr>
                <w:rFonts w:ascii="Times New Roman" w:hAnsi="Times New Roman" w:cs="Times New Roman"/>
                <w:b/>
                <w:caps/>
                <w:sz w:val="27"/>
                <w:szCs w:val="27"/>
              </w:rPr>
            </w:pPr>
            <w:r w:rsidRPr="000C7D3C">
              <w:rPr>
                <w:rFonts w:ascii="Times New Roman" w:hAnsi="Times New Roman" w:cs="Times New Roman"/>
                <w:sz w:val="27"/>
                <w:szCs w:val="27"/>
              </w:rPr>
              <w:t>Понятие саморазрушающего поведения, причины е</w:t>
            </w:r>
            <w:r w:rsidR="00DB226C" w:rsidRPr="000C7D3C">
              <w:rPr>
                <w:rFonts w:ascii="Times New Roman" w:hAnsi="Times New Roman" w:cs="Times New Roman"/>
                <w:sz w:val="27"/>
                <w:szCs w:val="27"/>
              </w:rPr>
              <w:t>го формирова</w:t>
            </w:r>
            <w:r w:rsidR="000C7D3C">
              <w:rPr>
                <w:rFonts w:ascii="Times New Roman" w:hAnsi="Times New Roman" w:cs="Times New Roman"/>
                <w:sz w:val="27"/>
                <w:szCs w:val="27"/>
              </w:rPr>
              <w:t>ния</w:t>
            </w:r>
            <w:r w:rsidRPr="000C7D3C">
              <w:rPr>
                <w:rFonts w:ascii="Times New Roman" w:hAnsi="Times New Roman" w:cs="Times New Roman"/>
                <w:sz w:val="27"/>
                <w:szCs w:val="27"/>
              </w:rPr>
              <w:t>.</w:t>
            </w:r>
          </w:p>
        </w:tc>
        <w:tc>
          <w:tcPr>
            <w:tcW w:w="567" w:type="dxa"/>
            <w:vAlign w:val="bottom"/>
          </w:tcPr>
          <w:p w:rsidR="007B6078" w:rsidRPr="000C7D3C" w:rsidRDefault="007B6078" w:rsidP="000C7D3C">
            <w:pPr>
              <w:spacing w:line="19" w:lineRule="atLeast"/>
              <w:rPr>
                <w:rFonts w:ascii="Times New Roman" w:hAnsi="Times New Roman" w:cs="Times New Roman"/>
                <w:caps/>
                <w:sz w:val="27"/>
                <w:szCs w:val="27"/>
              </w:rPr>
            </w:pPr>
          </w:p>
          <w:p w:rsidR="007B6078" w:rsidRPr="000C7D3C" w:rsidRDefault="007B6078"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5</w:t>
            </w:r>
          </w:p>
        </w:tc>
      </w:tr>
      <w:tr w:rsidR="007B6078" w:rsidRPr="000C7D3C" w:rsidTr="000C7D3C">
        <w:tc>
          <w:tcPr>
            <w:tcW w:w="9039" w:type="dxa"/>
          </w:tcPr>
          <w:p w:rsidR="007B6078" w:rsidRPr="000C7D3C" w:rsidRDefault="007B6078" w:rsidP="000C7D3C">
            <w:pPr>
              <w:pStyle w:val="a3"/>
              <w:numPr>
                <w:ilvl w:val="1"/>
                <w:numId w:val="5"/>
              </w:numPr>
              <w:tabs>
                <w:tab w:val="left" w:pos="0"/>
              </w:tabs>
              <w:spacing w:line="19" w:lineRule="atLeast"/>
              <w:ind w:left="0" w:firstLine="0"/>
              <w:jc w:val="both"/>
              <w:rPr>
                <w:rFonts w:ascii="Times New Roman" w:hAnsi="Times New Roman" w:cs="Times New Roman"/>
                <w:b/>
                <w:caps/>
                <w:sz w:val="27"/>
                <w:szCs w:val="27"/>
              </w:rPr>
            </w:pPr>
            <w:r w:rsidRPr="000C7D3C">
              <w:rPr>
                <w:rFonts w:ascii="Times New Roman" w:hAnsi="Times New Roman" w:cs="Times New Roman"/>
                <w:sz w:val="27"/>
                <w:szCs w:val="27"/>
              </w:rPr>
              <w:t>Формы саморазрушающего поведения……</w:t>
            </w:r>
            <w:r w:rsidR="000C7D3C">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tcPr>
          <w:p w:rsidR="007B6078" w:rsidRPr="000C7D3C" w:rsidRDefault="007B6078"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6</w:t>
            </w:r>
          </w:p>
        </w:tc>
      </w:tr>
      <w:tr w:rsidR="007B6078" w:rsidRPr="000C7D3C" w:rsidTr="000C7D3C">
        <w:tc>
          <w:tcPr>
            <w:tcW w:w="9039" w:type="dxa"/>
          </w:tcPr>
          <w:p w:rsidR="007B6078" w:rsidRPr="000C7D3C" w:rsidRDefault="002E3D80" w:rsidP="000C7D3C">
            <w:pPr>
              <w:tabs>
                <w:tab w:val="left" w:pos="0"/>
              </w:tabs>
              <w:spacing w:line="19" w:lineRule="atLeast"/>
              <w:jc w:val="both"/>
              <w:rPr>
                <w:rFonts w:ascii="Times New Roman" w:hAnsi="Times New Roman" w:cs="Times New Roman"/>
                <w:b/>
                <w:sz w:val="27"/>
                <w:szCs w:val="27"/>
              </w:rPr>
            </w:pPr>
            <w:r w:rsidRPr="000C7D3C">
              <w:rPr>
                <w:rFonts w:ascii="Times New Roman" w:hAnsi="Times New Roman" w:cs="Times New Roman"/>
                <w:b/>
                <w:sz w:val="27"/>
                <w:szCs w:val="27"/>
                <w:lang w:val="en-US"/>
              </w:rPr>
              <w:t>II</w:t>
            </w:r>
            <w:r w:rsidR="007B6078" w:rsidRPr="000C7D3C">
              <w:rPr>
                <w:rFonts w:ascii="Times New Roman" w:hAnsi="Times New Roman" w:cs="Times New Roman"/>
                <w:b/>
                <w:sz w:val="27"/>
                <w:szCs w:val="27"/>
              </w:rPr>
              <w:t>. Организация системы профилактики саморазрушающего поведения обучающихся в образовательных организациях</w:t>
            </w:r>
          </w:p>
          <w:p w:rsidR="007B6078" w:rsidRPr="000C7D3C" w:rsidRDefault="002E3D80" w:rsidP="000C7D3C">
            <w:pPr>
              <w:tabs>
                <w:tab w:val="left" w:pos="0"/>
              </w:tabs>
              <w:spacing w:line="19" w:lineRule="atLeast"/>
              <w:jc w:val="both"/>
              <w:rPr>
                <w:rFonts w:ascii="Times New Roman" w:hAnsi="Times New Roman" w:cs="Times New Roman"/>
                <w:b/>
                <w:caps/>
                <w:sz w:val="27"/>
                <w:szCs w:val="27"/>
              </w:rPr>
            </w:pPr>
            <w:r w:rsidRPr="000C7D3C">
              <w:rPr>
                <w:rFonts w:ascii="Times New Roman" w:hAnsi="Times New Roman" w:cs="Times New Roman"/>
                <w:sz w:val="27"/>
                <w:szCs w:val="27"/>
              </w:rPr>
              <w:t>2</w:t>
            </w:r>
            <w:r w:rsidR="007B6078" w:rsidRPr="000C7D3C">
              <w:rPr>
                <w:rFonts w:ascii="Times New Roman" w:hAnsi="Times New Roman" w:cs="Times New Roman"/>
                <w:sz w:val="27"/>
                <w:szCs w:val="27"/>
              </w:rPr>
              <w:t xml:space="preserve">.1. </w:t>
            </w:r>
            <w:r w:rsidRPr="000C7D3C">
              <w:rPr>
                <w:rFonts w:ascii="Times New Roman" w:hAnsi="Times New Roman" w:cs="Times New Roman"/>
                <w:sz w:val="27"/>
                <w:szCs w:val="27"/>
              </w:rPr>
              <w:t>Нормативно-правовые аспекты организации профилактики саморазр</w:t>
            </w:r>
            <w:r w:rsidRPr="000C7D3C">
              <w:rPr>
                <w:rFonts w:ascii="Times New Roman" w:hAnsi="Times New Roman" w:cs="Times New Roman"/>
                <w:sz w:val="27"/>
                <w:szCs w:val="27"/>
              </w:rPr>
              <w:t>у</w:t>
            </w:r>
            <w:r w:rsidRPr="000C7D3C">
              <w:rPr>
                <w:rFonts w:ascii="Times New Roman" w:hAnsi="Times New Roman" w:cs="Times New Roman"/>
                <w:sz w:val="27"/>
                <w:szCs w:val="27"/>
              </w:rPr>
              <w:t>шающего поведения детей и подростков……</w:t>
            </w:r>
            <w:r w:rsidR="000C7D3C" w:rsidRPr="000C7D3C">
              <w:rPr>
                <w:rFonts w:ascii="Times New Roman" w:hAnsi="Times New Roman" w:cs="Times New Roman"/>
                <w:sz w:val="27"/>
                <w:szCs w:val="27"/>
              </w:rPr>
              <w:t>…….</w:t>
            </w:r>
            <w:r w:rsidRPr="000C7D3C">
              <w:rPr>
                <w:rFonts w:ascii="Times New Roman" w:hAnsi="Times New Roman" w:cs="Times New Roman"/>
                <w:sz w:val="27"/>
                <w:szCs w:val="27"/>
              </w:rPr>
              <w:t>……</w:t>
            </w:r>
            <w:r w:rsidR="000C7D3C">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vAlign w:val="bottom"/>
          </w:tcPr>
          <w:p w:rsidR="007B6078" w:rsidRPr="000C7D3C" w:rsidRDefault="007B6078" w:rsidP="000C7D3C">
            <w:pPr>
              <w:spacing w:line="19" w:lineRule="atLeast"/>
              <w:rPr>
                <w:rFonts w:ascii="Times New Roman" w:hAnsi="Times New Roman" w:cs="Times New Roman"/>
                <w:caps/>
                <w:sz w:val="27"/>
                <w:szCs w:val="27"/>
              </w:rPr>
            </w:pPr>
          </w:p>
          <w:p w:rsidR="007B6078" w:rsidRPr="000C7D3C" w:rsidRDefault="007B6078" w:rsidP="000C7D3C">
            <w:pPr>
              <w:spacing w:line="19" w:lineRule="atLeast"/>
              <w:rPr>
                <w:rFonts w:ascii="Times New Roman" w:hAnsi="Times New Roman" w:cs="Times New Roman"/>
                <w:caps/>
                <w:sz w:val="27"/>
                <w:szCs w:val="27"/>
              </w:rPr>
            </w:pPr>
          </w:p>
          <w:p w:rsidR="007B6078" w:rsidRPr="000C7D3C" w:rsidRDefault="005008B8"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7</w:t>
            </w:r>
          </w:p>
        </w:tc>
      </w:tr>
      <w:tr w:rsidR="002E3D80" w:rsidRPr="000C7D3C" w:rsidTr="000C7D3C">
        <w:tc>
          <w:tcPr>
            <w:tcW w:w="9039" w:type="dxa"/>
          </w:tcPr>
          <w:p w:rsidR="002E3D80" w:rsidRPr="000C7D3C" w:rsidRDefault="002E3D80" w:rsidP="000C7D3C">
            <w:pPr>
              <w:tabs>
                <w:tab w:val="left" w:pos="0"/>
              </w:tabs>
              <w:spacing w:line="19" w:lineRule="atLeast"/>
              <w:jc w:val="both"/>
              <w:rPr>
                <w:rFonts w:ascii="Times New Roman" w:hAnsi="Times New Roman" w:cs="Times New Roman"/>
                <w:b/>
                <w:sz w:val="27"/>
                <w:szCs w:val="27"/>
              </w:rPr>
            </w:pPr>
            <w:r w:rsidRPr="000C7D3C">
              <w:rPr>
                <w:rFonts w:ascii="Times New Roman" w:hAnsi="Times New Roman" w:cs="Times New Roman"/>
                <w:sz w:val="27"/>
                <w:szCs w:val="27"/>
              </w:rPr>
              <w:t>2.2. Трехуровневая модель организации профилактической работы……</w:t>
            </w:r>
            <w:r w:rsidR="000C7D3C">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vAlign w:val="bottom"/>
          </w:tcPr>
          <w:p w:rsidR="002E3D80" w:rsidRPr="000C7D3C" w:rsidRDefault="005008B8"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8</w:t>
            </w:r>
          </w:p>
        </w:tc>
      </w:tr>
      <w:tr w:rsidR="007B6078" w:rsidRPr="000C7D3C" w:rsidTr="000C7D3C">
        <w:tc>
          <w:tcPr>
            <w:tcW w:w="9039" w:type="dxa"/>
          </w:tcPr>
          <w:p w:rsidR="007B6078" w:rsidRPr="000C7D3C" w:rsidRDefault="002E3D80" w:rsidP="000C7D3C">
            <w:pPr>
              <w:jc w:val="both"/>
              <w:rPr>
                <w:rFonts w:ascii="Times New Roman" w:hAnsi="Times New Roman" w:cs="Times New Roman"/>
                <w:caps/>
                <w:sz w:val="27"/>
                <w:szCs w:val="27"/>
              </w:rPr>
            </w:pPr>
            <w:r w:rsidRPr="000C7D3C">
              <w:rPr>
                <w:rFonts w:ascii="Times New Roman" w:hAnsi="Times New Roman" w:cs="Times New Roman"/>
                <w:sz w:val="27"/>
                <w:szCs w:val="27"/>
              </w:rPr>
              <w:t>2.3</w:t>
            </w:r>
            <w:r w:rsidR="000479F6" w:rsidRPr="000C7D3C">
              <w:rPr>
                <w:rFonts w:ascii="Times New Roman" w:hAnsi="Times New Roman" w:cs="Times New Roman"/>
                <w:sz w:val="27"/>
                <w:szCs w:val="27"/>
              </w:rPr>
              <w:t xml:space="preserve">. </w:t>
            </w:r>
            <w:r w:rsidR="000479F6" w:rsidRPr="000C7D3C">
              <w:rPr>
                <w:rFonts w:ascii="Times New Roman" w:hAnsi="Times New Roman" w:cs="Times New Roman"/>
                <w:bCs/>
                <w:sz w:val="27"/>
                <w:szCs w:val="27"/>
              </w:rPr>
              <w:t>Формы и методы профилактики саморазрушающего</w:t>
            </w:r>
            <w:r w:rsidR="000C7D3C" w:rsidRPr="000C7D3C">
              <w:rPr>
                <w:rFonts w:ascii="Times New Roman" w:hAnsi="Times New Roman" w:cs="Times New Roman"/>
                <w:bCs/>
                <w:sz w:val="27"/>
                <w:szCs w:val="27"/>
              </w:rPr>
              <w:t xml:space="preserve"> </w:t>
            </w:r>
            <w:r w:rsidR="000479F6" w:rsidRPr="000C7D3C">
              <w:rPr>
                <w:rFonts w:ascii="Times New Roman" w:hAnsi="Times New Roman" w:cs="Times New Roman"/>
                <w:bCs/>
                <w:sz w:val="27"/>
                <w:szCs w:val="27"/>
              </w:rPr>
              <w:t>поведения…</w:t>
            </w:r>
            <w:r w:rsidR="000C7D3C" w:rsidRPr="000C7D3C">
              <w:rPr>
                <w:rFonts w:ascii="Times New Roman" w:hAnsi="Times New Roman" w:cs="Times New Roman"/>
                <w:bCs/>
                <w:sz w:val="27"/>
                <w:szCs w:val="27"/>
              </w:rPr>
              <w:t>.</w:t>
            </w:r>
            <w:r w:rsidR="000479F6" w:rsidRPr="000C7D3C">
              <w:rPr>
                <w:rFonts w:ascii="Times New Roman" w:hAnsi="Times New Roman" w:cs="Times New Roman"/>
                <w:bCs/>
                <w:sz w:val="27"/>
                <w:szCs w:val="27"/>
              </w:rPr>
              <w:t>…….</w:t>
            </w:r>
          </w:p>
        </w:tc>
        <w:tc>
          <w:tcPr>
            <w:tcW w:w="567" w:type="dxa"/>
            <w:vAlign w:val="bottom"/>
          </w:tcPr>
          <w:p w:rsidR="007B6078" w:rsidRPr="000C7D3C" w:rsidRDefault="000479F6"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1</w:t>
            </w:r>
            <w:r w:rsidR="00D66D05" w:rsidRPr="000C7D3C">
              <w:rPr>
                <w:rFonts w:ascii="Times New Roman" w:hAnsi="Times New Roman" w:cs="Times New Roman"/>
                <w:caps/>
                <w:sz w:val="27"/>
                <w:szCs w:val="27"/>
              </w:rPr>
              <w:t>4</w:t>
            </w:r>
          </w:p>
        </w:tc>
      </w:tr>
      <w:tr w:rsidR="00BA358A" w:rsidRPr="000C7D3C" w:rsidTr="000C7D3C">
        <w:tc>
          <w:tcPr>
            <w:tcW w:w="9039" w:type="dxa"/>
          </w:tcPr>
          <w:p w:rsidR="00BA358A" w:rsidRPr="000C7D3C" w:rsidRDefault="002E3D80" w:rsidP="000C7D3C">
            <w:pPr>
              <w:spacing w:line="19" w:lineRule="atLeast"/>
              <w:jc w:val="both"/>
              <w:rPr>
                <w:rFonts w:ascii="Times New Roman" w:hAnsi="Times New Roman" w:cs="Times New Roman"/>
                <w:sz w:val="27"/>
                <w:szCs w:val="27"/>
              </w:rPr>
            </w:pPr>
            <w:r w:rsidRPr="000C7D3C">
              <w:rPr>
                <w:rFonts w:ascii="Times New Roman" w:hAnsi="Times New Roman" w:cs="Times New Roman"/>
                <w:sz w:val="27"/>
                <w:szCs w:val="27"/>
              </w:rPr>
              <w:t>2.4</w:t>
            </w:r>
            <w:r w:rsidR="00BA358A" w:rsidRPr="000C7D3C">
              <w:rPr>
                <w:rFonts w:ascii="Times New Roman" w:hAnsi="Times New Roman" w:cs="Times New Roman"/>
                <w:sz w:val="27"/>
                <w:szCs w:val="27"/>
              </w:rPr>
              <w:t>. Рекомендации специалистам образовательных организаций по проф</w:t>
            </w:r>
            <w:r w:rsidR="00BA358A" w:rsidRPr="000C7D3C">
              <w:rPr>
                <w:rFonts w:ascii="Times New Roman" w:hAnsi="Times New Roman" w:cs="Times New Roman"/>
                <w:sz w:val="27"/>
                <w:szCs w:val="27"/>
              </w:rPr>
              <w:t>и</w:t>
            </w:r>
            <w:r w:rsidR="00BA358A" w:rsidRPr="000C7D3C">
              <w:rPr>
                <w:rFonts w:ascii="Times New Roman" w:hAnsi="Times New Roman" w:cs="Times New Roman"/>
                <w:sz w:val="27"/>
                <w:szCs w:val="27"/>
              </w:rPr>
              <w:t>лактике суицидального поведения среди обучающихся</w:t>
            </w:r>
            <w:r w:rsidR="00DB226C" w:rsidRPr="000C7D3C">
              <w:rPr>
                <w:rFonts w:ascii="Times New Roman" w:hAnsi="Times New Roman" w:cs="Times New Roman"/>
                <w:sz w:val="27"/>
                <w:szCs w:val="27"/>
              </w:rPr>
              <w:t>…</w:t>
            </w:r>
            <w:r w:rsidR="000C7D3C">
              <w:rPr>
                <w:rFonts w:ascii="Times New Roman" w:hAnsi="Times New Roman" w:cs="Times New Roman"/>
                <w:sz w:val="27"/>
                <w:szCs w:val="27"/>
              </w:rPr>
              <w:t>……...</w:t>
            </w:r>
            <w:r w:rsidR="00DB226C" w:rsidRPr="000C7D3C">
              <w:rPr>
                <w:rFonts w:ascii="Times New Roman" w:hAnsi="Times New Roman" w:cs="Times New Roman"/>
                <w:sz w:val="27"/>
                <w:szCs w:val="27"/>
              </w:rPr>
              <w:t>.</w:t>
            </w:r>
            <w:r w:rsidR="00BA358A" w:rsidRPr="000C7D3C">
              <w:rPr>
                <w:rFonts w:ascii="Times New Roman" w:hAnsi="Times New Roman" w:cs="Times New Roman"/>
                <w:sz w:val="27"/>
                <w:szCs w:val="27"/>
              </w:rPr>
              <w:t>……</w:t>
            </w:r>
            <w:r w:rsidR="000C7D3C" w:rsidRPr="000C7D3C">
              <w:rPr>
                <w:rFonts w:ascii="Times New Roman" w:hAnsi="Times New Roman" w:cs="Times New Roman"/>
                <w:sz w:val="27"/>
                <w:szCs w:val="27"/>
              </w:rPr>
              <w:t>……...</w:t>
            </w:r>
            <w:r w:rsidR="00BA358A" w:rsidRPr="000C7D3C">
              <w:rPr>
                <w:rFonts w:ascii="Times New Roman" w:hAnsi="Times New Roman" w:cs="Times New Roman"/>
                <w:sz w:val="27"/>
                <w:szCs w:val="27"/>
              </w:rPr>
              <w:t>.</w:t>
            </w:r>
          </w:p>
        </w:tc>
        <w:tc>
          <w:tcPr>
            <w:tcW w:w="567" w:type="dxa"/>
          </w:tcPr>
          <w:p w:rsidR="00397908" w:rsidRPr="000C7D3C" w:rsidRDefault="00397908" w:rsidP="000C7D3C">
            <w:pPr>
              <w:spacing w:line="19" w:lineRule="atLeast"/>
              <w:jc w:val="both"/>
              <w:rPr>
                <w:rFonts w:ascii="Times New Roman" w:hAnsi="Times New Roman" w:cs="Times New Roman"/>
                <w:caps/>
                <w:sz w:val="27"/>
                <w:szCs w:val="27"/>
              </w:rPr>
            </w:pPr>
          </w:p>
          <w:p w:rsidR="00BA358A" w:rsidRPr="000C7D3C" w:rsidRDefault="00397908" w:rsidP="000C7D3C">
            <w:pPr>
              <w:spacing w:line="19" w:lineRule="atLeast"/>
              <w:jc w:val="both"/>
              <w:rPr>
                <w:rFonts w:ascii="Times New Roman" w:hAnsi="Times New Roman" w:cs="Times New Roman"/>
                <w:caps/>
                <w:sz w:val="27"/>
                <w:szCs w:val="27"/>
              </w:rPr>
            </w:pPr>
            <w:r w:rsidRPr="000C7D3C">
              <w:rPr>
                <w:rFonts w:ascii="Times New Roman" w:hAnsi="Times New Roman" w:cs="Times New Roman"/>
                <w:caps/>
                <w:sz w:val="27"/>
                <w:szCs w:val="27"/>
              </w:rPr>
              <w:t>15</w:t>
            </w:r>
          </w:p>
        </w:tc>
      </w:tr>
      <w:tr w:rsidR="007B6078" w:rsidRPr="000C7D3C" w:rsidTr="000C7D3C">
        <w:tc>
          <w:tcPr>
            <w:tcW w:w="9039" w:type="dxa"/>
          </w:tcPr>
          <w:p w:rsidR="007B6078" w:rsidRPr="000C7D3C" w:rsidRDefault="002E3D80" w:rsidP="000C7D3C">
            <w:pPr>
              <w:spacing w:line="19" w:lineRule="atLeast"/>
              <w:jc w:val="both"/>
              <w:rPr>
                <w:rFonts w:ascii="Times New Roman" w:hAnsi="Times New Roman" w:cs="Times New Roman"/>
                <w:b/>
                <w:caps/>
                <w:sz w:val="27"/>
                <w:szCs w:val="27"/>
              </w:rPr>
            </w:pPr>
            <w:r w:rsidRPr="000C7D3C">
              <w:rPr>
                <w:rFonts w:ascii="Times New Roman" w:eastAsia="Times New Roman" w:hAnsi="Times New Roman" w:cs="Times New Roman"/>
                <w:sz w:val="27"/>
                <w:szCs w:val="27"/>
                <w:lang w:eastAsia="ru-RU"/>
              </w:rPr>
              <w:t>2</w:t>
            </w:r>
            <w:r w:rsidR="002B31A2" w:rsidRPr="000C7D3C">
              <w:rPr>
                <w:rFonts w:ascii="Times New Roman" w:eastAsia="Times New Roman" w:hAnsi="Times New Roman" w:cs="Times New Roman"/>
                <w:sz w:val="27"/>
                <w:szCs w:val="27"/>
                <w:lang w:eastAsia="ru-RU"/>
              </w:rPr>
              <w:t>.</w:t>
            </w:r>
            <w:r w:rsidRPr="000C7D3C">
              <w:rPr>
                <w:rFonts w:ascii="Times New Roman" w:eastAsia="Times New Roman" w:hAnsi="Times New Roman" w:cs="Times New Roman"/>
                <w:sz w:val="27"/>
                <w:szCs w:val="27"/>
                <w:lang w:eastAsia="ru-RU"/>
              </w:rPr>
              <w:t>5</w:t>
            </w:r>
            <w:r w:rsidR="002B31A2" w:rsidRPr="000C7D3C">
              <w:rPr>
                <w:rFonts w:ascii="Times New Roman" w:eastAsia="Times New Roman" w:hAnsi="Times New Roman" w:cs="Times New Roman"/>
                <w:sz w:val="27"/>
                <w:szCs w:val="27"/>
                <w:lang w:eastAsia="ru-RU"/>
              </w:rPr>
              <w:t xml:space="preserve">. </w:t>
            </w:r>
            <w:r w:rsidR="002B31A2" w:rsidRPr="000C7D3C">
              <w:rPr>
                <w:rFonts w:ascii="Times New Roman" w:hAnsi="Times New Roman" w:cs="Times New Roman"/>
                <w:sz w:val="27"/>
                <w:szCs w:val="27"/>
              </w:rPr>
              <w:t>Современные подходы к организации антинаркотической работы в школе</w:t>
            </w:r>
            <w:r w:rsidR="00DB226C" w:rsidRPr="000C7D3C">
              <w:rPr>
                <w:rFonts w:ascii="Times New Roman" w:hAnsi="Times New Roman" w:cs="Times New Roman"/>
                <w:sz w:val="27"/>
                <w:szCs w:val="27"/>
              </w:rPr>
              <w:t>……………………………………………………</w:t>
            </w:r>
            <w:r w:rsidR="000C7D3C">
              <w:rPr>
                <w:rFonts w:ascii="Times New Roman" w:hAnsi="Times New Roman" w:cs="Times New Roman"/>
                <w:sz w:val="27"/>
                <w:szCs w:val="27"/>
              </w:rPr>
              <w:t>…...</w:t>
            </w:r>
            <w:r w:rsidR="00DB226C" w:rsidRPr="000C7D3C">
              <w:rPr>
                <w:rFonts w:ascii="Times New Roman" w:hAnsi="Times New Roman" w:cs="Times New Roman"/>
                <w:sz w:val="27"/>
                <w:szCs w:val="27"/>
              </w:rPr>
              <w:t>……………………</w:t>
            </w:r>
          </w:p>
        </w:tc>
        <w:tc>
          <w:tcPr>
            <w:tcW w:w="567" w:type="dxa"/>
            <w:vAlign w:val="bottom"/>
          </w:tcPr>
          <w:p w:rsidR="000479F6"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1</w:t>
            </w:r>
            <w:r w:rsidR="00397908" w:rsidRPr="000C7D3C">
              <w:rPr>
                <w:rFonts w:ascii="Times New Roman" w:hAnsi="Times New Roman" w:cs="Times New Roman"/>
                <w:caps/>
                <w:sz w:val="27"/>
                <w:szCs w:val="27"/>
              </w:rPr>
              <w:t>8</w:t>
            </w:r>
          </w:p>
        </w:tc>
      </w:tr>
      <w:tr w:rsidR="002B31A2" w:rsidRPr="000C7D3C" w:rsidTr="000C7D3C">
        <w:tc>
          <w:tcPr>
            <w:tcW w:w="9039" w:type="dxa"/>
          </w:tcPr>
          <w:p w:rsidR="002B31A2" w:rsidRPr="000C7D3C" w:rsidRDefault="002E3D80" w:rsidP="000C7D3C">
            <w:pPr>
              <w:spacing w:line="19" w:lineRule="atLeast"/>
              <w:jc w:val="both"/>
              <w:rPr>
                <w:rFonts w:ascii="Times New Roman" w:hAnsi="Times New Roman" w:cs="Times New Roman"/>
                <w:sz w:val="27"/>
                <w:szCs w:val="27"/>
              </w:rPr>
            </w:pPr>
            <w:r w:rsidRPr="000C7D3C">
              <w:rPr>
                <w:rFonts w:ascii="Times New Roman" w:hAnsi="Times New Roman" w:cs="Times New Roman"/>
                <w:sz w:val="27"/>
                <w:szCs w:val="27"/>
              </w:rPr>
              <w:t>2.6</w:t>
            </w:r>
            <w:r w:rsidR="002B31A2" w:rsidRPr="000C7D3C">
              <w:rPr>
                <w:rFonts w:ascii="Times New Roman" w:hAnsi="Times New Roman" w:cs="Times New Roman"/>
                <w:sz w:val="27"/>
                <w:szCs w:val="27"/>
              </w:rPr>
              <w:t>. Методические рекомендации для педагогов по проведению физкул</w:t>
            </w:r>
            <w:r w:rsidR="002B31A2" w:rsidRPr="000C7D3C">
              <w:rPr>
                <w:rFonts w:ascii="Times New Roman" w:hAnsi="Times New Roman" w:cs="Times New Roman"/>
                <w:sz w:val="27"/>
                <w:szCs w:val="27"/>
              </w:rPr>
              <w:t>ь</w:t>
            </w:r>
            <w:r w:rsidR="002B31A2" w:rsidRPr="000C7D3C">
              <w:rPr>
                <w:rFonts w:ascii="Times New Roman" w:hAnsi="Times New Roman" w:cs="Times New Roman"/>
                <w:sz w:val="27"/>
                <w:szCs w:val="27"/>
              </w:rPr>
              <w:t>турно-профилактических бесед со школьниками</w:t>
            </w:r>
            <w:r w:rsidR="00D66D05" w:rsidRPr="000C7D3C">
              <w:rPr>
                <w:rFonts w:ascii="Times New Roman" w:hAnsi="Times New Roman" w:cs="Times New Roman"/>
                <w:sz w:val="27"/>
                <w:szCs w:val="27"/>
              </w:rPr>
              <w:t>……</w:t>
            </w:r>
            <w:r w:rsidR="000C7D3C" w:rsidRPr="000C7D3C">
              <w:rPr>
                <w:rFonts w:ascii="Times New Roman" w:hAnsi="Times New Roman" w:cs="Times New Roman"/>
                <w:sz w:val="27"/>
                <w:szCs w:val="27"/>
              </w:rPr>
              <w:t>…...</w:t>
            </w:r>
            <w:r w:rsidR="00D66D05" w:rsidRPr="000C7D3C">
              <w:rPr>
                <w:rFonts w:ascii="Times New Roman" w:hAnsi="Times New Roman" w:cs="Times New Roman"/>
                <w:sz w:val="27"/>
                <w:szCs w:val="27"/>
              </w:rPr>
              <w:t>…</w:t>
            </w:r>
            <w:r w:rsidR="000C7D3C">
              <w:rPr>
                <w:rFonts w:ascii="Times New Roman" w:hAnsi="Times New Roman" w:cs="Times New Roman"/>
                <w:sz w:val="27"/>
                <w:szCs w:val="27"/>
              </w:rPr>
              <w:t>………..</w:t>
            </w:r>
            <w:r w:rsidR="00D66D05" w:rsidRPr="000C7D3C">
              <w:rPr>
                <w:rFonts w:ascii="Times New Roman" w:hAnsi="Times New Roman" w:cs="Times New Roman"/>
                <w:sz w:val="27"/>
                <w:szCs w:val="27"/>
              </w:rPr>
              <w:t>……</w:t>
            </w:r>
            <w:r w:rsidR="00DB226C" w:rsidRPr="000C7D3C">
              <w:rPr>
                <w:rFonts w:ascii="Times New Roman" w:hAnsi="Times New Roman" w:cs="Times New Roman"/>
                <w:sz w:val="27"/>
                <w:szCs w:val="27"/>
              </w:rPr>
              <w:t>…..</w:t>
            </w:r>
          </w:p>
        </w:tc>
        <w:tc>
          <w:tcPr>
            <w:tcW w:w="567" w:type="dxa"/>
          </w:tcPr>
          <w:p w:rsidR="002B31A2" w:rsidRPr="000C7D3C" w:rsidRDefault="002B31A2" w:rsidP="000C7D3C">
            <w:pPr>
              <w:spacing w:line="19" w:lineRule="atLeast"/>
              <w:rPr>
                <w:rFonts w:ascii="Times New Roman" w:hAnsi="Times New Roman" w:cs="Times New Roman"/>
                <w:caps/>
                <w:sz w:val="27"/>
                <w:szCs w:val="27"/>
              </w:rPr>
            </w:pPr>
          </w:p>
          <w:p w:rsidR="00D66D05"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2</w:t>
            </w:r>
            <w:r w:rsidR="00397908" w:rsidRPr="000C7D3C">
              <w:rPr>
                <w:rFonts w:ascii="Times New Roman" w:hAnsi="Times New Roman" w:cs="Times New Roman"/>
                <w:caps/>
                <w:sz w:val="27"/>
                <w:szCs w:val="27"/>
              </w:rPr>
              <w:t>5</w:t>
            </w:r>
          </w:p>
        </w:tc>
      </w:tr>
      <w:tr w:rsidR="00A0708E" w:rsidRPr="000C7D3C" w:rsidTr="000C7D3C">
        <w:tc>
          <w:tcPr>
            <w:tcW w:w="9039" w:type="dxa"/>
          </w:tcPr>
          <w:p w:rsidR="00A0708E" w:rsidRPr="000C7D3C" w:rsidRDefault="002E3D80" w:rsidP="000C7D3C">
            <w:pPr>
              <w:shd w:val="clear" w:color="auto" w:fill="FFFFFF"/>
              <w:spacing w:line="19" w:lineRule="atLeast"/>
              <w:jc w:val="both"/>
              <w:rPr>
                <w:rFonts w:ascii="Times New Roman" w:eastAsia="Times New Roman" w:hAnsi="Times New Roman" w:cs="Times New Roman"/>
                <w:sz w:val="27"/>
                <w:szCs w:val="27"/>
                <w:lang w:eastAsia="ru-RU"/>
              </w:rPr>
            </w:pPr>
            <w:r w:rsidRPr="000C7D3C">
              <w:rPr>
                <w:rFonts w:ascii="Times New Roman" w:eastAsia="Times New Roman" w:hAnsi="Times New Roman" w:cs="Times New Roman"/>
                <w:sz w:val="27"/>
                <w:szCs w:val="27"/>
                <w:lang w:eastAsia="ru-RU"/>
              </w:rPr>
              <w:t>2</w:t>
            </w:r>
            <w:r w:rsidR="001F2BFB" w:rsidRPr="000C7D3C">
              <w:rPr>
                <w:rFonts w:ascii="Times New Roman" w:eastAsia="Times New Roman" w:hAnsi="Times New Roman" w:cs="Times New Roman"/>
                <w:sz w:val="27"/>
                <w:szCs w:val="27"/>
                <w:lang w:eastAsia="ru-RU"/>
              </w:rPr>
              <w:t>.</w:t>
            </w:r>
            <w:r w:rsidRPr="000C7D3C">
              <w:rPr>
                <w:rFonts w:ascii="Times New Roman" w:eastAsia="Times New Roman" w:hAnsi="Times New Roman" w:cs="Times New Roman"/>
                <w:sz w:val="27"/>
                <w:szCs w:val="27"/>
                <w:lang w:eastAsia="ru-RU"/>
              </w:rPr>
              <w:t>7</w:t>
            </w:r>
            <w:r w:rsidR="001F2BFB" w:rsidRPr="000C7D3C">
              <w:rPr>
                <w:rFonts w:ascii="Times New Roman" w:eastAsia="Times New Roman" w:hAnsi="Times New Roman" w:cs="Times New Roman"/>
                <w:sz w:val="27"/>
                <w:szCs w:val="27"/>
                <w:lang w:eastAsia="ru-RU"/>
              </w:rPr>
              <w:t>.</w:t>
            </w:r>
            <w:r w:rsidR="00A0708E" w:rsidRPr="000C7D3C">
              <w:rPr>
                <w:rFonts w:ascii="Times New Roman" w:eastAsia="Times New Roman" w:hAnsi="Times New Roman" w:cs="Times New Roman"/>
                <w:sz w:val="27"/>
                <w:szCs w:val="27"/>
                <w:lang w:eastAsia="ru-RU"/>
              </w:rPr>
              <w:t xml:space="preserve"> </w:t>
            </w:r>
            <w:r w:rsidR="00ED5B05" w:rsidRPr="000C7D3C">
              <w:rPr>
                <w:rFonts w:ascii="Times New Roman" w:hAnsi="Times New Roman" w:cs="Times New Roman"/>
                <w:sz w:val="27"/>
                <w:szCs w:val="27"/>
              </w:rPr>
              <w:t>Проект «Карточка здоровья «Достижени-Я»……………</w:t>
            </w:r>
            <w:r w:rsidR="000C7D3C">
              <w:rPr>
                <w:rFonts w:ascii="Times New Roman" w:hAnsi="Times New Roman" w:cs="Times New Roman"/>
                <w:sz w:val="27"/>
                <w:szCs w:val="27"/>
              </w:rPr>
              <w:t>…...</w:t>
            </w:r>
            <w:r w:rsidRPr="000C7D3C">
              <w:rPr>
                <w:rFonts w:ascii="Times New Roman" w:hAnsi="Times New Roman" w:cs="Times New Roman"/>
                <w:sz w:val="27"/>
                <w:szCs w:val="27"/>
              </w:rPr>
              <w:t>…</w:t>
            </w:r>
            <w:r w:rsidR="000C7D3C" w:rsidRPr="000C7D3C">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tcPr>
          <w:p w:rsidR="00A0708E" w:rsidRPr="000C7D3C" w:rsidRDefault="00397908"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30</w:t>
            </w:r>
          </w:p>
        </w:tc>
      </w:tr>
      <w:tr w:rsidR="007B6078" w:rsidRPr="000C7D3C" w:rsidTr="000C7D3C">
        <w:tc>
          <w:tcPr>
            <w:tcW w:w="9039" w:type="dxa"/>
          </w:tcPr>
          <w:p w:rsidR="007B6078" w:rsidRPr="000C7D3C" w:rsidRDefault="007B6078" w:rsidP="000C7D3C">
            <w:pPr>
              <w:spacing w:line="19" w:lineRule="atLeast"/>
              <w:jc w:val="both"/>
              <w:rPr>
                <w:rFonts w:ascii="Times New Roman" w:hAnsi="Times New Roman" w:cs="Times New Roman"/>
                <w:sz w:val="27"/>
                <w:szCs w:val="27"/>
              </w:rPr>
            </w:pPr>
            <w:r w:rsidRPr="000C7D3C">
              <w:rPr>
                <w:rFonts w:ascii="Times New Roman" w:hAnsi="Times New Roman" w:cs="Times New Roman"/>
                <w:b/>
                <w:sz w:val="27"/>
                <w:szCs w:val="27"/>
              </w:rPr>
              <w:t>Заключение</w:t>
            </w:r>
            <w:r w:rsidRPr="000C7D3C">
              <w:rPr>
                <w:rFonts w:ascii="Times New Roman" w:hAnsi="Times New Roman" w:cs="Times New Roman"/>
                <w:sz w:val="27"/>
                <w:szCs w:val="27"/>
              </w:rPr>
              <w:t>………………………………………………………</w:t>
            </w:r>
            <w:r w:rsidR="000C7D3C" w:rsidRPr="000C7D3C">
              <w:rPr>
                <w:rFonts w:ascii="Times New Roman" w:hAnsi="Times New Roman" w:cs="Times New Roman"/>
                <w:sz w:val="27"/>
                <w:szCs w:val="27"/>
              </w:rPr>
              <w:t>...</w:t>
            </w:r>
            <w:r w:rsidR="000C7D3C">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tcPr>
          <w:p w:rsidR="007B6078" w:rsidRPr="000C7D3C" w:rsidRDefault="00397908"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32</w:t>
            </w:r>
          </w:p>
        </w:tc>
      </w:tr>
      <w:tr w:rsidR="007B6078" w:rsidRPr="000C7D3C" w:rsidTr="000C7D3C">
        <w:tc>
          <w:tcPr>
            <w:tcW w:w="9039" w:type="dxa"/>
          </w:tcPr>
          <w:p w:rsidR="007B6078" w:rsidRPr="000C7D3C" w:rsidRDefault="007B6078" w:rsidP="000C7D3C">
            <w:pPr>
              <w:spacing w:line="19" w:lineRule="atLeast"/>
              <w:jc w:val="both"/>
              <w:rPr>
                <w:rFonts w:ascii="Times New Roman" w:hAnsi="Times New Roman" w:cs="Times New Roman"/>
                <w:sz w:val="27"/>
                <w:szCs w:val="27"/>
              </w:rPr>
            </w:pPr>
            <w:r w:rsidRPr="000C7D3C">
              <w:rPr>
                <w:rFonts w:ascii="Times New Roman" w:hAnsi="Times New Roman" w:cs="Times New Roman"/>
                <w:b/>
                <w:sz w:val="27"/>
                <w:szCs w:val="27"/>
              </w:rPr>
              <w:t>Список использованной и рекомендуемой литературы</w:t>
            </w:r>
            <w:r w:rsidR="00DB226C" w:rsidRPr="000C7D3C">
              <w:rPr>
                <w:rFonts w:ascii="Times New Roman" w:hAnsi="Times New Roman" w:cs="Times New Roman"/>
                <w:sz w:val="27"/>
                <w:szCs w:val="27"/>
              </w:rPr>
              <w:t>……</w:t>
            </w:r>
            <w:r w:rsidR="000C7D3C" w:rsidRPr="000C7D3C">
              <w:rPr>
                <w:rFonts w:ascii="Times New Roman" w:hAnsi="Times New Roman" w:cs="Times New Roman"/>
                <w:sz w:val="27"/>
                <w:szCs w:val="27"/>
              </w:rPr>
              <w:t>...</w:t>
            </w:r>
            <w:r w:rsidR="00DB226C" w:rsidRPr="000C7D3C">
              <w:rPr>
                <w:rFonts w:ascii="Times New Roman" w:hAnsi="Times New Roman" w:cs="Times New Roman"/>
                <w:sz w:val="27"/>
                <w:szCs w:val="27"/>
              </w:rPr>
              <w:t>…</w:t>
            </w:r>
            <w:r w:rsidR="000C7D3C">
              <w:rPr>
                <w:rFonts w:ascii="Times New Roman" w:hAnsi="Times New Roman" w:cs="Times New Roman"/>
                <w:sz w:val="27"/>
                <w:szCs w:val="27"/>
              </w:rPr>
              <w:t>…..</w:t>
            </w:r>
            <w:r w:rsidR="00DB226C" w:rsidRPr="000C7D3C">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tcPr>
          <w:p w:rsidR="007B6078" w:rsidRPr="000C7D3C" w:rsidRDefault="00182B07"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lang w:val="en-US"/>
              </w:rPr>
              <w:t>3</w:t>
            </w:r>
            <w:r w:rsidR="00397908" w:rsidRPr="000C7D3C">
              <w:rPr>
                <w:rFonts w:ascii="Times New Roman" w:hAnsi="Times New Roman" w:cs="Times New Roman"/>
                <w:caps/>
                <w:sz w:val="27"/>
                <w:szCs w:val="27"/>
              </w:rPr>
              <w:t>4</w:t>
            </w:r>
          </w:p>
        </w:tc>
      </w:tr>
      <w:tr w:rsidR="007B6078" w:rsidRPr="000C7D3C" w:rsidTr="000C7D3C">
        <w:tc>
          <w:tcPr>
            <w:tcW w:w="9039" w:type="dxa"/>
          </w:tcPr>
          <w:p w:rsidR="007B6078" w:rsidRPr="000C7D3C" w:rsidRDefault="007B6078" w:rsidP="000C7D3C">
            <w:pPr>
              <w:spacing w:line="19" w:lineRule="atLeast"/>
              <w:jc w:val="both"/>
              <w:rPr>
                <w:rFonts w:ascii="Times New Roman" w:hAnsi="Times New Roman" w:cs="Times New Roman"/>
                <w:sz w:val="27"/>
                <w:szCs w:val="27"/>
              </w:rPr>
            </w:pPr>
            <w:r w:rsidRPr="000C7D3C">
              <w:rPr>
                <w:rFonts w:ascii="Times New Roman" w:hAnsi="Times New Roman" w:cs="Times New Roman"/>
                <w:b/>
                <w:sz w:val="27"/>
                <w:szCs w:val="27"/>
              </w:rPr>
              <w:t xml:space="preserve">Приложение </w:t>
            </w:r>
            <w:r w:rsidR="00E51BA5" w:rsidRPr="000C7D3C">
              <w:rPr>
                <w:rFonts w:ascii="Times New Roman" w:hAnsi="Times New Roman" w:cs="Times New Roman"/>
                <w:b/>
                <w:sz w:val="27"/>
                <w:szCs w:val="27"/>
              </w:rPr>
              <w:t>1</w:t>
            </w:r>
            <w:r w:rsidRPr="000C7D3C">
              <w:rPr>
                <w:rFonts w:ascii="Times New Roman" w:hAnsi="Times New Roman" w:cs="Times New Roman"/>
                <w:b/>
                <w:sz w:val="27"/>
                <w:szCs w:val="27"/>
              </w:rPr>
              <w:t>.</w:t>
            </w:r>
            <w:r w:rsidRPr="000C7D3C">
              <w:rPr>
                <w:rFonts w:ascii="Times New Roman" w:hAnsi="Times New Roman" w:cs="Times New Roman"/>
                <w:sz w:val="27"/>
                <w:szCs w:val="27"/>
              </w:rPr>
              <w:t xml:space="preserve"> Примерная схема социально-психолого-педагогического обследования несовершеннолетних, совершивших попытку суицида…</w:t>
            </w:r>
            <w:r w:rsidR="006C1E12">
              <w:rPr>
                <w:rFonts w:ascii="Times New Roman" w:hAnsi="Times New Roman" w:cs="Times New Roman"/>
                <w:sz w:val="27"/>
                <w:szCs w:val="27"/>
              </w:rPr>
              <w:t>...</w:t>
            </w:r>
            <w:r w:rsidR="000C7D3C" w:rsidRPr="000C7D3C">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vAlign w:val="bottom"/>
          </w:tcPr>
          <w:p w:rsidR="00942B2B" w:rsidRPr="000C7D3C" w:rsidRDefault="00942B2B" w:rsidP="000C7D3C">
            <w:pPr>
              <w:spacing w:line="19" w:lineRule="atLeast"/>
              <w:rPr>
                <w:rFonts w:ascii="Times New Roman" w:hAnsi="Times New Roman" w:cs="Times New Roman"/>
                <w:caps/>
                <w:sz w:val="27"/>
                <w:szCs w:val="27"/>
              </w:rPr>
            </w:pPr>
          </w:p>
          <w:p w:rsidR="007B6078" w:rsidRPr="000C7D3C" w:rsidRDefault="00942B2B"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lang w:val="en-US"/>
              </w:rPr>
              <w:t>3</w:t>
            </w:r>
            <w:r w:rsidR="00D66D05" w:rsidRPr="000C7D3C">
              <w:rPr>
                <w:rFonts w:ascii="Times New Roman" w:hAnsi="Times New Roman" w:cs="Times New Roman"/>
                <w:caps/>
                <w:sz w:val="27"/>
                <w:szCs w:val="27"/>
              </w:rPr>
              <w:t>6</w:t>
            </w:r>
          </w:p>
        </w:tc>
      </w:tr>
      <w:tr w:rsidR="007B6078" w:rsidRPr="000C7D3C" w:rsidTr="000C7D3C">
        <w:tc>
          <w:tcPr>
            <w:tcW w:w="9039" w:type="dxa"/>
          </w:tcPr>
          <w:p w:rsidR="007B6078" w:rsidRPr="000C7D3C" w:rsidRDefault="007B6078" w:rsidP="000C7D3C">
            <w:pPr>
              <w:spacing w:line="19" w:lineRule="atLeast"/>
              <w:jc w:val="both"/>
              <w:rPr>
                <w:rFonts w:ascii="Times New Roman" w:hAnsi="Times New Roman" w:cs="Times New Roman"/>
                <w:sz w:val="27"/>
                <w:szCs w:val="27"/>
              </w:rPr>
            </w:pPr>
            <w:r w:rsidRPr="000C7D3C">
              <w:rPr>
                <w:rFonts w:ascii="Times New Roman" w:hAnsi="Times New Roman" w:cs="Times New Roman"/>
                <w:b/>
                <w:sz w:val="27"/>
                <w:szCs w:val="27"/>
              </w:rPr>
              <w:t xml:space="preserve">Приложение </w:t>
            </w:r>
            <w:r w:rsidR="00E51BA5" w:rsidRPr="000C7D3C">
              <w:rPr>
                <w:rFonts w:ascii="Times New Roman" w:hAnsi="Times New Roman" w:cs="Times New Roman"/>
                <w:b/>
                <w:sz w:val="27"/>
                <w:szCs w:val="27"/>
              </w:rPr>
              <w:t>2</w:t>
            </w:r>
            <w:r w:rsidRPr="000C7D3C">
              <w:rPr>
                <w:rFonts w:ascii="Times New Roman" w:hAnsi="Times New Roman" w:cs="Times New Roman"/>
                <w:b/>
                <w:sz w:val="27"/>
                <w:szCs w:val="27"/>
              </w:rPr>
              <w:t>.</w:t>
            </w:r>
            <w:r w:rsidRPr="000C7D3C">
              <w:rPr>
                <w:rFonts w:ascii="Times New Roman" w:hAnsi="Times New Roman" w:cs="Times New Roman"/>
                <w:sz w:val="27"/>
                <w:szCs w:val="27"/>
              </w:rPr>
              <w:t xml:space="preserve"> Психолого-педагогическое заключение по факту заверше</w:t>
            </w:r>
            <w:r w:rsidRPr="000C7D3C">
              <w:rPr>
                <w:rFonts w:ascii="Times New Roman" w:hAnsi="Times New Roman" w:cs="Times New Roman"/>
                <w:sz w:val="27"/>
                <w:szCs w:val="27"/>
              </w:rPr>
              <w:t>н</w:t>
            </w:r>
            <w:r w:rsidRPr="000C7D3C">
              <w:rPr>
                <w:rFonts w:ascii="Times New Roman" w:hAnsi="Times New Roman" w:cs="Times New Roman"/>
                <w:sz w:val="27"/>
                <w:szCs w:val="27"/>
              </w:rPr>
              <w:t>ного суицида несовершеннолетн</w:t>
            </w:r>
            <w:r w:rsidR="00DB226C" w:rsidRPr="000C7D3C">
              <w:rPr>
                <w:rFonts w:ascii="Times New Roman" w:hAnsi="Times New Roman" w:cs="Times New Roman"/>
                <w:sz w:val="27"/>
                <w:szCs w:val="27"/>
              </w:rPr>
              <w:t>его……………………</w:t>
            </w:r>
            <w:r w:rsidR="006C1E12">
              <w:rPr>
                <w:rFonts w:ascii="Times New Roman" w:hAnsi="Times New Roman" w:cs="Times New Roman"/>
                <w:sz w:val="27"/>
                <w:szCs w:val="27"/>
              </w:rPr>
              <w:t>……………</w:t>
            </w:r>
            <w:r w:rsidR="000C7D3C" w:rsidRPr="000C7D3C">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tcPr>
          <w:p w:rsidR="00942B2B" w:rsidRPr="000C7D3C" w:rsidRDefault="00942B2B" w:rsidP="000C7D3C">
            <w:pPr>
              <w:spacing w:line="19" w:lineRule="atLeast"/>
              <w:rPr>
                <w:rFonts w:ascii="Times New Roman" w:hAnsi="Times New Roman" w:cs="Times New Roman"/>
                <w:caps/>
                <w:sz w:val="27"/>
                <w:szCs w:val="27"/>
              </w:rPr>
            </w:pPr>
          </w:p>
          <w:p w:rsidR="00836212"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38</w:t>
            </w:r>
          </w:p>
        </w:tc>
      </w:tr>
      <w:tr w:rsidR="007B6078" w:rsidRPr="000C7D3C" w:rsidTr="000C7D3C">
        <w:tc>
          <w:tcPr>
            <w:tcW w:w="9039" w:type="dxa"/>
          </w:tcPr>
          <w:p w:rsidR="007B6078" w:rsidRPr="000C7D3C" w:rsidRDefault="007B6078" w:rsidP="000C7D3C">
            <w:pPr>
              <w:spacing w:line="19" w:lineRule="atLeast"/>
              <w:jc w:val="both"/>
              <w:rPr>
                <w:rFonts w:ascii="Times New Roman" w:hAnsi="Times New Roman" w:cs="Times New Roman"/>
                <w:b/>
                <w:sz w:val="27"/>
                <w:szCs w:val="27"/>
              </w:rPr>
            </w:pPr>
            <w:r w:rsidRPr="000C7D3C">
              <w:rPr>
                <w:rFonts w:ascii="Times New Roman" w:hAnsi="Times New Roman" w:cs="Times New Roman"/>
                <w:b/>
                <w:sz w:val="27"/>
                <w:szCs w:val="27"/>
              </w:rPr>
              <w:t xml:space="preserve">Приложение </w:t>
            </w:r>
            <w:r w:rsidR="00E51BA5" w:rsidRPr="000C7D3C">
              <w:rPr>
                <w:rFonts w:ascii="Times New Roman" w:hAnsi="Times New Roman" w:cs="Times New Roman"/>
                <w:b/>
                <w:sz w:val="27"/>
                <w:szCs w:val="27"/>
              </w:rPr>
              <w:t>3</w:t>
            </w:r>
            <w:r w:rsidRPr="000C7D3C">
              <w:rPr>
                <w:rFonts w:ascii="Times New Roman" w:hAnsi="Times New Roman" w:cs="Times New Roman"/>
                <w:b/>
                <w:sz w:val="27"/>
                <w:szCs w:val="27"/>
              </w:rPr>
              <w:t xml:space="preserve">. </w:t>
            </w:r>
            <w:r w:rsidRPr="000C7D3C">
              <w:rPr>
                <w:rFonts w:ascii="Times New Roman" w:hAnsi="Times New Roman" w:cs="Times New Roman"/>
                <w:sz w:val="27"/>
                <w:szCs w:val="27"/>
              </w:rPr>
              <w:t>Списо</w:t>
            </w:r>
            <w:r w:rsidR="00EB1DB2" w:rsidRPr="000C7D3C">
              <w:rPr>
                <w:rFonts w:ascii="Times New Roman" w:hAnsi="Times New Roman" w:cs="Times New Roman"/>
                <w:sz w:val="27"/>
                <w:szCs w:val="27"/>
              </w:rPr>
              <w:t xml:space="preserve">к психодиагностических методик </w:t>
            </w:r>
            <w:r w:rsidRPr="000C7D3C">
              <w:rPr>
                <w:rFonts w:ascii="Times New Roman" w:hAnsi="Times New Roman" w:cs="Times New Roman"/>
                <w:sz w:val="27"/>
                <w:szCs w:val="27"/>
              </w:rPr>
              <w:t>для исследования склонности к саморазрушающему поведению обучающихся</w:t>
            </w:r>
            <w:r w:rsidR="000C7D3C" w:rsidRPr="000C7D3C">
              <w:rPr>
                <w:rFonts w:ascii="Times New Roman" w:hAnsi="Times New Roman" w:cs="Times New Roman"/>
                <w:sz w:val="27"/>
                <w:szCs w:val="27"/>
              </w:rPr>
              <w:t>……</w:t>
            </w:r>
            <w:r w:rsidR="006C1E12">
              <w:rPr>
                <w:rFonts w:ascii="Times New Roman" w:hAnsi="Times New Roman" w:cs="Times New Roman"/>
                <w:sz w:val="27"/>
                <w:szCs w:val="27"/>
              </w:rPr>
              <w:t>…...</w:t>
            </w:r>
            <w:r w:rsidR="000C7D3C" w:rsidRPr="000C7D3C">
              <w:rPr>
                <w:rFonts w:ascii="Times New Roman" w:hAnsi="Times New Roman" w:cs="Times New Roman"/>
                <w:sz w:val="27"/>
                <w:szCs w:val="27"/>
              </w:rPr>
              <w:t>……</w:t>
            </w:r>
            <w:r w:rsidR="00DB226C" w:rsidRPr="000C7D3C">
              <w:rPr>
                <w:rFonts w:ascii="Times New Roman" w:hAnsi="Times New Roman" w:cs="Times New Roman"/>
                <w:sz w:val="27"/>
                <w:szCs w:val="27"/>
              </w:rPr>
              <w:t>…</w:t>
            </w:r>
          </w:p>
        </w:tc>
        <w:tc>
          <w:tcPr>
            <w:tcW w:w="567" w:type="dxa"/>
            <w:vAlign w:val="bottom"/>
          </w:tcPr>
          <w:p w:rsidR="00942B2B" w:rsidRPr="000C7D3C" w:rsidRDefault="00942B2B" w:rsidP="000C7D3C">
            <w:pPr>
              <w:spacing w:line="19" w:lineRule="atLeast"/>
              <w:rPr>
                <w:rFonts w:ascii="Times New Roman" w:hAnsi="Times New Roman" w:cs="Times New Roman"/>
                <w:caps/>
                <w:sz w:val="27"/>
                <w:szCs w:val="27"/>
              </w:rPr>
            </w:pPr>
          </w:p>
          <w:p w:rsidR="00836212"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39</w:t>
            </w:r>
          </w:p>
        </w:tc>
      </w:tr>
      <w:tr w:rsidR="007B6078" w:rsidRPr="000C7D3C" w:rsidTr="000C7D3C">
        <w:tc>
          <w:tcPr>
            <w:tcW w:w="9039" w:type="dxa"/>
          </w:tcPr>
          <w:p w:rsidR="007B6078" w:rsidRPr="000C7D3C" w:rsidRDefault="007B6078" w:rsidP="000C7D3C">
            <w:pPr>
              <w:spacing w:line="19" w:lineRule="atLeast"/>
              <w:jc w:val="both"/>
              <w:rPr>
                <w:rFonts w:ascii="Times New Roman" w:hAnsi="Times New Roman" w:cs="Times New Roman"/>
                <w:b/>
                <w:sz w:val="27"/>
                <w:szCs w:val="27"/>
              </w:rPr>
            </w:pPr>
            <w:r w:rsidRPr="000C7D3C">
              <w:rPr>
                <w:rFonts w:ascii="Times New Roman" w:hAnsi="Times New Roman" w:cs="Times New Roman"/>
                <w:b/>
                <w:bCs/>
                <w:sz w:val="27"/>
                <w:szCs w:val="27"/>
              </w:rPr>
              <w:t xml:space="preserve">Приложение </w:t>
            </w:r>
            <w:r w:rsidR="00E51BA5" w:rsidRPr="000C7D3C">
              <w:rPr>
                <w:rFonts w:ascii="Times New Roman" w:hAnsi="Times New Roman" w:cs="Times New Roman"/>
                <w:b/>
                <w:bCs/>
                <w:sz w:val="27"/>
                <w:szCs w:val="27"/>
              </w:rPr>
              <w:t>4</w:t>
            </w:r>
            <w:r w:rsidRPr="000C7D3C">
              <w:rPr>
                <w:rFonts w:ascii="Times New Roman" w:hAnsi="Times New Roman" w:cs="Times New Roman"/>
                <w:b/>
                <w:bCs/>
                <w:sz w:val="27"/>
                <w:szCs w:val="27"/>
              </w:rPr>
              <w:t xml:space="preserve">. </w:t>
            </w:r>
            <w:r w:rsidRPr="000C7D3C">
              <w:rPr>
                <w:rFonts w:ascii="Times New Roman" w:eastAsia="Times New Roman" w:hAnsi="Times New Roman" w:cs="Times New Roman"/>
                <w:sz w:val="27"/>
                <w:szCs w:val="27"/>
                <w:lang w:eastAsia="ru-RU"/>
              </w:rPr>
              <w:t xml:space="preserve">Диагностический инструментарий педагога-психолога для организации работы по профилактике саморазрушающего </w:t>
            </w:r>
            <w:r w:rsidR="000C7D3C" w:rsidRPr="000C7D3C">
              <w:rPr>
                <w:rFonts w:ascii="Times New Roman" w:eastAsia="Times New Roman" w:hAnsi="Times New Roman" w:cs="Times New Roman"/>
                <w:sz w:val="27"/>
                <w:szCs w:val="27"/>
                <w:lang w:eastAsia="ru-RU"/>
              </w:rPr>
              <w:br/>
            </w:r>
            <w:r w:rsidRPr="000C7D3C">
              <w:rPr>
                <w:rFonts w:ascii="Times New Roman" w:eastAsia="Times New Roman" w:hAnsi="Times New Roman" w:cs="Times New Roman"/>
                <w:sz w:val="27"/>
                <w:szCs w:val="27"/>
                <w:lang w:eastAsia="ru-RU"/>
              </w:rPr>
              <w:t>поведения</w:t>
            </w:r>
            <w:r w:rsidRPr="000C7D3C">
              <w:rPr>
                <w:rFonts w:ascii="Times New Roman" w:hAnsi="Times New Roman" w:cs="Times New Roman"/>
                <w:bCs/>
                <w:sz w:val="27"/>
                <w:szCs w:val="27"/>
              </w:rPr>
              <w:t>……</w:t>
            </w:r>
            <w:r w:rsidR="00DB226C" w:rsidRPr="000C7D3C">
              <w:rPr>
                <w:rFonts w:ascii="Times New Roman" w:hAnsi="Times New Roman" w:cs="Times New Roman"/>
                <w:bCs/>
                <w:sz w:val="27"/>
                <w:szCs w:val="27"/>
              </w:rPr>
              <w:t>……………………………………</w:t>
            </w:r>
            <w:r w:rsidR="000C7D3C" w:rsidRPr="000C7D3C">
              <w:rPr>
                <w:rFonts w:ascii="Times New Roman" w:hAnsi="Times New Roman" w:cs="Times New Roman"/>
                <w:bCs/>
                <w:sz w:val="27"/>
                <w:szCs w:val="27"/>
              </w:rPr>
              <w:t>……….</w:t>
            </w:r>
            <w:r w:rsidR="00DB226C" w:rsidRPr="000C7D3C">
              <w:rPr>
                <w:rFonts w:ascii="Times New Roman" w:hAnsi="Times New Roman" w:cs="Times New Roman"/>
                <w:bCs/>
                <w:sz w:val="27"/>
                <w:szCs w:val="27"/>
              </w:rPr>
              <w:t>…………</w:t>
            </w:r>
            <w:r w:rsidR="000C7D3C" w:rsidRPr="000C7D3C">
              <w:rPr>
                <w:rFonts w:ascii="Times New Roman" w:hAnsi="Times New Roman" w:cs="Times New Roman"/>
                <w:bCs/>
                <w:sz w:val="27"/>
                <w:szCs w:val="27"/>
              </w:rPr>
              <w:t>……</w:t>
            </w:r>
            <w:r w:rsidR="006C1E12">
              <w:rPr>
                <w:rFonts w:ascii="Times New Roman" w:hAnsi="Times New Roman" w:cs="Times New Roman"/>
                <w:bCs/>
                <w:sz w:val="27"/>
                <w:szCs w:val="27"/>
              </w:rPr>
              <w:t>…..</w:t>
            </w:r>
            <w:r w:rsidR="000C7D3C" w:rsidRPr="000C7D3C">
              <w:rPr>
                <w:rFonts w:ascii="Times New Roman" w:hAnsi="Times New Roman" w:cs="Times New Roman"/>
                <w:bCs/>
                <w:sz w:val="27"/>
                <w:szCs w:val="27"/>
              </w:rPr>
              <w:t>…</w:t>
            </w:r>
            <w:r w:rsidR="00DB226C" w:rsidRPr="000C7D3C">
              <w:rPr>
                <w:rFonts w:ascii="Times New Roman" w:hAnsi="Times New Roman" w:cs="Times New Roman"/>
                <w:bCs/>
                <w:sz w:val="27"/>
                <w:szCs w:val="27"/>
              </w:rPr>
              <w:t>.</w:t>
            </w:r>
          </w:p>
        </w:tc>
        <w:tc>
          <w:tcPr>
            <w:tcW w:w="567" w:type="dxa"/>
            <w:vAlign w:val="bottom"/>
          </w:tcPr>
          <w:p w:rsidR="00942B2B" w:rsidRPr="000C7D3C" w:rsidRDefault="00942B2B" w:rsidP="000C7D3C">
            <w:pPr>
              <w:spacing w:line="19" w:lineRule="atLeast"/>
              <w:rPr>
                <w:rFonts w:ascii="Times New Roman" w:hAnsi="Times New Roman" w:cs="Times New Roman"/>
                <w:caps/>
                <w:sz w:val="27"/>
                <w:szCs w:val="27"/>
              </w:rPr>
            </w:pPr>
          </w:p>
          <w:p w:rsidR="00836212" w:rsidRPr="000C7D3C" w:rsidRDefault="00836212"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4</w:t>
            </w:r>
            <w:r w:rsidR="00D66D05" w:rsidRPr="000C7D3C">
              <w:rPr>
                <w:rFonts w:ascii="Times New Roman" w:hAnsi="Times New Roman" w:cs="Times New Roman"/>
                <w:caps/>
                <w:sz w:val="27"/>
                <w:szCs w:val="27"/>
              </w:rPr>
              <w:t>1</w:t>
            </w:r>
          </w:p>
        </w:tc>
      </w:tr>
      <w:tr w:rsidR="007B6078" w:rsidRPr="000C7D3C" w:rsidTr="000C7D3C">
        <w:tc>
          <w:tcPr>
            <w:tcW w:w="9039" w:type="dxa"/>
          </w:tcPr>
          <w:p w:rsidR="007B6078" w:rsidRPr="000C7D3C" w:rsidRDefault="007B6078" w:rsidP="000C7D3C">
            <w:pPr>
              <w:shd w:val="clear" w:color="auto" w:fill="FFFFFF"/>
              <w:spacing w:line="19" w:lineRule="atLeast"/>
              <w:jc w:val="both"/>
              <w:rPr>
                <w:rFonts w:ascii="Times New Roman" w:hAnsi="Times New Roman" w:cs="Times New Roman"/>
                <w:b/>
                <w:sz w:val="27"/>
                <w:szCs w:val="27"/>
              </w:rPr>
            </w:pPr>
            <w:r w:rsidRPr="000C7D3C">
              <w:rPr>
                <w:rFonts w:ascii="Times New Roman" w:eastAsia="Calibri" w:hAnsi="Times New Roman" w:cs="Times New Roman"/>
                <w:b/>
                <w:bCs/>
                <w:sz w:val="27"/>
                <w:szCs w:val="27"/>
              </w:rPr>
              <w:t xml:space="preserve">Приложение </w:t>
            </w:r>
            <w:r w:rsidR="00E51BA5" w:rsidRPr="000C7D3C">
              <w:rPr>
                <w:rFonts w:ascii="Times New Roman" w:eastAsia="Calibri" w:hAnsi="Times New Roman" w:cs="Times New Roman"/>
                <w:b/>
                <w:bCs/>
                <w:sz w:val="27"/>
                <w:szCs w:val="27"/>
              </w:rPr>
              <w:t>5</w:t>
            </w:r>
            <w:r w:rsidRPr="000C7D3C">
              <w:rPr>
                <w:rFonts w:ascii="Times New Roman" w:eastAsia="Calibri" w:hAnsi="Times New Roman" w:cs="Times New Roman"/>
                <w:b/>
                <w:bCs/>
                <w:sz w:val="27"/>
                <w:szCs w:val="27"/>
              </w:rPr>
              <w:t xml:space="preserve">. </w:t>
            </w:r>
            <w:r w:rsidRPr="000C7D3C">
              <w:rPr>
                <w:rFonts w:ascii="Times New Roman" w:hAnsi="Times New Roman" w:cs="Times New Roman"/>
                <w:sz w:val="27"/>
                <w:szCs w:val="27"/>
              </w:rPr>
              <w:t>Профилактиче</w:t>
            </w:r>
            <w:r w:rsidR="00DB226C" w:rsidRPr="000C7D3C">
              <w:rPr>
                <w:rFonts w:ascii="Times New Roman" w:hAnsi="Times New Roman" w:cs="Times New Roman"/>
                <w:sz w:val="27"/>
                <w:szCs w:val="27"/>
              </w:rPr>
              <w:t>ская беседа при суициде……………</w:t>
            </w:r>
            <w:r w:rsidR="000C7D3C" w:rsidRPr="000C7D3C">
              <w:rPr>
                <w:rFonts w:ascii="Times New Roman" w:hAnsi="Times New Roman" w:cs="Times New Roman"/>
                <w:sz w:val="27"/>
                <w:szCs w:val="27"/>
              </w:rPr>
              <w:t>…</w:t>
            </w:r>
            <w:r w:rsidRPr="000C7D3C">
              <w:rPr>
                <w:rFonts w:ascii="Times New Roman" w:hAnsi="Times New Roman" w:cs="Times New Roman"/>
                <w:sz w:val="27"/>
                <w:szCs w:val="27"/>
              </w:rPr>
              <w:t>…</w:t>
            </w:r>
            <w:r w:rsidR="006C1E12">
              <w:rPr>
                <w:rFonts w:ascii="Times New Roman" w:hAnsi="Times New Roman" w:cs="Times New Roman"/>
                <w:sz w:val="27"/>
                <w:szCs w:val="27"/>
              </w:rPr>
              <w:t>…..</w:t>
            </w:r>
            <w:r w:rsidRPr="000C7D3C">
              <w:rPr>
                <w:rFonts w:ascii="Times New Roman" w:hAnsi="Times New Roman" w:cs="Times New Roman"/>
                <w:sz w:val="27"/>
                <w:szCs w:val="27"/>
              </w:rPr>
              <w:t>.</w:t>
            </w:r>
          </w:p>
        </w:tc>
        <w:tc>
          <w:tcPr>
            <w:tcW w:w="567" w:type="dxa"/>
          </w:tcPr>
          <w:p w:rsidR="007B6078"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49</w:t>
            </w:r>
          </w:p>
        </w:tc>
      </w:tr>
      <w:tr w:rsidR="007B6078" w:rsidRPr="000C7D3C" w:rsidTr="000C7D3C">
        <w:tc>
          <w:tcPr>
            <w:tcW w:w="9039" w:type="dxa"/>
          </w:tcPr>
          <w:p w:rsidR="007B6078" w:rsidRPr="000C7D3C" w:rsidRDefault="007B6078" w:rsidP="000C7D3C">
            <w:pPr>
              <w:spacing w:line="19" w:lineRule="atLeast"/>
              <w:jc w:val="both"/>
              <w:rPr>
                <w:rFonts w:ascii="Times New Roman" w:hAnsi="Times New Roman" w:cs="Times New Roman"/>
                <w:b/>
                <w:sz w:val="27"/>
                <w:szCs w:val="27"/>
              </w:rPr>
            </w:pPr>
            <w:r w:rsidRPr="000C7D3C">
              <w:rPr>
                <w:rFonts w:ascii="Times New Roman" w:hAnsi="Times New Roman" w:cs="Times New Roman"/>
                <w:b/>
                <w:sz w:val="27"/>
                <w:szCs w:val="27"/>
              </w:rPr>
              <w:t xml:space="preserve">Приложение </w:t>
            </w:r>
            <w:r w:rsidR="00E51BA5" w:rsidRPr="000C7D3C">
              <w:rPr>
                <w:rFonts w:ascii="Times New Roman" w:hAnsi="Times New Roman" w:cs="Times New Roman"/>
                <w:b/>
                <w:sz w:val="27"/>
                <w:szCs w:val="27"/>
              </w:rPr>
              <w:t>6</w:t>
            </w:r>
            <w:r w:rsidRPr="000C7D3C">
              <w:rPr>
                <w:rFonts w:ascii="Times New Roman" w:hAnsi="Times New Roman" w:cs="Times New Roman"/>
                <w:b/>
                <w:sz w:val="27"/>
                <w:szCs w:val="27"/>
              </w:rPr>
              <w:t>.</w:t>
            </w:r>
            <w:r w:rsidRPr="000C7D3C">
              <w:rPr>
                <w:rFonts w:ascii="Times New Roman" w:hAnsi="Times New Roman" w:cs="Times New Roman"/>
                <w:sz w:val="27"/>
                <w:szCs w:val="27"/>
              </w:rPr>
              <w:t xml:space="preserve"> </w:t>
            </w:r>
            <w:r w:rsidR="00DA5E2D" w:rsidRPr="000C7D3C">
              <w:rPr>
                <w:rFonts w:ascii="Times New Roman" w:eastAsia="Calibri" w:hAnsi="Times New Roman" w:cs="Times New Roman"/>
                <w:bCs/>
                <w:sz w:val="27"/>
                <w:szCs w:val="27"/>
              </w:rPr>
              <w:t>Правила для работы с подростками, в ближайшем окруж</w:t>
            </w:r>
            <w:r w:rsidR="00DA5E2D" w:rsidRPr="000C7D3C">
              <w:rPr>
                <w:rFonts w:ascii="Times New Roman" w:eastAsia="Calibri" w:hAnsi="Times New Roman" w:cs="Times New Roman"/>
                <w:bCs/>
                <w:sz w:val="27"/>
                <w:szCs w:val="27"/>
              </w:rPr>
              <w:t>е</w:t>
            </w:r>
            <w:r w:rsidR="00DA5E2D" w:rsidRPr="000C7D3C">
              <w:rPr>
                <w:rFonts w:ascii="Times New Roman" w:eastAsia="Calibri" w:hAnsi="Times New Roman" w:cs="Times New Roman"/>
                <w:bCs/>
                <w:sz w:val="27"/>
                <w:szCs w:val="27"/>
              </w:rPr>
              <w:t>нии которых совершено самоубийство</w:t>
            </w:r>
            <w:r w:rsidR="00DA5E2D" w:rsidRPr="000C7D3C">
              <w:rPr>
                <w:rFonts w:ascii="Times New Roman" w:hAnsi="Times New Roman" w:cs="Times New Roman"/>
                <w:sz w:val="27"/>
                <w:szCs w:val="27"/>
              </w:rPr>
              <w:t xml:space="preserve"> </w:t>
            </w:r>
            <w:r w:rsidRPr="000C7D3C">
              <w:rPr>
                <w:rFonts w:ascii="Times New Roman" w:hAnsi="Times New Roman" w:cs="Times New Roman"/>
                <w:sz w:val="27"/>
                <w:szCs w:val="27"/>
              </w:rPr>
              <w:t>…</w:t>
            </w:r>
            <w:r w:rsidR="00DB226C" w:rsidRPr="000C7D3C">
              <w:rPr>
                <w:rFonts w:ascii="Times New Roman" w:hAnsi="Times New Roman" w:cs="Times New Roman"/>
                <w:sz w:val="27"/>
                <w:szCs w:val="27"/>
              </w:rPr>
              <w:t>…..</w:t>
            </w:r>
            <w:r w:rsidR="00397908" w:rsidRPr="000C7D3C">
              <w:rPr>
                <w:rFonts w:ascii="Times New Roman" w:hAnsi="Times New Roman" w:cs="Times New Roman"/>
                <w:sz w:val="27"/>
                <w:szCs w:val="27"/>
              </w:rPr>
              <w:t>……………</w:t>
            </w:r>
            <w:r w:rsidR="006C1E12">
              <w:rPr>
                <w:rFonts w:ascii="Times New Roman" w:hAnsi="Times New Roman" w:cs="Times New Roman"/>
                <w:sz w:val="27"/>
                <w:szCs w:val="27"/>
              </w:rPr>
              <w:t>………...</w:t>
            </w:r>
            <w:r w:rsidR="00397908" w:rsidRPr="000C7D3C">
              <w:rPr>
                <w:rFonts w:ascii="Times New Roman" w:hAnsi="Times New Roman" w:cs="Times New Roman"/>
                <w:sz w:val="27"/>
                <w:szCs w:val="27"/>
              </w:rPr>
              <w:t>………</w:t>
            </w:r>
            <w:r w:rsidR="000C7D3C" w:rsidRPr="000C7D3C">
              <w:rPr>
                <w:rFonts w:ascii="Times New Roman" w:hAnsi="Times New Roman" w:cs="Times New Roman"/>
                <w:sz w:val="27"/>
                <w:szCs w:val="27"/>
              </w:rPr>
              <w:t>…</w:t>
            </w:r>
            <w:r w:rsidR="00397908" w:rsidRPr="000C7D3C">
              <w:rPr>
                <w:rFonts w:ascii="Times New Roman" w:hAnsi="Times New Roman" w:cs="Times New Roman"/>
                <w:sz w:val="27"/>
                <w:szCs w:val="27"/>
              </w:rPr>
              <w:t>..</w:t>
            </w:r>
          </w:p>
        </w:tc>
        <w:tc>
          <w:tcPr>
            <w:tcW w:w="567" w:type="dxa"/>
          </w:tcPr>
          <w:p w:rsidR="00942B2B" w:rsidRPr="000C7D3C" w:rsidRDefault="00942B2B" w:rsidP="000C7D3C">
            <w:pPr>
              <w:spacing w:line="19" w:lineRule="atLeast"/>
              <w:rPr>
                <w:rFonts w:ascii="Times New Roman" w:hAnsi="Times New Roman" w:cs="Times New Roman"/>
                <w:caps/>
                <w:sz w:val="27"/>
                <w:szCs w:val="27"/>
              </w:rPr>
            </w:pPr>
          </w:p>
          <w:p w:rsidR="00836212" w:rsidRPr="000C7D3C" w:rsidRDefault="00836212"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5</w:t>
            </w:r>
            <w:r w:rsidR="00D66D05" w:rsidRPr="000C7D3C">
              <w:rPr>
                <w:rFonts w:ascii="Times New Roman" w:hAnsi="Times New Roman" w:cs="Times New Roman"/>
                <w:caps/>
                <w:sz w:val="27"/>
                <w:szCs w:val="27"/>
              </w:rPr>
              <w:t>3</w:t>
            </w:r>
          </w:p>
        </w:tc>
      </w:tr>
      <w:tr w:rsidR="007B6078" w:rsidRPr="000C7D3C" w:rsidTr="000C7D3C">
        <w:tc>
          <w:tcPr>
            <w:tcW w:w="9039" w:type="dxa"/>
          </w:tcPr>
          <w:p w:rsidR="007B6078" w:rsidRPr="000C7D3C" w:rsidRDefault="007B6078" w:rsidP="000C7D3C">
            <w:pPr>
              <w:spacing w:line="19" w:lineRule="atLeast"/>
              <w:jc w:val="both"/>
              <w:rPr>
                <w:rFonts w:ascii="Times New Roman" w:hAnsi="Times New Roman" w:cs="Times New Roman"/>
                <w:b/>
                <w:sz w:val="27"/>
                <w:szCs w:val="27"/>
              </w:rPr>
            </w:pPr>
            <w:r w:rsidRPr="000C7D3C">
              <w:rPr>
                <w:rFonts w:ascii="Times New Roman" w:hAnsi="Times New Roman" w:cs="Times New Roman"/>
                <w:b/>
                <w:sz w:val="27"/>
                <w:szCs w:val="27"/>
              </w:rPr>
              <w:t xml:space="preserve">Приложение </w:t>
            </w:r>
            <w:r w:rsidR="00E51BA5" w:rsidRPr="000C7D3C">
              <w:rPr>
                <w:rFonts w:ascii="Times New Roman" w:hAnsi="Times New Roman" w:cs="Times New Roman"/>
                <w:b/>
                <w:sz w:val="27"/>
                <w:szCs w:val="27"/>
              </w:rPr>
              <w:t>7</w:t>
            </w:r>
            <w:r w:rsidRPr="000C7D3C">
              <w:rPr>
                <w:rFonts w:ascii="Times New Roman" w:hAnsi="Times New Roman" w:cs="Times New Roman"/>
                <w:b/>
                <w:sz w:val="27"/>
                <w:szCs w:val="27"/>
              </w:rPr>
              <w:t xml:space="preserve">. </w:t>
            </w:r>
            <w:r w:rsidRPr="000C7D3C">
              <w:rPr>
                <w:rFonts w:ascii="Times New Roman" w:eastAsia="Calibri" w:hAnsi="Times New Roman" w:cs="Times New Roman"/>
                <w:bCs/>
                <w:sz w:val="27"/>
                <w:szCs w:val="27"/>
              </w:rPr>
              <w:t>Техники и технологии психологической помощи подрос</w:t>
            </w:r>
            <w:r w:rsidRPr="000C7D3C">
              <w:rPr>
                <w:rFonts w:ascii="Times New Roman" w:eastAsia="Calibri" w:hAnsi="Times New Roman" w:cs="Times New Roman"/>
                <w:bCs/>
                <w:sz w:val="27"/>
                <w:szCs w:val="27"/>
              </w:rPr>
              <w:t>т</w:t>
            </w:r>
            <w:r w:rsidRPr="000C7D3C">
              <w:rPr>
                <w:rFonts w:ascii="Times New Roman" w:eastAsia="Calibri" w:hAnsi="Times New Roman" w:cs="Times New Roman"/>
                <w:bCs/>
                <w:sz w:val="27"/>
                <w:szCs w:val="27"/>
              </w:rPr>
              <w:t>кам в трудной жизненной ситуации…………………</w:t>
            </w:r>
            <w:r w:rsidR="006C1E12">
              <w:rPr>
                <w:rFonts w:ascii="Times New Roman" w:eastAsia="Calibri" w:hAnsi="Times New Roman" w:cs="Times New Roman"/>
                <w:bCs/>
                <w:sz w:val="27"/>
                <w:szCs w:val="27"/>
              </w:rPr>
              <w:t>………..</w:t>
            </w:r>
            <w:r w:rsidRPr="000C7D3C">
              <w:rPr>
                <w:rFonts w:ascii="Times New Roman" w:eastAsia="Calibri" w:hAnsi="Times New Roman" w:cs="Times New Roman"/>
                <w:bCs/>
                <w:sz w:val="27"/>
                <w:szCs w:val="27"/>
              </w:rPr>
              <w:t>…………</w:t>
            </w:r>
            <w:r w:rsidR="000C7D3C" w:rsidRPr="000C7D3C">
              <w:rPr>
                <w:rFonts w:ascii="Times New Roman" w:eastAsia="Calibri" w:hAnsi="Times New Roman" w:cs="Times New Roman"/>
                <w:bCs/>
                <w:sz w:val="27"/>
                <w:szCs w:val="27"/>
              </w:rPr>
              <w:t>…..</w:t>
            </w:r>
            <w:r w:rsidRPr="000C7D3C">
              <w:rPr>
                <w:rFonts w:ascii="Times New Roman" w:eastAsia="Calibri" w:hAnsi="Times New Roman" w:cs="Times New Roman"/>
                <w:bCs/>
                <w:sz w:val="27"/>
                <w:szCs w:val="27"/>
              </w:rPr>
              <w:t>….</w:t>
            </w:r>
          </w:p>
        </w:tc>
        <w:tc>
          <w:tcPr>
            <w:tcW w:w="567" w:type="dxa"/>
          </w:tcPr>
          <w:p w:rsidR="00942B2B" w:rsidRPr="000C7D3C" w:rsidRDefault="00942B2B" w:rsidP="000C7D3C">
            <w:pPr>
              <w:spacing w:line="19" w:lineRule="atLeast"/>
              <w:rPr>
                <w:rFonts w:ascii="Times New Roman" w:hAnsi="Times New Roman" w:cs="Times New Roman"/>
                <w:caps/>
                <w:sz w:val="27"/>
                <w:szCs w:val="27"/>
              </w:rPr>
            </w:pPr>
          </w:p>
          <w:p w:rsidR="00836212"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54</w:t>
            </w:r>
          </w:p>
        </w:tc>
      </w:tr>
      <w:tr w:rsidR="00685B8B" w:rsidRPr="000C7D3C" w:rsidTr="000C7D3C">
        <w:tc>
          <w:tcPr>
            <w:tcW w:w="9039" w:type="dxa"/>
          </w:tcPr>
          <w:p w:rsidR="00685B8B" w:rsidRPr="000C7D3C" w:rsidRDefault="00685B8B" w:rsidP="000C7D3C">
            <w:pPr>
              <w:tabs>
                <w:tab w:val="left" w:pos="0"/>
              </w:tabs>
              <w:spacing w:line="19" w:lineRule="atLeast"/>
              <w:jc w:val="both"/>
              <w:rPr>
                <w:rFonts w:ascii="Times New Roman" w:hAnsi="Times New Roman" w:cs="Times New Roman"/>
                <w:sz w:val="27"/>
                <w:szCs w:val="27"/>
              </w:rPr>
            </w:pPr>
            <w:r w:rsidRPr="000C7D3C">
              <w:rPr>
                <w:rFonts w:ascii="Times New Roman" w:hAnsi="Times New Roman" w:cs="Times New Roman"/>
                <w:b/>
                <w:sz w:val="27"/>
                <w:szCs w:val="27"/>
              </w:rPr>
              <w:t xml:space="preserve">Приложение </w:t>
            </w:r>
            <w:r w:rsidR="00E51BA5" w:rsidRPr="000C7D3C">
              <w:rPr>
                <w:rFonts w:ascii="Times New Roman" w:hAnsi="Times New Roman" w:cs="Times New Roman"/>
                <w:b/>
                <w:sz w:val="27"/>
                <w:szCs w:val="27"/>
              </w:rPr>
              <w:t>8</w:t>
            </w:r>
            <w:r w:rsidRPr="000C7D3C">
              <w:rPr>
                <w:rFonts w:ascii="Times New Roman" w:hAnsi="Times New Roman" w:cs="Times New Roman"/>
                <w:b/>
                <w:sz w:val="27"/>
                <w:szCs w:val="27"/>
              </w:rPr>
              <w:t xml:space="preserve">. </w:t>
            </w:r>
            <w:r w:rsidR="009D0CFB" w:rsidRPr="000C7D3C">
              <w:rPr>
                <w:rFonts w:ascii="Times New Roman" w:hAnsi="Times New Roman" w:cs="Times New Roman"/>
                <w:sz w:val="27"/>
                <w:szCs w:val="27"/>
              </w:rPr>
              <w:t>Карточка здоровья………</w:t>
            </w:r>
            <w:r w:rsidR="00DB226C" w:rsidRPr="000C7D3C">
              <w:rPr>
                <w:rFonts w:ascii="Times New Roman" w:hAnsi="Times New Roman" w:cs="Times New Roman"/>
                <w:sz w:val="27"/>
                <w:szCs w:val="27"/>
              </w:rPr>
              <w:t>……………</w:t>
            </w:r>
            <w:r w:rsidR="006C1E12">
              <w:rPr>
                <w:rFonts w:ascii="Times New Roman" w:hAnsi="Times New Roman" w:cs="Times New Roman"/>
                <w:sz w:val="27"/>
                <w:szCs w:val="27"/>
              </w:rPr>
              <w:t>…...</w:t>
            </w:r>
            <w:r w:rsidR="00DB226C" w:rsidRPr="000C7D3C">
              <w:rPr>
                <w:rFonts w:ascii="Times New Roman" w:hAnsi="Times New Roman" w:cs="Times New Roman"/>
                <w:sz w:val="27"/>
                <w:szCs w:val="27"/>
              </w:rPr>
              <w:t>……</w:t>
            </w:r>
            <w:r w:rsidR="009D0CFB" w:rsidRPr="000C7D3C">
              <w:rPr>
                <w:rFonts w:ascii="Times New Roman" w:hAnsi="Times New Roman" w:cs="Times New Roman"/>
                <w:sz w:val="27"/>
                <w:szCs w:val="27"/>
              </w:rPr>
              <w:t>…</w:t>
            </w:r>
            <w:r w:rsidR="00397908" w:rsidRPr="000C7D3C">
              <w:rPr>
                <w:rFonts w:ascii="Times New Roman" w:hAnsi="Times New Roman" w:cs="Times New Roman"/>
                <w:sz w:val="27"/>
                <w:szCs w:val="27"/>
              </w:rPr>
              <w:t>………</w:t>
            </w:r>
            <w:r w:rsidR="000C7D3C" w:rsidRPr="000C7D3C">
              <w:rPr>
                <w:rFonts w:ascii="Times New Roman" w:hAnsi="Times New Roman" w:cs="Times New Roman"/>
                <w:sz w:val="27"/>
                <w:szCs w:val="27"/>
              </w:rPr>
              <w:t>...</w:t>
            </w:r>
            <w:r w:rsidR="00397908" w:rsidRPr="000C7D3C">
              <w:rPr>
                <w:rFonts w:ascii="Times New Roman" w:hAnsi="Times New Roman" w:cs="Times New Roman"/>
                <w:sz w:val="27"/>
                <w:szCs w:val="27"/>
              </w:rPr>
              <w:t>…</w:t>
            </w:r>
          </w:p>
        </w:tc>
        <w:tc>
          <w:tcPr>
            <w:tcW w:w="567" w:type="dxa"/>
          </w:tcPr>
          <w:p w:rsidR="00685B8B"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68</w:t>
            </w:r>
          </w:p>
        </w:tc>
      </w:tr>
      <w:tr w:rsidR="00DA5E2D" w:rsidRPr="000C7D3C" w:rsidTr="000C7D3C">
        <w:tc>
          <w:tcPr>
            <w:tcW w:w="9039" w:type="dxa"/>
          </w:tcPr>
          <w:p w:rsidR="00DA5E2D" w:rsidRPr="000C7D3C" w:rsidRDefault="00DA5E2D" w:rsidP="000C7D3C">
            <w:pPr>
              <w:tabs>
                <w:tab w:val="left" w:pos="0"/>
              </w:tabs>
              <w:spacing w:line="19" w:lineRule="atLeast"/>
              <w:jc w:val="both"/>
              <w:rPr>
                <w:rFonts w:ascii="Times New Roman" w:hAnsi="Times New Roman" w:cs="Times New Roman"/>
                <w:b/>
                <w:sz w:val="27"/>
                <w:szCs w:val="27"/>
              </w:rPr>
            </w:pPr>
            <w:r w:rsidRPr="000C7D3C">
              <w:rPr>
                <w:rFonts w:ascii="Times New Roman" w:hAnsi="Times New Roman" w:cs="Times New Roman"/>
                <w:b/>
                <w:sz w:val="27"/>
                <w:szCs w:val="27"/>
              </w:rPr>
              <w:t xml:space="preserve">Приложение </w:t>
            </w:r>
            <w:r w:rsidR="00E51BA5" w:rsidRPr="000C7D3C">
              <w:rPr>
                <w:rFonts w:ascii="Times New Roman" w:hAnsi="Times New Roman" w:cs="Times New Roman"/>
                <w:b/>
                <w:sz w:val="27"/>
                <w:szCs w:val="27"/>
              </w:rPr>
              <w:t>9</w:t>
            </w:r>
            <w:r w:rsidRPr="000C7D3C">
              <w:rPr>
                <w:rFonts w:ascii="Times New Roman" w:hAnsi="Times New Roman" w:cs="Times New Roman"/>
                <w:b/>
                <w:sz w:val="27"/>
                <w:szCs w:val="27"/>
              </w:rPr>
              <w:t xml:space="preserve">. </w:t>
            </w:r>
            <w:r w:rsidRPr="000C7D3C">
              <w:rPr>
                <w:rFonts w:ascii="Times New Roman" w:hAnsi="Times New Roman" w:cs="Times New Roman"/>
                <w:bCs/>
                <w:sz w:val="27"/>
                <w:szCs w:val="27"/>
              </w:rPr>
              <w:t xml:space="preserve">Взаимодействие классного руководителя и учителей-предметников по профилактике суицидального </w:t>
            </w:r>
            <w:r w:rsidR="00DB226C" w:rsidRPr="000C7D3C">
              <w:rPr>
                <w:rFonts w:ascii="Times New Roman" w:hAnsi="Times New Roman" w:cs="Times New Roman"/>
                <w:bCs/>
                <w:sz w:val="27"/>
                <w:szCs w:val="27"/>
              </w:rPr>
              <w:t>поведения……</w:t>
            </w:r>
            <w:r w:rsidR="006C1E12">
              <w:rPr>
                <w:rFonts w:ascii="Times New Roman" w:hAnsi="Times New Roman" w:cs="Times New Roman"/>
                <w:bCs/>
                <w:sz w:val="27"/>
                <w:szCs w:val="27"/>
              </w:rPr>
              <w:t>…..</w:t>
            </w:r>
            <w:r w:rsidR="00DB226C" w:rsidRPr="000C7D3C">
              <w:rPr>
                <w:rFonts w:ascii="Times New Roman" w:hAnsi="Times New Roman" w:cs="Times New Roman"/>
                <w:bCs/>
                <w:sz w:val="27"/>
                <w:szCs w:val="27"/>
              </w:rPr>
              <w:t>……</w:t>
            </w:r>
            <w:r w:rsidR="0036070B" w:rsidRPr="000C7D3C">
              <w:rPr>
                <w:rFonts w:ascii="Times New Roman" w:hAnsi="Times New Roman" w:cs="Times New Roman"/>
                <w:bCs/>
                <w:sz w:val="27"/>
                <w:szCs w:val="27"/>
              </w:rPr>
              <w:t>……</w:t>
            </w:r>
          </w:p>
        </w:tc>
        <w:tc>
          <w:tcPr>
            <w:tcW w:w="567" w:type="dxa"/>
          </w:tcPr>
          <w:p w:rsidR="00DA5E2D" w:rsidRPr="000C7D3C" w:rsidRDefault="00DA5E2D" w:rsidP="000C7D3C">
            <w:pPr>
              <w:spacing w:line="19" w:lineRule="atLeast"/>
              <w:rPr>
                <w:rFonts w:ascii="Times New Roman" w:hAnsi="Times New Roman" w:cs="Times New Roman"/>
                <w:caps/>
                <w:sz w:val="27"/>
                <w:szCs w:val="27"/>
              </w:rPr>
            </w:pPr>
          </w:p>
          <w:p w:rsidR="00D66D05"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69</w:t>
            </w:r>
          </w:p>
        </w:tc>
      </w:tr>
      <w:tr w:rsidR="00DA5E2D" w:rsidRPr="000C7D3C" w:rsidTr="000C7D3C">
        <w:tc>
          <w:tcPr>
            <w:tcW w:w="9039" w:type="dxa"/>
          </w:tcPr>
          <w:p w:rsidR="00DA5E2D" w:rsidRPr="000C7D3C" w:rsidRDefault="00DA5E2D" w:rsidP="006C1E12">
            <w:pPr>
              <w:tabs>
                <w:tab w:val="left" w:pos="0"/>
              </w:tabs>
              <w:spacing w:line="19" w:lineRule="atLeast"/>
              <w:jc w:val="both"/>
              <w:rPr>
                <w:rFonts w:ascii="Times New Roman" w:hAnsi="Times New Roman" w:cs="Times New Roman"/>
                <w:bCs/>
                <w:sz w:val="27"/>
                <w:szCs w:val="27"/>
              </w:rPr>
            </w:pPr>
            <w:r w:rsidRPr="000C7D3C">
              <w:rPr>
                <w:rFonts w:ascii="Times New Roman" w:hAnsi="Times New Roman" w:cs="Times New Roman"/>
                <w:b/>
                <w:sz w:val="27"/>
                <w:szCs w:val="27"/>
              </w:rPr>
              <w:t>Приложение 1</w:t>
            </w:r>
            <w:r w:rsidR="00E51BA5" w:rsidRPr="000C7D3C">
              <w:rPr>
                <w:rFonts w:ascii="Times New Roman" w:hAnsi="Times New Roman" w:cs="Times New Roman"/>
                <w:b/>
                <w:sz w:val="27"/>
                <w:szCs w:val="27"/>
              </w:rPr>
              <w:t>0</w:t>
            </w:r>
            <w:r w:rsidRPr="000C7D3C">
              <w:rPr>
                <w:rFonts w:ascii="Times New Roman" w:hAnsi="Times New Roman" w:cs="Times New Roman"/>
                <w:b/>
                <w:sz w:val="27"/>
                <w:szCs w:val="27"/>
              </w:rPr>
              <w:t xml:space="preserve">. </w:t>
            </w:r>
            <w:r w:rsidRPr="000C7D3C">
              <w:rPr>
                <w:rFonts w:ascii="Times New Roman" w:hAnsi="Times New Roman" w:cs="Times New Roman"/>
                <w:sz w:val="27"/>
                <w:szCs w:val="27"/>
              </w:rPr>
              <w:t>Рекомендации родителям обучающихся</w:t>
            </w:r>
            <w:r w:rsidRPr="000C7D3C">
              <w:rPr>
                <w:rFonts w:ascii="Times New Roman" w:eastAsia="Times New Roman" w:hAnsi="Times New Roman" w:cs="Times New Roman"/>
                <w:sz w:val="27"/>
                <w:szCs w:val="27"/>
                <w:lang w:eastAsia="ru-RU"/>
              </w:rPr>
              <w:t xml:space="preserve"> по профилактике подростковых суицидов………</w:t>
            </w:r>
            <w:r w:rsidR="00DB226C" w:rsidRPr="000C7D3C">
              <w:rPr>
                <w:rFonts w:ascii="Times New Roman" w:eastAsia="Times New Roman" w:hAnsi="Times New Roman" w:cs="Times New Roman"/>
                <w:sz w:val="27"/>
                <w:szCs w:val="27"/>
                <w:lang w:eastAsia="ru-RU"/>
              </w:rPr>
              <w:t>…</w:t>
            </w:r>
            <w:r w:rsidRPr="000C7D3C">
              <w:rPr>
                <w:rFonts w:ascii="Times New Roman" w:eastAsia="Times New Roman" w:hAnsi="Times New Roman" w:cs="Times New Roman"/>
                <w:sz w:val="27"/>
                <w:szCs w:val="27"/>
                <w:lang w:eastAsia="ru-RU"/>
              </w:rPr>
              <w:t>……………</w:t>
            </w:r>
            <w:r w:rsidR="006C1E12">
              <w:rPr>
                <w:rFonts w:ascii="Times New Roman" w:eastAsia="Times New Roman" w:hAnsi="Times New Roman" w:cs="Times New Roman"/>
                <w:sz w:val="27"/>
                <w:szCs w:val="27"/>
                <w:lang w:eastAsia="ru-RU"/>
              </w:rPr>
              <w:t>………………...</w:t>
            </w:r>
            <w:r w:rsidR="000C7D3C" w:rsidRPr="000C7D3C">
              <w:rPr>
                <w:rFonts w:ascii="Times New Roman" w:eastAsia="Times New Roman" w:hAnsi="Times New Roman" w:cs="Times New Roman"/>
                <w:sz w:val="27"/>
                <w:szCs w:val="27"/>
                <w:lang w:eastAsia="ru-RU"/>
              </w:rPr>
              <w:t>……….</w:t>
            </w:r>
            <w:r w:rsidR="00D66D05" w:rsidRPr="000C7D3C">
              <w:rPr>
                <w:rFonts w:ascii="Times New Roman" w:eastAsia="Times New Roman" w:hAnsi="Times New Roman" w:cs="Times New Roman"/>
                <w:sz w:val="27"/>
                <w:szCs w:val="27"/>
                <w:lang w:eastAsia="ru-RU"/>
              </w:rPr>
              <w:t>……….</w:t>
            </w:r>
          </w:p>
        </w:tc>
        <w:tc>
          <w:tcPr>
            <w:tcW w:w="567" w:type="dxa"/>
          </w:tcPr>
          <w:p w:rsidR="00DA5E2D" w:rsidRPr="000C7D3C" w:rsidRDefault="00DA5E2D" w:rsidP="000C7D3C">
            <w:pPr>
              <w:spacing w:line="19" w:lineRule="atLeast"/>
              <w:rPr>
                <w:rFonts w:ascii="Times New Roman" w:hAnsi="Times New Roman" w:cs="Times New Roman"/>
                <w:caps/>
                <w:sz w:val="27"/>
                <w:szCs w:val="27"/>
              </w:rPr>
            </w:pPr>
          </w:p>
          <w:p w:rsidR="00D66D05"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71</w:t>
            </w:r>
          </w:p>
        </w:tc>
      </w:tr>
      <w:tr w:rsidR="0018396A" w:rsidRPr="000C7D3C" w:rsidTr="000C7D3C">
        <w:tc>
          <w:tcPr>
            <w:tcW w:w="9039" w:type="dxa"/>
          </w:tcPr>
          <w:p w:rsidR="0018396A" w:rsidRPr="000C7D3C" w:rsidRDefault="0018396A" w:rsidP="000C7D3C">
            <w:pPr>
              <w:tabs>
                <w:tab w:val="left" w:pos="0"/>
              </w:tabs>
              <w:spacing w:line="19" w:lineRule="atLeast"/>
              <w:jc w:val="both"/>
              <w:rPr>
                <w:rFonts w:ascii="Times New Roman" w:hAnsi="Times New Roman" w:cs="Times New Roman"/>
                <w:b/>
                <w:sz w:val="27"/>
                <w:szCs w:val="27"/>
              </w:rPr>
            </w:pPr>
            <w:r w:rsidRPr="000C7D3C">
              <w:rPr>
                <w:rFonts w:ascii="Times New Roman" w:hAnsi="Times New Roman" w:cs="Times New Roman"/>
                <w:b/>
                <w:sz w:val="27"/>
                <w:szCs w:val="27"/>
              </w:rPr>
              <w:t>Приложение 1</w:t>
            </w:r>
            <w:r w:rsidR="00E51BA5" w:rsidRPr="000C7D3C">
              <w:rPr>
                <w:rFonts w:ascii="Times New Roman" w:hAnsi="Times New Roman" w:cs="Times New Roman"/>
                <w:b/>
                <w:sz w:val="27"/>
                <w:szCs w:val="27"/>
              </w:rPr>
              <w:t>1</w:t>
            </w:r>
            <w:r w:rsidRPr="000C7D3C">
              <w:rPr>
                <w:rFonts w:ascii="Times New Roman" w:hAnsi="Times New Roman" w:cs="Times New Roman"/>
                <w:b/>
                <w:sz w:val="27"/>
                <w:szCs w:val="27"/>
              </w:rPr>
              <w:t xml:space="preserve">. </w:t>
            </w:r>
            <w:r w:rsidRPr="000C7D3C">
              <w:rPr>
                <w:rFonts w:ascii="Times New Roman" w:hAnsi="Times New Roman" w:cs="Times New Roman"/>
                <w:sz w:val="27"/>
                <w:szCs w:val="27"/>
              </w:rPr>
              <w:t xml:space="preserve">Критерии эффективности профилактической </w:t>
            </w:r>
            <w:r w:rsidR="000C7D3C" w:rsidRPr="000C7D3C">
              <w:rPr>
                <w:rFonts w:ascii="Times New Roman" w:hAnsi="Times New Roman" w:cs="Times New Roman"/>
                <w:sz w:val="27"/>
                <w:szCs w:val="27"/>
              </w:rPr>
              <w:br/>
            </w:r>
            <w:r w:rsidRPr="000C7D3C">
              <w:rPr>
                <w:rFonts w:ascii="Times New Roman" w:hAnsi="Times New Roman" w:cs="Times New Roman"/>
                <w:sz w:val="27"/>
                <w:szCs w:val="27"/>
              </w:rPr>
              <w:t>работы………</w:t>
            </w:r>
            <w:r w:rsidR="00DB226C" w:rsidRPr="000C7D3C">
              <w:rPr>
                <w:rFonts w:ascii="Times New Roman" w:hAnsi="Times New Roman" w:cs="Times New Roman"/>
                <w:sz w:val="27"/>
                <w:szCs w:val="27"/>
              </w:rPr>
              <w:t>………………………</w:t>
            </w:r>
            <w:r w:rsidR="006C1E12">
              <w:rPr>
                <w:rFonts w:ascii="Times New Roman" w:hAnsi="Times New Roman" w:cs="Times New Roman"/>
                <w:sz w:val="27"/>
                <w:szCs w:val="27"/>
              </w:rPr>
              <w:t>…...</w:t>
            </w:r>
            <w:r w:rsidR="00DB226C" w:rsidRPr="000C7D3C">
              <w:rPr>
                <w:rFonts w:ascii="Times New Roman" w:hAnsi="Times New Roman" w:cs="Times New Roman"/>
                <w:sz w:val="27"/>
                <w:szCs w:val="27"/>
              </w:rPr>
              <w:t>…………………………………..</w:t>
            </w:r>
            <w:r w:rsidR="00D66D05" w:rsidRPr="000C7D3C">
              <w:rPr>
                <w:rFonts w:ascii="Times New Roman" w:hAnsi="Times New Roman" w:cs="Times New Roman"/>
                <w:sz w:val="27"/>
                <w:szCs w:val="27"/>
              </w:rPr>
              <w:t>…….</w:t>
            </w:r>
          </w:p>
        </w:tc>
        <w:tc>
          <w:tcPr>
            <w:tcW w:w="567" w:type="dxa"/>
            <w:vAlign w:val="bottom"/>
          </w:tcPr>
          <w:p w:rsidR="0018396A" w:rsidRPr="000C7D3C" w:rsidRDefault="00D66D05" w:rsidP="000C7D3C">
            <w:pPr>
              <w:spacing w:line="19" w:lineRule="atLeast"/>
              <w:rPr>
                <w:rFonts w:ascii="Times New Roman" w:hAnsi="Times New Roman" w:cs="Times New Roman"/>
                <w:caps/>
                <w:sz w:val="27"/>
                <w:szCs w:val="27"/>
              </w:rPr>
            </w:pPr>
            <w:r w:rsidRPr="000C7D3C">
              <w:rPr>
                <w:rFonts w:ascii="Times New Roman" w:hAnsi="Times New Roman" w:cs="Times New Roman"/>
                <w:caps/>
                <w:sz w:val="27"/>
                <w:szCs w:val="27"/>
              </w:rPr>
              <w:t>73</w:t>
            </w:r>
          </w:p>
        </w:tc>
      </w:tr>
    </w:tbl>
    <w:p w:rsidR="007F672B" w:rsidRPr="00140D95" w:rsidRDefault="007F672B" w:rsidP="00140D95">
      <w:pPr>
        <w:spacing w:after="0" w:line="240" w:lineRule="auto"/>
        <w:rPr>
          <w:rFonts w:ascii="Times New Roman" w:hAnsi="Times New Roman" w:cs="Times New Roman"/>
          <w:sz w:val="24"/>
          <w:szCs w:val="24"/>
        </w:rPr>
      </w:pPr>
    </w:p>
    <w:p w:rsidR="00586DFB" w:rsidRDefault="00586DFB" w:rsidP="00140D95">
      <w:pPr>
        <w:spacing w:after="0" w:line="240" w:lineRule="auto"/>
        <w:rPr>
          <w:rFonts w:ascii="Times New Roman" w:eastAsia="Times New Roman" w:hAnsi="Times New Roman" w:cs="Times New Roman"/>
          <w:sz w:val="24"/>
          <w:szCs w:val="24"/>
          <w:lang w:eastAsia="ru-RU"/>
        </w:rPr>
      </w:pPr>
    </w:p>
    <w:p w:rsidR="00DB226C" w:rsidRDefault="00DB226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C66D29" w:rsidRPr="00C54B43" w:rsidRDefault="00C66D29" w:rsidP="00C54B43">
      <w:pPr>
        <w:spacing w:after="0" w:line="240" w:lineRule="auto"/>
        <w:ind w:firstLine="709"/>
        <w:jc w:val="center"/>
        <w:rPr>
          <w:rFonts w:ascii="Times New Roman" w:hAnsi="Times New Roman" w:cs="Times New Roman"/>
          <w:b/>
          <w:caps/>
          <w:sz w:val="28"/>
          <w:szCs w:val="28"/>
        </w:rPr>
      </w:pPr>
      <w:r w:rsidRPr="00C54B43">
        <w:rPr>
          <w:rFonts w:ascii="Times New Roman" w:hAnsi="Times New Roman" w:cs="Times New Roman"/>
          <w:b/>
          <w:caps/>
          <w:sz w:val="28"/>
          <w:szCs w:val="28"/>
        </w:rPr>
        <w:lastRenderedPageBreak/>
        <w:t>Введение</w:t>
      </w:r>
    </w:p>
    <w:p w:rsidR="00C66D29" w:rsidRDefault="00C66D29" w:rsidP="00C66D29">
      <w:pPr>
        <w:spacing w:after="0" w:line="240" w:lineRule="auto"/>
        <w:ind w:firstLine="708"/>
        <w:jc w:val="both"/>
        <w:rPr>
          <w:rFonts w:ascii="Times New Roman" w:hAnsi="Times New Roman" w:cs="Times New Roman"/>
          <w:sz w:val="28"/>
          <w:szCs w:val="28"/>
        </w:rPr>
      </w:pPr>
    </w:p>
    <w:p w:rsidR="00EC51F5" w:rsidRDefault="00355798" w:rsidP="002360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w:t>
      </w:r>
      <w:r w:rsidR="005D41A7">
        <w:rPr>
          <w:rFonts w:ascii="Times New Roman" w:hAnsi="Times New Roman" w:cs="Times New Roman"/>
          <w:sz w:val="28"/>
          <w:szCs w:val="28"/>
        </w:rPr>
        <w:t>саморазруш</w:t>
      </w:r>
      <w:r w:rsidR="00A5701D">
        <w:rPr>
          <w:rFonts w:ascii="Times New Roman" w:hAnsi="Times New Roman" w:cs="Times New Roman"/>
          <w:sz w:val="28"/>
          <w:szCs w:val="28"/>
        </w:rPr>
        <w:t>ающее</w:t>
      </w:r>
      <w:r w:rsidR="005D41A7">
        <w:rPr>
          <w:rFonts w:ascii="Times New Roman" w:hAnsi="Times New Roman" w:cs="Times New Roman"/>
          <w:sz w:val="28"/>
          <w:szCs w:val="28"/>
        </w:rPr>
        <w:t xml:space="preserve"> (</w:t>
      </w:r>
      <w:r w:rsidR="005D41A7" w:rsidRPr="00924C9D">
        <w:rPr>
          <w:rFonts w:ascii="Times New Roman" w:hAnsi="Times New Roman" w:cs="Times New Roman"/>
          <w:sz w:val="28"/>
          <w:szCs w:val="28"/>
        </w:rPr>
        <w:t>аутодеструктивно</w:t>
      </w:r>
      <w:r w:rsidR="005D41A7">
        <w:rPr>
          <w:rFonts w:ascii="Times New Roman" w:hAnsi="Times New Roman" w:cs="Times New Roman"/>
          <w:sz w:val="28"/>
          <w:szCs w:val="28"/>
        </w:rPr>
        <w:t>е)</w:t>
      </w:r>
      <w:r w:rsidR="005D41A7" w:rsidRPr="00924C9D">
        <w:rPr>
          <w:rFonts w:ascii="Times New Roman" w:hAnsi="Times New Roman" w:cs="Times New Roman"/>
          <w:sz w:val="28"/>
          <w:szCs w:val="28"/>
        </w:rPr>
        <w:t xml:space="preserve"> </w:t>
      </w:r>
      <w:r w:rsidR="005D41A7">
        <w:rPr>
          <w:rFonts w:ascii="Times New Roman" w:hAnsi="Times New Roman" w:cs="Times New Roman"/>
          <w:sz w:val="28"/>
          <w:szCs w:val="28"/>
        </w:rPr>
        <w:t>поведение</w:t>
      </w:r>
      <w:r w:rsidRPr="00924C9D">
        <w:rPr>
          <w:rFonts w:ascii="Times New Roman" w:hAnsi="Times New Roman" w:cs="Times New Roman"/>
          <w:sz w:val="28"/>
          <w:szCs w:val="28"/>
        </w:rPr>
        <w:t xml:space="preserve"> </w:t>
      </w:r>
      <w:r w:rsidR="005D41A7" w:rsidRPr="00924C9D">
        <w:rPr>
          <w:rFonts w:ascii="Times New Roman" w:hAnsi="Times New Roman" w:cs="Times New Roman"/>
          <w:sz w:val="28"/>
          <w:szCs w:val="28"/>
        </w:rPr>
        <w:t>д</w:t>
      </w:r>
      <w:r w:rsidR="005D41A7" w:rsidRPr="00924C9D">
        <w:rPr>
          <w:rFonts w:ascii="Times New Roman" w:hAnsi="Times New Roman" w:cs="Times New Roman"/>
          <w:sz w:val="28"/>
          <w:szCs w:val="28"/>
        </w:rPr>
        <w:t>е</w:t>
      </w:r>
      <w:r w:rsidR="005D41A7" w:rsidRPr="00924C9D">
        <w:rPr>
          <w:rFonts w:ascii="Times New Roman" w:hAnsi="Times New Roman" w:cs="Times New Roman"/>
          <w:sz w:val="28"/>
          <w:szCs w:val="28"/>
        </w:rPr>
        <w:t>тей и подростков</w:t>
      </w:r>
      <w:r w:rsidR="005D41A7">
        <w:rPr>
          <w:rFonts w:ascii="Times New Roman" w:hAnsi="Times New Roman" w:cs="Times New Roman"/>
          <w:sz w:val="28"/>
          <w:szCs w:val="28"/>
        </w:rPr>
        <w:t xml:space="preserve"> </w:t>
      </w:r>
      <w:r w:rsidRPr="00924C9D">
        <w:rPr>
          <w:rFonts w:ascii="Times New Roman" w:hAnsi="Times New Roman" w:cs="Times New Roman"/>
          <w:sz w:val="28"/>
          <w:szCs w:val="28"/>
        </w:rPr>
        <w:t>достиг</w:t>
      </w:r>
      <w:r w:rsidR="005D41A7">
        <w:rPr>
          <w:rFonts w:ascii="Times New Roman" w:hAnsi="Times New Roman" w:cs="Times New Roman"/>
          <w:sz w:val="28"/>
          <w:szCs w:val="28"/>
        </w:rPr>
        <w:t>ло</w:t>
      </w:r>
      <w:r w:rsidRPr="00924C9D">
        <w:rPr>
          <w:rFonts w:ascii="Times New Roman" w:hAnsi="Times New Roman" w:cs="Times New Roman"/>
          <w:sz w:val="28"/>
          <w:szCs w:val="28"/>
        </w:rPr>
        <w:t xml:space="preserve"> таких масштабов, что Всемирная организация здрав</w:t>
      </w:r>
      <w:r w:rsidRPr="00924C9D">
        <w:rPr>
          <w:rFonts w:ascii="Times New Roman" w:hAnsi="Times New Roman" w:cs="Times New Roman"/>
          <w:sz w:val="28"/>
          <w:szCs w:val="28"/>
        </w:rPr>
        <w:t>о</w:t>
      </w:r>
      <w:r w:rsidRPr="00924C9D">
        <w:rPr>
          <w:rFonts w:ascii="Times New Roman" w:hAnsi="Times New Roman" w:cs="Times New Roman"/>
          <w:sz w:val="28"/>
          <w:szCs w:val="28"/>
        </w:rPr>
        <w:t xml:space="preserve">охранения (ВОЗ) декларирует </w:t>
      </w:r>
      <w:r w:rsidR="005D41A7">
        <w:rPr>
          <w:rFonts w:ascii="Times New Roman" w:hAnsi="Times New Roman" w:cs="Times New Roman"/>
          <w:sz w:val="28"/>
          <w:szCs w:val="28"/>
        </w:rPr>
        <w:t>его</w:t>
      </w:r>
      <w:r w:rsidRPr="00924C9D">
        <w:rPr>
          <w:rFonts w:ascii="Times New Roman" w:hAnsi="Times New Roman" w:cs="Times New Roman"/>
          <w:sz w:val="28"/>
          <w:szCs w:val="28"/>
        </w:rPr>
        <w:t xml:space="preserve"> в качестве одной из главных проблем здоровья человечества. </w:t>
      </w:r>
      <w:r w:rsidR="00EC51F5">
        <w:rPr>
          <w:rFonts w:ascii="Times New Roman" w:hAnsi="Times New Roman" w:cs="Times New Roman"/>
          <w:sz w:val="28"/>
          <w:szCs w:val="28"/>
        </w:rPr>
        <w:t>Подростки наиболее чувствительны к социальным и психологич</w:t>
      </w:r>
      <w:r w:rsidR="00EC51F5">
        <w:rPr>
          <w:rFonts w:ascii="Times New Roman" w:hAnsi="Times New Roman" w:cs="Times New Roman"/>
          <w:sz w:val="28"/>
          <w:szCs w:val="28"/>
        </w:rPr>
        <w:t>е</w:t>
      </w:r>
      <w:r w:rsidR="00EC51F5">
        <w:rPr>
          <w:rFonts w:ascii="Times New Roman" w:hAnsi="Times New Roman" w:cs="Times New Roman"/>
          <w:sz w:val="28"/>
          <w:szCs w:val="28"/>
        </w:rPr>
        <w:t>ским стрессам. Именно в этом возрасте наблюдается резкий рост</w:t>
      </w:r>
      <w:r w:rsidR="004E6182">
        <w:rPr>
          <w:rFonts w:ascii="Times New Roman" w:hAnsi="Times New Roman" w:cs="Times New Roman"/>
          <w:sz w:val="28"/>
          <w:szCs w:val="28"/>
        </w:rPr>
        <w:t xml:space="preserve"> числа суицидов, </w:t>
      </w:r>
      <w:r w:rsidR="00364408">
        <w:rPr>
          <w:rFonts w:ascii="Times New Roman" w:hAnsi="Times New Roman" w:cs="Times New Roman"/>
          <w:sz w:val="28"/>
          <w:szCs w:val="28"/>
        </w:rPr>
        <w:t xml:space="preserve">а также </w:t>
      </w:r>
      <w:r w:rsidR="004E6182">
        <w:rPr>
          <w:rFonts w:ascii="Times New Roman" w:hAnsi="Times New Roman" w:cs="Times New Roman"/>
          <w:sz w:val="28"/>
          <w:szCs w:val="28"/>
        </w:rPr>
        <w:t>проблем, связанных со злоупотребл</w:t>
      </w:r>
      <w:r w:rsidR="00364408">
        <w:rPr>
          <w:rFonts w:ascii="Times New Roman" w:hAnsi="Times New Roman" w:cs="Times New Roman"/>
          <w:sz w:val="28"/>
          <w:szCs w:val="28"/>
        </w:rPr>
        <w:t>ением психоактивными веществами, другими саморазрушающими действиями</w:t>
      </w:r>
      <w:r w:rsidR="0070060E">
        <w:rPr>
          <w:rFonts w:ascii="Times New Roman" w:hAnsi="Times New Roman" w:cs="Times New Roman"/>
          <w:sz w:val="28"/>
          <w:szCs w:val="28"/>
        </w:rPr>
        <w:t xml:space="preserve"> подростков</w:t>
      </w:r>
      <w:r w:rsidR="00364408">
        <w:rPr>
          <w:rFonts w:ascii="Times New Roman" w:hAnsi="Times New Roman" w:cs="Times New Roman"/>
          <w:sz w:val="28"/>
          <w:szCs w:val="28"/>
        </w:rPr>
        <w:t>.</w:t>
      </w:r>
    </w:p>
    <w:p w:rsidR="00493196" w:rsidRDefault="00350D12" w:rsidP="002360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связи с этим, в</w:t>
      </w:r>
      <w:r w:rsidR="00C66D29" w:rsidRPr="00924C9D">
        <w:rPr>
          <w:rFonts w:ascii="Times New Roman" w:hAnsi="Times New Roman" w:cs="Times New Roman"/>
          <w:sz w:val="28"/>
          <w:szCs w:val="28"/>
        </w:rPr>
        <w:t xml:space="preserve">опросы раннего выявления и </w:t>
      </w:r>
      <w:r>
        <w:rPr>
          <w:rFonts w:ascii="Times New Roman" w:hAnsi="Times New Roman" w:cs="Times New Roman"/>
          <w:sz w:val="28"/>
          <w:szCs w:val="28"/>
        </w:rPr>
        <w:t xml:space="preserve">адекватной </w:t>
      </w:r>
      <w:r w:rsidR="00C66D29" w:rsidRPr="00924C9D">
        <w:rPr>
          <w:rFonts w:ascii="Times New Roman" w:hAnsi="Times New Roman" w:cs="Times New Roman"/>
          <w:sz w:val="28"/>
          <w:szCs w:val="28"/>
        </w:rPr>
        <w:t>профилактики а</w:t>
      </w:r>
      <w:r w:rsidR="00C66D29" w:rsidRPr="00924C9D">
        <w:rPr>
          <w:rFonts w:ascii="Times New Roman" w:hAnsi="Times New Roman" w:cs="Times New Roman"/>
          <w:sz w:val="28"/>
          <w:szCs w:val="28"/>
        </w:rPr>
        <w:t>у</w:t>
      </w:r>
      <w:r w:rsidR="00C66D29" w:rsidRPr="00924C9D">
        <w:rPr>
          <w:rFonts w:ascii="Times New Roman" w:hAnsi="Times New Roman" w:cs="Times New Roman"/>
          <w:sz w:val="28"/>
          <w:szCs w:val="28"/>
        </w:rPr>
        <w:t>тодеструктивного поведения в подростковой среде</w:t>
      </w:r>
      <w:r>
        <w:rPr>
          <w:rFonts w:ascii="Times New Roman" w:hAnsi="Times New Roman" w:cs="Times New Roman"/>
          <w:sz w:val="28"/>
          <w:szCs w:val="28"/>
        </w:rPr>
        <w:t xml:space="preserve"> приобретают первоочередное значение</w:t>
      </w:r>
      <w:r w:rsidR="00C66D29" w:rsidRPr="00924C9D">
        <w:rPr>
          <w:rFonts w:ascii="Times New Roman" w:hAnsi="Times New Roman" w:cs="Times New Roman"/>
          <w:sz w:val="28"/>
          <w:szCs w:val="28"/>
        </w:rPr>
        <w:t xml:space="preserve">. </w:t>
      </w:r>
    </w:p>
    <w:p w:rsidR="00C66D29" w:rsidRDefault="009D1FDE" w:rsidP="002360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Однако, в</w:t>
      </w:r>
      <w:r w:rsidR="00C66D29" w:rsidRPr="002D07B8">
        <w:rPr>
          <w:rFonts w:ascii="Times New Roman" w:hAnsi="Times New Roman" w:cs="Times New Roman"/>
          <w:sz w:val="28"/>
          <w:szCs w:val="28"/>
        </w:rPr>
        <w:t>се более остро ощущается необходимость повышения професси</w:t>
      </w:r>
      <w:r w:rsidR="00C66D29" w:rsidRPr="002D07B8">
        <w:rPr>
          <w:rFonts w:ascii="Times New Roman" w:hAnsi="Times New Roman" w:cs="Times New Roman"/>
          <w:sz w:val="28"/>
          <w:szCs w:val="28"/>
        </w:rPr>
        <w:t>о</w:t>
      </w:r>
      <w:r w:rsidR="00C66D29" w:rsidRPr="002D07B8">
        <w:rPr>
          <w:rFonts w:ascii="Times New Roman" w:hAnsi="Times New Roman" w:cs="Times New Roman"/>
          <w:sz w:val="28"/>
          <w:szCs w:val="28"/>
        </w:rPr>
        <w:t>нальной компетентности специалистов системы образования</w:t>
      </w:r>
      <w:r w:rsidR="00C66D29" w:rsidRPr="00924C9D">
        <w:rPr>
          <w:rFonts w:ascii="Times New Roman" w:hAnsi="Times New Roman" w:cs="Times New Roman"/>
          <w:sz w:val="28"/>
          <w:szCs w:val="28"/>
        </w:rPr>
        <w:t xml:space="preserve"> в вопросах взаим</w:t>
      </w:r>
      <w:r w:rsidR="00C66D29" w:rsidRPr="00924C9D">
        <w:rPr>
          <w:rFonts w:ascii="Times New Roman" w:hAnsi="Times New Roman" w:cs="Times New Roman"/>
          <w:sz w:val="28"/>
          <w:szCs w:val="28"/>
        </w:rPr>
        <w:t>о</w:t>
      </w:r>
      <w:r w:rsidR="00C66D29" w:rsidRPr="00924C9D">
        <w:rPr>
          <w:rFonts w:ascii="Times New Roman" w:hAnsi="Times New Roman" w:cs="Times New Roman"/>
          <w:sz w:val="28"/>
          <w:szCs w:val="28"/>
        </w:rPr>
        <w:t xml:space="preserve">действия с </w:t>
      </w:r>
      <w:r w:rsidR="00EC51F5">
        <w:rPr>
          <w:rFonts w:ascii="Times New Roman" w:hAnsi="Times New Roman" w:cs="Times New Roman"/>
          <w:sz w:val="28"/>
          <w:szCs w:val="28"/>
        </w:rPr>
        <w:t xml:space="preserve">обучающимися, </w:t>
      </w:r>
      <w:r w:rsidR="0070060E">
        <w:rPr>
          <w:rFonts w:ascii="Times New Roman" w:hAnsi="Times New Roman" w:cs="Times New Roman"/>
          <w:sz w:val="28"/>
          <w:szCs w:val="28"/>
        </w:rPr>
        <w:t>попавшими в трудную жизненную ситуацию и ну</w:t>
      </w:r>
      <w:r w:rsidR="0070060E">
        <w:rPr>
          <w:rFonts w:ascii="Times New Roman" w:hAnsi="Times New Roman" w:cs="Times New Roman"/>
          <w:sz w:val="28"/>
          <w:szCs w:val="28"/>
        </w:rPr>
        <w:t>ж</w:t>
      </w:r>
      <w:r w:rsidR="0070060E">
        <w:rPr>
          <w:rFonts w:ascii="Times New Roman" w:hAnsi="Times New Roman" w:cs="Times New Roman"/>
          <w:sz w:val="28"/>
          <w:szCs w:val="28"/>
        </w:rPr>
        <w:t>дающимися в дополнительно</w:t>
      </w:r>
      <w:r w:rsidR="004741C5">
        <w:rPr>
          <w:rFonts w:ascii="Times New Roman" w:hAnsi="Times New Roman" w:cs="Times New Roman"/>
          <w:sz w:val="28"/>
          <w:szCs w:val="28"/>
        </w:rPr>
        <w:t>й</w:t>
      </w:r>
      <w:r w:rsidR="0070060E">
        <w:rPr>
          <w:rFonts w:ascii="Times New Roman" w:hAnsi="Times New Roman" w:cs="Times New Roman"/>
          <w:sz w:val="28"/>
          <w:szCs w:val="28"/>
        </w:rPr>
        <w:t xml:space="preserve"> психолого-педаго</w:t>
      </w:r>
      <w:r w:rsidR="004741C5">
        <w:rPr>
          <w:rFonts w:ascii="Times New Roman" w:hAnsi="Times New Roman" w:cs="Times New Roman"/>
          <w:sz w:val="28"/>
          <w:szCs w:val="28"/>
        </w:rPr>
        <w:t>гической поддержке</w:t>
      </w:r>
      <w:r w:rsidR="00C66D29" w:rsidRPr="00924C9D">
        <w:rPr>
          <w:rFonts w:ascii="Times New Roman" w:hAnsi="Times New Roman" w:cs="Times New Roman"/>
          <w:sz w:val="28"/>
          <w:szCs w:val="28"/>
        </w:rPr>
        <w:t>.</w:t>
      </w:r>
      <w:r w:rsidR="00EC51F5">
        <w:rPr>
          <w:rFonts w:ascii="Times New Roman" w:hAnsi="Times New Roman" w:cs="Times New Roman"/>
          <w:sz w:val="28"/>
          <w:szCs w:val="28"/>
        </w:rPr>
        <w:t xml:space="preserve"> </w:t>
      </w:r>
    </w:p>
    <w:p w:rsidR="00481ADB" w:rsidRDefault="008D3084" w:rsidP="002360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Данные </w:t>
      </w:r>
      <w:r w:rsidR="004E6182">
        <w:rPr>
          <w:rFonts w:ascii="Times New Roman" w:hAnsi="Times New Roman" w:cs="Times New Roman"/>
          <w:sz w:val="28"/>
          <w:szCs w:val="28"/>
        </w:rPr>
        <w:t>методические материалы адресованы специалистам воспитательно-профилактической системы образовательных организаций и направлены на фо</w:t>
      </w:r>
      <w:r w:rsidR="004E6182">
        <w:rPr>
          <w:rFonts w:ascii="Times New Roman" w:hAnsi="Times New Roman" w:cs="Times New Roman"/>
          <w:sz w:val="28"/>
          <w:szCs w:val="28"/>
        </w:rPr>
        <w:t>р</w:t>
      </w:r>
      <w:r w:rsidR="004E6182">
        <w:rPr>
          <w:rFonts w:ascii="Times New Roman" w:hAnsi="Times New Roman" w:cs="Times New Roman"/>
          <w:sz w:val="28"/>
          <w:szCs w:val="28"/>
        </w:rPr>
        <w:t xml:space="preserve">мирование </w:t>
      </w:r>
      <w:r w:rsidR="0070060E">
        <w:rPr>
          <w:rFonts w:ascii="Times New Roman" w:hAnsi="Times New Roman" w:cs="Times New Roman"/>
          <w:sz w:val="28"/>
          <w:szCs w:val="28"/>
        </w:rPr>
        <w:t xml:space="preserve">у них </w:t>
      </w:r>
      <w:r w:rsidR="00364408">
        <w:rPr>
          <w:rFonts w:ascii="Times New Roman" w:hAnsi="Times New Roman" w:cs="Times New Roman"/>
          <w:sz w:val="28"/>
          <w:szCs w:val="28"/>
        </w:rPr>
        <w:t>целостного представления о системе профилактики саморазр</w:t>
      </w:r>
      <w:r w:rsidR="00364408">
        <w:rPr>
          <w:rFonts w:ascii="Times New Roman" w:hAnsi="Times New Roman" w:cs="Times New Roman"/>
          <w:sz w:val="28"/>
          <w:szCs w:val="28"/>
        </w:rPr>
        <w:t>у</w:t>
      </w:r>
      <w:r w:rsidR="00364408">
        <w:rPr>
          <w:rFonts w:ascii="Times New Roman" w:hAnsi="Times New Roman" w:cs="Times New Roman"/>
          <w:sz w:val="28"/>
          <w:szCs w:val="28"/>
        </w:rPr>
        <w:t>шающего поведения обучающихся</w:t>
      </w:r>
      <w:r w:rsidR="0070060E">
        <w:rPr>
          <w:rFonts w:ascii="Times New Roman" w:hAnsi="Times New Roman" w:cs="Times New Roman"/>
          <w:sz w:val="28"/>
          <w:szCs w:val="28"/>
        </w:rPr>
        <w:t>.</w:t>
      </w:r>
      <w:r>
        <w:rPr>
          <w:rFonts w:ascii="Times New Roman" w:hAnsi="Times New Roman" w:cs="Times New Roman"/>
          <w:sz w:val="28"/>
          <w:szCs w:val="28"/>
        </w:rPr>
        <w:t xml:space="preserve"> </w:t>
      </w:r>
    </w:p>
    <w:p w:rsidR="004E6182" w:rsidRDefault="008D3084" w:rsidP="0023604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пособии представлен не только теоретический аспект саморазрушающего поведения, но и предложены практические материалы для работы с подростками, склонными к суицидальному поведению, </w:t>
      </w:r>
      <w:r w:rsidR="00561899">
        <w:rPr>
          <w:rFonts w:ascii="Times New Roman" w:hAnsi="Times New Roman" w:cs="Times New Roman"/>
          <w:sz w:val="28"/>
          <w:szCs w:val="28"/>
        </w:rPr>
        <w:t>зло</w:t>
      </w:r>
      <w:r>
        <w:rPr>
          <w:rFonts w:ascii="Times New Roman" w:hAnsi="Times New Roman" w:cs="Times New Roman"/>
          <w:sz w:val="28"/>
          <w:szCs w:val="28"/>
        </w:rPr>
        <w:t>употреблению психоактивны</w:t>
      </w:r>
      <w:r w:rsidR="00561899">
        <w:rPr>
          <w:rFonts w:ascii="Times New Roman" w:hAnsi="Times New Roman" w:cs="Times New Roman"/>
          <w:sz w:val="28"/>
          <w:szCs w:val="28"/>
        </w:rPr>
        <w:t>ми</w:t>
      </w:r>
      <w:r>
        <w:rPr>
          <w:rFonts w:ascii="Times New Roman" w:hAnsi="Times New Roman" w:cs="Times New Roman"/>
          <w:sz w:val="28"/>
          <w:szCs w:val="28"/>
        </w:rPr>
        <w:t xml:space="preserve"> в</w:t>
      </w:r>
      <w:r>
        <w:rPr>
          <w:rFonts w:ascii="Times New Roman" w:hAnsi="Times New Roman" w:cs="Times New Roman"/>
          <w:sz w:val="28"/>
          <w:szCs w:val="28"/>
        </w:rPr>
        <w:t>е</w:t>
      </w:r>
      <w:r>
        <w:rPr>
          <w:rFonts w:ascii="Times New Roman" w:hAnsi="Times New Roman" w:cs="Times New Roman"/>
          <w:sz w:val="28"/>
          <w:szCs w:val="28"/>
        </w:rPr>
        <w:t>ществ</w:t>
      </w:r>
      <w:r w:rsidR="00561899">
        <w:rPr>
          <w:rFonts w:ascii="Times New Roman" w:hAnsi="Times New Roman" w:cs="Times New Roman"/>
          <w:sz w:val="28"/>
          <w:szCs w:val="28"/>
        </w:rPr>
        <w:t>ами</w:t>
      </w:r>
      <w:r>
        <w:rPr>
          <w:rFonts w:ascii="Times New Roman" w:hAnsi="Times New Roman" w:cs="Times New Roman"/>
          <w:sz w:val="28"/>
          <w:szCs w:val="28"/>
        </w:rPr>
        <w:t>.</w:t>
      </w:r>
      <w:r w:rsidR="00683B5F">
        <w:rPr>
          <w:rFonts w:ascii="Times New Roman" w:hAnsi="Times New Roman" w:cs="Times New Roman"/>
          <w:sz w:val="28"/>
          <w:szCs w:val="28"/>
        </w:rPr>
        <w:t xml:space="preserve"> Даны рекомендации специалистам образовательных организаций, з</w:t>
      </w:r>
      <w:r w:rsidR="00683B5F">
        <w:rPr>
          <w:rFonts w:ascii="Times New Roman" w:hAnsi="Times New Roman" w:cs="Times New Roman"/>
          <w:sz w:val="28"/>
          <w:szCs w:val="28"/>
        </w:rPr>
        <w:t>а</w:t>
      </w:r>
      <w:r w:rsidR="00683B5F">
        <w:rPr>
          <w:rFonts w:ascii="Times New Roman" w:hAnsi="Times New Roman" w:cs="Times New Roman"/>
          <w:sz w:val="28"/>
          <w:szCs w:val="28"/>
        </w:rPr>
        <w:t>нимающимся вопросами профилактики, а также педагогам, классным руковод</w:t>
      </w:r>
      <w:r w:rsidR="00683B5F">
        <w:rPr>
          <w:rFonts w:ascii="Times New Roman" w:hAnsi="Times New Roman" w:cs="Times New Roman"/>
          <w:sz w:val="28"/>
          <w:szCs w:val="28"/>
        </w:rPr>
        <w:t>и</w:t>
      </w:r>
      <w:r w:rsidR="00683B5F">
        <w:rPr>
          <w:rFonts w:ascii="Times New Roman" w:hAnsi="Times New Roman" w:cs="Times New Roman"/>
          <w:sz w:val="28"/>
          <w:szCs w:val="28"/>
        </w:rPr>
        <w:t>телям, родителям подростков.</w:t>
      </w:r>
    </w:p>
    <w:p w:rsidR="00B025CC" w:rsidRDefault="00B025CC" w:rsidP="00236049">
      <w:pPr>
        <w:spacing w:after="0" w:line="240" w:lineRule="auto"/>
        <w:ind w:firstLine="708"/>
        <w:jc w:val="both"/>
        <w:rPr>
          <w:rFonts w:ascii="Times New Roman" w:hAnsi="Times New Roman" w:cs="Times New Roman"/>
          <w:sz w:val="28"/>
          <w:szCs w:val="28"/>
        </w:rPr>
      </w:pPr>
    </w:p>
    <w:p w:rsidR="00B025CC" w:rsidRDefault="00B025CC" w:rsidP="00236049">
      <w:pPr>
        <w:spacing w:after="0" w:line="240" w:lineRule="auto"/>
        <w:ind w:firstLine="708"/>
        <w:jc w:val="both"/>
        <w:rPr>
          <w:rFonts w:ascii="Times New Roman" w:hAnsi="Times New Roman" w:cs="Times New Roman"/>
          <w:sz w:val="28"/>
          <w:szCs w:val="28"/>
        </w:rPr>
      </w:pPr>
    </w:p>
    <w:p w:rsidR="00B025CC" w:rsidRDefault="00B025CC" w:rsidP="00493196">
      <w:pPr>
        <w:spacing w:after="0" w:line="240" w:lineRule="auto"/>
        <w:ind w:firstLine="709"/>
        <w:jc w:val="both"/>
        <w:rPr>
          <w:rFonts w:ascii="Times New Roman" w:hAnsi="Times New Roman" w:cs="Times New Roman"/>
          <w:sz w:val="28"/>
          <w:szCs w:val="28"/>
        </w:rPr>
      </w:pPr>
    </w:p>
    <w:p w:rsidR="00C54B43" w:rsidRDefault="00C54B43" w:rsidP="00493196">
      <w:pPr>
        <w:spacing w:after="0" w:line="240" w:lineRule="auto"/>
        <w:ind w:firstLine="709"/>
        <w:jc w:val="both"/>
        <w:rPr>
          <w:rFonts w:ascii="Times New Roman" w:hAnsi="Times New Roman" w:cs="Times New Roman"/>
          <w:sz w:val="28"/>
          <w:szCs w:val="28"/>
        </w:rPr>
      </w:pPr>
    </w:p>
    <w:p w:rsidR="008277FD" w:rsidRDefault="008277FD" w:rsidP="00493196">
      <w:pPr>
        <w:spacing w:after="0" w:line="240" w:lineRule="auto"/>
        <w:ind w:firstLine="709"/>
        <w:jc w:val="both"/>
        <w:rPr>
          <w:rFonts w:ascii="Times New Roman" w:hAnsi="Times New Roman" w:cs="Times New Roman"/>
          <w:sz w:val="28"/>
          <w:szCs w:val="28"/>
        </w:rPr>
      </w:pPr>
    </w:p>
    <w:p w:rsidR="008277FD" w:rsidRDefault="008277FD" w:rsidP="00493196">
      <w:pPr>
        <w:spacing w:after="0" w:line="240" w:lineRule="auto"/>
        <w:ind w:firstLine="709"/>
        <w:jc w:val="both"/>
        <w:rPr>
          <w:rFonts w:ascii="Times New Roman" w:hAnsi="Times New Roman" w:cs="Times New Roman"/>
          <w:sz w:val="28"/>
          <w:szCs w:val="28"/>
        </w:rPr>
      </w:pPr>
    </w:p>
    <w:p w:rsidR="004D1150" w:rsidRDefault="004D1150" w:rsidP="00493196">
      <w:pPr>
        <w:spacing w:after="0" w:line="240" w:lineRule="auto"/>
        <w:ind w:firstLine="709"/>
        <w:jc w:val="both"/>
        <w:rPr>
          <w:rFonts w:ascii="Times New Roman" w:hAnsi="Times New Roman" w:cs="Times New Roman"/>
          <w:sz w:val="28"/>
          <w:szCs w:val="28"/>
        </w:rPr>
      </w:pPr>
    </w:p>
    <w:p w:rsidR="004D1150" w:rsidRDefault="004D1150" w:rsidP="00493196">
      <w:pPr>
        <w:spacing w:after="0" w:line="240" w:lineRule="auto"/>
        <w:ind w:firstLine="709"/>
        <w:jc w:val="both"/>
        <w:rPr>
          <w:rFonts w:ascii="Times New Roman" w:hAnsi="Times New Roman" w:cs="Times New Roman"/>
          <w:sz w:val="28"/>
          <w:szCs w:val="28"/>
        </w:rPr>
      </w:pPr>
    </w:p>
    <w:p w:rsidR="004D1150" w:rsidRDefault="004D1150" w:rsidP="00493196">
      <w:pPr>
        <w:spacing w:after="0" w:line="240" w:lineRule="auto"/>
        <w:ind w:firstLine="709"/>
        <w:jc w:val="both"/>
        <w:rPr>
          <w:rFonts w:ascii="Times New Roman" w:hAnsi="Times New Roman" w:cs="Times New Roman"/>
          <w:sz w:val="28"/>
          <w:szCs w:val="28"/>
        </w:rPr>
      </w:pPr>
    </w:p>
    <w:p w:rsidR="004D1150" w:rsidRDefault="004D1150" w:rsidP="00493196">
      <w:pPr>
        <w:spacing w:after="0" w:line="240" w:lineRule="auto"/>
        <w:ind w:firstLine="709"/>
        <w:jc w:val="both"/>
        <w:rPr>
          <w:rFonts w:ascii="Times New Roman" w:hAnsi="Times New Roman" w:cs="Times New Roman"/>
          <w:sz w:val="28"/>
          <w:szCs w:val="28"/>
        </w:rPr>
      </w:pPr>
    </w:p>
    <w:p w:rsidR="00DB226C" w:rsidRDefault="00DB226C">
      <w:pPr>
        <w:rPr>
          <w:rFonts w:ascii="Times New Roman" w:hAnsi="Times New Roman" w:cs="Times New Roman"/>
          <w:sz w:val="28"/>
          <w:szCs w:val="28"/>
        </w:rPr>
      </w:pPr>
      <w:r>
        <w:rPr>
          <w:rFonts w:ascii="Times New Roman" w:hAnsi="Times New Roman" w:cs="Times New Roman"/>
          <w:sz w:val="28"/>
          <w:szCs w:val="28"/>
        </w:rPr>
        <w:br w:type="page"/>
      </w:r>
    </w:p>
    <w:p w:rsidR="00C97ABD" w:rsidRDefault="00C16EB5" w:rsidP="003F7F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w:t>
      </w:r>
      <w:r w:rsidR="00C97ABD" w:rsidRPr="00B025CC">
        <w:rPr>
          <w:rFonts w:ascii="Times New Roman" w:hAnsi="Times New Roman" w:cs="Times New Roman"/>
          <w:b/>
          <w:sz w:val="28"/>
          <w:szCs w:val="28"/>
        </w:rPr>
        <w:t>.</w:t>
      </w:r>
      <w:r w:rsidR="00C97ABD">
        <w:rPr>
          <w:rFonts w:ascii="Times New Roman" w:hAnsi="Times New Roman" w:cs="Times New Roman"/>
          <w:sz w:val="28"/>
          <w:szCs w:val="28"/>
        </w:rPr>
        <w:t xml:space="preserve"> </w:t>
      </w:r>
      <w:r w:rsidR="00AA1449" w:rsidRPr="00AA1449">
        <w:rPr>
          <w:rFonts w:ascii="Times New Roman" w:hAnsi="Times New Roman" w:cs="Times New Roman"/>
          <w:b/>
          <w:sz w:val="28"/>
          <w:szCs w:val="28"/>
        </w:rPr>
        <w:t>Феномен саморазру</w:t>
      </w:r>
      <w:r w:rsidR="00A70D0A">
        <w:rPr>
          <w:rFonts w:ascii="Times New Roman" w:hAnsi="Times New Roman" w:cs="Times New Roman"/>
          <w:b/>
          <w:sz w:val="28"/>
          <w:szCs w:val="28"/>
        </w:rPr>
        <w:t>шающе</w:t>
      </w:r>
      <w:r w:rsidR="00AA1449" w:rsidRPr="00AA1449">
        <w:rPr>
          <w:rFonts w:ascii="Times New Roman" w:hAnsi="Times New Roman" w:cs="Times New Roman"/>
          <w:b/>
          <w:sz w:val="28"/>
          <w:szCs w:val="28"/>
        </w:rPr>
        <w:t>го поведения</w:t>
      </w:r>
    </w:p>
    <w:p w:rsidR="00C97ABD" w:rsidRDefault="00C97ABD" w:rsidP="003F7FA3">
      <w:pPr>
        <w:spacing w:after="0" w:line="240" w:lineRule="auto"/>
        <w:ind w:firstLine="709"/>
        <w:jc w:val="both"/>
        <w:rPr>
          <w:rFonts w:ascii="Times New Roman" w:hAnsi="Times New Roman" w:cs="Times New Roman"/>
          <w:b/>
          <w:sz w:val="28"/>
          <w:szCs w:val="28"/>
        </w:rPr>
      </w:pPr>
    </w:p>
    <w:p w:rsidR="00DB226C" w:rsidRDefault="00456D0C" w:rsidP="006F2278">
      <w:pPr>
        <w:pStyle w:val="a3"/>
        <w:numPr>
          <w:ilvl w:val="1"/>
          <w:numId w:val="6"/>
        </w:numPr>
        <w:spacing w:after="0" w:line="240" w:lineRule="auto"/>
        <w:ind w:left="0" w:firstLine="0"/>
        <w:jc w:val="center"/>
        <w:rPr>
          <w:rFonts w:ascii="Times New Roman" w:hAnsi="Times New Roman" w:cs="Times New Roman"/>
          <w:b/>
          <w:sz w:val="28"/>
          <w:szCs w:val="28"/>
        </w:rPr>
      </w:pPr>
      <w:r w:rsidRPr="00C97ABD">
        <w:rPr>
          <w:rFonts w:ascii="Times New Roman" w:hAnsi="Times New Roman" w:cs="Times New Roman"/>
          <w:b/>
          <w:sz w:val="28"/>
          <w:szCs w:val="28"/>
        </w:rPr>
        <w:t>Понятие саморазруш</w:t>
      </w:r>
      <w:r w:rsidR="001767E2">
        <w:rPr>
          <w:rFonts w:ascii="Times New Roman" w:hAnsi="Times New Roman" w:cs="Times New Roman"/>
          <w:b/>
          <w:sz w:val="28"/>
          <w:szCs w:val="28"/>
        </w:rPr>
        <w:t>ающего</w:t>
      </w:r>
      <w:r w:rsidRPr="00C97ABD">
        <w:rPr>
          <w:rFonts w:ascii="Times New Roman" w:hAnsi="Times New Roman" w:cs="Times New Roman"/>
          <w:b/>
          <w:sz w:val="28"/>
          <w:szCs w:val="28"/>
        </w:rPr>
        <w:t xml:space="preserve"> поведения, </w:t>
      </w:r>
    </w:p>
    <w:p w:rsidR="00456D0C" w:rsidRPr="00C97ABD" w:rsidRDefault="00456D0C" w:rsidP="00DB226C">
      <w:pPr>
        <w:pStyle w:val="a3"/>
        <w:spacing w:after="0" w:line="240" w:lineRule="auto"/>
        <w:ind w:left="0"/>
        <w:jc w:val="center"/>
        <w:rPr>
          <w:rFonts w:ascii="Times New Roman" w:hAnsi="Times New Roman" w:cs="Times New Roman"/>
          <w:b/>
          <w:sz w:val="28"/>
          <w:szCs w:val="28"/>
        </w:rPr>
      </w:pPr>
      <w:r w:rsidRPr="00C97ABD">
        <w:rPr>
          <w:rFonts w:ascii="Times New Roman" w:hAnsi="Times New Roman" w:cs="Times New Roman"/>
          <w:b/>
          <w:sz w:val="28"/>
          <w:szCs w:val="28"/>
        </w:rPr>
        <w:t>причины его формирования</w:t>
      </w:r>
    </w:p>
    <w:p w:rsidR="00456D0C" w:rsidRDefault="00456D0C" w:rsidP="003F7FA3">
      <w:pPr>
        <w:spacing w:after="0" w:line="240" w:lineRule="auto"/>
        <w:ind w:firstLine="709"/>
        <w:jc w:val="both"/>
        <w:rPr>
          <w:rFonts w:ascii="Times New Roman" w:hAnsi="Times New Roman" w:cs="Times New Roman"/>
          <w:b/>
          <w:sz w:val="28"/>
          <w:szCs w:val="28"/>
        </w:rPr>
      </w:pPr>
    </w:p>
    <w:p w:rsidR="00D049F2" w:rsidRDefault="00716594" w:rsidP="003F7FA3">
      <w:pPr>
        <w:spacing w:after="0" w:line="240" w:lineRule="auto"/>
        <w:ind w:firstLine="709"/>
        <w:jc w:val="both"/>
        <w:rPr>
          <w:rFonts w:ascii="Times New Roman" w:hAnsi="Times New Roman" w:cs="Times New Roman"/>
          <w:color w:val="C00000"/>
          <w:sz w:val="28"/>
          <w:szCs w:val="28"/>
        </w:rPr>
      </w:pPr>
      <w:r>
        <w:rPr>
          <w:rFonts w:ascii="Times New Roman" w:hAnsi="Times New Roman" w:cs="Times New Roman"/>
          <w:sz w:val="28"/>
          <w:szCs w:val="28"/>
        </w:rPr>
        <w:t>С</w:t>
      </w:r>
      <w:r w:rsidRPr="00716594">
        <w:rPr>
          <w:rFonts w:ascii="Times New Roman" w:hAnsi="Times New Roman" w:cs="Times New Roman"/>
          <w:sz w:val="28"/>
          <w:szCs w:val="28"/>
        </w:rPr>
        <w:t>аморазруш</w:t>
      </w:r>
      <w:r w:rsidR="001767E2">
        <w:rPr>
          <w:rFonts w:ascii="Times New Roman" w:hAnsi="Times New Roman" w:cs="Times New Roman"/>
          <w:sz w:val="28"/>
          <w:szCs w:val="28"/>
        </w:rPr>
        <w:t>ающее</w:t>
      </w:r>
      <w:r w:rsidRPr="00716594">
        <w:rPr>
          <w:rFonts w:ascii="Times New Roman" w:hAnsi="Times New Roman" w:cs="Times New Roman"/>
          <w:sz w:val="28"/>
          <w:szCs w:val="28"/>
        </w:rPr>
        <w:t xml:space="preserve"> (</w:t>
      </w:r>
      <w:r w:rsidR="00BF3620">
        <w:rPr>
          <w:rFonts w:ascii="Times New Roman" w:hAnsi="Times New Roman" w:cs="Times New Roman"/>
          <w:sz w:val="28"/>
          <w:szCs w:val="28"/>
        </w:rPr>
        <w:t xml:space="preserve">или </w:t>
      </w:r>
      <w:r w:rsidRPr="00716594">
        <w:rPr>
          <w:rFonts w:ascii="Times New Roman" w:hAnsi="Times New Roman" w:cs="Times New Roman"/>
          <w:sz w:val="28"/>
          <w:szCs w:val="28"/>
        </w:rPr>
        <w:t>аутодеструктивн</w:t>
      </w:r>
      <w:r>
        <w:rPr>
          <w:rFonts w:ascii="Times New Roman" w:hAnsi="Times New Roman" w:cs="Times New Roman"/>
          <w:sz w:val="28"/>
          <w:szCs w:val="28"/>
        </w:rPr>
        <w:t>ое</w:t>
      </w:r>
      <w:r w:rsidR="00304DF2">
        <w:rPr>
          <w:rFonts w:ascii="Times New Roman" w:hAnsi="Times New Roman" w:cs="Times New Roman"/>
          <w:sz w:val="28"/>
          <w:szCs w:val="28"/>
        </w:rPr>
        <w:t>/</w:t>
      </w:r>
      <w:r>
        <w:rPr>
          <w:rFonts w:ascii="Times New Roman" w:hAnsi="Times New Roman" w:cs="Times New Roman"/>
          <w:sz w:val="28"/>
          <w:szCs w:val="28"/>
        </w:rPr>
        <w:t>аутоагрессивное</w:t>
      </w:r>
      <w:r w:rsidRPr="00716594">
        <w:rPr>
          <w:rFonts w:ascii="Times New Roman" w:hAnsi="Times New Roman" w:cs="Times New Roman"/>
          <w:sz w:val="28"/>
          <w:szCs w:val="28"/>
        </w:rPr>
        <w:t xml:space="preserve">) </w:t>
      </w:r>
      <w:r>
        <w:rPr>
          <w:rFonts w:ascii="Times New Roman" w:hAnsi="Times New Roman" w:cs="Times New Roman"/>
          <w:sz w:val="28"/>
          <w:szCs w:val="28"/>
        </w:rPr>
        <w:t>поведение представляет собой определенную активность человека, осознанно или неосо</w:t>
      </w:r>
      <w:r>
        <w:rPr>
          <w:rFonts w:ascii="Times New Roman" w:hAnsi="Times New Roman" w:cs="Times New Roman"/>
          <w:sz w:val="28"/>
          <w:szCs w:val="28"/>
        </w:rPr>
        <w:t>з</w:t>
      </w:r>
      <w:r>
        <w:rPr>
          <w:rFonts w:ascii="Times New Roman" w:hAnsi="Times New Roman" w:cs="Times New Roman"/>
          <w:sz w:val="28"/>
          <w:szCs w:val="28"/>
        </w:rPr>
        <w:t>нанно направленную на причинение себе вреда в физической или психической сферах</w:t>
      </w:r>
      <w:r w:rsidR="00F27D3B" w:rsidRPr="00F27D3B">
        <w:rPr>
          <w:rFonts w:ascii="Times New Roman" w:hAnsi="Times New Roman" w:cs="Times New Roman"/>
          <w:color w:val="C00000"/>
          <w:sz w:val="28"/>
          <w:szCs w:val="28"/>
        </w:rPr>
        <w:t xml:space="preserve"> </w:t>
      </w:r>
      <w:r w:rsidR="00F27D3B" w:rsidRPr="00F27D3B">
        <w:rPr>
          <w:rFonts w:ascii="Times New Roman" w:hAnsi="Times New Roman" w:cs="Times New Roman"/>
          <w:sz w:val="28"/>
          <w:szCs w:val="28"/>
        </w:rPr>
        <w:t>[30].</w:t>
      </w:r>
      <w:r w:rsidRPr="004D6547">
        <w:rPr>
          <w:rFonts w:ascii="Times New Roman" w:hAnsi="Times New Roman" w:cs="Times New Roman"/>
          <w:color w:val="C00000"/>
          <w:sz w:val="28"/>
          <w:szCs w:val="28"/>
        </w:rPr>
        <w:t xml:space="preserve"> </w:t>
      </w:r>
    </w:p>
    <w:p w:rsidR="00FB6447" w:rsidRPr="00FB6447" w:rsidRDefault="00954E0C" w:rsidP="003F7FA3">
      <w:pPr>
        <w:spacing w:after="0" w:line="240" w:lineRule="auto"/>
        <w:ind w:firstLine="708"/>
        <w:jc w:val="both"/>
        <w:rPr>
          <w:rFonts w:ascii="Times New Roman" w:eastAsia="Times New Roman" w:hAnsi="Times New Roman" w:cs="Times New Roman"/>
          <w:sz w:val="28"/>
          <w:szCs w:val="28"/>
          <w:lang w:eastAsia="ru-RU"/>
        </w:rPr>
      </w:pPr>
      <w:r>
        <w:rPr>
          <w:rStyle w:val="reference-text"/>
          <w:rFonts w:ascii="Times New Roman" w:hAnsi="Times New Roman" w:cs="Times New Roman"/>
          <w:sz w:val="28"/>
          <w:szCs w:val="28"/>
        </w:rPr>
        <w:t>Исследователи аутоагресивного поведения выделяют внешнюю и внутре</w:t>
      </w:r>
      <w:r>
        <w:rPr>
          <w:rStyle w:val="reference-text"/>
          <w:rFonts w:ascii="Times New Roman" w:hAnsi="Times New Roman" w:cs="Times New Roman"/>
          <w:sz w:val="28"/>
          <w:szCs w:val="28"/>
        </w:rPr>
        <w:t>н</w:t>
      </w:r>
      <w:r>
        <w:rPr>
          <w:rStyle w:val="reference-text"/>
          <w:rFonts w:ascii="Times New Roman" w:hAnsi="Times New Roman" w:cs="Times New Roman"/>
          <w:sz w:val="28"/>
          <w:szCs w:val="28"/>
        </w:rPr>
        <w:t xml:space="preserve">нюю обусловленность </w:t>
      </w:r>
      <w:r w:rsidR="00105096">
        <w:rPr>
          <w:rStyle w:val="reference-text"/>
          <w:rFonts w:ascii="Times New Roman" w:hAnsi="Times New Roman" w:cs="Times New Roman"/>
          <w:sz w:val="28"/>
          <w:szCs w:val="28"/>
        </w:rPr>
        <w:t>данного явления. Пилягина Г.</w:t>
      </w:r>
      <w:r w:rsidR="004E798B">
        <w:rPr>
          <w:rStyle w:val="reference-text"/>
          <w:rFonts w:ascii="Times New Roman" w:hAnsi="Times New Roman" w:cs="Times New Roman"/>
          <w:sz w:val="28"/>
          <w:szCs w:val="28"/>
        </w:rPr>
        <w:t xml:space="preserve"> </w:t>
      </w:r>
      <w:r w:rsidR="00105096">
        <w:rPr>
          <w:rStyle w:val="reference-text"/>
          <w:rFonts w:ascii="Times New Roman" w:hAnsi="Times New Roman" w:cs="Times New Roman"/>
          <w:sz w:val="28"/>
          <w:szCs w:val="28"/>
        </w:rPr>
        <w:t>Я.</w:t>
      </w:r>
      <w:r w:rsidR="00FB6447">
        <w:rPr>
          <w:rStyle w:val="reference-text"/>
          <w:rFonts w:ascii="Times New Roman" w:hAnsi="Times New Roman" w:cs="Times New Roman"/>
          <w:sz w:val="28"/>
          <w:szCs w:val="28"/>
        </w:rPr>
        <w:t xml:space="preserve"> (2000г.) </w:t>
      </w:r>
      <w:r w:rsidR="00105096">
        <w:rPr>
          <w:rStyle w:val="reference-text"/>
          <w:rFonts w:ascii="Times New Roman" w:hAnsi="Times New Roman" w:cs="Times New Roman"/>
          <w:sz w:val="28"/>
          <w:szCs w:val="28"/>
        </w:rPr>
        <w:t xml:space="preserve">делает акцент на внешней </w:t>
      </w:r>
      <w:r w:rsidR="00105096" w:rsidRPr="00105096">
        <w:rPr>
          <w:rFonts w:ascii="Times New Roman" w:eastAsia="Times New Roman" w:hAnsi="Times New Roman" w:cs="Times New Roman"/>
          <w:sz w:val="28"/>
          <w:szCs w:val="28"/>
          <w:lang w:eastAsia="ru-RU"/>
        </w:rPr>
        <w:t>обусловленности аутоагрессии</w:t>
      </w:r>
      <w:r w:rsidR="003A7438">
        <w:rPr>
          <w:rFonts w:ascii="Times New Roman" w:eastAsia="Times New Roman" w:hAnsi="Times New Roman" w:cs="Times New Roman"/>
          <w:sz w:val="28"/>
          <w:szCs w:val="28"/>
          <w:lang w:eastAsia="ru-RU"/>
        </w:rPr>
        <w:t xml:space="preserve">, </w:t>
      </w:r>
      <w:r w:rsidR="00E3310D">
        <w:rPr>
          <w:rFonts w:ascii="Times New Roman" w:eastAsia="Times New Roman" w:hAnsi="Times New Roman" w:cs="Times New Roman"/>
          <w:sz w:val="28"/>
          <w:szCs w:val="28"/>
          <w:lang w:eastAsia="ru-RU"/>
        </w:rPr>
        <w:t>которая возникает при условии форм</w:t>
      </w:r>
      <w:r w:rsidR="00E3310D">
        <w:rPr>
          <w:rFonts w:ascii="Times New Roman" w:eastAsia="Times New Roman" w:hAnsi="Times New Roman" w:cs="Times New Roman"/>
          <w:sz w:val="28"/>
          <w:szCs w:val="28"/>
          <w:lang w:eastAsia="ru-RU"/>
        </w:rPr>
        <w:t>и</w:t>
      </w:r>
      <w:r w:rsidR="00E3310D">
        <w:rPr>
          <w:rFonts w:ascii="Times New Roman" w:eastAsia="Times New Roman" w:hAnsi="Times New Roman" w:cs="Times New Roman"/>
          <w:sz w:val="28"/>
          <w:szCs w:val="28"/>
          <w:lang w:eastAsia="ru-RU"/>
        </w:rPr>
        <w:t xml:space="preserve">рования некоторой системы, состоящей как </w:t>
      </w:r>
      <w:r w:rsidR="003A7438" w:rsidRPr="00105096">
        <w:rPr>
          <w:rFonts w:ascii="Times New Roman" w:eastAsia="Times New Roman" w:hAnsi="Times New Roman" w:cs="Times New Roman"/>
          <w:sz w:val="28"/>
          <w:szCs w:val="28"/>
          <w:lang w:eastAsia="ru-RU"/>
        </w:rPr>
        <w:t xml:space="preserve">минимум </w:t>
      </w:r>
      <w:r w:rsidR="00E3310D">
        <w:rPr>
          <w:rFonts w:ascii="Times New Roman" w:eastAsia="Times New Roman" w:hAnsi="Times New Roman" w:cs="Times New Roman"/>
          <w:sz w:val="28"/>
          <w:szCs w:val="28"/>
          <w:lang w:eastAsia="ru-RU"/>
        </w:rPr>
        <w:t xml:space="preserve">из </w:t>
      </w:r>
      <w:r w:rsidR="003A7438" w:rsidRPr="00105096">
        <w:rPr>
          <w:rFonts w:ascii="Times New Roman" w:eastAsia="Times New Roman" w:hAnsi="Times New Roman" w:cs="Times New Roman"/>
          <w:sz w:val="28"/>
          <w:szCs w:val="28"/>
          <w:lang w:eastAsia="ru-RU"/>
        </w:rPr>
        <w:t>тр</w:t>
      </w:r>
      <w:r w:rsidR="00E3310D">
        <w:rPr>
          <w:rFonts w:ascii="Times New Roman" w:eastAsia="Times New Roman" w:hAnsi="Times New Roman" w:cs="Times New Roman"/>
          <w:sz w:val="28"/>
          <w:szCs w:val="28"/>
          <w:lang w:eastAsia="ru-RU"/>
        </w:rPr>
        <w:t>ех</w:t>
      </w:r>
      <w:r w:rsidR="003A7438" w:rsidRPr="00105096">
        <w:rPr>
          <w:rFonts w:ascii="Times New Roman" w:eastAsia="Times New Roman" w:hAnsi="Times New Roman" w:cs="Times New Roman"/>
          <w:sz w:val="28"/>
          <w:szCs w:val="28"/>
          <w:lang w:eastAsia="ru-RU"/>
        </w:rPr>
        <w:t xml:space="preserve"> компонент</w:t>
      </w:r>
      <w:r w:rsidR="00E3310D">
        <w:rPr>
          <w:rFonts w:ascii="Times New Roman" w:eastAsia="Times New Roman" w:hAnsi="Times New Roman" w:cs="Times New Roman"/>
          <w:sz w:val="28"/>
          <w:szCs w:val="28"/>
          <w:lang w:eastAsia="ru-RU"/>
        </w:rPr>
        <w:t>ов</w:t>
      </w:r>
      <w:r w:rsidR="003A7438" w:rsidRPr="00105096">
        <w:rPr>
          <w:rFonts w:ascii="Times New Roman" w:eastAsia="Times New Roman" w:hAnsi="Times New Roman" w:cs="Times New Roman"/>
          <w:sz w:val="28"/>
          <w:szCs w:val="28"/>
          <w:lang w:eastAsia="ru-RU"/>
        </w:rPr>
        <w:t>:</w:t>
      </w:r>
      <w:r w:rsidR="00FB6447">
        <w:rPr>
          <w:rFonts w:ascii="Times New Roman" w:eastAsia="Times New Roman" w:hAnsi="Times New Roman" w:cs="Times New Roman"/>
          <w:sz w:val="28"/>
          <w:szCs w:val="28"/>
          <w:lang w:eastAsia="ru-RU"/>
        </w:rPr>
        <w:t xml:space="preserve"> во-первых, </w:t>
      </w:r>
      <w:hyperlink r:id="rId8" w:tooltip="Фрустрация" w:history="1">
        <w:r w:rsidR="00FB6447" w:rsidRPr="00FB6447">
          <w:rPr>
            <w:rFonts w:ascii="Times New Roman" w:eastAsia="Times New Roman" w:hAnsi="Times New Roman" w:cs="Times New Roman"/>
            <w:b/>
            <w:bCs/>
            <w:sz w:val="28"/>
            <w:szCs w:val="28"/>
            <w:lang w:eastAsia="ru-RU"/>
          </w:rPr>
          <w:t>ф</w:t>
        </w:r>
        <w:r w:rsidR="00105096" w:rsidRPr="00FB6447">
          <w:rPr>
            <w:rFonts w:ascii="Times New Roman" w:eastAsia="Times New Roman" w:hAnsi="Times New Roman" w:cs="Times New Roman"/>
            <w:b/>
            <w:bCs/>
            <w:sz w:val="28"/>
            <w:szCs w:val="28"/>
            <w:lang w:eastAsia="ru-RU"/>
          </w:rPr>
          <w:t>рустрированный</w:t>
        </w:r>
      </w:hyperlink>
      <w:r w:rsidR="00105096" w:rsidRPr="00105096">
        <w:rPr>
          <w:rFonts w:ascii="Times New Roman" w:eastAsia="Times New Roman" w:hAnsi="Times New Roman" w:cs="Times New Roman"/>
          <w:b/>
          <w:bCs/>
          <w:sz w:val="28"/>
          <w:szCs w:val="28"/>
          <w:lang w:eastAsia="ru-RU"/>
        </w:rPr>
        <w:t xml:space="preserve"> человек</w:t>
      </w:r>
      <w:r w:rsidR="00105096" w:rsidRPr="00105096">
        <w:rPr>
          <w:rFonts w:ascii="Times New Roman" w:eastAsia="Times New Roman" w:hAnsi="Times New Roman" w:cs="Times New Roman"/>
          <w:sz w:val="28"/>
          <w:szCs w:val="28"/>
          <w:lang w:eastAsia="ru-RU"/>
        </w:rPr>
        <w:t xml:space="preserve"> с форми</w:t>
      </w:r>
      <w:r w:rsidR="00FB6447" w:rsidRPr="00FB6447">
        <w:rPr>
          <w:rFonts w:ascii="Times New Roman" w:eastAsia="Times New Roman" w:hAnsi="Times New Roman" w:cs="Times New Roman"/>
          <w:sz w:val="28"/>
          <w:szCs w:val="28"/>
          <w:lang w:eastAsia="ru-RU"/>
        </w:rPr>
        <w:t xml:space="preserve">рующимся внутренним конфликтом и </w:t>
      </w:r>
      <w:r w:rsidR="00105096" w:rsidRPr="00105096">
        <w:rPr>
          <w:rFonts w:ascii="Times New Roman" w:eastAsia="Times New Roman" w:hAnsi="Times New Roman" w:cs="Times New Roman"/>
          <w:sz w:val="28"/>
          <w:szCs w:val="28"/>
          <w:lang w:eastAsia="ru-RU"/>
        </w:rPr>
        <w:t xml:space="preserve">подавляющий свою агрессию, </w:t>
      </w:r>
      <w:r w:rsidR="00FB6447" w:rsidRPr="00FB6447">
        <w:rPr>
          <w:rFonts w:ascii="Times New Roman" w:eastAsia="Times New Roman" w:hAnsi="Times New Roman" w:cs="Times New Roman"/>
          <w:sz w:val="28"/>
          <w:szCs w:val="28"/>
          <w:lang w:eastAsia="ru-RU"/>
        </w:rPr>
        <w:t xml:space="preserve">во-вторых, </w:t>
      </w:r>
      <w:r w:rsidR="00FB6447" w:rsidRPr="00DA50B0">
        <w:rPr>
          <w:rFonts w:ascii="Times New Roman" w:eastAsia="Times New Roman" w:hAnsi="Times New Roman" w:cs="Times New Roman"/>
          <w:b/>
          <w:sz w:val="28"/>
          <w:szCs w:val="28"/>
          <w:lang w:eastAsia="ru-RU"/>
        </w:rPr>
        <w:t>п</w:t>
      </w:r>
      <w:r w:rsidR="00105096" w:rsidRPr="00105096">
        <w:rPr>
          <w:rFonts w:ascii="Times New Roman" w:eastAsia="Times New Roman" w:hAnsi="Times New Roman" w:cs="Times New Roman"/>
          <w:b/>
          <w:bCs/>
          <w:sz w:val="28"/>
          <w:szCs w:val="28"/>
          <w:lang w:eastAsia="ru-RU"/>
        </w:rPr>
        <w:t>сихотравмирующая ситуация</w:t>
      </w:r>
      <w:r w:rsidR="00105096" w:rsidRPr="00105096">
        <w:rPr>
          <w:rFonts w:ascii="Times New Roman" w:eastAsia="Times New Roman" w:hAnsi="Times New Roman" w:cs="Times New Roman"/>
          <w:sz w:val="28"/>
          <w:szCs w:val="28"/>
          <w:lang w:eastAsia="ru-RU"/>
        </w:rPr>
        <w:t xml:space="preserve">, в которой реализуются защитные </w:t>
      </w:r>
      <w:hyperlink r:id="rId9" w:tooltip="Паттерн (психология)" w:history="1">
        <w:r w:rsidR="00FB6447" w:rsidRPr="00FB6447">
          <w:rPr>
            <w:rFonts w:ascii="Times New Roman" w:eastAsia="Times New Roman" w:hAnsi="Times New Roman" w:cs="Times New Roman"/>
            <w:sz w:val="28"/>
            <w:szCs w:val="28"/>
            <w:lang w:eastAsia="ru-RU"/>
          </w:rPr>
          <w:t>формы</w:t>
        </w:r>
      </w:hyperlink>
      <w:r w:rsidR="00105096" w:rsidRPr="00105096">
        <w:rPr>
          <w:rFonts w:ascii="Times New Roman" w:eastAsia="Times New Roman" w:hAnsi="Times New Roman" w:cs="Times New Roman"/>
          <w:sz w:val="28"/>
          <w:szCs w:val="28"/>
          <w:lang w:eastAsia="ru-RU"/>
        </w:rPr>
        <w:t xml:space="preserve"> поведения, обусловленные вышеупомян</w:t>
      </w:r>
      <w:r w:rsidR="00105096" w:rsidRPr="00105096">
        <w:rPr>
          <w:rFonts w:ascii="Times New Roman" w:eastAsia="Times New Roman" w:hAnsi="Times New Roman" w:cs="Times New Roman"/>
          <w:sz w:val="28"/>
          <w:szCs w:val="28"/>
          <w:lang w:eastAsia="ru-RU"/>
        </w:rPr>
        <w:t>у</w:t>
      </w:r>
      <w:r w:rsidR="00FB6447" w:rsidRPr="00FB6447">
        <w:rPr>
          <w:rFonts w:ascii="Times New Roman" w:eastAsia="Times New Roman" w:hAnsi="Times New Roman" w:cs="Times New Roman"/>
          <w:sz w:val="28"/>
          <w:szCs w:val="28"/>
          <w:lang w:eastAsia="ru-RU"/>
        </w:rPr>
        <w:t xml:space="preserve">тым внутриличностным конфликтом; в-третьих, </w:t>
      </w:r>
      <w:hyperlink r:id="rId10" w:tooltip="Отрицательная обратная связь" w:history="1">
        <w:r w:rsidR="00FB6447" w:rsidRPr="00FB6447">
          <w:rPr>
            <w:rFonts w:ascii="Times New Roman" w:eastAsia="Times New Roman" w:hAnsi="Times New Roman" w:cs="Times New Roman"/>
            <w:b/>
            <w:bCs/>
            <w:sz w:val="28"/>
            <w:szCs w:val="28"/>
            <w:lang w:eastAsia="ru-RU"/>
          </w:rPr>
          <w:t>о</w:t>
        </w:r>
        <w:r w:rsidR="00105096" w:rsidRPr="00FB6447">
          <w:rPr>
            <w:rFonts w:ascii="Times New Roman" w:eastAsia="Times New Roman" w:hAnsi="Times New Roman" w:cs="Times New Roman"/>
            <w:b/>
            <w:bCs/>
            <w:sz w:val="28"/>
            <w:szCs w:val="28"/>
            <w:lang w:eastAsia="ru-RU"/>
          </w:rPr>
          <w:t>братная отрицательная связь</w:t>
        </w:r>
      </w:hyperlink>
      <w:r w:rsidR="004E798B">
        <w:t xml:space="preserve"> </w:t>
      </w:r>
      <w:r w:rsidR="004E798B">
        <w:rPr>
          <w:rFonts w:ascii="Times New Roman" w:eastAsia="Times New Roman" w:hAnsi="Times New Roman" w:cs="Times New Roman"/>
          <w:sz w:val="28"/>
          <w:szCs w:val="28"/>
          <w:lang w:eastAsia="ru-RU"/>
        </w:rPr>
        <w:t>–</w:t>
      </w:r>
      <w:r w:rsidR="00FB6447" w:rsidRPr="00FB6447">
        <w:rPr>
          <w:rFonts w:ascii="Times New Roman" w:eastAsia="Times New Roman" w:hAnsi="Times New Roman" w:cs="Times New Roman"/>
          <w:sz w:val="28"/>
          <w:szCs w:val="28"/>
          <w:lang w:eastAsia="ru-RU"/>
        </w:rPr>
        <w:t xml:space="preserve"> </w:t>
      </w:r>
      <w:r w:rsidR="00105096" w:rsidRPr="00105096">
        <w:rPr>
          <w:rFonts w:ascii="Times New Roman" w:eastAsia="Times New Roman" w:hAnsi="Times New Roman" w:cs="Times New Roman"/>
          <w:sz w:val="28"/>
          <w:szCs w:val="28"/>
          <w:lang w:eastAsia="ru-RU"/>
        </w:rPr>
        <w:t>несбывшиеся ожидания по отношению к объекту, агрессивность субъекта, п</w:t>
      </w:r>
      <w:r w:rsidR="00105096" w:rsidRPr="00105096">
        <w:rPr>
          <w:rFonts w:ascii="Times New Roman" w:eastAsia="Times New Roman" w:hAnsi="Times New Roman" w:cs="Times New Roman"/>
          <w:sz w:val="28"/>
          <w:szCs w:val="28"/>
          <w:lang w:eastAsia="ru-RU"/>
        </w:rPr>
        <w:t>о</w:t>
      </w:r>
      <w:r w:rsidR="00105096" w:rsidRPr="00105096">
        <w:rPr>
          <w:rFonts w:ascii="Times New Roman" w:eastAsia="Times New Roman" w:hAnsi="Times New Roman" w:cs="Times New Roman"/>
          <w:sz w:val="28"/>
          <w:szCs w:val="28"/>
          <w:lang w:eastAsia="ru-RU"/>
        </w:rPr>
        <w:t>требность разрешения внутриличностного конфликта.</w:t>
      </w:r>
    </w:p>
    <w:p w:rsidR="006534A2" w:rsidRPr="00F27D3B" w:rsidRDefault="004152B9" w:rsidP="003F7FA3">
      <w:pPr>
        <w:spacing w:after="0" w:line="240" w:lineRule="auto"/>
        <w:ind w:firstLine="709"/>
        <w:jc w:val="both"/>
        <w:rPr>
          <w:rFonts w:ascii="Times New Roman" w:hAnsi="Times New Roman" w:cs="Times New Roman"/>
          <w:sz w:val="28"/>
          <w:szCs w:val="28"/>
        </w:rPr>
      </w:pPr>
      <w:r w:rsidRPr="00F84B0D">
        <w:rPr>
          <w:rFonts w:ascii="Times New Roman" w:hAnsi="Times New Roman" w:cs="Times New Roman"/>
          <w:sz w:val="28"/>
          <w:szCs w:val="28"/>
        </w:rPr>
        <w:t>По мнению Ипатова А.</w:t>
      </w:r>
      <w:r w:rsidR="004E798B">
        <w:rPr>
          <w:rFonts w:ascii="Times New Roman" w:hAnsi="Times New Roman" w:cs="Times New Roman"/>
          <w:sz w:val="28"/>
          <w:szCs w:val="28"/>
        </w:rPr>
        <w:t xml:space="preserve"> </w:t>
      </w:r>
      <w:r w:rsidRPr="00F84B0D">
        <w:rPr>
          <w:rFonts w:ascii="Times New Roman" w:hAnsi="Times New Roman" w:cs="Times New Roman"/>
          <w:sz w:val="28"/>
          <w:szCs w:val="28"/>
        </w:rPr>
        <w:t>В. причиной аутодеструктивного поведения являе</w:t>
      </w:r>
      <w:r w:rsidRPr="00F84B0D">
        <w:rPr>
          <w:rFonts w:ascii="Times New Roman" w:hAnsi="Times New Roman" w:cs="Times New Roman"/>
          <w:sz w:val="28"/>
          <w:szCs w:val="28"/>
        </w:rPr>
        <w:t>т</w:t>
      </w:r>
      <w:r w:rsidRPr="00F84B0D">
        <w:rPr>
          <w:rFonts w:ascii="Times New Roman" w:hAnsi="Times New Roman" w:cs="Times New Roman"/>
          <w:sz w:val="28"/>
          <w:szCs w:val="28"/>
        </w:rPr>
        <w:t xml:space="preserve">ся нарушение </w:t>
      </w:r>
      <w:r w:rsidR="00F84B0D">
        <w:rPr>
          <w:rFonts w:ascii="Times New Roman" w:hAnsi="Times New Roman" w:cs="Times New Roman"/>
          <w:sz w:val="28"/>
          <w:szCs w:val="28"/>
        </w:rPr>
        <w:t>процесса социализации индивида, когда с</w:t>
      </w:r>
      <w:r w:rsidR="00F84B0D" w:rsidRPr="00F84B0D">
        <w:rPr>
          <w:rFonts w:ascii="Times New Roman" w:hAnsi="Times New Roman" w:cs="Times New Roman"/>
          <w:sz w:val="28"/>
          <w:szCs w:val="28"/>
        </w:rPr>
        <w:t>оциально-психологическая дезадаптация</w:t>
      </w:r>
      <w:r w:rsidR="00F84B0D">
        <w:rPr>
          <w:rFonts w:ascii="Times New Roman" w:hAnsi="Times New Roman" w:cs="Times New Roman"/>
          <w:sz w:val="28"/>
          <w:szCs w:val="28"/>
        </w:rPr>
        <w:t>,</w:t>
      </w:r>
      <w:r w:rsidR="00F84B0D" w:rsidRPr="00F84B0D">
        <w:rPr>
          <w:rFonts w:ascii="Times New Roman" w:hAnsi="Times New Roman" w:cs="Times New Roman"/>
          <w:sz w:val="28"/>
          <w:szCs w:val="28"/>
        </w:rPr>
        <w:t xml:space="preserve"> </w:t>
      </w:r>
      <w:r w:rsidR="00F84B0D">
        <w:rPr>
          <w:rFonts w:ascii="Times New Roman" w:hAnsi="Times New Roman" w:cs="Times New Roman"/>
          <w:sz w:val="28"/>
          <w:szCs w:val="28"/>
        </w:rPr>
        <w:t>в</w:t>
      </w:r>
      <w:r w:rsidRPr="00F84B0D">
        <w:rPr>
          <w:rFonts w:ascii="Times New Roman" w:hAnsi="Times New Roman" w:cs="Times New Roman"/>
          <w:sz w:val="28"/>
          <w:szCs w:val="28"/>
        </w:rPr>
        <w:t>озникающая на фоне личностного конфликта</w:t>
      </w:r>
      <w:r w:rsidR="00F84B0D">
        <w:rPr>
          <w:rFonts w:ascii="Times New Roman" w:hAnsi="Times New Roman" w:cs="Times New Roman"/>
          <w:sz w:val="28"/>
          <w:szCs w:val="28"/>
        </w:rPr>
        <w:t>,</w:t>
      </w:r>
      <w:r w:rsidRPr="00F84B0D">
        <w:rPr>
          <w:rFonts w:ascii="Times New Roman" w:hAnsi="Times New Roman" w:cs="Times New Roman"/>
          <w:sz w:val="28"/>
          <w:szCs w:val="28"/>
        </w:rPr>
        <w:t xml:space="preserve"> создается парадоксальной ситуацией, сочетающей в себе одновременно и наличие жизненно важной потребности и того, что препятствует её </w:t>
      </w:r>
      <w:r w:rsidRPr="00F27D3B">
        <w:rPr>
          <w:rFonts w:ascii="Times New Roman" w:hAnsi="Times New Roman" w:cs="Times New Roman"/>
          <w:sz w:val="28"/>
          <w:szCs w:val="28"/>
        </w:rPr>
        <w:t>удовлетворению</w:t>
      </w:r>
      <w:r w:rsidR="00F84B0D" w:rsidRPr="00F27D3B">
        <w:rPr>
          <w:i/>
          <w:iCs/>
        </w:rPr>
        <w:t xml:space="preserve"> </w:t>
      </w:r>
      <w:r w:rsidR="00F84B0D" w:rsidRPr="00F27D3B">
        <w:rPr>
          <w:rFonts w:ascii="Times New Roman" w:hAnsi="Times New Roman" w:cs="Times New Roman"/>
          <w:iCs/>
          <w:sz w:val="28"/>
          <w:szCs w:val="28"/>
        </w:rPr>
        <w:t>[</w:t>
      </w:r>
      <w:r w:rsidR="00F27D3B" w:rsidRPr="00F27D3B">
        <w:rPr>
          <w:rFonts w:ascii="Times New Roman" w:hAnsi="Times New Roman" w:cs="Times New Roman"/>
          <w:iCs/>
          <w:sz w:val="28"/>
          <w:szCs w:val="28"/>
        </w:rPr>
        <w:t>9</w:t>
      </w:r>
      <w:r w:rsidR="00F84B0D" w:rsidRPr="00F27D3B">
        <w:rPr>
          <w:rStyle w:val="reference-text"/>
          <w:rFonts w:ascii="Times New Roman" w:hAnsi="Times New Roman" w:cs="Times New Roman"/>
          <w:sz w:val="28"/>
          <w:szCs w:val="28"/>
        </w:rPr>
        <w:t>]</w:t>
      </w:r>
      <w:r w:rsidR="00F27D3B" w:rsidRPr="00F27D3B">
        <w:rPr>
          <w:rStyle w:val="reference-text"/>
          <w:rFonts w:ascii="Times New Roman" w:hAnsi="Times New Roman" w:cs="Times New Roman"/>
          <w:sz w:val="28"/>
          <w:szCs w:val="28"/>
        </w:rPr>
        <w:t>.</w:t>
      </w:r>
    </w:p>
    <w:p w:rsidR="00057B9F" w:rsidRDefault="005B3B0B" w:rsidP="003F7FA3">
      <w:pPr>
        <w:spacing w:after="0" w:line="240" w:lineRule="auto"/>
        <w:ind w:firstLine="709"/>
        <w:jc w:val="both"/>
        <w:rPr>
          <w:rFonts w:ascii="Times New Roman" w:hAnsi="Times New Roman" w:cs="Times New Roman"/>
          <w:sz w:val="28"/>
          <w:szCs w:val="28"/>
        </w:rPr>
      </w:pPr>
      <w:r w:rsidRPr="005B3B0B">
        <w:rPr>
          <w:rFonts w:ascii="Times New Roman" w:hAnsi="Times New Roman" w:cs="Times New Roman"/>
          <w:sz w:val="28"/>
          <w:szCs w:val="28"/>
        </w:rPr>
        <w:t>Внутренн</w:t>
      </w:r>
      <w:r>
        <w:rPr>
          <w:rFonts w:ascii="Times New Roman" w:hAnsi="Times New Roman" w:cs="Times New Roman"/>
          <w:sz w:val="28"/>
          <w:szCs w:val="28"/>
        </w:rPr>
        <w:t>юю</w:t>
      </w:r>
      <w:r w:rsidRPr="005B3B0B">
        <w:rPr>
          <w:rFonts w:ascii="Times New Roman" w:hAnsi="Times New Roman" w:cs="Times New Roman"/>
          <w:sz w:val="28"/>
          <w:szCs w:val="28"/>
        </w:rPr>
        <w:t xml:space="preserve"> обусловленность саморазруш</w:t>
      </w:r>
      <w:r w:rsidR="00B476FD">
        <w:rPr>
          <w:rFonts w:ascii="Times New Roman" w:hAnsi="Times New Roman" w:cs="Times New Roman"/>
          <w:sz w:val="28"/>
          <w:szCs w:val="28"/>
        </w:rPr>
        <w:t>ающего</w:t>
      </w:r>
      <w:r w:rsidRPr="005B3B0B">
        <w:rPr>
          <w:rFonts w:ascii="Times New Roman" w:hAnsi="Times New Roman" w:cs="Times New Roman"/>
          <w:sz w:val="28"/>
          <w:szCs w:val="28"/>
        </w:rPr>
        <w:t xml:space="preserve"> поведения </w:t>
      </w:r>
      <w:r>
        <w:rPr>
          <w:rFonts w:ascii="Times New Roman" w:hAnsi="Times New Roman" w:cs="Times New Roman"/>
          <w:sz w:val="28"/>
          <w:szCs w:val="28"/>
        </w:rPr>
        <w:t>Реан</w:t>
      </w:r>
      <w:r w:rsidR="008277FD">
        <w:rPr>
          <w:rFonts w:ascii="Times New Roman" w:hAnsi="Times New Roman" w:cs="Times New Roman"/>
          <w:sz w:val="28"/>
          <w:szCs w:val="28"/>
        </w:rPr>
        <w:t xml:space="preserve"> </w:t>
      </w:r>
      <w:r>
        <w:rPr>
          <w:rFonts w:ascii="Times New Roman" w:hAnsi="Times New Roman" w:cs="Times New Roman"/>
          <w:sz w:val="28"/>
          <w:szCs w:val="28"/>
        </w:rPr>
        <w:t>А.</w:t>
      </w:r>
      <w:r w:rsidR="008277FD">
        <w:rPr>
          <w:rFonts w:ascii="Times New Roman" w:hAnsi="Times New Roman" w:cs="Times New Roman"/>
          <w:sz w:val="28"/>
          <w:szCs w:val="28"/>
        </w:rPr>
        <w:t xml:space="preserve"> пре</w:t>
      </w:r>
      <w:r w:rsidR="008277FD">
        <w:rPr>
          <w:rFonts w:ascii="Times New Roman" w:hAnsi="Times New Roman" w:cs="Times New Roman"/>
          <w:sz w:val="28"/>
          <w:szCs w:val="28"/>
        </w:rPr>
        <w:t>д</w:t>
      </w:r>
      <w:r w:rsidR="008277FD">
        <w:rPr>
          <w:rFonts w:ascii="Times New Roman" w:hAnsi="Times New Roman" w:cs="Times New Roman"/>
          <w:sz w:val="28"/>
          <w:szCs w:val="28"/>
        </w:rPr>
        <w:t>ставляет, как</w:t>
      </w:r>
      <w:r>
        <w:rPr>
          <w:rFonts w:ascii="Times New Roman" w:hAnsi="Times New Roman" w:cs="Times New Roman"/>
          <w:sz w:val="28"/>
          <w:szCs w:val="28"/>
        </w:rPr>
        <w:t xml:space="preserve"> </w:t>
      </w:r>
      <w:r w:rsidRPr="005B3B0B">
        <w:rPr>
          <w:rFonts w:ascii="Times New Roman" w:hAnsi="Times New Roman" w:cs="Times New Roman"/>
          <w:sz w:val="28"/>
          <w:szCs w:val="28"/>
        </w:rPr>
        <w:t>сложный личностный комплекс, функционирующий и проявля</w:t>
      </w:r>
      <w:r w:rsidRPr="005B3B0B">
        <w:rPr>
          <w:rFonts w:ascii="Times New Roman" w:hAnsi="Times New Roman" w:cs="Times New Roman"/>
          <w:sz w:val="28"/>
          <w:szCs w:val="28"/>
        </w:rPr>
        <w:t>ю</w:t>
      </w:r>
      <w:r w:rsidRPr="005B3B0B">
        <w:rPr>
          <w:rFonts w:ascii="Times New Roman" w:hAnsi="Times New Roman" w:cs="Times New Roman"/>
          <w:sz w:val="28"/>
          <w:szCs w:val="28"/>
        </w:rPr>
        <w:t>щийся на различных уровнях</w:t>
      </w:r>
      <w:r w:rsidR="00822E96">
        <w:rPr>
          <w:rFonts w:ascii="Times New Roman" w:hAnsi="Times New Roman" w:cs="Times New Roman"/>
          <w:sz w:val="28"/>
          <w:szCs w:val="28"/>
        </w:rPr>
        <w:t xml:space="preserve">. </w:t>
      </w:r>
      <w:r w:rsidR="00057B9F">
        <w:rPr>
          <w:rFonts w:ascii="Times New Roman" w:hAnsi="Times New Roman" w:cs="Times New Roman"/>
          <w:sz w:val="28"/>
          <w:szCs w:val="28"/>
        </w:rPr>
        <w:t xml:space="preserve">Исследуя подростковую агрессию, он ввел понятие </w:t>
      </w:r>
      <w:r w:rsidR="00057B9F" w:rsidRPr="00057B9F">
        <w:rPr>
          <w:rFonts w:ascii="Times New Roman" w:hAnsi="Times New Roman" w:cs="Times New Roman"/>
          <w:sz w:val="28"/>
          <w:szCs w:val="28"/>
        </w:rPr>
        <w:t xml:space="preserve">«аутоагрессивный </w:t>
      </w:r>
      <w:hyperlink r:id="rId11" w:tooltip="Стереотип" w:history="1">
        <w:r w:rsidR="00057B9F" w:rsidRPr="00057B9F">
          <w:rPr>
            <w:rStyle w:val="a8"/>
            <w:rFonts w:ascii="Times New Roman" w:hAnsi="Times New Roman" w:cs="Times New Roman"/>
            <w:color w:val="auto"/>
            <w:sz w:val="28"/>
            <w:szCs w:val="28"/>
            <w:u w:val="none"/>
          </w:rPr>
          <w:t>паттерн</w:t>
        </w:r>
      </w:hyperlink>
      <w:r w:rsidR="00057B9F" w:rsidRPr="00057B9F">
        <w:rPr>
          <w:rFonts w:ascii="Times New Roman" w:hAnsi="Times New Roman" w:cs="Times New Roman"/>
          <w:sz w:val="28"/>
          <w:szCs w:val="28"/>
        </w:rPr>
        <w:t xml:space="preserve"> личности»</w:t>
      </w:r>
      <w:r w:rsidR="00057B9F">
        <w:rPr>
          <w:rFonts w:ascii="Times New Roman" w:hAnsi="Times New Roman" w:cs="Times New Roman"/>
          <w:sz w:val="28"/>
          <w:szCs w:val="28"/>
        </w:rPr>
        <w:t>, в структуре которого выделил 4 блока</w:t>
      </w:r>
      <w:r w:rsidR="00F27D3B" w:rsidRPr="00F27D3B">
        <w:rPr>
          <w:rFonts w:ascii="Times New Roman" w:hAnsi="Times New Roman" w:cs="Times New Roman"/>
          <w:sz w:val="28"/>
          <w:szCs w:val="28"/>
        </w:rPr>
        <w:t xml:space="preserve"> [23]</w:t>
      </w:r>
      <w:r w:rsidR="00057B9F">
        <w:rPr>
          <w:rFonts w:ascii="Times New Roman" w:hAnsi="Times New Roman" w:cs="Times New Roman"/>
          <w:sz w:val="28"/>
          <w:szCs w:val="28"/>
        </w:rPr>
        <w:t xml:space="preserve">: </w:t>
      </w:r>
    </w:p>
    <w:p w:rsidR="00057B9F" w:rsidRDefault="00057B9F" w:rsidP="003F7FA3">
      <w:pPr>
        <w:spacing w:after="0" w:line="240" w:lineRule="auto"/>
        <w:ind w:firstLine="709"/>
        <w:jc w:val="both"/>
        <w:rPr>
          <w:b/>
          <w:bCs/>
        </w:rPr>
      </w:pPr>
      <w:r w:rsidRPr="00057B9F">
        <w:rPr>
          <w:rFonts w:ascii="Times New Roman" w:hAnsi="Times New Roman" w:cs="Times New Roman"/>
          <w:b/>
          <w:sz w:val="28"/>
          <w:szCs w:val="28"/>
        </w:rPr>
        <w:t>Х</w:t>
      </w:r>
      <w:r w:rsidRPr="00057B9F">
        <w:rPr>
          <w:rFonts w:ascii="Times New Roman" w:hAnsi="Times New Roman" w:cs="Times New Roman"/>
          <w:b/>
          <w:bCs/>
          <w:sz w:val="28"/>
          <w:szCs w:val="28"/>
        </w:rPr>
        <w:t>арактерологический</w:t>
      </w:r>
      <w:r>
        <w:rPr>
          <w:rFonts w:ascii="Times New Roman" w:hAnsi="Times New Roman" w:cs="Times New Roman"/>
          <w:b/>
          <w:bCs/>
          <w:sz w:val="28"/>
          <w:szCs w:val="28"/>
        </w:rPr>
        <w:t xml:space="preserve"> </w:t>
      </w:r>
      <w:r w:rsidR="004E798B" w:rsidRPr="004E798B">
        <w:rPr>
          <w:rFonts w:ascii="Times New Roman" w:hAnsi="Times New Roman" w:cs="Times New Roman"/>
          <w:bCs/>
          <w:sz w:val="28"/>
          <w:szCs w:val="28"/>
        </w:rPr>
        <w:t>–</w:t>
      </w:r>
      <w:r w:rsidRPr="004E798B">
        <w:rPr>
          <w:rFonts w:ascii="Times New Roman" w:hAnsi="Times New Roman" w:cs="Times New Roman"/>
          <w:bCs/>
          <w:sz w:val="28"/>
          <w:szCs w:val="28"/>
        </w:rPr>
        <w:t xml:space="preserve"> </w:t>
      </w:r>
      <w:r w:rsidRPr="005E6F57">
        <w:rPr>
          <w:rFonts w:ascii="Times New Roman" w:hAnsi="Times New Roman" w:cs="Times New Roman"/>
          <w:sz w:val="28"/>
          <w:szCs w:val="28"/>
        </w:rPr>
        <w:t>у</w:t>
      </w:r>
      <w:r w:rsidR="004E798B">
        <w:rPr>
          <w:rFonts w:ascii="Times New Roman" w:hAnsi="Times New Roman" w:cs="Times New Roman"/>
          <w:sz w:val="28"/>
          <w:szCs w:val="28"/>
        </w:rPr>
        <w:t>р</w:t>
      </w:r>
      <w:r w:rsidRPr="005E6F57">
        <w:rPr>
          <w:rFonts w:ascii="Times New Roman" w:hAnsi="Times New Roman" w:cs="Times New Roman"/>
          <w:sz w:val="28"/>
          <w:szCs w:val="28"/>
        </w:rPr>
        <w:t>овень аутоагрессии положительно взаимосвязан с</w:t>
      </w:r>
      <w:r>
        <w:t xml:space="preserve"> </w:t>
      </w:r>
      <w:r w:rsidRPr="00057B9F">
        <w:rPr>
          <w:rFonts w:ascii="Times New Roman" w:hAnsi="Times New Roman" w:cs="Times New Roman"/>
          <w:bCs/>
          <w:sz w:val="28"/>
          <w:szCs w:val="28"/>
        </w:rPr>
        <w:t>интроверси</w:t>
      </w:r>
      <w:r>
        <w:rPr>
          <w:rFonts w:ascii="Times New Roman" w:hAnsi="Times New Roman" w:cs="Times New Roman"/>
          <w:bCs/>
          <w:sz w:val="28"/>
          <w:szCs w:val="28"/>
        </w:rPr>
        <w:t>ей</w:t>
      </w:r>
      <w:r w:rsidRPr="00057B9F">
        <w:rPr>
          <w:rFonts w:ascii="Times New Roman" w:hAnsi="Times New Roman" w:cs="Times New Roman"/>
          <w:bCs/>
          <w:sz w:val="28"/>
          <w:szCs w:val="28"/>
        </w:rPr>
        <w:t>, педантичность</w:t>
      </w:r>
      <w:r>
        <w:rPr>
          <w:rFonts w:ascii="Times New Roman" w:hAnsi="Times New Roman" w:cs="Times New Roman"/>
          <w:bCs/>
          <w:sz w:val="28"/>
          <w:szCs w:val="28"/>
        </w:rPr>
        <w:t>ю</w:t>
      </w:r>
      <w:r w:rsidRPr="00057B9F">
        <w:rPr>
          <w:rFonts w:ascii="Times New Roman" w:hAnsi="Times New Roman" w:cs="Times New Roman"/>
          <w:bCs/>
          <w:sz w:val="28"/>
          <w:szCs w:val="28"/>
        </w:rPr>
        <w:t>, демонстративность</w:t>
      </w:r>
      <w:r>
        <w:rPr>
          <w:rFonts w:ascii="Times New Roman" w:hAnsi="Times New Roman" w:cs="Times New Roman"/>
          <w:bCs/>
          <w:sz w:val="28"/>
          <w:szCs w:val="28"/>
        </w:rPr>
        <w:t>ю</w:t>
      </w:r>
      <w:r w:rsidRPr="00057B9F">
        <w:rPr>
          <w:rFonts w:ascii="Times New Roman" w:hAnsi="Times New Roman" w:cs="Times New Roman"/>
          <w:bCs/>
          <w:sz w:val="28"/>
          <w:szCs w:val="28"/>
        </w:rPr>
        <w:t>, депрессивность</w:t>
      </w:r>
      <w:r>
        <w:rPr>
          <w:rFonts w:ascii="Times New Roman" w:hAnsi="Times New Roman" w:cs="Times New Roman"/>
          <w:bCs/>
          <w:sz w:val="28"/>
          <w:szCs w:val="28"/>
        </w:rPr>
        <w:t>ю</w:t>
      </w:r>
      <w:r w:rsidRPr="00057B9F">
        <w:rPr>
          <w:rFonts w:ascii="Times New Roman" w:hAnsi="Times New Roman" w:cs="Times New Roman"/>
          <w:bCs/>
          <w:sz w:val="28"/>
          <w:szCs w:val="28"/>
        </w:rPr>
        <w:t>, невр</w:t>
      </w:r>
      <w:r w:rsidRPr="00057B9F">
        <w:rPr>
          <w:rFonts w:ascii="Times New Roman" w:hAnsi="Times New Roman" w:cs="Times New Roman"/>
          <w:bCs/>
          <w:sz w:val="28"/>
          <w:szCs w:val="28"/>
        </w:rPr>
        <w:t>о</w:t>
      </w:r>
      <w:r w:rsidRPr="00057B9F">
        <w:rPr>
          <w:rFonts w:ascii="Times New Roman" w:hAnsi="Times New Roman" w:cs="Times New Roman"/>
          <w:bCs/>
          <w:sz w:val="28"/>
          <w:szCs w:val="28"/>
        </w:rPr>
        <w:t>тичность</w:t>
      </w:r>
      <w:r>
        <w:rPr>
          <w:rFonts w:ascii="Times New Roman" w:hAnsi="Times New Roman" w:cs="Times New Roman"/>
          <w:bCs/>
          <w:sz w:val="28"/>
          <w:szCs w:val="28"/>
        </w:rPr>
        <w:t xml:space="preserve">ю; </w:t>
      </w:r>
      <w:r>
        <w:rPr>
          <w:b/>
          <w:bCs/>
        </w:rPr>
        <w:t xml:space="preserve"> </w:t>
      </w:r>
    </w:p>
    <w:p w:rsidR="00057B9F" w:rsidRPr="005E6F57" w:rsidRDefault="00057B9F" w:rsidP="003F7FA3">
      <w:pPr>
        <w:spacing w:after="0" w:line="240" w:lineRule="auto"/>
        <w:ind w:firstLine="709"/>
        <w:jc w:val="both"/>
        <w:rPr>
          <w:rFonts w:ascii="Times New Roman" w:hAnsi="Times New Roman" w:cs="Times New Roman"/>
          <w:b/>
          <w:bCs/>
          <w:sz w:val="28"/>
          <w:szCs w:val="28"/>
        </w:rPr>
      </w:pPr>
      <w:r w:rsidRPr="005E6F57">
        <w:rPr>
          <w:rFonts w:ascii="Times New Roman" w:hAnsi="Times New Roman" w:cs="Times New Roman"/>
          <w:b/>
          <w:bCs/>
          <w:sz w:val="28"/>
          <w:szCs w:val="28"/>
        </w:rPr>
        <w:t xml:space="preserve">Самооценочный </w:t>
      </w:r>
      <w:r w:rsidR="005E6F57" w:rsidRPr="004E798B">
        <w:rPr>
          <w:rFonts w:ascii="Times New Roman" w:hAnsi="Times New Roman" w:cs="Times New Roman"/>
          <w:bCs/>
          <w:sz w:val="28"/>
          <w:szCs w:val="28"/>
        </w:rPr>
        <w:t>–</w:t>
      </w:r>
      <w:r w:rsidRPr="004E798B">
        <w:rPr>
          <w:rFonts w:ascii="Times New Roman" w:hAnsi="Times New Roman" w:cs="Times New Roman"/>
          <w:bCs/>
          <w:sz w:val="28"/>
          <w:szCs w:val="28"/>
        </w:rPr>
        <w:t xml:space="preserve"> </w:t>
      </w:r>
      <w:r w:rsidR="005E6F57">
        <w:rPr>
          <w:rFonts w:ascii="Times New Roman" w:hAnsi="Times New Roman" w:cs="Times New Roman"/>
          <w:sz w:val="28"/>
          <w:szCs w:val="28"/>
        </w:rPr>
        <w:t>чем выше аутоагрессия личности, тем ниже</w:t>
      </w:r>
      <w:r w:rsidRPr="005E6F57">
        <w:rPr>
          <w:rFonts w:ascii="Times New Roman" w:hAnsi="Times New Roman" w:cs="Times New Roman"/>
          <w:sz w:val="28"/>
          <w:szCs w:val="28"/>
        </w:rPr>
        <w:t xml:space="preserve"> </w:t>
      </w:r>
      <w:hyperlink r:id="rId12" w:tooltip="Самооценка" w:history="1">
        <w:r w:rsidR="005E6F57">
          <w:rPr>
            <w:rStyle w:val="a8"/>
            <w:rFonts w:ascii="Times New Roman" w:hAnsi="Times New Roman" w:cs="Times New Roman"/>
            <w:color w:val="auto"/>
            <w:sz w:val="28"/>
            <w:szCs w:val="28"/>
            <w:u w:val="none"/>
          </w:rPr>
          <w:t>самооценка;</w:t>
        </w:r>
      </w:hyperlink>
    </w:p>
    <w:p w:rsidR="00DA62B6" w:rsidRPr="005E6F57" w:rsidRDefault="00057B9F" w:rsidP="00DA62B6">
      <w:pPr>
        <w:spacing w:after="0" w:line="240" w:lineRule="auto"/>
        <w:ind w:firstLine="709"/>
        <w:jc w:val="both"/>
        <w:rPr>
          <w:rFonts w:ascii="Times New Roman" w:hAnsi="Times New Roman" w:cs="Times New Roman"/>
          <w:sz w:val="28"/>
          <w:szCs w:val="28"/>
        </w:rPr>
      </w:pPr>
      <w:r w:rsidRPr="005E6F57">
        <w:rPr>
          <w:rFonts w:ascii="Times New Roman" w:hAnsi="Times New Roman" w:cs="Times New Roman"/>
          <w:b/>
          <w:bCs/>
          <w:sz w:val="28"/>
          <w:szCs w:val="28"/>
        </w:rPr>
        <w:t>Интерактивный</w:t>
      </w:r>
      <w:r w:rsidR="005E6F57">
        <w:rPr>
          <w:rFonts w:ascii="Times New Roman" w:hAnsi="Times New Roman" w:cs="Times New Roman"/>
          <w:b/>
          <w:bCs/>
          <w:sz w:val="28"/>
          <w:szCs w:val="28"/>
        </w:rPr>
        <w:t xml:space="preserve"> </w:t>
      </w:r>
      <w:r w:rsidR="004E798B" w:rsidRPr="004E798B">
        <w:rPr>
          <w:rFonts w:ascii="Times New Roman" w:hAnsi="Times New Roman" w:cs="Times New Roman"/>
          <w:bCs/>
          <w:sz w:val="28"/>
          <w:szCs w:val="28"/>
        </w:rPr>
        <w:t>–</w:t>
      </w:r>
      <w:r w:rsidR="005E6F57" w:rsidRPr="004E798B">
        <w:rPr>
          <w:rFonts w:ascii="Times New Roman" w:hAnsi="Times New Roman" w:cs="Times New Roman"/>
          <w:bCs/>
          <w:sz w:val="28"/>
          <w:szCs w:val="28"/>
        </w:rPr>
        <w:t xml:space="preserve"> </w:t>
      </w:r>
      <w:r w:rsidR="005E6F57" w:rsidRPr="005E6F57">
        <w:rPr>
          <w:rFonts w:ascii="Times New Roman" w:hAnsi="Times New Roman" w:cs="Times New Roman"/>
          <w:bCs/>
          <w:sz w:val="28"/>
          <w:szCs w:val="28"/>
        </w:rPr>
        <w:t>аутоагрессия связана со</w:t>
      </w:r>
      <w:r w:rsidR="00DA62B6" w:rsidRPr="005E6F57">
        <w:rPr>
          <w:rFonts w:ascii="Times New Roman" w:hAnsi="Times New Roman" w:cs="Times New Roman"/>
          <w:b/>
          <w:bCs/>
          <w:sz w:val="28"/>
          <w:szCs w:val="28"/>
        </w:rPr>
        <w:t xml:space="preserve"> </w:t>
      </w:r>
      <w:r w:rsidR="005E6F57">
        <w:rPr>
          <w:rFonts w:ascii="Times New Roman" w:hAnsi="Times New Roman" w:cs="Times New Roman"/>
          <w:sz w:val="28"/>
          <w:szCs w:val="28"/>
        </w:rPr>
        <w:t xml:space="preserve">способностью или </w:t>
      </w:r>
      <w:r w:rsidRPr="005E6F57">
        <w:rPr>
          <w:rFonts w:ascii="Times New Roman" w:hAnsi="Times New Roman" w:cs="Times New Roman"/>
          <w:sz w:val="28"/>
          <w:szCs w:val="28"/>
        </w:rPr>
        <w:t>неспособн</w:t>
      </w:r>
      <w:r w:rsidRPr="005E6F57">
        <w:rPr>
          <w:rFonts w:ascii="Times New Roman" w:hAnsi="Times New Roman" w:cs="Times New Roman"/>
          <w:sz w:val="28"/>
          <w:szCs w:val="28"/>
        </w:rPr>
        <w:t>о</w:t>
      </w:r>
      <w:r w:rsidRPr="005E6F57">
        <w:rPr>
          <w:rFonts w:ascii="Times New Roman" w:hAnsi="Times New Roman" w:cs="Times New Roman"/>
          <w:sz w:val="28"/>
          <w:szCs w:val="28"/>
        </w:rPr>
        <w:t xml:space="preserve">стью </w:t>
      </w:r>
      <w:r w:rsidR="00DA62B6" w:rsidRPr="005E6F57">
        <w:rPr>
          <w:rFonts w:ascii="Times New Roman" w:hAnsi="Times New Roman" w:cs="Times New Roman"/>
          <w:sz w:val="28"/>
          <w:szCs w:val="28"/>
        </w:rPr>
        <w:t>к успешной социальной адаптации</w:t>
      </w:r>
      <w:r w:rsidRPr="005E6F57">
        <w:rPr>
          <w:rFonts w:ascii="Times New Roman" w:hAnsi="Times New Roman" w:cs="Times New Roman"/>
          <w:sz w:val="28"/>
          <w:szCs w:val="28"/>
        </w:rPr>
        <w:t>. Уровень аутоагрессии личности отриц</w:t>
      </w:r>
      <w:r w:rsidRPr="005E6F57">
        <w:rPr>
          <w:rFonts w:ascii="Times New Roman" w:hAnsi="Times New Roman" w:cs="Times New Roman"/>
          <w:sz w:val="28"/>
          <w:szCs w:val="28"/>
        </w:rPr>
        <w:t>а</w:t>
      </w:r>
      <w:r w:rsidRPr="005E6F57">
        <w:rPr>
          <w:rFonts w:ascii="Times New Roman" w:hAnsi="Times New Roman" w:cs="Times New Roman"/>
          <w:sz w:val="28"/>
          <w:szCs w:val="28"/>
        </w:rPr>
        <w:t xml:space="preserve">тельно коррелирует с </w:t>
      </w:r>
      <w:hyperlink r:id="rId13" w:tooltip="Общительность (страница отсутствует)" w:history="1">
        <w:r w:rsidRPr="005E6F57">
          <w:rPr>
            <w:rStyle w:val="a8"/>
            <w:rFonts w:ascii="Times New Roman" w:hAnsi="Times New Roman" w:cs="Times New Roman"/>
            <w:color w:val="auto"/>
            <w:sz w:val="28"/>
            <w:szCs w:val="28"/>
            <w:u w:val="none"/>
          </w:rPr>
          <w:t>общительностью</w:t>
        </w:r>
      </w:hyperlink>
      <w:r w:rsidRPr="005E6F57">
        <w:rPr>
          <w:rFonts w:ascii="Times New Roman" w:hAnsi="Times New Roman" w:cs="Times New Roman"/>
          <w:sz w:val="28"/>
          <w:szCs w:val="28"/>
        </w:rPr>
        <w:t xml:space="preserve"> и положительно</w:t>
      </w:r>
      <w:r w:rsidR="004E798B">
        <w:rPr>
          <w:rFonts w:ascii="Times New Roman" w:hAnsi="Times New Roman" w:cs="Times New Roman"/>
          <w:sz w:val="28"/>
          <w:szCs w:val="28"/>
        </w:rPr>
        <w:t xml:space="preserve"> –</w:t>
      </w:r>
      <w:r w:rsidRPr="005E6F57">
        <w:rPr>
          <w:rFonts w:ascii="Times New Roman" w:hAnsi="Times New Roman" w:cs="Times New Roman"/>
          <w:sz w:val="28"/>
          <w:szCs w:val="28"/>
        </w:rPr>
        <w:t xml:space="preserve"> с </w:t>
      </w:r>
      <w:hyperlink r:id="rId14" w:tooltip="Застенчивость" w:history="1">
        <w:r w:rsidRPr="005E6F57">
          <w:rPr>
            <w:rStyle w:val="a8"/>
            <w:rFonts w:ascii="Times New Roman" w:hAnsi="Times New Roman" w:cs="Times New Roman"/>
            <w:color w:val="auto"/>
            <w:sz w:val="28"/>
            <w:szCs w:val="28"/>
            <w:u w:val="none"/>
          </w:rPr>
          <w:t>застенчивостью</w:t>
        </w:r>
      </w:hyperlink>
      <w:r w:rsidR="00DA62B6" w:rsidRPr="005E6F57">
        <w:rPr>
          <w:rFonts w:ascii="Times New Roman" w:hAnsi="Times New Roman" w:cs="Times New Roman"/>
          <w:sz w:val="28"/>
          <w:szCs w:val="28"/>
        </w:rPr>
        <w:t>;</w:t>
      </w:r>
    </w:p>
    <w:p w:rsidR="00DA62B6" w:rsidRDefault="00057B9F" w:rsidP="00DA62B6">
      <w:pPr>
        <w:spacing w:after="0" w:line="240" w:lineRule="auto"/>
        <w:ind w:firstLine="709"/>
        <w:jc w:val="both"/>
        <w:rPr>
          <w:rFonts w:ascii="Times New Roman" w:hAnsi="Times New Roman" w:cs="Times New Roman"/>
          <w:sz w:val="28"/>
          <w:szCs w:val="28"/>
        </w:rPr>
      </w:pPr>
      <w:r w:rsidRPr="005E6F57">
        <w:rPr>
          <w:rFonts w:ascii="Times New Roman" w:hAnsi="Times New Roman" w:cs="Times New Roman"/>
          <w:b/>
          <w:bCs/>
          <w:sz w:val="28"/>
          <w:szCs w:val="28"/>
        </w:rPr>
        <w:t xml:space="preserve">Социально-перцептивный </w:t>
      </w:r>
      <w:r w:rsidR="004E798B" w:rsidRPr="004E798B">
        <w:rPr>
          <w:rFonts w:ascii="Times New Roman" w:hAnsi="Times New Roman" w:cs="Times New Roman"/>
          <w:bCs/>
          <w:sz w:val="28"/>
          <w:szCs w:val="28"/>
        </w:rPr>
        <w:t>–</w:t>
      </w:r>
      <w:r w:rsidR="00DA62B6" w:rsidRPr="004E798B">
        <w:rPr>
          <w:rFonts w:ascii="Times New Roman" w:hAnsi="Times New Roman" w:cs="Times New Roman"/>
          <w:bCs/>
          <w:sz w:val="28"/>
          <w:szCs w:val="28"/>
        </w:rPr>
        <w:t xml:space="preserve"> </w:t>
      </w:r>
      <w:r w:rsidR="00DA62B6" w:rsidRPr="005E6F57">
        <w:rPr>
          <w:rFonts w:ascii="Times New Roman" w:hAnsi="Times New Roman" w:cs="Times New Roman"/>
          <w:sz w:val="28"/>
          <w:szCs w:val="28"/>
        </w:rPr>
        <w:t>наличие аутоагрессии связано с особенност</w:t>
      </w:r>
      <w:r w:rsidR="00DA62B6" w:rsidRPr="005E6F57">
        <w:rPr>
          <w:rFonts w:ascii="Times New Roman" w:hAnsi="Times New Roman" w:cs="Times New Roman"/>
          <w:sz w:val="28"/>
          <w:szCs w:val="28"/>
        </w:rPr>
        <w:t>я</w:t>
      </w:r>
      <w:r w:rsidR="00DA62B6" w:rsidRPr="005E6F57">
        <w:rPr>
          <w:rFonts w:ascii="Times New Roman" w:hAnsi="Times New Roman" w:cs="Times New Roman"/>
          <w:sz w:val="28"/>
          <w:szCs w:val="28"/>
        </w:rPr>
        <w:t>ми восприятия других людей. Аутоагрессия практически не связана с негативиз</w:t>
      </w:r>
      <w:r w:rsidR="00DA62B6" w:rsidRPr="005E6F57">
        <w:rPr>
          <w:rFonts w:ascii="Times New Roman" w:hAnsi="Times New Roman" w:cs="Times New Roman"/>
          <w:sz w:val="28"/>
          <w:szCs w:val="28"/>
        </w:rPr>
        <w:t>а</w:t>
      </w:r>
      <w:r w:rsidR="00DA62B6" w:rsidRPr="005E6F57">
        <w:rPr>
          <w:rFonts w:ascii="Times New Roman" w:hAnsi="Times New Roman" w:cs="Times New Roman"/>
          <w:sz w:val="28"/>
          <w:szCs w:val="28"/>
        </w:rPr>
        <w:t>цией восприятия других. Напротив, уровень аутоагрессии коррелирует с позити</w:t>
      </w:r>
      <w:r w:rsidR="00DA62B6" w:rsidRPr="005E6F57">
        <w:rPr>
          <w:rFonts w:ascii="Times New Roman" w:hAnsi="Times New Roman" w:cs="Times New Roman"/>
          <w:sz w:val="28"/>
          <w:szCs w:val="28"/>
        </w:rPr>
        <w:t>в</w:t>
      </w:r>
      <w:r w:rsidR="00DA62B6" w:rsidRPr="005E6F57">
        <w:rPr>
          <w:rFonts w:ascii="Times New Roman" w:hAnsi="Times New Roman" w:cs="Times New Roman"/>
          <w:sz w:val="28"/>
          <w:szCs w:val="28"/>
        </w:rPr>
        <w:t>ностью восприятия значимых «других».</w:t>
      </w:r>
    </w:p>
    <w:p w:rsidR="004E798B" w:rsidRDefault="004E798B" w:rsidP="00DA62B6">
      <w:pPr>
        <w:spacing w:after="0" w:line="240" w:lineRule="auto"/>
        <w:ind w:firstLine="709"/>
        <w:jc w:val="both"/>
        <w:rPr>
          <w:rFonts w:ascii="Times New Roman" w:hAnsi="Times New Roman" w:cs="Times New Roman"/>
          <w:sz w:val="28"/>
          <w:szCs w:val="28"/>
        </w:rPr>
      </w:pPr>
    </w:p>
    <w:p w:rsidR="00AA1449" w:rsidRDefault="00AA1449" w:rsidP="006F2278">
      <w:pPr>
        <w:pStyle w:val="a3"/>
        <w:numPr>
          <w:ilvl w:val="1"/>
          <w:numId w:val="6"/>
        </w:numPr>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Формы саморазрушающего поведения</w:t>
      </w:r>
    </w:p>
    <w:p w:rsidR="00CC31C1" w:rsidRDefault="00CC31C1" w:rsidP="00CC31C1">
      <w:pPr>
        <w:spacing w:after="0" w:line="240" w:lineRule="auto"/>
        <w:ind w:firstLine="708"/>
        <w:jc w:val="both"/>
        <w:rPr>
          <w:rFonts w:ascii="Times New Roman" w:hAnsi="Times New Roman" w:cs="Times New Roman"/>
          <w:sz w:val="28"/>
          <w:szCs w:val="28"/>
        </w:rPr>
      </w:pPr>
    </w:p>
    <w:p w:rsidR="00E82245" w:rsidRPr="00F27D3B" w:rsidRDefault="00E82245" w:rsidP="00CC31C1">
      <w:pPr>
        <w:spacing w:after="0" w:line="240" w:lineRule="auto"/>
        <w:ind w:firstLine="708"/>
        <w:jc w:val="both"/>
        <w:rPr>
          <w:rStyle w:val="reference-text"/>
          <w:rFonts w:ascii="Times New Roman" w:hAnsi="Times New Roman" w:cs="Times New Roman"/>
          <w:color w:val="C00000"/>
          <w:sz w:val="28"/>
          <w:szCs w:val="28"/>
        </w:rPr>
      </w:pPr>
      <w:r w:rsidRPr="00CC31C1">
        <w:rPr>
          <w:rFonts w:ascii="Times New Roman" w:hAnsi="Times New Roman" w:cs="Times New Roman"/>
          <w:sz w:val="28"/>
          <w:szCs w:val="28"/>
        </w:rPr>
        <w:lastRenderedPageBreak/>
        <w:t>Аутоагрессивное поведение может проявляться в виде самообвинения, с</w:t>
      </w:r>
      <w:r w:rsidRPr="00CC31C1">
        <w:rPr>
          <w:rFonts w:ascii="Times New Roman" w:hAnsi="Times New Roman" w:cs="Times New Roman"/>
          <w:sz w:val="28"/>
          <w:szCs w:val="28"/>
        </w:rPr>
        <w:t>а</w:t>
      </w:r>
      <w:r w:rsidRPr="00CC31C1">
        <w:rPr>
          <w:rFonts w:ascii="Times New Roman" w:hAnsi="Times New Roman" w:cs="Times New Roman"/>
          <w:sz w:val="28"/>
          <w:szCs w:val="28"/>
        </w:rPr>
        <w:t>моунижения, а также в нанесении себе телесных повреждений различной степени тяжести вплоть до самоубийства [</w:t>
      </w:r>
      <w:r w:rsidR="00F27D3B" w:rsidRPr="00F27D3B">
        <w:rPr>
          <w:rFonts w:ascii="Times New Roman" w:hAnsi="Times New Roman" w:cs="Times New Roman"/>
          <w:sz w:val="28"/>
          <w:szCs w:val="28"/>
        </w:rPr>
        <w:t>1</w:t>
      </w:r>
      <w:r w:rsidRPr="00CC31C1">
        <w:rPr>
          <w:rFonts w:ascii="Times New Roman" w:hAnsi="Times New Roman" w:cs="Times New Roman"/>
          <w:sz w:val="28"/>
          <w:szCs w:val="28"/>
        </w:rPr>
        <w:t>]</w:t>
      </w:r>
      <w:r w:rsidRPr="00CC31C1">
        <w:rPr>
          <w:rStyle w:val="reference-text"/>
          <w:rFonts w:ascii="Times New Roman" w:hAnsi="Times New Roman" w:cs="Times New Roman"/>
          <w:sz w:val="28"/>
          <w:szCs w:val="28"/>
        </w:rPr>
        <w:t>. Кроме того, к саморазруш</w:t>
      </w:r>
      <w:r w:rsidR="00A725F2">
        <w:rPr>
          <w:rStyle w:val="reference-text"/>
          <w:rFonts w:ascii="Times New Roman" w:hAnsi="Times New Roman" w:cs="Times New Roman"/>
          <w:sz w:val="28"/>
          <w:szCs w:val="28"/>
        </w:rPr>
        <w:t>ающим</w:t>
      </w:r>
      <w:r w:rsidRPr="00CC31C1">
        <w:rPr>
          <w:rStyle w:val="reference-text"/>
          <w:rFonts w:ascii="Times New Roman" w:hAnsi="Times New Roman" w:cs="Times New Roman"/>
          <w:sz w:val="28"/>
          <w:szCs w:val="28"/>
        </w:rPr>
        <w:t xml:space="preserve"> формам поведения относятся: </w:t>
      </w:r>
      <w:hyperlink r:id="rId15" w:tooltip="Алкоголизм" w:history="1">
        <w:r w:rsidRPr="00CC31C1">
          <w:rPr>
            <w:rStyle w:val="a8"/>
            <w:rFonts w:ascii="Times New Roman" w:hAnsi="Times New Roman" w:cs="Times New Roman"/>
            <w:color w:val="auto"/>
            <w:sz w:val="28"/>
            <w:szCs w:val="28"/>
            <w:u w:val="none"/>
          </w:rPr>
          <w:t>алкоголизм</w:t>
        </w:r>
      </w:hyperlink>
      <w:r w:rsidRPr="00CC31C1">
        <w:rPr>
          <w:rFonts w:ascii="Times New Roman" w:hAnsi="Times New Roman" w:cs="Times New Roman"/>
          <w:sz w:val="28"/>
          <w:szCs w:val="28"/>
        </w:rPr>
        <w:t xml:space="preserve">, </w:t>
      </w:r>
      <w:hyperlink r:id="rId16" w:tooltip="Наркомания" w:history="1">
        <w:r w:rsidRPr="00CC31C1">
          <w:rPr>
            <w:rStyle w:val="a8"/>
            <w:rFonts w:ascii="Times New Roman" w:hAnsi="Times New Roman" w:cs="Times New Roman"/>
            <w:color w:val="auto"/>
            <w:sz w:val="28"/>
            <w:szCs w:val="28"/>
            <w:u w:val="none"/>
          </w:rPr>
          <w:t>наркомани</w:t>
        </w:r>
      </w:hyperlink>
      <w:r w:rsidRPr="00CC31C1">
        <w:rPr>
          <w:rFonts w:ascii="Times New Roman" w:hAnsi="Times New Roman" w:cs="Times New Roman"/>
          <w:sz w:val="28"/>
          <w:szCs w:val="28"/>
        </w:rPr>
        <w:t>я, рискованное сексуальное повед</w:t>
      </w:r>
      <w:r w:rsidRPr="00CC31C1">
        <w:rPr>
          <w:rFonts w:ascii="Times New Roman" w:hAnsi="Times New Roman" w:cs="Times New Roman"/>
          <w:sz w:val="28"/>
          <w:szCs w:val="28"/>
        </w:rPr>
        <w:t>е</w:t>
      </w:r>
      <w:r w:rsidRPr="00CC31C1">
        <w:rPr>
          <w:rFonts w:ascii="Times New Roman" w:hAnsi="Times New Roman" w:cs="Times New Roman"/>
          <w:sz w:val="28"/>
          <w:szCs w:val="28"/>
        </w:rPr>
        <w:t xml:space="preserve">ние, выбор </w:t>
      </w:r>
      <w:hyperlink r:id="rId17" w:tooltip="Экстремальные виды спорта" w:history="1">
        <w:r w:rsidRPr="00CC31C1">
          <w:rPr>
            <w:rStyle w:val="a8"/>
            <w:rFonts w:ascii="Times New Roman" w:hAnsi="Times New Roman" w:cs="Times New Roman"/>
            <w:color w:val="auto"/>
            <w:sz w:val="28"/>
            <w:szCs w:val="28"/>
            <w:u w:val="none"/>
          </w:rPr>
          <w:t>экстремальных видов спорта</w:t>
        </w:r>
      </w:hyperlink>
      <w:r w:rsidRPr="00CC31C1">
        <w:rPr>
          <w:rFonts w:ascii="Times New Roman" w:hAnsi="Times New Roman" w:cs="Times New Roman"/>
          <w:sz w:val="28"/>
          <w:szCs w:val="28"/>
        </w:rPr>
        <w:t>, опасных профессий, провоцирующее поведение</w:t>
      </w:r>
      <w:r w:rsidR="00F27D3B" w:rsidRPr="00F27D3B">
        <w:rPr>
          <w:rFonts w:ascii="Times New Roman" w:hAnsi="Times New Roman" w:cs="Times New Roman"/>
          <w:sz w:val="28"/>
          <w:szCs w:val="28"/>
        </w:rPr>
        <w:t xml:space="preserve"> [24].</w:t>
      </w:r>
    </w:p>
    <w:p w:rsidR="00F075B9" w:rsidRPr="00F075B9" w:rsidRDefault="00F075B9" w:rsidP="00F075B9">
      <w:pPr>
        <w:spacing w:after="0" w:line="240" w:lineRule="auto"/>
        <w:ind w:firstLine="708"/>
        <w:jc w:val="both"/>
        <w:rPr>
          <w:rFonts w:ascii="Times New Roman" w:eastAsia="Times New Roman" w:hAnsi="Times New Roman" w:cs="Times New Roman"/>
          <w:sz w:val="28"/>
          <w:szCs w:val="28"/>
          <w:lang w:eastAsia="ru-RU"/>
        </w:rPr>
      </w:pPr>
      <w:r w:rsidRPr="00F075B9">
        <w:rPr>
          <w:rFonts w:ascii="Times New Roman" w:eastAsia="Times New Roman" w:hAnsi="Times New Roman" w:cs="Times New Roman"/>
          <w:bCs/>
          <w:sz w:val="28"/>
          <w:szCs w:val="28"/>
          <w:lang w:eastAsia="ru-RU"/>
        </w:rPr>
        <w:t>По влиянию на область человеческого бытия</w:t>
      </w:r>
      <w:r w:rsidRPr="00F075B9">
        <w:rPr>
          <w:rFonts w:ascii="Times New Roman" w:hAnsi="Times New Roman" w:cs="Times New Roman"/>
          <w:sz w:val="28"/>
          <w:szCs w:val="28"/>
        </w:rPr>
        <w:t xml:space="preserve"> саморазруш</w:t>
      </w:r>
      <w:r w:rsidR="00A725F2">
        <w:rPr>
          <w:rFonts w:ascii="Times New Roman" w:hAnsi="Times New Roman" w:cs="Times New Roman"/>
          <w:sz w:val="28"/>
          <w:szCs w:val="28"/>
        </w:rPr>
        <w:t>ающие</w:t>
      </w:r>
      <w:r w:rsidRPr="00F075B9">
        <w:rPr>
          <w:rFonts w:ascii="Times New Roman" w:hAnsi="Times New Roman" w:cs="Times New Roman"/>
          <w:sz w:val="28"/>
          <w:szCs w:val="28"/>
        </w:rPr>
        <w:t xml:space="preserve"> действия можно классифицировать</w:t>
      </w:r>
      <w:r w:rsidRPr="00F075B9">
        <w:rPr>
          <w:rFonts w:ascii="Times New Roman" w:eastAsia="Times New Roman" w:hAnsi="Times New Roman" w:cs="Times New Roman"/>
          <w:bCs/>
          <w:sz w:val="28"/>
          <w:szCs w:val="28"/>
          <w:lang w:eastAsia="ru-RU"/>
        </w:rPr>
        <w:t xml:space="preserve"> на: ф</w:t>
      </w:r>
      <w:r w:rsidRPr="00F075B9">
        <w:rPr>
          <w:rFonts w:ascii="Times New Roman" w:eastAsia="Times New Roman" w:hAnsi="Times New Roman" w:cs="Times New Roman"/>
          <w:sz w:val="28"/>
          <w:szCs w:val="28"/>
          <w:lang w:eastAsia="ru-RU"/>
        </w:rPr>
        <w:t>изические, психические, социальные, духовные.</w:t>
      </w:r>
    </w:p>
    <w:p w:rsidR="00E82245" w:rsidRPr="00F27D3B" w:rsidRDefault="00414CF7" w:rsidP="00CC31C1">
      <w:pPr>
        <w:pStyle w:val="a3"/>
        <w:spacing w:after="0" w:line="240" w:lineRule="auto"/>
        <w:ind w:left="0" w:firstLine="708"/>
        <w:jc w:val="both"/>
        <w:rPr>
          <w:rFonts w:ascii="Times New Roman" w:hAnsi="Times New Roman" w:cs="Times New Roman"/>
          <w:sz w:val="28"/>
          <w:szCs w:val="28"/>
        </w:rPr>
      </w:pPr>
      <w:r>
        <w:rPr>
          <w:rFonts w:ascii="Times New Roman" w:hAnsi="Times New Roman" w:cs="Times New Roman"/>
          <w:bCs/>
          <w:sz w:val="28"/>
          <w:szCs w:val="28"/>
        </w:rPr>
        <w:t>По ф</w:t>
      </w:r>
      <w:r w:rsidR="00E82245" w:rsidRPr="006407CF">
        <w:rPr>
          <w:rFonts w:ascii="Times New Roman" w:hAnsi="Times New Roman" w:cs="Times New Roman"/>
          <w:bCs/>
          <w:sz w:val="28"/>
          <w:szCs w:val="28"/>
        </w:rPr>
        <w:t>орм</w:t>
      </w:r>
      <w:r>
        <w:rPr>
          <w:rFonts w:ascii="Times New Roman" w:hAnsi="Times New Roman" w:cs="Times New Roman"/>
          <w:bCs/>
          <w:sz w:val="28"/>
          <w:szCs w:val="28"/>
        </w:rPr>
        <w:t>ам</w:t>
      </w:r>
      <w:r w:rsidR="00E82245" w:rsidRPr="006407CF">
        <w:rPr>
          <w:rFonts w:ascii="Times New Roman" w:hAnsi="Times New Roman" w:cs="Times New Roman"/>
          <w:bCs/>
          <w:sz w:val="28"/>
          <w:szCs w:val="28"/>
        </w:rPr>
        <w:t xml:space="preserve"> проявления саморазрушающе</w:t>
      </w:r>
      <w:r>
        <w:rPr>
          <w:rFonts w:ascii="Times New Roman" w:hAnsi="Times New Roman" w:cs="Times New Roman"/>
          <w:bCs/>
          <w:sz w:val="28"/>
          <w:szCs w:val="28"/>
        </w:rPr>
        <w:t>е</w:t>
      </w:r>
      <w:r w:rsidR="00E82245" w:rsidRPr="006407CF">
        <w:rPr>
          <w:rFonts w:ascii="Times New Roman" w:hAnsi="Times New Roman" w:cs="Times New Roman"/>
          <w:bCs/>
          <w:sz w:val="28"/>
          <w:szCs w:val="28"/>
        </w:rPr>
        <w:t xml:space="preserve"> поведени</w:t>
      </w:r>
      <w:r>
        <w:rPr>
          <w:rFonts w:ascii="Times New Roman" w:hAnsi="Times New Roman" w:cs="Times New Roman"/>
          <w:bCs/>
          <w:sz w:val="28"/>
          <w:szCs w:val="28"/>
        </w:rPr>
        <w:t>е включает в себя</w:t>
      </w:r>
      <w:r w:rsidR="00E82245" w:rsidRPr="00CC31C1">
        <w:rPr>
          <w:rFonts w:ascii="Times New Roman" w:hAnsi="Times New Roman" w:cs="Times New Roman"/>
          <w:color w:val="C00000"/>
          <w:sz w:val="28"/>
          <w:szCs w:val="28"/>
        </w:rPr>
        <w:t xml:space="preserve"> </w:t>
      </w:r>
      <w:r w:rsidR="00633B45">
        <w:rPr>
          <w:rFonts w:ascii="Times New Roman" w:hAnsi="Times New Roman" w:cs="Times New Roman"/>
          <w:sz w:val="28"/>
          <w:szCs w:val="28"/>
        </w:rPr>
        <w:t>(</w:t>
      </w:r>
      <w:r w:rsidR="004D2468">
        <w:rPr>
          <w:rFonts w:ascii="Times New Roman" w:hAnsi="Times New Roman" w:cs="Times New Roman"/>
          <w:sz w:val="28"/>
          <w:szCs w:val="28"/>
        </w:rPr>
        <w:t xml:space="preserve">по </w:t>
      </w:r>
      <w:r w:rsidR="004D2468" w:rsidRPr="00E86A83">
        <w:rPr>
          <w:rFonts w:ascii="Times New Roman" w:hAnsi="Times New Roman" w:cs="Times New Roman"/>
          <w:sz w:val="28"/>
          <w:szCs w:val="28"/>
        </w:rPr>
        <w:t>Агазаде</w:t>
      </w:r>
      <w:r w:rsidR="00633B45">
        <w:rPr>
          <w:rFonts w:ascii="Times New Roman" w:hAnsi="Times New Roman" w:cs="Times New Roman"/>
          <w:sz w:val="28"/>
          <w:szCs w:val="28"/>
        </w:rPr>
        <w:t>, 1989)</w:t>
      </w:r>
      <w:r w:rsidR="00E82245" w:rsidRPr="00F27D3B">
        <w:rPr>
          <w:rFonts w:ascii="Times New Roman" w:hAnsi="Times New Roman" w:cs="Times New Roman"/>
          <w:b/>
          <w:bCs/>
          <w:sz w:val="28"/>
          <w:szCs w:val="28"/>
        </w:rPr>
        <w:t>:</w:t>
      </w:r>
      <w:r w:rsidR="00E82245" w:rsidRPr="00F27D3B">
        <w:rPr>
          <w:rFonts w:ascii="Times New Roman" w:hAnsi="Times New Roman" w:cs="Times New Roman"/>
          <w:sz w:val="28"/>
          <w:szCs w:val="28"/>
        </w:rPr>
        <w:t xml:space="preserve"> </w:t>
      </w:r>
    </w:p>
    <w:p w:rsidR="00E82245" w:rsidRPr="00CC31C1" w:rsidRDefault="00B7068B" w:rsidP="006F2278">
      <w:pPr>
        <w:numPr>
          <w:ilvl w:val="0"/>
          <w:numId w:val="7"/>
        </w:numPr>
        <w:spacing w:after="0" w:line="240" w:lineRule="auto"/>
        <w:ind w:left="0" w:firstLine="0"/>
        <w:rPr>
          <w:rFonts w:ascii="Times New Roman" w:hAnsi="Times New Roman" w:cs="Times New Roman"/>
          <w:sz w:val="28"/>
          <w:szCs w:val="28"/>
        </w:rPr>
      </w:pPr>
      <w:hyperlink r:id="rId18" w:tooltip="Суицид" w:history="1">
        <w:r w:rsidR="00E82245" w:rsidRPr="00CC31C1">
          <w:rPr>
            <w:rStyle w:val="a8"/>
            <w:rFonts w:ascii="Times New Roman" w:hAnsi="Times New Roman" w:cs="Times New Roman"/>
            <w:color w:val="auto"/>
            <w:sz w:val="28"/>
            <w:szCs w:val="28"/>
            <w:u w:val="none"/>
          </w:rPr>
          <w:t>Суицидальное поведение</w:t>
        </w:r>
      </w:hyperlink>
      <w:r w:rsidR="00E82245" w:rsidRPr="00CC31C1">
        <w:rPr>
          <w:rFonts w:ascii="Times New Roman" w:hAnsi="Times New Roman" w:cs="Times New Roman"/>
          <w:sz w:val="28"/>
          <w:szCs w:val="28"/>
        </w:rPr>
        <w:t>.</w:t>
      </w:r>
    </w:p>
    <w:p w:rsidR="00E82245" w:rsidRPr="00CC31C1" w:rsidRDefault="00B7068B" w:rsidP="006F2278">
      <w:pPr>
        <w:numPr>
          <w:ilvl w:val="0"/>
          <w:numId w:val="7"/>
        </w:numPr>
        <w:spacing w:after="0" w:line="240" w:lineRule="auto"/>
        <w:ind w:left="0" w:firstLine="0"/>
        <w:rPr>
          <w:rFonts w:ascii="Times New Roman" w:hAnsi="Times New Roman" w:cs="Times New Roman"/>
          <w:sz w:val="28"/>
          <w:szCs w:val="28"/>
        </w:rPr>
      </w:pPr>
      <w:hyperlink r:id="rId19" w:tooltip="Расстройства пищевого поведения" w:history="1">
        <w:r w:rsidR="00E82245" w:rsidRPr="00CC31C1">
          <w:rPr>
            <w:rStyle w:val="a8"/>
            <w:rFonts w:ascii="Times New Roman" w:hAnsi="Times New Roman" w:cs="Times New Roman"/>
            <w:color w:val="auto"/>
            <w:sz w:val="28"/>
            <w:szCs w:val="28"/>
            <w:u w:val="none"/>
          </w:rPr>
          <w:t>Пищевая зависимость</w:t>
        </w:r>
      </w:hyperlink>
      <w:r w:rsidR="00E82245" w:rsidRPr="00CC31C1">
        <w:rPr>
          <w:rFonts w:ascii="Times New Roman" w:hAnsi="Times New Roman" w:cs="Times New Roman"/>
          <w:sz w:val="28"/>
          <w:szCs w:val="28"/>
        </w:rPr>
        <w:t>.</w:t>
      </w:r>
    </w:p>
    <w:p w:rsidR="00E82245" w:rsidRPr="00CC31C1" w:rsidRDefault="00B7068B" w:rsidP="006F2278">
      <w:pPr>
        <w:numPr>
          <w:ilvl w:val="0"/>
          <w:numId w:val="7"/>
        </w:numPr>
        <w:spacing w:after="0" w:line="240" w:lineRule="auto"/>
        <w:ind w:left="0" w:firstLine="0"/>
        <w:rPr>
          <w:rFonts w:ascii="Times New Roman" w:hAnsi="Times New Roman" w:cs="Times New Roman"/>
          <w:sz w:val="28"/>
          <w:szCs w:val="28"/>
        </w:rPr>
      </w:pPr>
      <w:hyperlink r:id="rId20" w:tooltip="Аддикция" w:history="1">
        <w:r w:rsidR="00E82245" w:rsidRPr="00CC31C1">
          <w:rPr>
            <w:rStyle w:val="a8"/>
            <w:rFonts w:ascii="Times New Roman" w:hAnsi="Times New Roman" w:cs="Times New Roman"/>
            <w:color w:val="auto"/>
            <w:sz w:val="28"/>
            <w:szCs w:val="28"/>
            <w:u w:val="none"/>
          </w:rPr>
          <w:t>Химическая зависимость</w:t>
        </w:r>
      </w:hyperlink>
      <w:r w:rsidR="004E798B">
        <w:rPr>
          <w:rFonts w:ascii="Times New Roman" w:hAnsi="Times New Roman" w:cs="Times New Roman"/>
          <w:sz w:val="28"/>
          <w:szCs w:val="28"/>
        </w:rPr>
        <w:t xml:space="preserve"> –</w:t>
      </w:r>
      <w:r w:rsidR="00E82245" w:rsidRPr="00CC31C1">
        <w:rPr>
          <w:rFonts w:ascii="Times New Roman" w:hAnsi="Times New Roman" w:cs="Times New Roman"/>
          <w:sz w:val="28"/>
          <w:szCs w:val="28"/>
        </w:rPr>
        <w:t xml:space="preserve"> </w:t>
      </w:r>
      <w:hyperlink r:id="rId21" w:tooltip="Наркомания" w:history="1">
        <w:r w:rsidR="00E82245" w:rsidRPr="00CC31C1">
          <w:rPr>
            <w:rStyle w:val="a8"/>
            <w:rFonts w:ascii="Times New Roman" w:hAnsi="Times New Roman" w:cs="Times New Roman"/>
            <w:color w:val="auto"/>
            <w:sz w:val="28"/>
            <w:szCs w:val="28"/>
            <w:u w:val="none"/>
          </w:rPr>
          <w:t>наркомания</w:t>
        </w:r>
      </w:hyperlink>
      <w:r w:rsidR="00E82245" w:rsidRPr="00CC31C1">
        <w:rPr>
          <w:rFonts w:ascii="Times New Roman" w:hAnsi="Times New Roman" w:cs="Times New Roman"/>
          <w:sz w:val="28"/>
          <w:szCs w:val="28"/>
        </w:rPr>
        <w:t xml:space="preserve">, </w:t>
      </w:r>
      <w:hyperlink r:id="rId22" w:tooltip="Токсикомания" w:history="1">
        <w:r w:rsidR="00E82245" w:rsidRPr="00CC31C1">
          <w:rPr>
            <w:rStyle w:val="a8"/>
            <w:rFonts w:ascii="Times New Roman" w:hAnsi="Times New Roman" w:cs="Times New Roman"/>
            <w:color w:val="auto"/>
            <w:sz w:val="28"/>
            <w:szCs w:val="28"/>
            <w:u w:val="none"/>
          </w:rPr>
          <w:t>токсикомания</w:t>
        </w:r>
      </w:hyperlink>
      <w:r w:rsidR="00E82245" w:rsidRPr="00CC31C1">
        <w:rPr>
          <w:rFonts w:ascii="Times New Roman" w:hAnsi="Times New Roman" w:cs="Times New Roman"/>
          <w:sz w:val="28"/>
          <w:szCs w:val="28"/>
        </w:rPr>
        <w:t xml:space="preserve">, </w:t>
      </w:r>
      <w:hyperlink r:id="rId23" w:tooltip="Алкоголизм" w:history="1">
        <w:r w:rsidR="00E82245" w:rsidRPr="00CC31C1">
          <w:rPr>
            <w:rStyle w:val="a8"/>
            <w:rFonts w:ascii="Times New Roman" w:hAnsi="Times New Roman" w:cs="Times New Roman"/>
            <w:color w:val="auto"/>
            <w:sz w:val="28"/>
            <w:szCs w:val="28"/>
            <w:u w:val="none"/>
          </w:rPr>
          <w:t>алкоголизм</w:t>
        </w:r>
      </w:hyperlink>
      <w:r w:rsidR="00E82245" w:rsidRPr="00CC31C1">
        <w:rPr>
          <w:rFonts w:ascii="Times New Roman" w:hAnsi="Times New Roman" w:cs="Times New Roman"/>
          <w:sz w:val="28"/>
          <w:szCs w:val="28"/>
        </w:rPr>
        <w:t>.</w:t>
      </w:r>
    </w:p>
    <w:p w:rsidR="00E82245" w:rsidRPr="00CC31C1" w:rsidRDefault="00E82245" w:rsidP="006F2278">
      <w:pPr>
        <w:numPr>
          <w:ilvl w:val="0"/>
          <w:numId w:val="7"/>
        </w:numPr>
        <w:spacing w:after="0" w:line="240" w:lineRule="auto"/>
        <w:ind w:left="0" w:firstLine="0"/>
        <w:rPr>
          <w:rFonts w:ascii="Times New Roman" w:hAnsi="Times New Roman" w:cs="Times New Roman"/>
          <w:sz w:val="28"/>
          <w:szCs w:val="28"/>
        </w:rPr>
      </w:pPr>
      <w:r w:rsidRPr="00CC31C1">
        <w:rPr>
          <w:rFonts w:ascii="Times New Roman" w:hAnsi="Times New Roman" w:cs="Times New Roman"/>
          <w:sz w:val="28"/>
          <w:szCs w:val="28"/>
        </w:rPr>
        <w:t>Фанатическое поведение</w:t>
      </w:r>
      <w:r w:rsidR="004E798B">
        <w:rPr>
          <w:rFonts w:ascii="Times New Roman" w:hAnsi="Times New Roman" w:cs="Times New Roman"/>
          <w:sz w:val="28"/>
          <w:szCs w:val="28"/>
        </w:rPr>
        <w:t xml:space="preserve"> –</w:t>
      </w:r>
      <w:r w:rsidRPr="00CC31C1">
        <w:rPr>
          <w:rFonts w:ascii="Times New Roman" w:hAnsi="Times New Roman" w:cs="Times New Roman"/>
          <w:sz w:val="28"/>
          <w:szCs w:val="28"/>
        </w:rPr>
        <w:t xml:space="preserve"> участие в деструктивных религиозных культах, дв</w:t>
      </w:r>
      <w:r w:rsidR="004E798B">
        <w:rPr>
          <w:rFonts w:ascii="Times New Roman" w:hAnsi="Times New Roman" w:cs="Times New Roman"/>
          <w:sz w:val="28"/>
          <w:szCs w:val="28"/>
        </w:rPr>
        <w:t xml:space="preserve">ижении футбольных болельщиков и </w:t>
      </w:r>
      <w:r w:rsidRPr="00CC31C1">
        <w:rPr>
          <w:rFonts w:ascii="Times New Roman" w:hAnsi="Times New Roman" w:cs="Times New Roman"/>
          <w:sz w:val="28"/>
          <w:szCs w:val="28"/>
        </w:rPr>
        <w:t>т.</w:t>
      </w:r>
      <w:r w:rsidR="004E798B">
        <w:rPr>
          <w:rFonts w:ascii="Times New Roman" w:hAnsi="Times New Roman" w:cs="Times New Roman"/>
          <w:sz w:val="28"/>
          <w:szCs w:val="28"/>
        </w:rPr>
        <w:t xml:space="preserve"> </w:t>
      </w:r>
      <w:r w:rsidRPr="00CC31C1">
        <w:rPr>
          <w:rFonts w:ascii="Times New Roman" w:hAnsi="Times New Roman" w:cs="Times New Roman"/>
          <w:sz w:val="28"/>
          <w:szCs w:val="28"/>
        </w:rPr>
        <w:t>п.</w:t>
      </w:r>
    </w:p>
    <w:p w:rsidR="00E82245" w:rsidRPr="00CC31C1" w:rsidRDefault="00B7068B" w:rsidP="006F2278">
      <w:pPr>
        <w:numPr>
          <w:ilvl w:val="0"/>
          <w:numId w:val="7"/>
        </w:numPr>
        <w:spacing w:after="0" w:line="240" w:lineRule="auto"/>
        <w:ind w:left="0" w:firstLine="0"/>
        <w:rPr>
          <w:rFonts w:ascii="Times New Roman" w:hAnsi="Times New Roman" w:cs="Times New Roman"/>
          <w:sz w:val="28"/>
          <w:szCs w:val="28"/>
        </w:rPr>
      </w:pPr>
      <w:hyperlink r:id="rId24" w:tooltip="Аутизм" w:history="1">
        <w:r w:rsidR="00E82245" w:rsidRPr="00CC31C1">
          <w:rPr>
            <w:rStyle w:val="a8"/>
            <w:rFonts w:ascii="Times New Roman" w:hAnsi="Times New Roman" w:cs="Times New Roman"/>
            <w:color w:val="auto"/>
            <w:sz w:val="28"/>
            <w:szCs w:val="28"/>
            <w:u w:val="none"/>
          </w:rPr>
          <w:t>Аутическое поведение</w:t>
        </w:r>
      </w:hyperlink>
      <w:r w:rsidR="00E82245" w:rsidRPr="00CC31C1">
        <w:rPr>
          <w:rFonts w:ascii="Times New Roman" w:hAnsi="Times New Roman" w:cs="Times New Roman"/>
          <w:sz w:val="28"/>
          <w:szCs w:val="28"/>
        </w:rPr>
        <w:t>.</w:t>
      </w:r>
    </w:p>
    <w:p w:rsidR="00E82245" w:rsidRPr="00CC31C1" w:rsidRDefault="00B7068B" w:rsidP="006F2278">
      <w:pPr>
        <w:numPr>
          <w:ilvl w:val="0"/>
          <w:numId w:val="7"/>
        </w:numPr>
        <w:spacing w:after="0" w:line="240" w:lineRule="auto"/>
        <w:ind w:left="0" w:firstLine="0"/>
        <w:rPr>
          <w:rFonts w:ascii="Times New Roman" w:hAnsi="Times New Roman" w:cs="Times New Roman"/>
          <w:sz w:val="28"/>
          <w:szCs w:val="28"/>
        </w:rPr>
      </w:pPr>
      <w:hyperlink r:id="rId25" w:tooltip="Виктимность" w:history="1">
        <w:r w:rsidR="00E82245" w:rsidRPr="00CC31C1">
          <w:rPr>
            <w:rStyle w:val="a8"/>
            <w:rFonts w:ascii="Times New Roman" w:hAnsi="Times New Roman" w:cs="Times New Roman"/>
            <w:color w:val="auto"/>
            <w:sz w:val="28"/>
            <w:szCs w:val="28"/>
            <w:u w:val="none"/>
          </w:rPr>
          <w:t>Виктимное поведение</w:t>
        </w:r>
      </w:hyperlink>
      <w:r w:rsidR="00E82245" w:rsidRPr="00CC31C1">
        <w:rPr>
          <w:rFonts w:ascii="Times New Roman" w:hAnsi="Times New Roman" w:cs="Times New Roman"/>
          <w:sz w:val="28"/>
          <w:szCs w:val="28"/>
        </w:rPr>
        <w:t>.</w:t>
      </w:r>
    </w:p>
    <w:p w:rsidR="00E82245" w:rsidRPr="00CC31C1" w:rsidRDefault="00E82245" w:rsidP="006F2278">
      <w:pPr>
        <w:numPr>
          <w:ilvl w:val="0"/>
          <w:numId w:val="7"/>
        </w:numPr>
        <w:spacing w:after="0" w:line="240" w:lineRule="auto"/>
        <w:ind w:left="0" w:firstLine="0"/>
        <w:rPr>
          <w:rFonts w:ascii="Times New Roman" w:hAnsi="Times New Roman" w:cs="Times New Roman"/>
          <w:sz w:val="28"/>
          <w:szCs w:val="28"/>
        </w:rPr>
      </w:pPr>
      <w:r w:rsidRPr="00CC31C1">
        <w:rPr>
          <w:rFonts w:ascii="Times New Roman" w:hAnsi="Times New Roman" w:cs="Times New Roman"/>
          <w:sz w:val="28"/>
          <w:szCs w:val="28"/>
        </w:rPr>
        <w:t xml:space="preserve">Занятия </w:t>
      </w:r>
      <w:hyperlink r:id="rId26" w:tooltip="Экстрим" w:history="1">
        <w:r w:rsidRPr="00CC31C1">
          <w:rPr>
            <w:rStyle w:val="a8"/>
            <w:rFonts w:ascii="Times New Roman" w:hAnsi="Times New Roman" w:cs="Times New Roman"/>
            <w:color w:val="auto"/>
            <w:sz w:val="28"/>
            <w:szCs w:val="28"/>
            <w:u w:val="none"/>
          </w:rPr>
          <w:t>экстремальными видами спорта</w:t>
        </w:r>
      </w:hyperlink>
      <w:r w:rsidRPr="00CC31C1">
        <w:rPr>
          <w:rFonts w:ascii="Times New Roman" w:hAnsi="Times New Roman" w:cs="Times New Roman"/>
          <w:sz w:val="28"/>
          <w:szCs w:val="28"/>
        </w:rPr>
        <w:t>.</w:t>
      </w:r>
    </w:p>
    <w:p w:rsidR="00E82245" w:rsidRPr="00CC31C1" w:rsidRDefault="00B7068B" w:rsidP="006F2278">
      <w:pPr>
        <w:numPr>
          <w:ilvl w:val="0"/>
          <w:numId w:val="7"/>
        </w:numPr>
        <w:spacing w:after="0" w:line="240" w:lineRule="auto"/>
        <w:ind w:left="0" w:firstLine="0"/>
        <w:rPr>
          <w:rFonts w:ascii="Times New Roman" w:hAnsi="Times New Roman" w:cs="Times New Roman"/>
          <w:sz w:val="28"/>
          <w:szCs w:val="28"/>
        </w:rPr>
      </w:pPr>
      <w:hyperlink r:id="rId27" w:tooltip="Самоповреждение" w:history="1">
        <w:r w:rsidR="00E82245" w:rsidRPr="00CC31C1">
          <w:rPr>
            <w:rStyle w:val="a8"/>
            <w:rFonts w:ascii="Times New Roman" w:hAnsi="Times New Roman" w:cs="Times New Roman"/>
            <w:color w:val="auto"/>
            <w:sz w:val="28"/>
            <w:szCs w:val="28"/>
            <w:u w:val="none"/>
          </w:rPr>
          <w:t>Самоповреждение</w:t>
        </w:r>
      </w:hyperlink>
      <w:r w:rsidR="00E82245" w:rsidRPr="00CC31C1">
        <w:rPr>
          <w:rFonts w:ascii="Times New Roman" w:hAnsi="Times New Roman" w:cs="Times New Roman"/>
          <w:sz w:val="28"/>
          <w:szCs w:val="28"/>
        </w:rPr>
        <w:t>.</w:t>
      </w:r>
    </w:p>
    <w:p w:rsidR="00E82245" w:rsidRDefault="00E82245" w:rsidP="00AA1449">
      <w:pPr>
        <w:pStyle w:val="a3"/>
        <w:spacing w:after="0" w:line="240" w:lineRule="auto"/>
        <w:ind w:left="0"/>
        <w:jc w:val="both"/>
        <w:rPr>
          <w:rFonts w:ascii="Times New Roman" w:hAnsi="Times New Roman" w:cs="Times New Roman"/>
          <w:b/>
          <w:sz w:val="28"/>
          <w:szCs w:val="28"/>
        </w:rPr>
      </w:pPr>
    </w:p>
    <w:p w:rsidR="005008B8" w:rsidRDefault="005008B8" w:rsidP="00AA1449">
      <w:pPr>
        <w:pStyle w:val="a3"/>
        <w:spacing w:after="0" w:line="240" w:lineRule="auto"/>
        <w:ind w:left="0"/>
        <w:jc w:val="both"/>
        <w:rPr>
          <w:rFonts w:ascii="Times New Roman" w:hAnsi="Times New Roman" w:cs="Times New Roman"/>
          <w:b/>
          <w:sz w:val="28"/>
          <w:szCs w:val="28"/>
        </w:rPr>
      </w:pPr>
    </w:p>
    <w:p w:rsidR="008C7452" w:rsidRDefault="008C7452" w:rsidP="00AA1449">
      <w:pPr>
        <w:pStyle w:val="a3"/>
        <w:spacing w:after="0" w:line="240" w:lineRule="auto"/>
        <w:ind w:left="0"/>
        <w:jc w:val="both"/>
        <w:rPr>
          <w:rFonts w:ascii="Times New Roman" w:hAnsi="Times New Roman" w:cs="Times New Roman"/>
          <w:b/>
          <w:caps/>
          <w:sz w:val="28"/>
          <w:szCs w:val="28"/>
        </w:rPr>
      </w:pPr>
    </w:p>
    <w:p w:rsidR="005008B8" w:rsidRDefault="005008B8"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rsidP="00AA1449">
      <w:pPr>
        <w:pStyle w:val="a3"/>
        <w:spacing w:after="0" w:line="240" w:lineRule="auto"/>
        <w:ind w:left="0"/>
        <w:jc w:val="both"/>
        <w:rPr>
          <w:rFonts w:ascii="Times New Roman" w:hAnsi="Times New Roman" w:cs="Times New Roman"/>
          <w:b/>
          <w:caps/>
          <w:sz w:val="28"/>
          <w:szCs w:val="28"/>
        </w:rPr>
      </w:pPr>
    </w:p>
    <w:p w:rsidR="004E798B" w:rsidRDefault="004E798B">
      <w:pPr>
        <w:rPr>
          <w:rFonts w:ascii="Times New Roman" w:hAnsi="Times New Roman" w:cs="Times New Roman"/>
          <w:b/>
          <w:caps/>
          <w:sz w:val="28"/>
          <w:szCs w:val="28"/>
        </w:rPr>
      </w:pPr>
      <w:r>
        <w:rPr>
          <w:rFonts w:ascii="Times New Roman" w:hAnsi="Times New Roman" w:cs="Times New Roman"/>
          <w:b/>
          <w:caps/>
          <w:sz w:val="28"/>
          <w:szCs w:val="28"/>
        </w:rPr>
        <w:br w:type="page"/>
      </w:r>
    </w:p>
    <w:p w:rsidR="00A15D4A" w:rsidRPr="00A15D4A" w:rsidRDefault="000479F6" w:rsidP="004E798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II</w:t>
      </w:r>
      <w:r w:rsidR="00CF6B12" w:rsidRPr="00A15D4A">
        <w:rPr>
          <w:rFonts w:ascii="Times New Roman" w:hAnsi="Times New Roman" w:cs="Times New Roman"/>
          <w:b/>
          <w:sz w:val="28"/>
          <w:szCs w:val="28"/>
        </w:rPr>
        <w:t xml:space="preserve">. </w:t>
      </w:r>
      <w:r w:rsidR="00A15D4A" w:rsidRPr="00A15D4A">
        <w:rPr>
          <w:rFonts w:ascii="Times New Roman" w:hAnsi="Times New Roman" w:cs="Times New Roman"/>
          <w:b/>
          <w:sz w:val="28"/>
          <w:szCs w:val="28"/>
        </w:rPr>
        <w:t>Организация системы профилактики саморазруш</w:t>
      </w:r>
      <w:r w:rsidR="0021526A">
        <w:rPr>
          <w:rFonts w:ascii="Times New Roman" w:hAnsi="Times New Roman" w:cs="Times New Roman"/>
          <w:b/>
          <w:sz w:val="28"/>
          <w:szCs w:val="28"/>
        </w:rPr>
        <w:t>ающего</w:t>
      </w:r>
      <w:r w:rsidR="00A15D4A" w:rsidRPr="00A15D4A">
        <w:rPr>
          <w:rFonts w:ascii="Times New Roman" w:hAnsi="Times New Roman" w:cs="Times New Roman"/>
          <w:b/>
          <w:sz w:val="28"/>
          <w:szCs w:val="28"/>
        </w:rPr>
        <w:t xml:space="preserve"> </w:t>
      </w:r>
      <w:r w:rsidR="004E798B">
        <w:rPr>
          <w:rFonts w:ascii="Times New Roman" w:hAnsi="Times New Roman" w:cs="Times New Roman"/>
          <w:b/>
          <w:sz w:val="28"/>
          <w:szCs w:val="28"/>
        </w:rPr>
        <w:br/>
      </w:r>
      <w:r w:rsidR="00A15D4A" w:rsidRPr="00A15D4A">
        <w:rPr>
          <w:rFonts w:ascii="Times New Roman" w:hAnsi="Times New Roman" w:cs="Times New Roman"/>
          <w:b/>
          <w:sz w:val="28"/>
          <w:szCs w:val="28"/>
        </w:rPr>
        <w:t>поведения обучающихся в образовательных учреждениях</w:t>
      </w:r>
    </w:p>
    <w:p w:rsidR="00A15D4A" w:rsidRPr="00A15D4A" w:rsidRDefault="00A15D4A" w:rsidP="006A00C3">
      <w:pPr>
        <w:spacing w:after="0" w:line="240" w:lineRule="auto"/>
        <w:ind w:firstLine="709"/>
        <w:jc w:val="both"/>
        <w:rPr>
          <w:rFonts w:ascii="Times New Roman" w:hAnsi="Times New Roman" w:cs="Times New Roman"/>
          <w:b/>
          <w:sz w:val="28"/>
          <w:szCs w:val="28"/>
        </w:rPr>
      </w:pPr>
    </w:p>
    <w:p w:rsidR="00D339A7" w:rsidRPr="004E798B" w:rsidRDefault="00F2199D" w:rsidP="005F79CF">
      <w:pPr>
        <w:spacing w:after="0" w:line="240" w:lineRule="auto"/>
        <w:ind w:firstLine="708"/>
        <w:jc w:val="both"/>
        <w:rPr>
          <w:rFonts w:ascii="Times New Roman" w:hAnsi="Times New Roman" w:cs="Times New Roman"/>
          <w:spacing w:val="-4"/>
          <w:sz w:val="28"/>
          <w:szCs w:val="28"/>
        </w:rPr>
      </w:pPr>
      <w:r w:rsidRPr="004E798B">
        <w:rPr>
          <w:rFonts w:ascii="Times New Roman" w:hAnsi="Times New Roman" w:cs="Times New Roman"/>
          <w:spacing w:val="-4"/>
          <w:sz w:val="28"/>
          <w:szCs w:val="28"/>
        </w:rPr>
        <w:t xml:space="preserve">Под профилактикой </w:t>
      </w:r>
      <w:r w:rsidRPr="004E798B">
        <w:rPr>
          <w:rFonts w:ascii="Times New Roman" w:hAnsi="Times New Roman" w:cs="Times New Roman"/>
          <w:bCs/>
          <w:i/>
          <w:iCs/>
          <w:spacing w:val="-4"/>
          <w:sz w:val="28"/>
          <w:szCs w:val="28"/>
        </w:rPr>
        <w:t>саморазруш</w:t>
      </w:r>
      <w:r w:rsidR="0021526A" w:rsidRPr="004E798B">
        <w:rPr>
          <w:rFonts w:ascii="Times New Roman" w:hAnsi="Times New Roman" w:cs="Times New Roman"/>
          <w:bCs/>
          <w:i/>
          <w:iCs/>
          <w:spacing w:val="-4"/>
          <w:sz w:val="28"/>
          <w:szCs w:val="28"/>
        </w:rPr>
        <w:t>ающего</w:t>
      </w:r>
      <w:r w:rsidRPr="004E798B">
        <w:rPr>
          <w:rFonts w:ascii="Times New Roman" w:hAnsi="Times New Roman" w:cs="Times New Roman"/>
          <w:spacing w:val="-4"/>
          <w:sz w:val="28"/>
          <w:szCs w:val="28"/>
        </w:rPr>
        <w:t xml:space="preserve"> поведения принято понимать систему </w:t>
      </w:r>
      <w:r w:rsidR="009B3460" w:rsidRPr="004E798B">
        <w:rPr>
          <w:rFonts w:ascii="Times New Roman" w:hAnsi="Times New Roman" w:cs="Times New Roman"/>
          <w:spacing w:val="-4"/>
          <w:sz w:val="28"/>
          <w:szCs w:val="28"/>
        </w:rPr>
        <w:t>различных (государственных, медицинских, социально-психоло</w:t>
      </w:r>
      <w:r w:rsidR="00B96651">
        <w:rPr>
          <w:rFonts w:ascii="Times New Roman" w:hAnsi="Times New Roman" w:cs="Times New Roman"/>
          <w:spacing w:val="-4"/>
          <w:sz w:val="28"/>
          <w:szCs w:val="28"/>
        </w:rPr>
        <w:t>-</w:t>
      </w:r>
      <w:r w:rsidR="009B3460" w:rsidRPr="004E798B">
        <w:rPr>
          <w:rFonts w:ascii="Times New Roman" w:hAnsi="Times New Roman" w:cs="Times New Roman"/>
          <w:spacing w:val="-4"/>
          <w:sz w:val="28"/>
          <w:szCs w:val="28"/>
        </w:rPr>
        <w:t>гических</w:t>
      </w:r>
      <w:r w:rsidR="0022083E" w:rsidRPr="004E798B">
        <w:rPr>
          <w:rFonts w:ascii="Times New Roman" w:hAnsi="Times New Roman" w:cs="Times New Roman"/>
          <w:spacing w:val="-4"/>
          <w:sz w:val="28"/>
          <w:szCs w:val="28"/>
        </w:rPr>
        <w:t xml:space="preserve"> и иных</w:t>
      </w:r>
      <w:r w:rsidR="009B3460" w:rsidRPr="004E798B">
        <w:rPr>
          <w:rFonts w:ascii="Times New Roman" w:hAnsi="Times New Roman" w:cs="Times New Roman"/>
          <w:spacing w:val="-4"/>
          <w:sz w:val="28"/>
          <w:szCs w:val="28"/>
        </w:rPr>
        <w:t>) мероприятий, направленных на предупреждение развития аутодеструктивного пов</w:t>
      </w:r>
      <w:r w:rsidR="009B3460" w:rsidRPr="004E798B">
        <w:rPr>
          <w:rFonts w:ascii="Times New Roman" w:hAnsi="Times New Roman" w:cs="Times New Roman"/>
          <w:spacing w:val="-4"/>
          <w:sz w:val="28"/>
          <w:szCs w:val="28"/>
        </w:rPr>
        <w:t>е</w:t>
      </w:r>
      <w:r w:rsidR="009B3460" w:rsidRPr="004E798B">
        <w:rPr>
          <w:rFonts w:ascii="Times New Roman" w:hAnsi="Times New Roman" w:cs="Times New Roman"/>
          <w:spacing w:val="-4"/>
          <w:sz w:val="28"/>
          <w:szCs w:val="28"/>
        </w:rPr>
        <w:t>дения (суицидальных попыток, завершенных суицидов, химической зависимости, других форм разрушения себя)</w:t>
      </w:r>
      <w:r w:rsidRPr="004E798B">
        <w:rPr>
          <w:rFonts w:ascii="Times New Roman" w:hAnsi="Times New Roman" w:cs="Times New Roman"/>
          <w:spacing w:val="-4"/>
          <w:sz w:val="28"/>
          <w:szCs w:val="28"/>
        </w:rPr>
        <w:t>.</w:t>
      </w:r>
    </w:p>
    <w:p w:rsidR="00D339A7" w:rsidRPr="00F2199D" w:rsidRDefault="00F2199D" w:rsidP="005F79CF">
      <w:pPr>
        <w:spacing w:after="0" w:line="240" w:lineRule="auto"/>
        <w:ind w:firstLine="708"/>
        <w:jc w:val="both"/>
        <w:rPr>
          <w:rFonts w:ascii="Times New Roman" w:hAnsi="Times New Roman" w:cs="Times New Roman"/>
          <w:sz w:val="28"/>
          <w:szCs w:val="28"/>
        </w:rPr>
      </w:pPr>
      <w:r w:rsidRPr="00F2199D">
        <w:rPr>
          <w:rFonts w:ascii="Times New Roman" w:hAnsi="Times New Roman" w:cs="Times New Roman"/>
          <w:bCs/>
          <w:i/>
          <w:iCs/>
          <w:sz w:val="28"/>
          <w:szCs w:val="28"/>
        </w:rPr>
        <w:t>Целью профилактики</w:t>
      </w:r>
      <w:r w:rsidRPr="00F2199D">
        <w:rPr>
          <w:rFonts w:ascii="Times New Roman" w:hAnsi="Times New Roman" w:cs="Times New Roman"/>
          <w:bCs/>
          <w:sz w:val="28"/>
          <w:szCs w:val="28"/>
        </w:rPr>
        <w:t xml:space="preserve"> </w:t>
      </w:r>
      <w:r>
        <w:rPr>
          <w:rFonts w:ascii="Times New Roman" w:hAnsi="Times New Roman" w:cs="Times New Roman"/>
          <w:bCs/>
          <w:i/>
          <w:iCs/>
          <w:sz w:val="28"/>
          <w:szCs w:val="28"/>
        </w:rPr>
        <w:t>саморазруш</w:t>
      </w:r>
      <w:r w:rsidR="0021526A">
        <w:rPr>
          <w:rFonts w:ascii="Times New Roman" w:hAnsi="Times New Roman" w:cs="Times New Roman"/>
          <w:bCs/>
          <w:i/>
          <w:iCs/>
          <w:sz w:val="28"/>
          <w:szCs w:val="28"/>
        </w:rPr>
        <w:t>ающего</w:t>
      </w:r>
      <w:r w:rsidRPr="00F2199D">
        <w:rPr>
          <w:rFonts w:ascii="Times New Roman" w:hAnsi="Times New Roman" w:cs="Times New Roman"/>
          <w:sz w:val="28"/>
          <w:szCs w:val="28"/>
        </w:rPr>
        <w:t xml:space="preserve"> поведения в учреждении образ</w:t>
      </w:r>
      <w:r w:rsidRPr="00F2199D">
        <w:rPr>
          <w:rFonts w:ascii="Times New Roman" w:hAnsi="Times New Roman" w:cs="Times New Roman"/>
          <w:sz w:val="28"/>
          <w:szCs w:val="28"/>
        </w:rPr>
        <w:t>о</w:t>
      </w:r>
      <w:r w:rsidRPr="00F2199D">
        <w:rPr>
          <w:rFonts w:ascii="Times New Roman" w:hAnsi="Times New Roman" w:cs="Times New Roman"/>
          <w:sz w:val="28"/>
          <w:szCs w:val="28"/>
        </w:rPr>
        <w:t xml:space="preserve">вания является </w:t>
      </w:r>
      <w:r w:rsidR="0022083E" w:rsidRPr="00F2199D">
        <w:rPr>
          <w:rFonts w:ascii="Times New Roman" w:hAnsi="Times New Roman" w:cs="Times New Roman"/>
          <w:sz w:val="28"/>
          <w:szCs w:val="28"/>
        </w:rPr>
        <w:t>предупреждение потенциально в</w:t>
      </w:r>
      <w:r w:rsidR="0022083E">
        <w:rPr>
          <w:rFonts w:ascii="Times New Roman" w:hAnsi="Times New Roman" w:cs="Times New Roman"/>
          <w:sz w:val="28"/>
          <w:szCs w:val="28"/>
        </w:rPr>
        <w:t>озможных ситуаций, связанных с аутодеструктивной</w:t>
      </w:r>
      <w:r w:rsidR="0022083E" w:rsidRPr="00F2199D">
        <w:rPr>
          <w:rFonts w:ascii="Times New Roman" w:hAnsi="Times New Roman" w:cs="Times New Roman"/>
          <w:sz w:val="28"/>
          <w:szCs w:val="28"/>
        </w:rPr>
        <w:t xml:space="preserve"> проблематикой</w:t>
      </w:r>
      <w:r w:rsidR="0022083E">
        <w:rPr>
          <w:rFonts w:ascii="Times New Roman" w:hAnsi="Times New Roman" w:cs="Times New Roman"/>
          <w:sz w:val="28"/>
          <w:szCs w:val="28"/>
        </w:rPr>
        <w:t>, а также создание благоприятного</w:t>
      </w:r>
      <w:r w:rsidRPr="00F2199D">
        <w:rPr>
          <w:rFonts w:ascii="Times New Roman" w:hAnsi="Times New Roman" w:cs="Times New Roman"/>
          <w:sz w:val="28"/>
          <w:szCs w:val="28"/>
        </w:rPr>
        <w:t xml:space="preserve"> психолог</w:t>
      </w:r>
      <w:r w:rsidRPr="00F2199D">
        <w:rPr>
          <w:rFonts w:ascii="Times New Roman" w:hAnsi="Times New Roman" w:cs="Times New Roman"/>
          <w:sz w:val="28"/>
          <w:szCs w:val="28"/>
        </w:rPr>
        <w:t>и</w:t>
      </w:r>
      <w:r w:rsidRPr="00F2199D">
        <w:rPr>
          <w:rFonts w:ascii="Times New Roman" w:hAnsi="Times New Roman" w:cs="Times New Roman"/>
          <w:sz w:val="28"/>
          <w:szCs w:val="28"/>
        </w:rPr>
        <w:t xml:space="preserve">ческого климата, повышение </w:t>
      </w:r>
      <w:r w:rsidR="000E2C97">
        <w:rPr>
          <w:rFonts w:ascii="Times New Roman" w:hAnsi="Times New Roman" w:cs="Times New Roman"/>
          <w:sz w:val="28"/>
          <w:szCs w:val="28"/>
        </w:rPr>
        <w:t>грамотности</w:t>
      </w:r>
      <w:r w:rsidRPr="00F2199D">
        <w:rPr>
          <w:rFonts w:ascii="Times New Roman" w:hAnsi="Times New Roman" w:cs="Times New Roman"/>
          <w:sz w:val="28"/>
          <w:szCs w:val="28"/>
        </w:rPr>
        <w:t xml:space="preserve"> </w:t>
      </w:r>
      <w:r w:rsidR="000E2C97">
        <w:rPr>
          <w:rFonts w:ascii="Times New Roman" w:hAnsi="Times New Roman" w:cs="Times New Roman"/>
          <w:sz w:val="28"/>
          <w:szCs w:val="28"/>
        </w:rPr>
        <w:t xml:space="preserve">педагогов, родителей, учащихся </w:t>
      </w:r>
      <w:r w:rsidRPr="00F2199D">
        <w:rPr>
          <w:rFonts w:ascii="Times New Roman" w:hAnsi="Times New Roman" w:cs="Times New Roman"/>
          <w:sz w:val="28"/>
          <w:szCs w:val="28"/>
        </w:rPr>
        <w:t>в о</w:t>
      </w:r>
      <w:r w:rsidRPr="00F2199D">
        <w:rPr>
          <w:rFonts w:ascii="Times New Roman" w:hAnsi="Times New Roman" w:cs="Times New Roman"/>
          <w:sz w:val="28"/>
          <w:szCs w:val="28"/>
        </w:rPr>
        <w:t>б</w:t>
      </w:r>
      <w:r w:rsidRPr="00F2199D">
        <w:rPr>
          <w:rFonts w:ascii="Times New Roman" w:hAnsi="Times New Roman" w:cs="Times New Roman"/>
          <w:sz w:val="28"/>
          <w:szCs w:val="28"/>
        </w:rPr>
        <w:t>ласти общей профилактики.</w:t>
      </w:r>
    </w:p>
    <w:p w:rsidR="005008B8" w:rsidRPr="005668CE" w:rsidRDefault="005008B8" w:rsidP="00F2199D">
      <w:pPr>
        <w:spacing w:after="0" w:line="240" w:lineRule="auto"/>
        <w:jc w:val="both"/>
        <w:rPr>
          <w:rFonts w:ascii="Times New Roman" w:hAnsi="Times New Roman" w:cs="Times New Roman"/>
          <w:sz w:val="28"/>
          <w:szCs w:val="28"/>
        </w:rPr>
      </w:pPr>
    </w:p>
    <w:p w:rsidR="00586DFB" w:rsidRPr="00C97ABD" w:rsidRDefault="00586DFB" w:rsidP="00586DFB">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 xml:space="preserve">2.1. </w:t>
      </w:r>
      <w:r w:rsidRPr="00C97ABD">
        <w:rPr>
          <w:rFonts w:ascii="Times New Roman" w:hAnsi="Times New Roman" w:cs="Times New Roman"/>
          <w:b/>
          <w:sz w:val="28"/>
          <w:szCs w:val="28"/>
        </w:rPr>
        <w:t xml:space="preserve">Нормативно-правовые документы, регламентирующие </w:t>
      </w:r>
      <w:r w:rsidR="004E798B">
        <w:rPr>
          <w:rFonts w:ascii="Times New Roman" w:hAnsi="Times New Roman" w:cs="Times New Roman"/>
          <w:b/>
          <w:sz w:val="28"/>
          <w:szCs w:val="28"/>
        </w:rPr>
        <w:br/>
      </w:r>
      <w:r w:rsidRPr="00C97ABD">
        <w:rPr>
          <w:rFonts w:ascii="Times New Roman" w:hAnsi="Times New Roman" w:cs="Times New Roman"/>
          <w:b/>
          <w:sz w:val="28"/>
          <w:szCs w:val="28"/>
        </w:rPr>
        <w:t>организацию профилактики саморазруш</w:t>
      </w:r>
      <w:r>
        <w:rPr>
          <w:rFonts w:ascii="Times New Roman" w:hAnsi="Times New Roman" w:cs="Times New Roman"/>
          <w:b/>
          <w:sz w:val="28"/>
          <w:szCs w:val="28"/>
        </w:rPr>
        <w:t>ающего</w:t>
      </w:r>
      <w:r w:rsidRPr="00C97ABD">
        <w:rPr>
          <w:rFonts w:ascii="Times New Roman" w:hAnsi="Times New Roman" w:cs="Times New Roman"/>
          <w:b/>
          <w:sz w:val="28"/>
          <w:szCs w:val="28"/>
        </w:rPr>
        <w:t xml:space="preserve"> поведения детей </w:t>
      </w:r>
      <w:r w:rsidR="00B96651">
        <w:rPr>
          <w:rFonts w:ascii="Times New Roman" w:hAnsi="Times New Roman" w:cs="Times New Roman"/>
          <w:b/>
          <w:sz w:val="28"/>
          <w:szCs w:val="28"/>
        </w:rPr>
        <w:t xml:space="preserve">       </w:t>
      </w:r>
      <w:r w:rsidRPr="00C97ABD">
        <w:rPr>
          <w:rFonts w:ascii="Times New Roman" w:hAnsi="Times New Roman" w:cs="Times New Roman"/>
          <w:b/>
          <w:sz w:val="28"/>
          <w:szCs w:val="28"/>
        </w:rPr>
        <w:t>и по</w:t>
      </w:r>
      <w:r w:rsidRPr="00C97ABD">
        <w:rPr>
          <w:rFonts w:ascii="Times New Roman" w:hAnsi="Times New Roman" w:cs="Times New Roman"/>
          <w:b/>
          <w:sz w:val="28"/>
          <w:szCs w:val="28"/>
        </w:rPr>
        <w:t>д</w:t>
      </w:r>
      <w:r w:rsidRPr="00C97ABD">
        <w:rPr>
          <w:rFonts w:ascii="Times New Roman" w:hAnsi="Times New Roman" w:cs="Times New Roman"/>
          <w:b/>
          <w:sz w:val="28"/>
          <w:szCs w:val="28"/>
        </w:rPr>
        <w:t>ростков</w:t>
      </w:r>
    </w:p>
    <w:p w:rsidR="00586DFB" w:rsidRPr="00C97ABD" w:rsidRDefault="00586DFB" w:rsidP="00586DFB">
      <w:pPr>
        <w:spacing w:after="0" w:line="240" w:lineRule="auto"/>
        <w:ind w:firstLine="709"/>
        <w:jc w:val="both"/>
        <w:rPr>
          <w:rFonts w:ascii="Times New Roman" w:hAnsi="Times New Roman" w:cs="Times New Roman"/>
          <w:b/>
          <w:sz w:val="28"/>
          <w:szCs w:val="28"/>
        </w:rPr>
      </w:pPr>
    </w:p>
    <w:p w:rsidR="00586DFB" w:rsidRDefault="00586DFB" w:rsidP="00586D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Проведение в образовательных </w:t>
      </w:r>
      <w:r w:rsidRPr="008277FD">
        <w:rPr>
          <w:rFonts w:ascii="Times New Roman" w:hAnsi="Times New Roman" w:cs="Times New Roman"/>
          <w:sz w:val="28"/>
          <w:szCs w:val="28"/>
        </w:rPr>
        <w:t>организациях</w:t>
      </w:r>
      <w:r>
        <w:rPr>
          <w:rFonts w:ascii="Times New Roman" w:hAnsi="Times New Roman" w:cs="Times New Roman"/>
          <w:sz w:val="28"/>
          <w:szCs w:val="28"/>
        </w:rPr>
        <w:t xml:space="preserve"> края работы по профилактике саморазрушающего поведения детей и подростков осуществляется в соответствии с соответствующими нормативно-правовыми документами, действующими на территории Российской Федерации и Краснодарского края.</w:t>
      </w:r>
    </w:p>
    <w:p w:rsidR="00586DFB" w:rsidRPr="00EB29AE" w:rsidRDefault="00586DFB" w:rsidP="00586DFB">
      <w:pPr>
        <w:spacing w:after="0" w:line="240" w:lineRule="auto"/>
        <w:ind w:firstLine="709"/>
        <w:jc w:val="both"/>
        <w:rPr>
          <w:rFonts w:ascii="Times New Roman" w:hAnsi="Times New Roman" w:cs="Times New Roman"/>
          <w:i/>
          <w:sz w:val="28"/>
          <w:szCs w:val="28"/>
        </w:rPr>
      </w:pPr>
      <w:r w:rsidRPr="00EB29AE">
        <w:rPr>
          <w:rFonts w:ascii="Times New Roman" w:hAnsi="Times New Roman" w:cs="Times New Roman"/>
          <w:i/>
          <w:sz w:val="28"/>
          <w:szCs w:val="28"/>
        </w:rPr>
        <w:t>Нормативно-правовые документы</w:t>
      </w:r>
      <w:r w:rsidRPr="009A1BF6">
        <w:rPr>
          <w:rFonts w:ascii="Times New Roman" w:hAnsi="Times New Roman" w:cs="Times New Roman"/>
          <w:i/>
          <w:sz w:val="28"/>
          <w:szCs w:val="28"/>
        </w:rPr>
        <w:t>[40]</w:t>
      </w:r>
      <w:r w:rsidRPr="00EB29AE">
        <w:rPr>
          <w:rFonts w:ascii="Times New Roman" w:hAnsi="Times New Roman" w:cs="Times New Roman"/>
          <w:i/>
          <w:sz w:val="28"/>
          <w:szCs w:val="28"/>
        </w:rPr>
        <w:t>. Общая часть.</w:t>
      </w:r>
    </w:p>
    <w:p w:rsidR="00586DFB" w:rsidRPr="00EB29AE" w:rsidRDefault="00586DFB" w:rsidP="006F2278">
      <w:pPr>
        <w:pStyle w:val="a3"/>
        <w:numPr>
          <w:ilvl w:val="0"/>
          <w:numId w:val="1"/>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B29AE">
        <w:rPr>
          <w:rFonts w:ascii="Times New Roman" w:hAnsi="Times New Roman" w:cs="Times New Roman"/>
          <w:sz w:val="28"/>
          <w:szCs w:val="28"/>
        </w:rPr>
        <w:t>Конвенция о правах ребенка (принята резолюцией 44/25 Генеральной Ассамблеи ООН от 20 ноября 1989 года).</w:t>
      </w:r>
    </w:p>
    <w:p w:rsidR="00586DFB" w:rsidRPr="00EB29AE" w:rsidRDefault="00586DFB" w:rsidP="006F2278">
      <w:pPr>
        <w:pStyle w:val="a3"/>
        <w:numPr>
          <w:ilvl w:val="0"/>
          <w:numId w:val="1"/>
        </w:numPr>
        <w:tabs>
          <w:tab w:val="left" w:pos="1134"/>
        </w:tabs>
        <w:spacing w:after="0" w:line="240" w:lineRule="auto"/>
        <w:ind w:left="0" w:firstLine="709"/>
        <w:jc w:val="both"/>
        <w:rPr>
          <w:rFonts w:ascii="Times New Roman" w:hAnsi="Times New Roman" w:cs="Times New Roman"/>
          <w:sz w:val="28"/>
          <w:szCs w:val="28"/>
        </w:rPr>
      </w:pPr>
      <w:r w:rsidRPr="00EB29AE">
        <w:rPr>
          <w:rFonts w:ascii="Times New Roman" w:hAnsi="Times New Roman" w:cs="Times New Roman"/>
          <w:sz w:val="28"/>
          <w:szCs w:val="28"/>
        </w:rPr>
        <w:t xml:space="preserve">Семейный кодекс Российской Федерации от 29.12.1995 № 223-ФЗ (ред. от 25.11.2013, с изм. от 31.01.2014). </w:t>
      </w:r>
    </w:p>
    <w:p w:rsidR="00586DFB" w:rsidRPr="00EB29AE" w:rsidRDefault="00586DFB" w:rsidP="006F2278">
      <w:pPr>
        <w:pStyle w:val="a3"/>
        <w:numPr>
          <w:ilvl w:val="0"/>
          <w:numId w:val="1"/>
        </w:numPr>
        <w:tabs>
          <w:tab w:val="left" w:pos="1134"/>
        </w:tabs>
        <w:spacing w:after="0" w:line="240" w:lineRule="auto"/>
        <w:ind w:left="0" w:firstLine="709"/>
        <w:jc w:val="both"/>
        <w:rPr>
          <w:rFonts w:ascii="Times New Roman" w:hAnsi="Times New Roman" w:cs="Times New Roman"/>
          <w:sz w:val="28"/>
          <w:szCs w:val="28"/>
        </w:rPr>
      </w:pPr>
      <w:r w:rsidRPr="00EB29AE">
        <w:rPr>
          <w:rFonts w:ascii="Times New Roman" w:hAnsi="Times New Roman" w:cs="Times New Roman"/>
          <w:color w:val="000000"/>
          <w:spacing w:val="-1"/>
          <w:sz w:val="28"/>
          <w:szCs w:val="28"/>
        </w:rPr>
        <w:t>Указ президента РФ от 01.06.2012 г. №761 «О Национальной стратегии действий в интересах детей на 2012-2017 годы».</w:t>
      </w:r>
      <w:r w:rsidRPr="00EB29AE">
        <w:rPr>
          <w:rFonts w:ascii="Times New Roman" w:hAnsi="Times New Roman" w:cs="Times New Roman"/>
          <w:sz w:val="28"/>
          <w:szCs w:val="28"/>
        </w:rPr>
        <w:t xml:space="preserve"> </w:t>
      </w:r>
    </w:p>
    <w:p w:rsidR="00586DFB" w:rsidRPr="00EB29AE" w:rsidRDefault="00586DFB" w:rsidP="006F2278">
      <w:pPr>
        <w:pStyle w:val="a3"/>
        <w:numPr>
          <w:ilvl w:val="0"/>
          <w:numId w:val="1"/>
        </w:numPr>
        <w:tabs>
          <w:tab w:val="left" w:pos="1134"/>
        </w:tabs>
        <w:spacing w:after="0" w:line="240" w:lineRule="auto"/>
        <w:ind w:left="0" w:firstLine="709"/>
        <w:jc w:val="both"/>
        <w:rPr>
          <w:rFonts w:ascii="Times New Roman" w:hAnsi="Times New Roman" w:cs="Times New Roman"/>
          <w:sz w:val="28"/>
          <w:szCs w:val="28"/>
        </w:rPr>
      </w:pPr>
      <w:r w:rsidRPr="00EB29AE">
        <w:rPr>
          <w:rFonts w:ascii="Times New Roman" w:hAnsi="Times New Roman" w:cs="Times New Roman"/>
          <w:sz w:val="28"/>
          <w:szCs w:val="28"/>
        </w:rPr>
        <w:t>Федеральный закон Российской Федерации от 29 декабря 2010 г. N 436-ФЗ «О защите детей от информации, причиняющей вред их здоровью и разв</w:t>
      </w:r>
      <w:r w:rsidRPr="00EB29AE">
        <w:rPr>
          <w:rFonts w:ascii="Times New Roman" w:hAnsi="Times New Roman" w:cs="Times New Roman"/>
          <w:sz w:val="28"/>
          <w:szCs w:val="28"/>
        </w:rPr>
        <w:t>и</w:t>
      </w:r>
      <w:r w:rsidRPr="00EB29AE">
        <w:rPr>
          <w:rFonts w:ascii="Times New Roman" w:hAnsi="Times New Roman" w:cs="Times New Roman"/>
          <w:sz w:val="28"/>
          <w:szCs w:val="28"/>
        </w:rPr>
        <w:t>тию».</w:t>
      </w:r>
    </w:p>
    <w:p w:rsidR="00586DFB" w:rsidRPr="00EB29AE" w:rsidRDefault="00586DFB" w:rsidP="00586DFB">
      <w:pPr>
        <w:pStyle w:val="a3"/>
        <w:spacing w:after="0" w:line="240" w:lineRule="auto"/>
        <w:ind w:left="0" w:firstLine="708"/>
        <w:jc w:val="both"/>
        <w:rPr>
          <w:i/>
          <w:sz w:val="28"/>
          <w:szCs w:val="28"/>
        </w:rPr>
      </w:pPr>
      <w:r w:rsidRPr="00EB29AE">
        <w:rPr>
          <w:rFonts w:ascii="Times New Roman" w:hAnsi="Times New Roman" w:cs="Times New Roman"/>
          <w:i/>
          <w:sz w:val="28"/>
          <w:szCs w:val="28"/>
        </w:rPr>
        <w:t>В сфере защиты прав детей, находящихся в трудной жизненной ситуации</w:t>
      </w:r>
    </w:p>
    <w:p w:rsidR="00586DFB" w:rsidRPr="00EB29AE" w:rsidRDefault="00586DFB" w:rsidP="006F2278">
      <w:pPr>
        <w:pStyle w:val="a3"/>
        <w:numPr>
          <w:ilvl w:val="0"/>
          <w:numId w:val="32"/>
        </w:numPr>
        <w:tabs>
          <w:tab w:val="left" w:pos="1134"/>
        </w:tabs>
        <w:spacing w:after="0" w:line="240" w:lineRule="auto"/>
        <w:ind w:left="0" w:firstLine="709"/>
        <w:jc w:val="both"/>
        <w:rPr>
          <w:rFonts w:ascii="Times New Roman" w:hAnsi="Times New Roman" w:cs="Times New Roman"/>
          <w:sz w:val="28"/>
          <w:szCs w:val="28"/>
        </w:rPr>
      </w:pPr>
      <w:r w:rsidRPr="00EB29AE">
        <w:rPr>
          <w:rFonts w:ascii="Times New Roman" w:hAnsi="Times New Roman" w:cs="Times New Roman"/>
          <w:sz w:val="28"/>
          <w:szCs w:val="28"/>
        </w:rPr>
        <w:t>Федеральный закон от 24.07.1998 № 124-ФЗ (ред. от 02.12.2013) "Об о</w:t>
      </w:r>
      <w:r w:rsidRPr="00EB29AE">
        <w:rPr>
          <w:rFonts w:ascii="Times New Roman" w:hAnsi="Times New Roman" w:cs="Times New Roman"/>
          <w:sz w:val="28"/>
          <w:szCs w:val="28"/>
        </w:rPr>
        <w:t>с</w:t>
      </w:r>
      <w:r w:rsidRPr="00EB29AE">
        <w:rPr>
          <w:rFonts w:ascii="Times New Roman" w:hAnsi="Times New Roman" w:cs="Times New Roman"/>
          <w:sz w:val="28"/>
          <w:szCs w:val="28"/>
        </w:rPr>
        <w:t>новных гарантиях прав ребенка в Российской Федерации".</w:t>
      </w:r>
      <w:r w:rsidRPr="00EB29AE">
        <w:rPr>
          <w:rFonts w:ascii="Times New Roman" w:hAnsi="Times New Roman" w:cs="Times New Roman"/>
          <w:color w:val="000000"/>
          <w:spacing w:val="-1"/>
          <w:sz w:val="28"/>
          <w:szCs w:val="28"/>
        </w:rPr>
        <w:t xml:space="preserve"> </w:t>
      </w:r>
    </w:p>
    <w:p w:rsidR="00586DFB" w:rsidRPr="00EB29AE" w:rsidRDefault="00586DFB" w:rsidP="006F2278">
      <w:pPr>
        <w:pStyle w:val="a3"/>
        <w:numPr>
          <w:ilvl w:val="0"/>
          <w:numId w:val="32"/>
        </w:numPr>
        <w:tabs>
          <w:tab w:val="left" w:pos="1134"/>
        </w:tabs>
        <w:spacing w:after="0" w:line="240" w:lineRule="auto"/>
        <w:ind w:left="0" w:firstLine="709"/>
        <w:jc w:val="both"/>
        <w:rPr>
          <w:rFonts w:ascii="Times New Roman" w:hAnsi="Times New Roman" w:cs="Times New Roman"/>
          <w:sz w:val="28"/>
          <w:szCs w:val="28"/>
        </w:rPr>
      </w:pPr>
      <w:r w:rsidRPr="00EB29AE">
        <w:rPr>
          <w:rFonts w:ascii="Times New Roman" w:hAnsi="Times New Roman" w:cs="Times New Roman"/>
          <w:sz w:val="28"/>
          <w:szCs w:val="28"/>
        </w:rPr>
        <w:t>Федеральный закон от 24.06.1999 №120 – ФЗ (ред. от 02.04.2014, изм. от 04.06.2014)  «Об основах системы профилактики безнадзорности и правонаруш</w:t>
      </w:r>
      <w:r w:rsidRPr="00EB29AE">
        <w:rPr>
          <w:rFonts w:ascii="Times New Roman" w:hAnsi="Times New Roman" w:cs="Times New Roman"/>
          <w:sz w:val="28"/>
          <w:szCs w:val="28"/>
        </w:rPr>
        <w:t>е</w:t>
      </w:r>
      <w:r w:rsidRPr="00EB29AE">
        <w:rPr>
          <w:rFonts w:ascii="Times New Roman" w:hAnsi="Times New Roman" w:cs="Times New Roman"/>
          <w:sz w:val="28"/>
          <w:szCs w:val="28"/>
        </w:rPr>
        <w:t xml:space="preserve">ний несовершеннолетних». </w:t>
      </w:r>
    </w:p>
    <w:p w:rsidR="00586DFB" w:rsidRPr="00EB29AE" w:rsidRDefault="00586DFB" w:rsidP="006F2278">
      <w:pPr>
        <w:pStyle w:val="a3"/>
        <w:numPr>
          <w:ilvl w:val="0"/>
          <w:numId w:val="32"/>
        </w:numPr>
        <w:tabs>
          <w:tab w:val="left" w:pos="1134"/>
        </w:tabs>
        <w:spacing w:after="0" w:line="240" w:lineRule="auto"/>
        <w:ind w:left="0" w:firstLine="709"/>
        <w:jc w:val="both"/>
        <w:rPr>
          <w:rFonts w:ascii="Times New Roman" w:hAnsi="Times New Roman" w:cs="Times New Roman"/>
          <w:sz w:val="28"/>
          <w:szCs w:val="28"/>
        </w:rPr>
      </w:pPr>
      <w:r w:rsidRPr="00EB29AE">
        <w:rPr>
          <w:rFonts w:ascii="Times New Roman" w:hAnsi="Times New Roman" w:cs="Times New Roman"/>
          <w:sz w:val="28"/>
          <w:szCs w:val="28"/>
        </w:rPr>
        <w:t>Федеральный закон от 21.12.1996 № 159-ФЗ (ред. от 25.11.2013) «О д</w:t>
      </w:r>
      <w:r w:rsidRPr="00EB29AE">
        <w:rPr>
          <w:rFonts w:ascii="Times New Roman" w:hAnsi="Times New Roman" w:cs="Times New Roman"/>
          <w:sz w:val="28"/>
          <w:szCs w:val="28"/>
        </w:rPr>
        <w:t>о</w:t>
      </w:r>
      <w:r w:rsidRPr="00EB29AE">
        <w:rPr>
          <w:rFonts w:ascii="Times New Roman" w:hAnsi="Times New Roman" w:cs="Times New Roman"/>
          <w:sz w:val="28"/>
          <w:szCs w:val="28"/>
        </w:rPr>
        <w:t>полнительных гарантиях по социальной поддержке детей-сирот и детей, оста</w:t>
      </w:r>
      <w:r w:rsidRPr="00EB29AE">
        <w:rPr>
          <w:rFonts w:ascii="Times New Roman" w:hAnsi="Times New Roman" w:cs="Times New Roman"/>
          <w:sz w:val="28"/>
          <w:szCs w:val="28"/>
        </w:rPr>
        <w:t>в</w:t>
      </w:r>
      <w:r w:rsidRPr="00EB29AE">
        <w:rPr>
          <w:rFonts w:ascii="Times New Roman" w:hAnsi="Times New Roman" w:cs="Times New Roman"/>
          <w:sz w:val="28"/>
          <w:szCs w:val="28"/>
        </w:rPr>
        <w:t>шихся без попечения».</w:t>
      </w:r>
    </w:p>
    <w:p w:rsidR="00586DFB" w:rsidRPr="00EB29AE" w:rsidRDefault="00586DFB" w:rsidP="00586DFB">
      <w:pPr>
        <w:pStyle w:val="a3"/>
        <w:spacing w:after="0" w:line="240" w:lineRule="auto"/>
        <w:ind w:left="0"/>
        <w:jc w:val="both"/>
        <w:rPr>
          <w:rFonts w:ascii="Times New Roman" w:hAnsi="Times New Roman" w:cs="Times New Roman"/>
          <w:b/>
          <w:sz w:val="28"/>
          <w:szCs w:val="28"/>
        </w:rPr>
      </w:pPr>
      <w:r w:rsidRPr="00EB29AE">
        <w:rPr>
          <w:rFonts w:ascii="Times New Roman" w:hAnsi="Times New Roman" w:cs="Times New Roman"/>
          <w:b/>
          <w:sz w:val="28"/>
          <w:szCs w:val="28"/>
        </w:rPr>
        <w:t>Федеральный уровень:</w:t>
      </w:r>
    </w:p>
    <w:p w:rsidR="00586DFB"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sz w:val="28"/>
          <w:szCs w:val="28"/>
        </w:rPr>
      </w:pPr>
      <w:r w:rsidRPr="00573A4C">
        <w:rPr>
          <w:rFonts w:ascii="Times New Roman" w:hAnsi="Times New Roman" w:cs="Times New Roman"/>
          <w:sz w:val="28"/>
          <w:szCs w:val="28"/>
        </w:rPr>
        <w:lastRenderedPageBreak/>
        <w:t xml:space="preserve">Письмо МО РФ </w:t>
      </w:r>
      <w:r>
        <w:rPr>
          <w:rFonts w:ascii="Times New Roman" w:hAnsi="Times New Roman" w:cs="Times New Roman"/>
          <w:sz w:val="28"/>
          <w:szCs w:val="28"/>
        </w:rPr>
        <w:t>«О мерах по профилактике суицида среди детей и по</w:t>
      </w:r>
      <w:r>
        <w:rPr>
          <w:rFonts w:ascii="Times New Roman" w:hAnsi="Times New Roman" w:cs="Times New Roman"/>
          <w:sz w:val="28"/>
          <w:szCs w:val="28"/>
        </w:rPr>
        <w:t>д</w:t>
      </w:r>
      <w:r>
        <w:rPr>
          <w:rFonts w:ascii="Times New Roman" w:hAnsi="Times New Roman" w:cs="Times New Roman"/>
          <w:sz w:val="28"/>
          <w:szCs w:val="28"/>
        </w:rPr>
        <w:t>ростков» № 22-06-86 от 26.01.2000г.</w:t>
      </w:r>
    </w:p>
    <w:p w:rsidR="00586DFB"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sz w:val="28"/>
          <w:szCs w:val="28"/>
        </w:rPr>
      </w:pPr>
      <w:r w:rsidRPr="00573A4C">
        <w:rPr>
          <w:rFonts w:ascii="Times New Roman" w:hAnsi="Times New Roman" w:cs="Times New Roman"/>
          <w:sz w:val="28"/>
          <w:szCs w:val="28"/>
        </w:rPr>
        <w:t xml:space="preserve">Письмо МО РФ </w:t>
      </w:r>
      <w:r>
        <w:rPr>
          <w:rFonts w:ascii="Times New Roman" w:hAnsi="Times New Roman" w:cs="Times New Roman"/>
          <w:sz w:val="28"/>
          <w:szCs w:val="28"/>
        </w:rPr>
        <w:t>№ 03-51-102ин/22-03 от 29.05.2003г. «О мерах по усил</w:t>
      </w:r>
      <w:r>
        <w:rPr>
          <w:rFonts w:ascii="Times New Roman" w:hAnsi="Times New Roman" w:cs="Times New Roman"/>
          <w:sz w:val="28"/>
          <w:szCs w:val="28"/>
        </w:rPr>
        <w:t>е</w:t>
      </w:r>
      <w:r>
        <w:rPr>
          <w:rFonts w:ascii="Times New Roman" w:hAnsi="Times New Roman" w:cs="Times New Roman"/>
          <w:sz w:val="28"/>
          <w:szCs w:val="28"/>
        </w:rPr>
        <w:t xml:space="preserve">нию профилактики суицида среди детей и подростков». </w:t>
      </w:r>
    </w:p>
    <w:p w:rsidR="00586DFB"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sz w:val="28"/>
          <w:szCs w:val="28"/>
        </w:rPr>
      </w:pPr>
      <w:r w:rsidRPr="00573A4C">
        <w:rPr>
          <w:rFonts w:ascii="Times New Roman" w:hAnsi="Times New Roman" w:cs="Times New Roman"/>
          <w:sz w:val="28"/>
          <w:szCs w:val="28"/>
        </w:rPr>
        <w:t xml:space="preserve">Письмо МО РФ </w:t>
      </w:r>
      <w:r>
        <w:rPr>
          <w:rFonts w:ascii="Times New Roman" w:hAnsi="Times New Roman" w:cs="Times New Roman"/>
          <w:sz w:val="28"/>
          <w:szCs w:val="28"/>
        </w:rPr>
        <w:t>№ 01-130/07-01 от 20.09.2004г. «О мерах по профила</w:t>
      </w:r>
      <w:r>
        <w:rPr>
          <w:rFonts w:ascii="Times New Roman" w:hAnsi="Times New Roman" w:cs="Times New Roman"/>
          <w:sz w:val="28"/>
          <w:szCs w:val="28"/>
        </w:rPr>
        <w:t>к</w:t>
      </w:r>
      <w:r>
        <w:rPr>
          <w:rFonts w:ascii="Times New Roman" w:hAnsi="Times New Roman" w:cs="Times New Roman"/>
          <w:sz w:val="28"/>
          <w:szCs w:val="28"/>
        </w:rPr>
        <w:t xml:space="preserve">тике суицида среди детей и подростков». </w:t>
      </w:r>
    </w:p>
    <w:p w:rsidR="00586DFB"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sz w:val="28"/>
          <w:szCs w:val="28"/>
        </w:rPr>
      </w:pPr>
      <w:r w:rsidRPr="00573A4C">
        <w:rPr>
          <w:rFonts w:ascii="Times New Roman" w:hAnsi="Times New Roman" w:cs="Times New Roman"/>
          <w:sz w:val="28"/>
          <w:szCs w:val="28"/>
        </w:rPr>
        <w:t xml:space="preserve">Письмо МО РФ </w:t>
      </w:r>
      <w:r>
        <w:rPr>
          <w:rFonts w:ascii="Times New Roman" w:hAnsi="Times New Roman" w:cs="Times New Roman"/>
          <w:sz w:val="28"/>
          <w:szCs w:val="28"/>
        </w:rPr>
        <w:t xml:space="preserve">№ 01-29/1218 от 18.07.2006г. «О мерах по профилактике суицида и суицидального поведения среди детей и подростков». </w:t>
      </w:r>
    </w:p>
    <w:p w:rsidR="00586DFB"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Решение коллегии МО РФ от 08.06.2007г. «Об обеспечении психолог</w:t>
      </w:r>
      <w:r>
        <w:rPr>
          <w:rFonts w:ascii="Times New Roman" w:hAnsi="Times New Roman" w:cs="Times New Roman"/>
          <w:sz w:val="28"/>
          <w:szCs w:val="28"/>
        </w:rPr>
        <w:t>и</w:t>
      </w:r>
      <w:r>
        <w:rPr>
          <w:rFonts w:ascii="Times New Roman" w:hAnsi="Times New Roman" w:cs="Times New Roman"/>
          <w:sz w:val="28"/>
          <w:szCs w:val="28"/>
        </w:rPr>
        <w:t>ческой безопасности образовательной среды в профилактике кри</w:t>
      </w:r>
      <w:r w:rsidR="004E798B">
        <w:rPr>
          <w:rFonts w:ascii="Times New Roman" w:hAnsi="Times New Roman" w:cs="Times New Roman"/>
          <w:sz w:val="28"/>
          <w:szCs w:val="28"/>
        </w:rPr>
        <w:t>зисных состо</w:t>
      </w:r>
      <w:r w:rsidR="004E798B">
        <w:rPr>
          <w:rFonts w:ascii="Times New Roman" w:hAnsi="Times New Roman" w:cs="Times New Roman"/>
          <w:sz w:val="28"/>
          <w:szCs w:val="28"/>
        </w:rPr>
        <w:t>я</w:t>
      </w:r>
      <w:r w:rsidR="004E798B">
        <w:rPr>
          <w:rFonts w:ascii="Times New Roman" w:hAnsi="Times New Roman" w:cs="Times New Roman"/>
          <w:sz w:val="28"/>
          <w:szCs w:val="28"/>
        </w:rPr>
        <w:t>ний учащихся».</w:t>
      </w:r>
    </w:p>
    <w:p w:rsidR="00586DFB"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Приказ МО РФ № 01-08/4097 от 09.12.2008г. «Об усилении мер проф</w:t>
      </w:r>
      <w:r>
        <w:rPr>
          <w:rFonts w:ascii="Times New Roman" w:hAnsi="Times New Roman" w:cs="Times New Roman"/>
          <w:sz w:val="28"/>
          <w:szCs w:val="28"/>
        </w:rPr>
        <w:t>и</w:t>
      </w:r>
      <w:r>
        <w:rPr>
          <w:rFonts w:ascii="Times New Roman" w:hAnsi="Times New Roman" w:cs="Times New Roman"/>
          <w:sz w:val="28"/>
          <w:szCs w:val="28"/>
        </w:rPr>
        <w:t xml:space="preserve">лактики суицидального поведения среди обучающихся». </w:t>
      </w:r>
    </w:p>
    <w:p w:rsidR="00586DFB" w:rsidRPr="00D4356C"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bCs/>
          <w:sz w:val="28"/>
          <w:szCs w:val="28"/>
        </w:rPr>
      </w:pPr>
      <w:r w:rsidRPr="00D4356C">
        <w:rPr>
          <w:rFonts w:ascii="Times New Roman" w:hAnsi="Times New Roman" w:cs="Times New Roman"/>
          <w:color w:val="000000"/>
          <w:sz w:val="28"/>
          <w:szCs w:val="28"/>
        </w:rPr>
        <w:t>Письмо МО РФ №06-356 от 27.02.2012 «О мерах по профилактике су</w:t>
      </w:r>
      <w:r w:rsidRPr="00D4356C">
        <w:rPr>
          <w:rFonts w:ascii="Times New Roman" w:hAnsi="Times New Roman" w:cs="Times New Roman"/>
          <w:color w:val="000000"/>
          <w:sz w:val="28"/>
          <w:szCs w:val="28"/>
        </w:rPr>
        <w:t>и</w:t>
      </w:r>
      <w:r w:rsidRPr="00D4356C">
        <w:rPr>
          <w:rFonts w:ascii="Times New Roman" w:hAnsi="Times New Roman" w:cs="Times New Roman"/>
          <w:color w:val="000000"/>
          <w:sz w:val="28"/>
          <w:szCs w:val="28"/>
        </w:rPr>
        <w:t>цидального поведения обучающихся».</w:t>
      </w:r>
    </w:p>
    <w:p w:rsidR="00586DFB" w:rsidRPr="00324ECA"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bCs/>
          <w:sz w:val="28"/>
          <w:szCs w:val="28"/>
        </w:rPr>
      </w:pPr>
      <w:r w:rsidRPr="00D4356C">
        <w:rPr>
          <w:rFonts w:ascii="Times New Roman" w:hAnsi="Times New Roman" w:cs="Times New Roman"/>
          <w:color w:val="000000"/>
          <w:sz w:val="28"/>
          <w:szCs w:val="28"/>
        </w:rPr>
        <w:t>Письмо МО РФ № АФ – 72/06 от 25.02.2011 «Об обеспечении возмо</w:t>
      </w:r>
      <w:r w:rsidRPr="00D4356C">
        <w:rPr>
          <w:rFonts w:ascii="Times New Roman" w:hAnsi="Times New Roman" w:cs="Times New Roman"/>
          <w:color w:val="000000"/>
          <w:sz w:val="28"/>
          <w:szCs w:val="28"/>
        </w:rPr>
        <w:t>ж</w:t>
      </w:r>
      <w:r w:rsidRPr="00D4356C">
        <w:rPr>
          <w:rFonts w:ascii="Times New Roman" w:hAnsi="Times New Roman" w:cs="Times New Roman"/>
          <w:color w:val="000000"/>
          <w:sz w:val="28"/>
          <w:szCs w:val="28"/>
        </w:rPr>
        <w:t>ности анонимного сообщения».</w:t>
      </w:r>
    </w:p>
    <w:p w:rsidR="00586DFB" w:rsidRPr="00324ECA"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bCs/>
          <w:sz w:val="28"/>
          <w:szCs w:val="28"/>
        </w:rPr>
      </w:pPr>
      <w:r w:rsidRPr="00324ECA">
        <w:rPr>
          <w:rFonts w:ascii="Times New Roman" w:eastAsia="Calibri" w:hAnsi="Times New Roman" w:cs="Times New Roman"/>
          <w:sz w:val="28"/>
          <w:szCs w:val="28"/>
        </w:rPr>
        <w:t xml:space="preserve">Приказ </w:t>
      </w:r>
      <w:r w:rsidRPr="00324ECA">
        <w:rPr>
          <w:rFonts w:ascii="Times New Roman" w:eastAsia="Calibri" w:hAnsi="Times New Roman" w:cs="Times New Roman"/>
          <w:color w:val="000000"/>
          <w:sz w:val="28"/>
          <w:szCs w:val="28"/>
        </w:rPr>
        <w:t>Министерства образования и науки Российской Федерации от 26 октября 2011 г. № 2537 «Об утверждении плана мероприятий Министерства обр</w:t>
      </w:r>
      <w:r w:rsidRPr="00324ECA">
        <w:rPr>
          <w:rFonts w:ascii="Times New Roman" w:eastAsia="Calibri" w:hAnsi="Times New Roman" w:cs="Times New Roman"/>
          <w:color w:val="000000"/>
          <w:sz w:val="28"/>
          <w:szCs w:val="28"/>
        </w:rPr>
        <w:t>а</w:t>
      </w:r>
      <w:r w:rsidRPr="00324ECA">
        <w:rPr>
          <w:rFonts w:ascii="Times New Roman" w:eastAsia="Calibri" w:hAnsi="Times New Roman" w:cs="Times New Roman"/>
          <w:color w:val="000000"/>
          <w:sz w:val="28"/>
          <w:szCs w:val="28"/>
        </w:rPr>
        <w:t>зования и науки Российской Федерации по профилактике суицидального повед</w:t>
      </w:r>
      <w:r w:rsidRPr="00324ECA">
        <w:rPr>
          <w:rFonts w:ascii="Times New Roman" w:eastAsia="Calibri" w:hAnsi="Times New Roman" w:cs="Times New Roman"/>
          <w:color w:val="000000"/>
          <w:sz w:val="28"/>
          <w:szCs w:val="28"/>
        </w:rPr>
        <w:t>е</w:t>
      </w:r>
      <w:r w:rsidRPr="00324ECA">
        <w:rPr>
          <w:rFonts w:ascii="Times New Roman" w:eastAsia="Calibri" w:hAnsi="Times New Roman" w:cs="Times New Roman"/>
          <w:color w:val="000000"/>
          <w:sz w:val="28"/>
          <w:szCs w:val="28"/>
        </w:rPr>
        <w:t>ния среди обучающихся образовательных учреждений на 2011 – 2015 годы».</w:t>
      </w:r>
    </w:p>
    <w:p w:rsidR="00586DFB" w:rsidRPr="00324ECA"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bCs/>
          <w:sz w:val="28"/>
          <w:szCs w:val="28"/>
        </w:rPr>
      </w:pPr>
      <w:r w:rsidRPr="00324ECA">
        <w:rPr>
          <w:rFonts w:ascii="Times New Roman" w:eastAsia="Times New Roman" w:hAnsi="Times New Roman" w:cs="Times New Roman"/>
          <w:sz w:val="28"/>
          <w:szCs w:val="28"/>
        </w:rPr>
        <w:t xml:space="preserve">Приказ Министерства образования и науки РФ от 16 июня 2014 г. </w:t>
      </w:r>
      <w:r w:rsidR="004E798B">
        <w:rPr>
          <w:rFonts w:ascii="Times New Roman" w:eastAsia="Times New Roman" w:hAnsi="Times New Roman" w:cs="Times New Roman"/>
          <w:sz w:val="28"/>
          <w:szCs w:val="28"/>
        </w:rPr>
        <w:t>«</w:t>
      </w:r>
      <w:r w:rsidRPr="00324ECA">
        <w:rPr>
          <w:rFonts w:ascii="Times New Roman" w:eastAsia="Times New Roman" w:hAnsi="Times New Roman" w:cs="Times New Roman"/>
          <w:sz w:val="28"/>
          <w:szCs w:val="28"/>
        </w:rPr>
        <w:t>Об утверждении Порядка проведения социально-психологического тестирования лиц,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w:t>
      </w:r>
      <w:r w:rsidR="004E798B">
        <w:rPr>
          <w:rFonts w:ascii="Times New Roman" w:eastAsia="Times New Roman" w:hAnsi="Times New Roman" w:cs="Times New Roman"/>
          <w:sz w:val="28"/>
          <w:szCs w:val="28"/>
        </w:rPr>
        <w:t>»</w:t>
      </w:r>
      <w:r w:rsidRPr="00324ECA">
        <w:rPr>
          <w:rFonts w:ascii="Times New Roman" w:eastAsia="Times New Roman" w:hAnsi="Times New Roman" w:cs="Times New Roman"/>
          <w:sz w:val="28"/>
          <w:szCs w:val="28"/>
        </w:rPr>
        <w:t>.</w:t>
      </w:r>
    </w:p>
    <w:p w:rsidR="00586DFB" w:rsidRPr="00324ECA" w:rsidRDefault="00586DFB" w:rsidP="006F2278">
      <w:pPr>
        <w:pStyle w:val="a3"/>
        <w:numPr>
          <w:ilvl w:val="0"/>
          <w:numId w:val="2"/>
        </w:numPr>
        <w:tabs>
          <w:tab w:val="left" w:pos="1134"/>
        </w:tabs>
        <w:spacing w:after="0" w:line="240" w:lineRule="auto"/>
        <w:ind w:left="0" w:firstLine="709"/>
        <w:jc w:val="both"/>
        <w:rPr>
          <w:rFonts w:ascii="Times New Roman" w:hAnsi="Times New Roman" w:cs="Times New Roman"/>
          <w:bCs/>
          <w:sz w:val="28"/>
          <w:szCs w:val="28"/>
        </w:rPr>
      </w:pPr>
      <w:r w:rsidRPr="00324ECA">
        <w:rPr>
          <w:rFonts w:ascii="Times New Roman" w:eastAsia="Times New Roman" w:hAnsi="Times New Roman" w:cs="Times New Roman"/>
          <w:sz w:val="28"/>
          <w:szCs w:val="28"/>
        </w:rPr>
        <w:t>Письмо Минобрнауки России от 10.02.2015 № ВК- 268/07 «О соверше</w:t>
      </w:r>
      <w:r w:rsidRPr="00324ECA">
        <w:rPr>
          <w:rFonts w:ascii="Times New Roman" w:eastAsia="Times New Roman" w:hAnsi="Times New Roman" w:cs="Times New Roman"/>
          <w:sz w:val="28"/>
          <w:szCs w:val="28"/>
        </w:rPr>
        <w:t>н</w:t>
      </w:r>
      <w:r w:rsidRPr="00324ECA">
        <w:rPr>
          <w:rFonts w:ascii="Times New Roman" w:eastAsia="Times New Roman" w:hAnsi="Times New Roman" w:cs="Times New Roman"/>
          <w:sz w:val="28"/>
          <w:szCs w:val="28"/>
        </w:rPr>
        <w:t>ствовании деятельности центров психолого-педагогической, медицинской и соц</w:t>
      </w:r>
      <w:r w:rsidRPr="00324ECA">
        <w:rPr>
          <w:rFonts w:ascii="Times New Roman" w:eastAsia="Times New Roman" w:hAnsi="Times New Roman" w:cs="Times New Roman"/>
          <w:sz w:val="28"/>
          <w:szCs w:val="28"/>
        </w:rPr>
        <w:t>и</w:t>
      </w:r>
      <w:r w:rsidRPr="00324ECA">
        <w:rPr>
          <w:rFonts w:ascii="Times New Roman" w:eastAsia="Times New Roman" w:hAnsi="Times New Roman" w:cs="Times New Roman"/>
          <w:sz w:val="28"/>
          <w:szCs w:val="28"/>
        </w:rPr>
        <w:t>альной помощи».</w:t>
      </w:r>
    </w:p>
    <w:p w:rsidR="00586DFB" w:rsidRDefault="00586DFB" w:rsidP="00586DFB">
      <w:pPr>
        <w:pStyle w:val="a3"/>
        <w:spacing w:after="0" w:line="240" w:lineRule="auto"/>
        <w:ind w:left="0"/>
        <w:jc w:val="both"/>
        <w:rPr>
          <w:rFonts w:ascii="Times New Roman" w:hAnsi="Times New Roman" w:cs="Times New Roman"/>
          <w:b/>
          <w:sz w:val="28"/>
          <w:szCs w:val="28"/>
        </w:rPr>
      </w:pPr>
      <w:r w:rsidRPr="00630D77">
        <w:rPr>
          <w:rFonts w:ascii="Times New Roman" w:hAnsi="Times New Roman" w:cs="Times New Roman"/>
          <w:b/>
          <w:sz w:val="28"/>
          <w:szCs w:val="28"/>
        </w:rPr>
        <w:t>Региональный уровень:</w:t>
      </w:r>
    </w:p>
    <w:p w:rsidR="00586DFB" w:rsidRPr="00244C50" w:rsidRDefault="00586DFB" w:rsidP="006F2278">
      <w:pPr>
        <w:pStyle w:val="a3"/>
        <w:numPr>
          <w:ilvl w:val="0"/>
          <w:numId w:val="33"/>
        </w:numPr>
        <w:tabs>
          <w:tab w:val="left" w:pos="1134"/>
        </w:tabs>
        <w:spacing w:after="0" w:line="240" w:lineRule="auto"/>
        <w:ind w:left="0" w:firstLine="709"/>
        <w:jc w:val="both"/>
        <w:rPr>
          <w:rFonts w:ascii="Times New Roman" w:hAnsi="Times New Roman" w:cs="Times New Roman"/>
          <w:sz w:val="28"/>
          <w:szCs w:val="28"/>
        </w:rPr>
      </w:pPr>
      <w:r w:rsidRPr="00244C50">
        <w:rPr>
          <w:rFonts w:ascii="Times New Roman" w:hAnsi="Times New Roman" w:cs="Times New Roman"/>
          <w:color w:val="000000"/>
          <w:spacing w:val="-1"/>
          <w:sz w:val="28"/>
          <w:szCs w:val="28"/>
        </w:rPr>
        <w:t>Закон  Краснодарского края от 21.07.2008г. № 1539-КЗ «О мерах по пр</w:t>
      </w:r>
      <w:r w:rsidRPr="00244C50">
        <w:rPr>
          <w:rFonts w:ascii="Times New Roman" w:hAnsi="Times New Roman" w:cs="Times New Roman"/>
          <w:color w:val="000000"/>
          <w:spacing w:val="-1"/>
          <w:sz w:val="28"/>
          <w:szCs w:val="28"/>
        </w:rPr>
        <w:t>о</w:t>
      </w:r>
      <w:r w:rsidRPr="00244C50">
        <w:rPr>
          <w:rFonts w:ascii="Times New Roman" w:hAnsi="Times New Roman" w:cs="Times New Roman"/>
          <w:color w:val="000000"/>
          <w:spacing w:val="-1"/>
          <w:sz w:val="28"/>
          <w:szCs w:val="28"/>
        </w:rPr>
        <w:t>филактике безнадзорности и правонарушений несовершеннолетних в Краснода</w:t>
      </w:r>
      <w:r w:rsidRPr="00244C50">
        <w:rPr>
          <w:rFonts w:ascii="Times New Roman" w:hAnsi="Times New Roman" w:cs="Times New Roman"/>
          <w:color w:val="000000"/>
          <w:spacing w:val="-1"/>
          <w:sz w:val="28"/>
          <w:szCs w:val="28"/>
        </w:rPr>
        <w:t>р</w:t>
      </w:r>
      <w:r w:rsidRPr="00244C50">
        <w:rPr>
          <w:rFonts w:ascii="Times New Roman" w:hAnsi="Times New Roman" w:cs="Times New Roman"/>
          <w:color w:val="000000"/>
          <w:spacing w:val="-1"/>
          <w:sz w:val="28"/>
          <w:szCs w:val="28"/>
        </w:rPr>
        <w:t>ском крае».</w:t>
      </w:r>
    </w:p>
    <w:p w:rsidR="00586DFB" w:rsidRPr="00244C50" w:rsidRDefault="00586DFB" w:rsidP="006F2278">
      <w:pPr>
        <w:pStyle w:val="a3"/>
        <w:numPr>
          <w:ilvl w:val="0"/>
          <w:numId w:val="33"/>
        </w:numPr>
        <w:tabs>
          <w:tab w:val="left" w:pos="1134"/>
        </w:tabs>
        <w:spacing w:after="0" w:line="240" w:lineRule="auto"/>
        <w:ind w:left="0" w:firstLine="709"/>
        <w:jc w:val="both"/>
        <w:rPr>
          <w:rFonts w:ascii="Times New Roman" w:hAnsi="Times New Roman" w:cs="Times New Roman"/>
          <w:sz w:val="28"/>
          <w:szCs w:val="28"/>
        </w:rPr>
      </w:pPr>
      <w:r w:rsidRPr="00244C50">
        <w:rPr>
          <w:rFonts w:ascii="Times New Roman" w:hAnsi="Times New Roman" w:cs="Times New Roman"/>
          <w:sz w:val="28"/>
          <w:szCs w:val="28"/>
        </w:rPr>
        <w:t>Закон Краснодарского края от 29 декабря 2004 г. N 827-КЗ «Об обесп</w:t>
      </w:r>
      <w:r w:rsidRPr="00244C50">
        <w:rPr>
          <w:rFonts w:ascii="Times New Roman" w:hAnsi="Times New Roman" w:cs="Times New Roman"/>
          <w:sz w:val="28"/>
          <w:szCs w:val="28"/>
        </w:rPr>
        <w:t>е</w:t>
      </w:r>
      <w:r w:rsidRPr="00244C50">
        <w:rPr>
          <w:rFonts w:ascii="Times New Roman" w:hAnsi="Times New Roman" w:cs="Times New Roman"/>
          <w:sz w:val="28"/>
          <w:szCs w:val="28"/>
        </w:rPr>
        <w:t>чении основных гарантий прав ребенка в Краснодарском крае».</w:t>
      </w:r>
    </w:p>
    <w:p w:rsidR="00586DFB" w:rsidRPr="00CF6B12" w:rsidRDefault="00B7068B" w:rsidP="006F2278">
      <w:pPr>
        <w:pStyle w:val="a3"/>
        <w:numPr>
          <w:ilvl w:val="0"/>
          <w:numId w:val="33"/>
        </w:numPr>
        <w:tabs>
          <w:tab w:val="left" w:pos="1134"/>
        </w:tabs>
        <w:spacing w:after="0" w:line="240" w:lineRule="auto"/>
        <w:ind w:left="0" w:firstLine="709"/>
        <w:jc w:val="both"/>
        <w:rPr>
          <w:rFonts w:ascii="Times New Roman" w:hAnsi="Times New Roman" w:cs="Times New Roman"/>
          <w:sz w:val="28"/>
          <w:szCs w:val="28"/>
        </w:rPr>
      </w:pPr>
      <w:hyperlink r:id="rId28" w:history="1">
        <w:r w:rsidR="00586DFB" w:rsidRPr="00244C50">
          <w:rPr>
            <w:rFonts w:ascii="Times New Roman" w:hAnsi="Times New Roman" w:cs="Times New Roman"/>
            <w:bCs/>
            <w:sz w:val="28"/>
            <w:szCs w:val="28"/>
          </w:rPr>
          <w:t>Постановление главы администрации Краснодарского края  от  4 апреля 2008 г. № 258 "Об утверждении положения о порядке взаимодействия органов и учреждений системы профилактики безнадзорности и правонаруш</w:t>
        </w:r>
        <w:r w:rsidR="00586DFB" w:rsidRPr="00244C50">
          <w:rPr>
            <w:rFonts w:ascii="Times New Roman" w:hAnsi="Times New Roman" w:cs="Times New Roman"/>
            <w:bCs/>
            <w:sz w:val="28"/>
            <w:szCs w:val="28"/>
          </w:rPr>
          <w:t>е</w:t>
        </w:r>
        <w:r w:rsidR="00586DFB" w:rsidRPr="00244C50">
          <w:rPr>
            <w:rFonts w:ascii="Times New Roman" w:hAnsi="Times New Roman" w:cs="Times New Roman"/>
            <w:bCs/>
            <w:sz w:val="28"/>
            <w:szCs w:val="28"/>
          </w:rPr>
          <w:t>ний несовершеннолетних в области</w:t>
        </w:r>
        <w:r w:rsidR="004E798B">
          <w:rPr>
            <w:rFonts w:ascii="Times New Roman" w:hAnsi="Times New Roman" w:cs="Times New Roman"/>
            <w:bCs/>
            <w:sz w:val="28"/>
            <w:szCs w:val="28"/>
          </w:rPr>
          <w:t xml:space="preserve"> </w:t>
        </w:r>
        <w:r w:rsidR="00586DFB" w:rsidRPr="00244C50">
          <w:rPr>
            <w:rFonts w:ascii="Times New Roman" w:hAnsi="Times New Roman" w:cs="Times New Roman"/>
            <w:bCs/>
            <w:sz w:val="28"/>
            <w:szCs w:val="28"/>
          </w:rPr>
          <w:t>организации индивидуальной профилактич</w:t>
        </w:r>
        <w:r w:rsidR="00586DFB" w:rsidRPr="00244C50">
          <w:rPr>
            <w:rFonts w:ascii="Times New Roman" w:hAnsi="Times New Roman" w:cs="Times New Roman"/>
            <w:bCs/>
            <w:sz w:val="28"/>
            <w:szCs w:val="28"/>
          </w:rPr>
          <w:t>е</w:t>
        </w:r>
        <w:r w:rsidR="00586DFB" w:rsidRPr="00244C50">
          <w:rPr>
            <w:rFonts w:ascii="Times New Roman" w:hAnsi="Times New Roman" w:cs="Times New Roman"/>
            <w:bCs/>
            <w:sz w:val="28"/>
            <w:szCs w:val="28"/>
          </w:rPr>
          <w:t>ской работы в отношении несовершеннолетних</w:t>
        </w:r>
        <w:r w:rsidR="004E798B">
          <w:rPr>
            <w:rFonts w:ascii="Times New Roman" w:hAnsi="Times New Roman" w:cs="Times New Roman"/>
            <w:bCs/>
            <w:sz w:val="28"/>
            <w:szCs w:val="28"/>
          </w:rPr>
          <w:t xml:space="preserve"> </w:t>
        </w:r>
        <w:r w:rsidR="00586DFB" w:rsidRPr="00244C50">
          <w:rPr>
            <w:rFonts w:ascii="Times New Roman" w:hAnsi="Times New Roman" w:cs="Times New Roman"/>
            <w:bCs/>
            <w:sz w:val="28"/>
            <w:szCs w:val="28"/>
          </w:rPr>
          <w:t>и семей, находящихся в социал</w:t>
        </w:r>
        <w:r w:rsidR="00586DFB" w:rsidRPr="00244C50">
          <w:rPr>
            <w:rFonts w:ascii="Times New Roman" w:hAnsi="Times New Roman" w:cs="Times New Roman"/>
            <w:bCs/>
            <w:sz w:val="28"/>
            <w:szCs w:val="28"/>
          </w:rPr>
          <w:t>ь</w:t>
        </w:r>
        <w:r w:rsidR="00586DFB" w:rsidRPr="00244C50">
          <w:rPr>
            <w:rFonts w:ascii="Times New Roman" w:hAnsi="Times New Roman" w:cs="Times New Roman"/>
            <w:bCs/>
            <w:sz w:val="28"/>
            <w:szCs w:val="28"/>
          </w:rPr>
          <w:t>но-опасном положении"</w:t>
        </w:r>
      </w:hyperlink>
      <w:r w:rsidR="00586DFB">
        <w:t>.</w:t>
      </w:r>
    </w:p>
    <w:p w:rsidR="004E798B" w:rsidRDefault="00586DFB" w:rsidP="004E798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2.2</w:t>
      </w:r>
      <w:r w:rsidR="001F5D9F" w:rsidRPr="001F5D9F">
        <w:rPr>
          <w:rFonts w:ascii="Times New Roman" w:hAnsi="Times New Roman" w:cs="Times New Roman"/>
          <w:b/>
          <w:sz w:val="28"/>
          <w:szCs w:val="28"/>
        </w:rPr>
        <w:t>. Трехуровневая модель организации профилакти</w:t>
      </w:r>
      <w:r w:rsidR="00E56E68">
        <w:rPr>
          <w:rFonts w:ascii="Times New Roman" w:hAnsi="Times New Roman" w:cs="Times New Roman"/>
          <w:b/>
          <w:sz w:val="28"/>
          <w:szCs w:val="28"/>
        </w:rPr>
        <w:t xml:space="preserve">ки </w:t>
      </w:r>
    </w:p>
    <w:p w:rsidR="00A15D4A" w:rsidRDefault="00E56E68" w:rsidP="004E798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саморазрушающего поведения</w:t>
      </w:r>
    </w:p>
    <w:p w:rsidR="00E82583" w:rsidRPr="00FC5DB0" w:rsidRDefault="00E82583" w:rsidP="00E82583">
      <w:pPr>
        <w:spacing w:after="0" w:line="240" w:lineRule="auto"/>
        <w:jc w:val="center"/>
        <w:rPr>
          <w:rFonts w:ascii="Times New Roman" w:hAnsi="Times New Roman" w:cs="Times New Roman"/>
          <w:b/>
          <w:bCs/>
          <w:sz w:val="28"/>
          <w:szCs w:val="28"/>
        </w:rPr>
      </w:pPr>
    </w:p>
    <w:p w:rsidR="00E82583" w:rsidRPr="00FC5DB0" w:rsidRDefault="009A1BF6" w:rsidP="00E82583">
      <w:pPr>
        <w:spacing w:after="0" w:line="240" w:lineRule="auto"/>
        <w:ind w:firstLine="709"/>
        <w:jc w:val="both"/>
        <w:rPr>
          <w:rFonts w:ascii="Times New Roman" w:hAnsi="Times New Roman" w:cs="Times New Roman"/>
          <w:sz w:val="28"/>
          <w:szCs w:val="28"/>
        </w:rPr>
      </w:pPr>
      <w:r w:rsidRPr="009A1BF6">
        <w:rPr>
          <w:rFonts w:ascii="Times New Roman" w:hAnsi="Times New Roman" w:cs="Times New Roman"/>
          <w:sz w:val="28"/>
          <w:szCs w:val="28"/>
        </w:rPr>
        <w:t xml:space="preserve">Система образования </w:t>
      </w:r>
      <w:r>
        <w:rPr>
          <w:rFonts w:ascii="Times New Roman" w:hAnsi="Times New Roman" w:cs="Times New Roman"/>
          <w:sz w:val="28"/>
          <w:szCs w:val="28"/>
        </w:rPr>
        <w:t xml:space="preserve">является той </w:t>
      </w:r>
      <w:r w:rsidRPr="009A1BF6">
        <w:rPr>
          <w:rFonts w:ascii="Times New Roman" w:hAnsi="Times New Roman" w:cs="Times New Roman"/>
          <w:sz w:val="28"/>
          <w:szCs w:val="28"/>
        </w:rPr>
        <w:t>социальн</w:t>
      </w:r>
      <w:r>
        <w:rPr>
          <w:rFonts w:ascii="Times New Roman" w:hAnsi="Times New Roman" w:cs="Times New Roman"/>
          <w:sz w:val="28"/>
          <w:szCs w:val="28"/>
        </w:rPr>
        <w:t>ой</w:t>
      </w:r>
      <w:r w:rsidRPr="009A1BF6">
        <w:rPr>
          <w:rFonts w:ascii="Times New Roman" w:hAnsi="Times New Roman" w:cs="Times New Roman"/>
          <w:sz w:val="28"/>
          <w:szCs w:val="28"/>
        </w:rPr>
        <w:t xml:space="preserve"> структур</w:t>
      </w:r>
      <w:r>
        <w:rPr>
          <w:rFonts w:ascii="Times New Roman" w:hAnsi="Times New Roman" w:cs="Times New Roman"/>
          <w:sz w:val="28"/>
          <w:szCs w:val="28"/>
        </w:rPr>
        <w:t>ой</w:t>
      </w:r>
      <w:r w:rsidR="00E82583" w:rsidRPr="009A1BF6">
        <w:rPr>
          <w:rFonts w:ascii="Times New Roman" w:hAnsi="Times New Roman" w:cs="Times New Roman"/>
          <w:sz w:val="28"/>
          <w:szCs w:val="28"/>
        </w:rPr>
        <w:t xml:space="preserve">, </w:t>
      </w:r>
      <w:r w:rsidRPr="009A1BF6">
        <w:rPr>
          <w:rFonts w:ascii="Times New Roman" w:hAnsi="Times New Roman" w:cs="Times New Roman"/>
          <w:sz w:val="28"/>
          <w:szCs w:val="28"/>
        </w:rPr>
        <w:t xml:space="preserve">которая </w:t>
      </w:r>
      <w:r w:rsidR="00E82583" w:rsidRPr="009A1BF6">
        <w:rPr>
          <w:rFonts w:ascii="Times New Roman" w:hAnsi="Times New Roman" w:cs="Times New Roman"/>
          <w:sz w:val="28"/>
          <w:szCs w:val="28"/>
        </w:rPr>
        <w:t>игра</w:t>
      </w:r>
      <w:r w:rsidRPr="009A1BF6">
        <w:rPr>
          <w:rFonts w:ascii="Times New Roman" w:hAnsi="Times New Roman" w:cs="Times New Roman"/>
          <w:sz w:val="28"/>
          <w:szCs w:val="28"/>
        </w:rPr>
        <w:t>ет</w:t>
      </w:r>
      <w:r w:rsidR="00E82583" w:rsidRPr="009A1BF6">
        <w:rPr>
          <w:rFonts w:ascii="Times New Roman" w:hAnsi="Times New Roman" w:cs="Times New Roman"/>
          <w:sz w:val="28"/>
          <w:szCs w:val="28"/>
        </w:rPr>
        <w:t xml:space="preserve"> в жизни человека фундаментальную роль. </w:t>
      </w:r>
      <w:r w:rsidR="008A04A6">
        <w:rPr>
          <w:rFonts w:ascii="Times New Roman" w:hAnsi="Times New Roman" w:cs="Times New Roman"/>
          <w:sz w:val="28"/>
          <w:szCs w:val="28"/>
        </w:rPr>
        <w:t xml:space="preserve">Поэтому </w:t>
      </w:r>
      <w:r w:rsidR="008A04A6" w:rsidRPr="008A04A6">
        <w:rPr>
          <w:rFonts w:ascii="Times New Roman" w:hAnsi="Times New Roman" w:cs="Times New Roman"/>
          <w:sz w:val="28"/>
          <w:szCs w:val="28"/>
        </w:rPr>
        <w:t>именно в образовательных у</w:t>
      </w:r>
      <w:r w:rsidR="008A04A6" w:rsidRPr="008A04A6">
        <w:rPr>
          <w:rFonts w:ascii="Times New Roman" w:hAnsi="Times New Roman" w:cs="Times New Roman"/>
          <w:sz w:val="28"/>
          <w:szCs w:val="28"/>
        </w:rPr>
        <w:t>ч</w:t>
      </w:r>
      <w:r w:rsidR="008A04A6" w:rsidRPr="008A04A6">
        <w:rPr>
          <w:rFonts w:ascii="Times New Roman" w:hAnsi="Times New Roman" w:cs="Times New Roman"/>
          <w:sz w:val="28"/>
          <w:szCs w:val="28"/>
        </w:rPr>
        <w:t>реждениях наиболее эффективно реализуются все</w:t>
      </w:r>
      <w:r w:rsidRPr="008A04A6">
        <w:rPr>
          <w:rFonts w:ascii="Times New Roman" w:hAnsi="Times New Roman" w:cs="Times New Roman"/>
          <w:sz w:val="28"/>
          <w:szCs w:val="28"/>
        </w:rPr>
        <w:t xml:space="preserve"> </w:t>
      </w:r>
      <w:r w:rsidR="00E82583" w:rsidRPr="008A04A6">
        <w:rPr>
          <w:rFonts w:ascii="Times New Roman" w:hAnsi="Times New Roman" w:cs="Times New Roman"/>
          <w:sz w:val="28"/>
          <w:szCs w:val="28"/>
        </w:rPr>
        <w:t>программ</w:t>
      </w:r>
      <w:r w:rsidR="008A04A6" w:rsidRPr="008A04A6">
        <w:rPr>
          <w:rFonts w:ascii="Times New Roman" w:hAnsi="Times New Roman" w:cs="Times New Roman"/>
          <w:sz w:val="28"/>
          <w:szCs w:val="28"/>
        </w:rPr>
        <w:t>ы</w:t>
      </w:r>
      <w:r w:rsidR="00E82583" w:rsidRPr="008A04A6">
        <w:rPr>
          <w:rFonts w:ascii="Times New Roman" w:hAnsi="Times New Roman" w:cs="Times New Roman"/>
          <w:sz w:val="28"/>
          <w:szCs w:val="28"/>
        </w:rPr>
        <w:t>, для реализации к</w:t>
      </w:r>
      <w:r w:rsidR="00E82583" w:rsidRPr="008A04A6">
        <w:rPr>
          <w:rFonts w:ascii="Times New Roman" w:hAnsi="Times New Roman" w:cs="Times New Roman"/>
          <w:sz w:val="28"/>
          <w:szCs w:val="28"/>
        </w:rPr>
        <w:t>о</w:t>
      </w:r>
      <w:r w:rsidR="00E82583" w:rsidRPr="008A04A6">
        <w:rPr>
          <w:rFonts w:ascii="Times New Roman" w:hAnsi="Times New Roman" w:cs="Times New Roman"/>
          <w:sz w:val="28"/>
          <w:szCs w:val="28"/>
        </w:rPr>
        <w:t>тор</w:t>
      </w:r>
      <w:r w:rsidR="008A04A6" w:rsidRPr="008A04A6">
        <w:rPr>
          <w:rFonts w:ascii="Times New Roman" w:hAnsi="Times New Roman" w:cs="Times New Roman"/>
          <w:sz w:val="28"/>
          <w:szCs w:val="28"/>
        </w:rPr>
        <w:t>ых</w:t>
      </w:r>
      <w:r w:rsidR="00E82583" w:rsidRPr="008A04A6">
        <w:rPr>
          <w:rFonts w:ascii="Times New Roman" w:hAnsi="Times New Roman" w:cs="Times New Roman"/>
          <w:sz w:val="28"/>
          <w:szCs w:val="28"/>
        </w:rPr>
        <w:t xml:space="preserve"> </w:t>
      </w:r>
      <w:r w:rsidR="008A04A6" w:rsidRPr="008A04A6">
        <w:rPr>
          <w:rFonts w:ascii="Times New Roman" w:hAnsi="Times New Roman" w:cs="Times New Roman"/>
          <w:sz w:val="28"/>
          <w:szCs w:val="28"/>
        </w:rPr>
        <w:t>важно соблюдать принцип</w:t>
      </w:r>
      <w:r w:rsidR="00E82583" w:rsidRPr="008A04A6">
        <w:rPr>
          <w:rFonts w:ascii="Times New Roman" w:hAnsi="Times New Roman" w:cs="Times New Roman"/>
          <w:sz w:val="28"/>
          <w:szCs w:val="28"/>
        </w:rPr>
        <w:t xml:space="preserve"> системност</w:t>
      </w:r>
      <w:r w:rsidR="008A04A6" w:rsidRPr="008A04A6">
        <w:rPr>
          <w:rFonts w:ascii="Times New Roman" w:hAnsi="Times New Roman" w:cs="Times New Roman"/>
          <w:sz w:val="28"/>
          <w:szCs w:val="28"/>
        </w:rPr>
        <w:t>и и регулярности</w:t>
      </w:r>
      <w:r w:rsidR="00E82583" w:rsidRPr="008A04A6">
        <w:rPr>
          <w:rFonts w:ascii="Times New Roman" w:hAnsi="Times New Roman" w:cs="Times New Roman"/>
          <w:sz w:val="28"/>
          <w:szCs w:val="28"/>
        </w:rPr>
        <w:t>.</w:t>
      </w:r>
      <w:r w:rsidR="00E82583" w:rsidRPr="00FC5DB0">
        <w:rPr>
          <w:rFonts w:ascii="Times New Roman" w:hAnsi="Times New Roman" w:cs="Times New Roman"/>
          <w:sz w:val="28"/>
          <w:szCs w:val="28"/>
        </w:rPr>
        <w:t xml:space="preserve"> Особенно, если эта программа касается профилактики</w:t>
      </w:r>
      <w:r w:rsidR="00A423A1">
        <w:rPr>
          <w:rFonts w:ascii="Times New Roman" w:hAnsi="Times New Roman" w:cs="Times New Roman"/>
          <w:sz w:val="28"/>
          <w:szCs w:val="28"/>
        </w:rPr>
        <w:t xml:space="preserve"> саморазрушающего поведения</w:t>
      </w:r>
      <w:r w:rsidR="00E82583" w:rsidRPr="00FC5DB0">
        <w:rPr>
          <w:rFonts w:ascii="Times New Roman" w:hAnsi="Times New Roman" w:cs="Times New Roman"/>
          <w:sz w:val="28"/>
          <w:szCs w:val="28"/>
        </w:rPr>
        <w:t>. Общеобразов</w:t>
      </w:r>
      <w:r w:rsidR="00E82583" w:rsidRPr="00FC5DB0">
        <w:rPr>
          <w:rFonts w:ascii="Times New Roman" w:hAnsi="Times New Roman" w:cs="Times New Roman"/>
          <w:sz w:val="28"/>
          <w:szCs w:val="28"/>
        </w:rPr>
        <w:t>а</w:t>
      </w:r>
      <w:r w:rsidR="00E82583" w:rsidRPr="00FC5DB0">
        <w:rPr>
          <w:rFonts w:ascii="Times New Roman" w:hAnsi="Times New Roman" w:cs="Times New Roman"/>
          <w:sz w:val="28"/>
          <w:szCs w:val="28"/>
        </w:rPr>
        <w:t>тельные школы имеют наилучшие возможности для максимального охвата пр</w:t>
      </w:r>
      <w:r w:rsidR="00E82583" w:rsidRPr="00FC5DB0">
        <w:rPr>
          <w:rFonts w:ascii="Times New Roman" w:hAnsi="Times New Roman" w:cs="Times New Roman"/>
          <w:sz w:val="28"/>
          <w:szCs w:val="28"/>
        </w:rPr>
        <w:t>о</w:t>
      </w:r>
      <w:r w:rsidR="00E82583" w:rsidRPr="00FC5DB0">
        <w:rPr>
          <w:rFonts w:ascii="Times New Roman" w:hAnsi="Times New Roman" w:cs="Times New Roman"/>
          <w:sz w:val="28"/>
          <w:szCs w:val="28"/>
        </w:rPr>
        <w:t xml:space="preserve">филактической </w:t>
      </w:r>
      <w:r w:rsidR="007D5DFC">
        <w:rPr>
          <w:rFonts w:ascii="Times New Roman" w:hAnsi="Times New Roman" w:cs="Times New Roman"/>
          <w:sz w:val="28"/>
          <w:szCs w:val="28"/>
        </w:rPr>
        <w:t>деятельностью</w:t>
      </w:r>
      <w:r w:rsidR="00E82583" w:rsidRPr="00FC5DB0">
        <w:rPr>
          <w:rFonts w:ascii="Times New Roman" w:hAnsi="Times New Roman" w:cs="Times New Roman"/>
          <w:sz w:val="28"/>
          <w:szCs w:val="28"/>
        </w:rPr>
        <w:t xml:space="preserve"> детей и подростков, так как обеспечивают пост</w:t>
      </w:r>
      <w:r w:rsidR="00E82583" w:rsidRPr="00FC5DB0">
        <w:rPr>
          <w:rFonts w:ascii="Times New Roman" w:hAnsi="Times New Roman" w:cs="Times New Roman"/>
          <w:sz w:val="28"/>
          <w:szCs w:val="28"/>
        </w:rPr>
        <w:t>о</w:t>
      </w:r>
      <w:r w:rsidR="00E82583" w:rsidRPr="00FC5DB0">
        <w:rPr>
          <w:rFonts w:ascii="Times New Roman" w:hAnsi="Times New Roman" w:cs="Times New Roman"/>
          <w:sz w:val="28"/>
          <w:szCs w:val="28"/>
        </w:rPr>
        <w:t>янство среды для учащихся, достаточно ориентированы в проблемах молодежи и, главное, являются связующим звеном между основными участниками профила</w:t>
      </w:r>
      <w:r w:rsidR="00E82583" w:rsidRPr="00FC5DB0">
        <w:rPr>
          <w:rFonts w:ascii="Times New Roman" w:hAnsi="Times New Roman" w:cs="Times New Roman"/>
          <w:sz w:val="28"/>
          <w:szCs w:val="28"/>
        </w:rPr>
        <w:t>к</w:t>
      </w:r>
      <w:r w:rsidR="00E82583" w:rsidRPr="00FC5DB0">
        <w:rPr>
          <w:rFonts w:ascii="Times New Roman" w:hAnsi="Times New Roman" w:cs="Times New Roman"/>
          <w:sz w:val="28"/>
          <w:szCs w:val="28"/>
        </w:rPr>
        <w:t xml:space="preserve">тического процесса: учащимися, родителями, государственными и </w:t>
      </w:r>
      <w:r w:rsidR="007D5DFC">
        <w:rPr>
          <w:rFonts w:ascii="Times New Roman" w:hAnsi="Times New Roman" w:cs="Times New Roman"/>
          <w:sz w:val="28"/>
          <w:szCs w:val="28"/>
        </w:rPr>
        <w:t xml:space="preserve">различными </w:t>
      </w:r>
      <w:r w:rsidR="00E82583" w:rsidRPr="00FC5DB0">
        <w:rPr>
          <w:rFonts w:ascii="Times New Roman" w:hAnsi="Times New Roman" w:cs="Times New Roman"/>
          <w:sz w:val="28"/>
          <w:szCs w:val="28"/>
        </w:rPr>
        <w:t>общественными структурами.</w:t>
      </w:r>
    </w:p>
    <w:p w:rsidR="009019DE" w:rsidRDefault="009019DE" w:rsidP="00E825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7D5DFC" w:rsidRPr="00FC5DB0">
        <w:rPr>
          <w:rFonts w:ascii="Times New Roman" w:hAnsi="Times New Roman" w:cs="Times New Roman"/>
          <w:sz w:val="28"/>
          <w:szCs w:val="28"/>
        </w:rPr>
        <w:t>бразовательн</w:t>
      </w:r>
      <w:r>
        <w:rPr>
          <w:rFonts w:ascii="Times New Roman" w:hAnsi="Times New Roman" w:cs="Times New Roman"/>
          <w:sz w:val="28"/>
          <w:szCs w:val="28"/>
        </w:rPr>
        <w:t>ая</w:t>
      </w:r>
      <w:r w:rsidR="007D5DFC" w:rsidRPr="00FC5DB0">
        <w:rPr>
          <w:rFonts w:ascii="Times New Roman" w:hAnsi="Times New Roman" w:cs="Times New Roman"/>
          <w:sz w:val="28"/>
          <w:szCs w:val="28"/>
        </w:rPr>
        <w:t xml:space="preserve"> </w:t>
      </w:r>
      <w:r>
        <w:rPr>
          <w:rFonts w:ascii="Times New Roman" w:hAnsi="Times New Roman" w:cs="Times New Roman"/>
          <w:sz w:val="28"/>
          <w:szCs w:val="28"/>
        </w:rPr>
        <w:t xml:space="preserve">организация </w:t>
      </w:r>
      <w:r w:rsidR="00E82583" w:rsidRPr="00FC5DB0">
        <w:rPr>
          <w:rFonts w:ascii="Times New Roman" w:hAnsi="Times New Roman" w:cs="Times New Roman"/>
          <w:sz w:val="28"/>
          <w:szCs w:val="28"/>
        </w:rPr>
        <w:t xml:space="preserve">несет ответственность за жизнь и здоровье обучающихся во время образовательного процесса, в том числе за их защиту от незаконного </w:t>
      </w:r>
      <w:r w:rsidR="00A423A1">
        <w:rPr>
          <w:rFonts w:ascii="Times New Roman" w:hAnsi="Times New Roman" w:cs="Times New Roman"/>
          <w:sz w:val="28"/>
          <w:szCs w:val="28"/>
        </w:rPr>
        <w:t>у</w:t>
      </w:r>
      <w:r w:rsidR="00E82583" w:rsidRPr="00FC5DB0">
        <w:rPr>
          <w:rFonts w:ascii="Times New Roman" w:hAnsi="Times New Roman" w:cs="Times New Roman"/>
          <w:sz w:val="28"/>
          <w:szCs w:val="28"/>
        </w:rPr>
        <w:t>потребления наркотиков и иных одурманивающих веществ. Обе</w:t>
      </w:r>
      <w:r w:rsidR="00E82583" w:rsidRPr="00FC5DB0">
        <w:rPr>
          <w:rFonts w:ascii="Times New Roman" w:hAnsi="Times New Roman" w:cs="Times New Roman"/>
          <w:sz w:val="28"/>
          <w:szCs w:val="28"/>
        </w:rPr>
        <w:t>с</w:t>
      </w:r>
      <w:r w:rsidR="00E82583" w:rsidRPr="00FC5DB0">
        <w:rPr>
          <w:rFonts w:ascii="Times New Roman" w:hAnsi="Times New Roman" w:cs="Times New Roman"/>
          <w:sz w:val="28"/>
          <w:szCs w:val="28"/>
        </w:rPr>
        <w:t>печить такую защиту можно только путем создания комплексной профилактич</w:t>
      </w:r>
      <w:r w:rsidR="00E82583" w:rsidRPr="00FC5DB0">
        <w:rPr>
          <w:rFonts w:ascii="Times New Roman" w:hAnsi="Times New Roman" w:cs="Times New Roman"/>
          <w:sz w:val="28"/>
          <w:szCs w:val="28"/>
        </w:rPr>
        <w:t>е</w:t>
      </w:r>
      <w:r w:rsidR="00E82583" w:rsidRPr="00FC5DB0">
        <w:rPr>
          <w:rFonts w:ascii="Times New Roman" w:hAnsi="Times New Roman" w:cs="Times New Roman"/>
          <w:sz w:val="28"/>
          <w:szCs w:val="28"/>
        </w:rPr>
        <w:t xml:space="preserve">ской системы. </w:t>
      </w:r>
      <w:r w:rsidR="007D5DFC">
        <w:rPr>
          <w:rFonts w:ascii="Times New Roman" w:hAnsi="Times New Roman" w:cs="Times New Roman"/>
          <w:sz w:val="28"/>
          <w:szCs w:val="28"/>
        </w:rPr>
        <w:t xml:space="preserve">Осуществление </w:t>
      </w:r>
      <w:r w:rsidR="00E82583" w:rsidRPr="00FC5DB0">
        <w:rPr>
          <w:rFonts w:ascii="Times New Roman" w:hAnsi="Times New Roman" w:cs="Times New Roman"/>
          <w:sz w:val="28"/>
          <w:szCs w:val="28"/>
        </w:rPr>
        <w:t>профилактической деятельности в школе предп</w:t>
      </w:r>
      <w:r w:rsidR="00E82583" w:rsidRPr="00FC5DB0">
        <w:rPr>
          <w:rFonts w:ascii="Times New Roman" w:hAnsi="Times New Roman" w:cs="Times New Roman"/>
          <w:sz w:val="28"/>
          <w:szCs w:val="28"/>
        </w:rPr>
        <w:t>о</w:t>
      </w:r>
      <w:r w:rsidR="00E82583" w:rsidRPr="00FC5DB0">
        <w:rPr>
          <w:rFonts w:ascii="Times New Roman" w:hAnsi="Times New Roman" w:cs="Times New Roman"/>
          <w:sz w:val="28"/>
          <w:szCs w:val="28"/>
        </w:rPr>
        <w:t>лагает решение комплекса соответствующих задач, первая из которых – комп</w:t>
      </w:r>
      <w:r w:rsidR="00E82583" w:rsidRPr="00FC5DB0">
        <w:rPr>
          <w:rFonts w:ascii="Times New Roman" w:hAnsi="Times New Roman" w:cs="Times New Roman"/>
          <w:sz w:val="28"/>
          <w:szCs w:val="28"/>
        </w:rPr>
        <w:t>е</w:t>
      </w:r>
      <w:r w:rsidR="00E82583" w:rsidRPr="00FC5DB0">
        <w:rPr>
          <w:rFonts w:ascii="Times New Roman" w:hAnsi="Times New Roman" w:cs="Times New Roman"/>
          <w:sz w:val="28"/>
          <w:szCs w:val="28"/>
        </w:rPr>
        <w:t xml:space="preserve">тентность кадров. </w:t>
      </w:r>
    </w:p>
    <w:p w:rsidR="00E82583" w:rsidRPr="00FC5DB0" w:rsidRDefault="007D5DFC" w:rsidP="00E825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w:t>
      </w:r>
      <w:r w:rsidR="00E82583" w:rsidRPr="00FC5DB0">
        <w:rPr>
          <w:rFonts w:ascii="Times New Roman" w:hAnsi="Times New Roman" w:cs="Times New Roman"/>
          <w:sz w:val="28"/>
          <w:szCs w:val="28"/>
        </w:rPr>
        <w:t>бразовательны</w:t>
      </w:r>
      <w:r>
        <w:rPr>
          <w:rFonts w:ascii="Times New Roman" w:hAnsi="Times New Roman" w:cs="Times New Roman"/>
          <w:sz w:val="28"/>
          <w:szCs w:val="28"/>
        </w:rPr>
        <w:t>х</w:t>
      </w:r>
      <w:r w:rsidR="00E82583" w:rsidRPr="00FC5DB0">
        <w:rPr>
          <w:rFonts w:ascii="Times New Roman" w:hAnsi="Times New Roman" w:cs="Times New Roman"/>
          <w:sz w:val="28"/>
          <w:szCs w:val="28"/>
        </w:rPr>
        <w:t xml:space="preserve"> </w:t>
      </w:r>
      <w:r>
        <w:rPr>
          <w:rFonts w:ascii="Times New Roman" w:hAnsi="Times New Roman" w:cs="Times New Roman"/>
          <w:sz w:val="28"/>
          <w:szCs w:val="28"/>
        </w:rPr>
        <w:t>учреждениях</w:t>
      </w:r>
      <w:r w:rsidR="00E82583" w:rsidRPr="00FC5DB0">
        <w:rPr>
          <w:rFonts w:ascii="Times New Roman" w:hAnsi="Times New Roman" w:cs="Times New Roman"/>
          <w:sz w:val="28"/>
          <w:szCs w:val="28"/>
        </w:rPr>
        <w:t xml:space="preserve"> </w:t>
      </w:r>
      <w:r>
        <w:rPr>
          <w:rFonts w:ascii="Times New Roman" w:hAnsi="Times New Roman" w:cs="Times New Roman"/>
          <w:sz w:val="28"/>
          <w:szCs w:val="28"/>
        </w:rPr>
        <w:t xml:space="preserve">края </w:t>
      </w:r>
      <w:r w:rsidR="004F4DE8">
        <w:rPr>
          <w:rFonts w:ascii="Times New Roman" w:hAnsi="Times New Roman" w:cs="Times New Roman"/>
          <w:sz w:val="28"/>
          <w:szCs w:val="28"/>
        </w:rPr>
        <w:t xml:space="preserve">разных уровней </w:t>
      </w:r>
      <w:r>
        <w:rPr>
          <w:rFonts w:ascii="Times New Roman" w:hAnsi="Times New Roman" w:cs="Times New Roman"/>
          <w:sz w:val="28"/>
          <w:szCs w:val="28"/>
        </w:rPr>
        <w:t>работают</w:t>
      </w:r>
      <w:r w:rsidR="00E82583" w:rsidRPr="00FC5DB0">
        <w:rPr>
          <w:rFonts w:ascii="Times New Roman" w:hAnsi="Times New Roman" w:cs="Times New Roman"/>
          <w:sz w:val="28"/>
          <w:szCs w:val="28"/>
        </w:rPr>
        <w:t xml:space="preserve"> специал</w:t>
      </w:r>
      <w:r w:rsidR="00E82583" w:rsidRPr="00FC5DB0">
        <w:rPr>
          <w:rFonts w:ascii="Times New Roman" w:hAnsi="Times New Roman" w:cs="Times New Roman"/>
          <w:sz w:val="28"/>
          <w:szCs w:val="28"/>
        </w:rPr>
        <w:t>и</w:t>
      </w:r>
      <w:r w:rsidR="00E82583" w:rsidRPr="00FC5DB0">
        <w:rPr>
          <w:rFonts w:ascii="Times New Roman" w:hAnsi="Times New Roman" w:cs="Times New Roman"/>
          <w:sz w:val="28"/>
          <w:szCs w:val="28"/>
        </w:rPr>
        <w:t>ст</w:t>
      </w:r>
      <w:r>
        <w:rPr>
          <w:rFonts w:ascii="Times New Roman" w:hAnsi="Times New Roman" w:cs="Times New Roman"/>
          <w:sz w:val="28"/>
          <w:szCs w:val="28"/>
        </w:rPr>
        <w:t>ы</w:t>
      </w:r>
      <w:r w:rsidR="00E82583" w:rsidRPr="00FC5DB0">
        <w:rPr>
          <w:rFonts w:ascii="Times New Roman" w:hAnsi="Times New Roman" w:cs="Times New Roman"/>
          <w:sz w:val="28"/>
          <w:szCs w:val="28"/>
        </w:rPr>
        <w:t>, осуществляющи</w:t>
      </w:r>
      <w:r>
        <w:rPr>
          <w:rFonts w:ascii="Times New Roman" w:hAnsi="Times New Roman" w:cs="Times New Roman"/>
          <w:sz w:val="28"/>
          <w:szCs w:val="28"/>
        </w:rPr>
        <w:t>е воспитательную и</w:t>
      </w:r>
      <w:r w:rsidR="00E82583" w:rsidRPr="00FC5DB0">
        <w:rPr>
          <w:rFonts w:ascii="Times New Roman" w:hAnsi="Times New Roman" w:cs="Times New Roman"/>
          <w:sz w:val="28"/>
          <w:szCs w:val="28"/>
        </w:rPr>
        <w:t xml:space="preserve"> психолого-педагогическую </w:t>
      </w:r>
      <w:r>
        <w:rPr>
          <w:rFonts w:ascii="Times New Roman" w:hAnsi="Times New Roman" w:cs="Times New Roman"/>
          <w:sz w:val="28"/>
          <w:szCs w:val="28"/>
        </w:rPr>
        <w:t>деятел</w:t>
      </w:r>
      <w:r>
        <w:rPr>
          <w:rFonts w:ascii="Times New Roman" w:hAnsi="Times New Roman" w:cs="Times New Roman"/>
          <w:sz w:val="28"/>
          <w:szCs w:val="28"/>
        </w:rPr>
        <w:t>ь</w:t>
      </w:r>
      <w:r>
        <w:rPr>
          <w:rFonts w:ascii="Times New Roman" w:hAnsi="Times New Roman" w:cs="Times New Roman"/>
          <w:sz w:val="28"/>
          <w:szCs w:val="28"/>
        </w:rPr>
        <w:t>ность</w:t>
      </w:r>
      <w:r w:rsidR="004F4DE8">
        <w:rPr>
          <w:rFonts w:ascii="Times New Roman" w:hAnsi="Times New Roman" w:cs="Times New Roman"/>
          <w:sz w:val="28"/>
          <w:szCs w:val="28"/>
        </w:rPr>
        <w:t xml:space="preserve">. Более, чем в 1400 образовательных учреждениях края (дошкольных, школьных, среднеспециальных) предусмотрена в штатном расписании должность педагога - психолога. </w:t>
      </w:r>
      <w:r w:rsidR="00E82583" w:rsidRPr="00FC5DB0">
        <w:rPr>
          <w:rFonts w:ascii="Times New Roman" w:hAnsi="Times New Roman" w:cs="Times New Roman"/>
          <w:sz w:val="28"/>
          <w:szCs w:val="28"/>
        </w:rPr>
        <w:t>Активнее стал использоваться ресурс школьной психолог</w:t>
      </w:r>
      <w:r w:rsidR="00E82583" w:rsidRPr="00FC5DB0">
        <w:rPr>
          <w:rFonts w:ascii="Times New Roman" w:hAnsi="Times New Roman" w:cs="Times New Roman"/>
          <w:sz w:val="28"/>
          <w:szCs w:val="28"/>
        </w:rPr>
        <w:t>и</w:t>
      </w:r>
      <w:r w:rsidR="00E82583" w:rsidRPr="00FC5DB0">
        <w:rPr>
          <w:rFonts w:ascii="Times New Roman" w:hAnsi="Times New Roman" w:cs="Times New Roman"/>
          <w:sz w:val="28"/>
          <w:szCs w:val="28"/>
        </w:rPr>
        <w:t>ческой службы, созда</w:t>
      </w:r>
      <w:r w:rsidR="00E82583">
        <w:rPr>
          <w:rFonts w:ascii="Times New Roman" w:hAnsi="Times New Roman" w:cs="Times New Roman"/>
          <w:sz w:val="28"/>
          <w:szCs w:val="28"/>
        </w:rPr>
        <w:t>ны Штабы воспитательной работы, появились</w:t>
      </w:r>
      <w:r w:rsidR="00E82583" w:rsidRPr="00FC5DB0">
        <w:rPr>
          <w:rFonts w:ascii="Times New Roman" w:hAnsi="Times New Roman" w:cs="Times New Roman"/>
          <w:sz w:val="28"/>
          <w:szCs w:val="28"/>
        </w:rPr>
        <w:t xml:space="preserve"> кабинеты профилактики </w:t>
      </w:r>
      <w:r w:rsidR="003157A1">
        <w:rPr>
          <w:rFonts w:ascii="Times New Roman" w:hAnsi="Times New Roman" w:cs="Times New Roman"/>
          <w:sz w:val="28"/>
          <w:szCs w:val="28"/>
        </w:rPr>
        <w:t>химической</w:t>
      </w:r>
      <w:r w:rsidR="00E82583" w:rsidRPr="00FC5DB0">
        <w:rPr>
          <w:rFonts w:ascii="Times New Roman" w:hAnsi="Times New Roman" w:cs="Times New Roman"/>
          <w:sz w:val="28"/>
          <w:szCs w:val="28"/>
        </w:rPr>
        <w:t xml:space="preserve"> зависимости, службы доверия</w:t>
      </w:r>
      <w:r w:rsidR="004F4DE8">
        <w:rPr>
          <w:rFonts w:ascii="Times New Roman" w:hAnsi="Times New Roman" w:cs="Times New Roman"/>
          <w:sz w:val="28"/>
          <w:szCs w:val="28"/>
        </w:rPr>
        <w:t>, службы медиации</w:t>
      </w:r>
      <w:r w:rsidR="00E82583" w:rsidRPr="00FC5DB0">
        <w:rPr>
          <w:rFonts w:ascii="Times New Roman" w:hAnsi="Times New Roman" w:cs="Times New Roman"/>
          <w:sz w:val="28"/>
          <w:szCs w:val="28"/>
        </w:rPr>
        <w:t xml:space="preserve"> для детей и подростков. </w:t>
      </w:r>
    </w:p>
    <w:p w:rsidR="00E82583" w:rsidRPr="00FC5DB0" w:rsidRDefault="00E82583" w:rsidP="00E82583">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Однако</w:t>
      </w:r>
      <w:r w:rsidR="003157A1">
        <w:rPr>
          <w:rFonts w:ascii="Times New Roman" w:hAnsi="Times New Roman" w:cs="Times New Roman"/>
          <w:sz w:val="28"/>
          <w:szCs w:val="28"/>
        </w:rPr>
        <w:t>,</w:t>
      </w:r>
      <w:r w:rsidRPr="00FC5DB0">
        <w:rPr>
          <w:rFonts w:ascii="Times New Roman" w:hAnsi="Times New Roman" w:cs="Times New Roman"/>
          <w:sz w:val="28"/>
          <w:szCs w:val="28"/>
        </w:rPr>
        <w:t xml:space="preserve"> предстоит ещё серьезная работа по профессиональному оснащению этих специалистов необходимыми методическими инструментами профилактики</w:t>
      </w:r>
      <w:r w:rsidR="005B50E2">
        <w:rPr>
          <w:rFonts w:ascii="Times New Roman" w:hAnsi="Times New Roman" w:cs="Times New Roman"/>
          <w:sz w:val="28"/>
          <w:szCs w:val="28"/>
        </w:rPr>
        <w:t xml:space="preserve"> саморазрушающего поведения</w:t>
      </w:r>
      <w:r w:rsidRPr="00FC5DB0">
        <w:rPr>
          <w:rFonts w:ascii="Times New Roman" w:hAnsi="Times New Roman" w:cs="Times New Roman"/>
          <w:sz w:val="28"/>
          <w:szCs w:val="28"/>
        </w:rPr>
        <w:t>. Это можно сделать только с помощью своевр</w:t>
      </w:r>
      <w:r w:rsidRPr="00FC5DB0">
        <w:rPr>
          <w:rFonts w:ascii="Times New Roman" w:hAnsi="Times New Roman" w:cs="Times New Roman"/>
          <w:sz w:val="28"/>
          <w:szCs w:val="28"/>
        </w:rPr>
        <w:t>е</w:t>
      </w:r>
      <w:r w:rsidRPr="00FC5DB0">
        <w:rPr>
          <w:rFonts w:ascii="Times New Roman" w:hAnsi="Times New Roman" w:cs="Times New Roman"/>
          <w:sz w:val="28"/>
          <w:szCs w:val="28"/>
        </w:rPr>
        <w:t xml:space="preserve">менной целевой подготовки и переподготовки, которые позволят обеспечить школьную систему </w:t>
      </w:r>
      <w:r w:rsidR="005B50E2">
        <w:rPr>
          <w:rFonts w:ascii="Times New Roman" w:hAnsi="Times New Roman" w:cs="Times New Roman"/>
          <w:sz w:val="28"/>
          <w:szCs w:val="28"/>
        </w:rPr>
        <w:t>компетентными</w:t>
      </w:r>
      <w:r w:rsidRPr="00FC5DB0">
        <w:rPr>
          <w:rFonts w:ascii="Times New Roman" w:hAnsi="Times New Roman" w:cs="Times New Roman"/>
          <w:sz w:val="28"/>
          <w:szCs w:val="28"/>
        </w:rPr>
        <w:t xml:space="preserve"> специалистами в области профилакт</w:t>
      </w:r>
      <w:r>
        <w:rPr>
          <w:rFonts w:ascii="Times New Roman" w:hAnsi="Times New Roman" w:cs="Times New Roman"/>
          <w:sz w:val="28"/>
          <w:szCs w:val="28"/>
        </w:rPr>
        <w:t>ики</w:t>
      </w:r>
      <w:r w:rsidRPr="00FC5DB0">
        <w:rPr>
          <w:rFonts w:ascii="Times New Roman" w:hAnsi="Times New Roman" w:cs="Times New Roman"/>
          <w:sz w:val="28"/>
          <w:szCs w:val="28"/>
        </w:rPr>
        <w:t>. Т</w:t>
      </w:r>
      <w:r w:rsidRPr="00FC5DB0">
        <w:rPr>
          <w:rFonts w:ascii="Times New Roman" w:hAnsi="Times New Roman" w:cs="Times New Roman"/>
          <w:sz w:val="28"/>
          <w:szCs w:val="28"/>
        </w:rPr>
        <w:t>а</w:t>
      </w:r>
      <w:r w:rsidRPr="00FC5DB0">
        <w:rPr>
          <w:rFonts w:ascii="Times New Roman" w:hAnsi="Times New Roman" w:cs="Times New Roman"/>
          <w:sz w:val="28"/>
          <w:szCs w:val="28"/>
        </w:rPr>
        <w:t>кие специалисты должны обладать достаточным объемом информации по пр</w:t>
      </w:r>
      <w:r w:rsidRPr="00FC5DB0">
        <w:rPr>
          <w:rFonts w:ascii="Times New Roman" w:hAnsi="Times New Roman" w:cs="Times New Roman"/>
          <w:sz w:val="28"/>
          <w:szCs w:val="28"/>
        </w:rPr>
        <w:t>о</w:t>
      </w:r>
      <w:r w:rsidRPr="00FC5DB0">
        <w:rPr>
          <w:rFonts w:ascii="Times New Roman" w:hAnsi="Times New Roman" w:cs="Times New Roman"/>
          <w:sz w:val="28"/>
          <w:szCs w:val="28"/>
        </w:rPr>
        <w:t>блеме, знанием современных подходов к профилактике, владеть конкретными превентивными технологиями, иметь навыки групповой и индивидуальной раб</w:t>
      </w:r>
      <w:r w:rsidRPr="00FC5DB0">
        <w:rPr>
          <w:rFonts w:ascii="Times New Roman" w:hAnsi="Times New Roman" w:cs="Times New Roman"/>
          <w:sz w:val="28"/>
          <w:szCs w:val="28"/>
        </w:rPr>
        <w:t>о</w:t>
      </w:r>
      <w:r w:rsidRPr="00FC5DB0">
        <w:rPr>
          <w:rFonts w:ascii="Times New Roman" w:hAnsi="Times New Roman" w:cs="Times New Roman"/>
          <w:sz w:val="28"/>
          <w:szCs w:val="28"/>
        </w:rPr>
        <w:t>ты с детьми. В настоящее время в крае создана и успешно функционирует система повышения квалификации кадров, занимающихся вопросами профилактики</w:t>
      </w:r>
      <w:r>
        <w:rPr>
          <w:rFonts w:ascii="Times New Roman" w:hAnsi="Times New Roman" w:cs="Times New Roman"/>
          <w:sz w:val="28"/>
          <w:szCs w:val="28"/>
        </w:rPr>
        <w:t xml:space="preserve"> сам</w:t>
      </w:r>
      <w:r>
        <w:rPr>
          <w:rFonts w:ascii="Times New Roman" w:hAnsi="Times New Roman" w:cs="Times New Roman"/>
          <w:sz w:val="28"/>
          <w:szCs w:val="28"/>
        </w:rPr>
        <w:t>о</w:t>
      </w:r>
      <w:r>
        <w:rPr>
          <w:rFonts w:ascii="Times New Roman" w:hAnsi="Times New Roman" w:cs="Times New Roman"/>
          <w:sz w:val="28"/>
          <w:szCs w:val="28"/>
        </w:rPr>
        <w:t>разрушающего (аутодеструктивного поведения)</w:t>
      </w:r>
      <w:r w:rsidRPr="00FC5DB0">
        <w:rPr>
          <w:rFonts w:ascii="Times New Roman" w:hAnsi="Times New Roman" w:cs="Times New Roman"/>
          <w:sz w:val="28"/>
          <w:szCs w:val="28"/>
        </w:rPr>
        <w:t>. Возможность получить необх</w:t>
      </w:r>
      <w:r w:rsidRPr="00FC5DB0">
        <w:rPr>
          <w:rFonts w:ascii="Times New Roman" w:hAnsi="Times New Roman" w:cs="Times New Roman"/>
          <w:sz w:val="28"/>
          <w:szCs w:val="28"/>
        </w:rPr>
        <w:t>о</w:t>
      </w:r>
      <w:r w:rsidRPr="00FC5DB0">
        <w:rPr>
          <w:rFonts w:ascii="Times New Roman" w:hAnsi="Times New Roman" w:cs="Times New Roman"/>
          <w:sz w:val="28"/>
          <w:szCs w:val="28"/>
        </w:rPr>
        <w:t>димые знания есть. Поиск оптимального решения проблемы обеспечения комп</w:t>
      </w:r>
      <w:r w:rsidRPr="00FC5DB0">
        <w:rPr>
          <w:rFonts w:ascii="Times New Roman" w:hAnsi="Times New Roman" w:cs="Times New Roman"/>
          <w:sz w:val="28"/>
          <w:szCs w:val="28"/>
        </w:rPr>
        <w:t>е</w:t>
      </w:r>
      <w:r w:rsidRPr="00FC5DB0">
        <w:rPr>
          <w:rFonts w:ascii="Times New Roman" w:hAnsi="Times New Roman" w:cs="Times New Roman"/>
          <w:sz w:val="28"/>
          <w:szCs w:val="28"/>
        </w:rPr>
        <w:t>тентности кадров образовательно</w:t>
      </w:r>
      <w:r w:rsidR="00064B56">
        <w:rPr>
          <w:rFonts w:ascii="Times New Roman" w:hAnsi="Times New Roman" w:cs="Times New Roman"/>
          <w:sz w:val="28"/>
          <w:szCs w:val="28"/>
        </w:rPr>
        <w:t>й</w:t>
      </w:r>
      <w:r w:rsidRPr="00FC5DB0">
        <w:rPr>
          <w:rFonts w:ascii="Times New Roman" w:hAnsi="Times New Roman" w:cs="Times New Roman"/>
          <w:sz w:val="28"/>
          <w:szCs w:val="28"/>
        </w:rPr>
        <w:t xml:space="preserve"> </w:t>
      </w:r>
      <w:r w:rsidR="00064B56" w:rsidRPr="00064B56">
        <w:rPr>
          <w:rFonts w:ascii="Times New Roman" w:hAnsi="Times New Roman" w:cs="Times New Roman"/>
          <w:sz w:val="28"/>
          <w:szCs w:val="28"/>
        </w:rPr>
        <w:t>организации</w:t>
      </w:r>
      <w:r w:rsidRPr="00FC5DB0">
        <w:rPr>
          <w:rFonts w:ascii="Times New Roman" w:hAnsi="Times New Roman" w:cs="Times New Roman"/>
          <w:sz w:val="28"/>
          <w:szCs w:val="28"/>
        </w:rPr>
        <w:t xml:space="preserve"> – это не только возможность, но и обязанность управленческих кадров системы образования на местах.</w:t>
      </w:r>
    </w:p>
    <w:p w:rsidR="00E82583" w:rsidRPr="00FC5DB0" w:rsidRDefault="00E82583" w:rsidP="00E82583">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 xml:space="preserve">Следующая проблема, решение которой способствует предупреждению распространения </w:t>
      </w:r>
      <w:r>
        <w:rPr>
          <w:rFonts w:ascii="Times New Roman" w:hAnsi="Times New Roman" w:cs="Times New Roman"/>
          <w:sz w:val="28"/>
          <w:szCs w:val="28"/>
        </w:rPr>
        <w:t>аутодеструктивного поведения</w:t>
      </w:r>
      <w:r w:rsidRPr="00FC5DB0">
        <w:rPr>
          <w:rFonts w:ascii="Times New Roman" w:hAnsi="Times New Roman" w:cs="Times New Roman"/>
          <w:sz w:val="28"/>
          <w:szCs w:val="28"/>
        </w:rPr>
        <w:t xml:space="preserve"> подростков, – это преодоление </w:t>
      </w:r>
      <w:r w:rsidRPr="00FC5DB0">
        <w:rPr>
          <w:rFonts w:ascii="Times New Roman" w:hAnsi="Times New Roman" w:cs="Times New Roman"/>
          <w:sz w:val="28"/>
          <w:szCs w:val="28"/>
        </w:rPr>
        <w:lastRenderedPageBreak/>
        <w:t>на уровне руководства школы «замалчивания» проблем, связанных с выявленн</w:t>
      </w:r>
      <w:r w:rsidRPr="00FC5DB0">
        <w:rPr>
          <w:rFonts w:ascii="Times New Roman" w:hAnsi="Times New Roman" w:cs="Times New Roman"/>
          <w:sz w:val="28"/>
          <w:szCs w:val="28"/>
        </w:rPr>
        <w:t>ы</w:t>
      </w:r>
      <w:r w:rsidRPr="00FC5DB0">
        <w:rPr>
          <w:rFonts w:ascii="Times New Roman" w:hAnsi="Times New Roman" w:cs="Times New Roman"/>
          <w:sz w:val="28"/>
          <w:szCs w:val="28"/>
        </w:rPr>
        <w:t>ми фактами наркотизации школьников</w:t>
      </w:r>
      <w:r>
        <w:rPr>
          <w:rFonts w:ascii="Times New Roman" w:hAnsi="Times New Roman" w:cs="Times New Roman"/>
          <w:sz w:val="28"/>
          <w:szCs w:val="28"/>
        </w:rPr>
        <w:t>, проявления других форм саморазруш</w:t>
      </w:r>
      <w:r>
        <w:rPr>
          <w:rFonts w:ascii="Times New Roman" w:hAnsi="Times New Roman" w:cs="Times New Roman"/>
          <w:sz w:val="28"/>
          <w:szCs w:val="28"/>
        </w:rPr>
        <w:t>е</w:t>
      </w:r>
      <w:r>
        <w:rPr>
          <w:rFonts w:ascii="Times New Roman" w:hAnsi="Times New Roman" w:cs="Times New Roman"/>
          <w:sz w:val="28"/>
          <w:szCs w:val="28"/>
        </w:rPr>
        <w:t>ния</w:t>
      </w:r>
      <w:r w:rsidRPr="00FC5DB0">
        <w:rPr>
          <w:rFonts w:ascii="Times New Roman" w:hAnsi="Times New Roman" w:cs="Times New Roman"/>
          <w:sz w:val="28"/>
          <w:szCs w:val="28"/>
        </w:rPr>
        <w:t>. Только своевременная и корректно оказанная профессиональная помощь р</w:t>
      </w:r>
      <w:r w:rsidRPr="00FC5DB0">
        <w:rPr>
          <w:rFonts w:ascii="Times New Roman" w:hAnsi="Times New Roman" w:cs="Times New Roman"/>
          <w:sz w:val="28"/>
          <w:szCs w:val="28"/>
        </w:rPr>
        <w:t>е</w:t>
      </w:r>
      <w:r w:rsidRPr="00FC5DB0">
        <w:rPr>
          <w:rFonts w:ascii="Times New Roman" w:hAnsi="Times New Roman" w:cs="Times New Roman"/>
          <w:sz w:val="28"/>
          <w:szCs w:val="28"/>
        </w:rPr>
        <w:t>бенку и семье может дать профилактический эффект, а достоверный мониторинг ситуации является действенным средством управления динамикой распростран</w:t>
      </w:r>
      <w:r w:rsidRPr="00FC5DB0">
        <w:rPr>
          <w:rFonts w:ascii="Times New Roman" w:hAnsi="Times New Roman" w:cs="Times New Roman"/>
          <w:sz w:val="28"/>
          <w:szCs w:val="28"/>
        </w:rPr>
        <w:t>е</w:t>
      </w:r>
      <w:r w:rsidRPr="00FC5DB0">
        <w:rPr>
          <w:rFonts w:ascii="Times New Roman" w:hAnsi="Times New Roman" w:cs="Times New Roman"/>
          <w:sz w:val="28"/>
          <w:szCs w:val="28"/>
        </w:rPr>
        <w:t xml:space="preserve">ния </w:t>
      </w:r>
      <w:r>
        <w:rPr>
          <w:rFonts w:ascii="Times New Roman" w:hAnsi="Times New Roman" w:cs="Times New Roman"/>
          <w:sz w:val="28"/>
          <w:szCs w:val="28"/>
        </w:rPr>
        <w:t>аутодеструктивного поведения</w:t>
      </w:r>
      <w:r w:rsidRPr="00FC5DB0">
        <w:rPr>
          <w:rFonts w:ascii="Times New Roman" w:hAnsi="Times New Roman" w:cs="Times New Roman"/>
          <w:sz w:val="28"/>
          <w:szCs w:val="28"/>
        </w:rPr>
        <w:t xml:space="preserve"> среди детей и молодежи.</w:t>
      </w:r>
    </w:p>
    <w:p w:rsidR="00E82583" w:rsidRPr="00FC5DB0" w:rsidRDefault="00E82583" w:rsidP="00E82583">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 xml:space="preserve">Согласно современной концепции раннего предупреждения </w:t>
      </w:r>
      <w:r>
        <w:rPr>
          <w:rFonts w:ascii="Times New Roman" w:hAnsi="Times New Roman" w:cs="Times New Roman"/>
          <w:sz w:val="28"/>
          <w:szCs w:val="28"/>
        </w:rPr>
        <w:t>аутодестру</w:t>
      </w:r>
      <w:r>
        <w:rPr>
          <w:rFonts w:ascii="Times New Roman" w:hAnsi="Times New Roman" w:cs="Times New Roman"/>
          <w:sz w:val="28"/>
          <w:szCs w:val="28"/>
        </w:rPr>
        <w:t>к</w:t>
      </w:r>
      <w:r>
        <w:rPr>
          <w:rFonts w:ascii="Times New Roman" w:hAnsi="Times New Roman" w:cs="Times New Roman"/>
          <w:sz w:val="28"/>
          <w:szCs w:val="28"/>
        </w:rPr>
        <w:t>тивного поведения</w:t>
      </w:r>
      <w:r w:rsidRPr="00FC5DB0">
        <w:rPr>
          <w:rFonts w:ascii="Times New Roman" w:hAnsi="Times New Roman" w:cs="Times New Roman"/>
          <w:sz w:val="28"/>
          <w:szCs w:val="28"/>
        </w:rPr>
        <w:t xml:space="preserve"> дет</w:t>
      </w:r>
      <w:r>
        <w:rPr>
          <w:rFonts w:ascii="Times New Roman" w:hAnsi="Times New Roman" w:cs="Times New Roman"/>
          <w:sz w:val="28"/>
          <w:szCs w:val="28"/>
        </w:rPr>
        <w:t>ей</w:t>
      </w:r>
      <w:r w:rsidRPr="00FC5DB0">
        <w:rPr>
          <w:rFonts w:ascii="Times New Roman" w:hAnsi="Times New Roman" w:cs="Times New Roman"/>
          <w:sz w:val="28"/>
          <w:szCs w:val="28"/>
        </w:rPr>
        <w:t xml:space="preserve"> и подростк</w:t>
      </w:r>
      <w:r w:rsidR="006B63D9">
        <w:rPr>
          <w:rFonts w:ascii="Times New Roman" w:hAnsi="Times New Roman" w:cs="Times New Roman"/>
          <w:sz w:val="28"/>
          <w:szCs w:val="28"/>
        </w:rPr>
        <w:t>ов</w:t>
      </w:r>
      <w:r w:rsidRPr="00FC5DB0">
        <w:rPr>
          <w:rFonts w:ascii="Times New Roman" w:hAnsi="Times New Roman" w:cs="Times New Roman"/>
          <w:sz w:val="28"/>
          <w:szCs w:val="28"/>
        </w:rPr>
        <w:t xml:space="preserve"> объект профилактической работы – ли</w:t>
      </w:r>
      <w:r w:rsidRPr="00FC5DB0">
        <w:rPr>
          <w:rFonts w:ascii="Times New Roman" w:hAnsi="Times New Roman" w:cs="Times New Roman"/>
          <w:sz w:val="28"/>
          <w:szCs w:val="28"/>
        </w:rPr>
        <w:t>ч</w:t>
      </w:r>
      <w:r w:rsidRPr="00FC5DB0">
        <w:rPr>
          <w:rFonts w:ascii="Times New Roman" w:hAnsi="Times New Roman" w:cs="Times New Roman"/>
          <w:sz w:val="28"/>
          <w:szCs w:val="28"/>
        </w:rPr>
        <w:t>ность несовершеннолетнего</w:t>
      </w:r>
      <w:r w:rsidR="009054C7">
        <w:rPr>
          <w:rFonts w:ascii="Times New Roman" w:hAnsi="Times New Roman" w:cs="Times New Roman"/>
          <w:sz w:val="28"/>
          <w:szCs w:val="28"/>
        </w:rPr>
        <w:t>, а также</w:t>
      </w:r>
      <w:r w:rsidRPr="00FC5DB0">
        <w:rPr>
          <w:rFonts w:ascii="Times New Roman" w:hAnsi="Times New Roman" w:cs="Times New Roman"/>
          <w:sz w:val="28"/>
          <w:szCs w:val="28"/>
        </w:rPr>
        <w:t xml:space="preserve"> три основные сферы, в которых реализуется его жизнедеятельность – </w:t>
      </w:r>
      <w:r w:rsidR="009054C7" w:rsidRPr="00FC5DB0">
        <w:rPr>
          <w:rFonts w:ascii="Times New Roman" w:hAnsi="Times New Roman" w:cs="Times New Roman"/>
          <w:sz w:val="28"/>
          <w:szCs w:val="28"/>
        </w:rPr>
        <w:t>образовательное учреждение</w:t>
      </w:r>
      <w:r w:rsidR="009054C7">
        <w:rPr>
          <w:rFonts w:ascii="Times New Roman" w:hAnsi="Times New Roman" w:cs="Times New Roman"/>
          <w:sz w:val="28"/>
          <w:szCs w:val="28"/>
        </w:rPr>
        <w:t>,</w:t>
      </w:r>
      <w:r w:rsidR="009054C7" w:rsidRPr="00FC5DB0">
        <w:rPr>
          <w:rFonts w:ascii="Times New Roman" w:hAnsi="Times New Roman" w:cs="Times New Roman"/>
          <w:sz w:val="28"/>
          <w:szCs w:val="28"/>
        </w:rPr>
        <w:t xml:space="preserve"> </w:t>
      </w:r>
      <w:r w:rsidR="009054C7">
        <w:rPr>
          <w:rFonts w:ascii="Times New Roman" w:hAnsi="Times New Roman" w:cs="Times New Roman"/>
          <w:sz w:val="28"/>
          <w:szCs w:val="28"/>
        </w:rPr>
        <w:t>семья</w:t>
      </w:r>
      <w:r w:rsidRPr="00FC5DB0">
        <w:rPr>
          <w:rFonts w:ascii="Times New Roman" w:hAnsi="Times New Roman" w:cs="Times New Roman"/>
          <w:sz w:val="28"/>
          <w:szCs w:val="28"/>
        </w:rPr>
        <w:t xml:space="preserve"> и досуг, включая связанное с ними микросоциальное окружение.</w:t>
      </w:r>
    </w:p>
    <w:p w:rsidR="00E82583" w:rsidRPr="00FC5DB0" w:rsidRDefault="005469A1" w:rsidP="00E825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E82583" w:rsidRPr="00FC5DB0">
        <w:rPr>
          <w:rFonts w:ascii="Times New Roman" w:hAnsi="Times New Roman" w:cs="Times New Roman"/>
          <w:sz w:val="28"/>
          <w:szCs w:val="28"/>
        </w:rPr>
        <w:t>рофилактика</w:t>
      </w:r>
      <w:r>
        <w:rPr>
          <w:rFonts w:ascii="Times New Roman" w:hAnsi="Times New Roman" w:cs="Times New Roman"/>
          <w:sz w:val="28"/>
          <w:szCs w:val="28"/>
        </w:rPr>
        <w:t xml:space="preserve"> саморазрушающего поведения</w:t>
      </w:r>
      <w:r w:rsidR="00E82583" w:rsidRPr="00FC5DB0">
        <w:rPr>
          <w:rFonts w:ascii="Times New Roman" w:hAnsi="Times New Roman" w:cs="Times New Roman"/>
          <w:sz w:val="28"/>
          <w:szCs w:val="28"/>
        </w:rPr>
        <w:t xml:space="preserve"> в школе должна носить поз</w:t>
      </w:r>
      <w:r w:rsidR="00E82583" w:rsidRPr="00FC5DB0">
        <w:rPr>
          <w:rFonts w:ascii="Times New Roman" w:hAnsi="Times New Roman" w:cs="Times New Roman"/>
          <w:sz w:val="28"/>
          <w:szCs w:val="28"/>
        </w:rPr>
        <w:t>и</w:t>
      </w:r>
      <w:r w:rsidR="00E82583" w:rsidRPr="00FC5DB0">
        <w:rPr>
          <w:rFonts w:ascii="Times New Roman" w:hAnsi="Times New Roman" w:cs="Times New Roman"/>
          <w:sz w:val="28"/>
          <w:szCs w:val="28"/>
        </w:rPr>
        <w:t>тивный характер и быть направлена на:</w:t>
      </w:r>
    </w:p>
    <w:p w:rsidR="00E82583" w:rsidRPr="005469A1" w:rsidRDefault="00E82583" w:rsidP="006F2278">
      <w:pPr>
        <w:widowControl w:val="0"/>
        <w:numPr>
          <w:ilvl w:val="0"/>
          <w:numId w:val="15"/>
        </w:numPr>
        <w:tabs>
          <w:tab w:val="clear" w:pos="360"/>
          <w:tab w:val="left" w:pos="1134"/>
        </w:tabs>
        <w:suppressAutoHyphens/>
        <w:spacing w:after="0" w:line="240" w:lineRule="auto"/>
        <w:ind w:left="0" w:firstLine="709"/>
        <w:jc w:val="both"/>
        <w:rPr>
          <w:rFonts w:ascii="Times New Roman" w:hAnsi="Times New Roman" w:cs="Times New Roman"/>
          <w:color w:val="C00000"/>
          <w:sz w:val="28"/>
          <w:szCs w:val="28"/>
        </w:rPr>
      </w:pPr>
      <w:r w:rsidRPr="005469A1">
        <w:rPr>
          <w:rFonts w:ascii="Times New Roman" w:hAnsi="Times New Roman" w:cs="Times New Roman"/>
          <w:sz w:val="28"/>
          <w:szCs w:val="28"/>
        </w:rPr>
        <w:t>формирование</w:t>
      </w:r>
      <w:r w:rsidRPr="005469A1">
        <w:rPr>
          <w:rFonts w:ascii="Times New Roman" w:hAnsi="Times New Roman" w:cs="Times New Roman"/>
          <w:color w:val="C00000"/>
          <w:sz w:val="28"/>
          <w:szCs w:val="28"/>
        </w:rPr>
        <w:t xml:space="preserve"> </w:t>
      </w:r>
      <w:r w:rsidR="005469A1" w:rsidRPr="005469A1">
        <w:rPr>
          <w:rFonts w:ascii="Times New Roman" w:hAnsi="Times New Roman" w:cs="Times New Roman"/>
          <w:sz w:val="28"/>
          <w:szCs w:val="28"/>
        </w:rPr>
        <w:t xml:space="preserve">у детей и подростков </w:t>
      </w:r>
      <w:r w:rsidR="005469A1">
        <w:rPr>
          <w:rFonts w:ascii="Times New Roman" w:hAnsi="Times New Roman" w:cs="Times New Roman"/>
          <w:sz w:val="28"/>
          <w:szCs w:val="28"/>
        </w:rPr>
        <w:t xml:space="preserve">жизнестойкости, ориентации на </w:t>
      </w:r>
      <w:r w:rsidR="005469A1" w:rsidRPr="005469A1">
        <w:rPr>
          <w:rFonts w:ascii="Times New Roman" w:hAnsi="Times New Roman" w:cs="Times New Roman"/>
          <w:sz w:val="28"/>
          <w:szCs w:val="28"/>
        </w:rPr>
        <w:t>ценност</w:t>
      </w:r>
      <w:r w:rsidR="005469A1">
        <w:rPr>
          <w:rFonts w:ascii="Times New Roman" w:hAnsi="Times New Roman" w:cs="Times New Roman"/>
          <w:sz w:val="28"/>
          <w:szCs w:val="28"/>
        </w:rPr>
        <w:t>и</w:t>
      </w:r>
      <w:r w:rsidR="005469A1" w:rsidRPr="005469A1">
        <w:rPr>
          <w:rFonts w:ascii="Times New Roman" w:hAnsi="Times New Roman" w:cs="Times New Roman"/>
          <w:sz w:val="28"/>
          <w:szCs w:val="28"/>
        </w:rPr>
        <w:t xml:space="preserve"> здорового образа жизни</w:t>
      </w:r>
      <w:r w:rsidRPr="005469A1">
        <w:rPr>
          <w:rFonts w:ascii="Times New Roman" w:hAnsi="Times New Roman" w:cs="Times New Roman"/>
          <w:sz w:val="28"/>
          <w:szCs w:val="28"/>
        </w:rPr>
        <w:t>;</w:t>
      </w:r>
    </w:p>
    <w:p w:rsidR="00E82583" w:rsidRPr="00FC5DB0" w:rsidRDefault="005469A1" w:rsidP="006F2278">
      <w:pPr>
        <w:widowControl w:val="0"/>
        <w:numPr>
          <w:ilvl w:val="0"/>
          <w:numId w:val="15"/>
        </w:numPr>
        <w:tabs>
          <w:tab w:val="clear" w:pos="360"/>
          <w:tab w:val="left" w:pos="1134"/>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создание</w:t>
      </w:r>
      <w:r w:rsidR="00E82583" w:rsidRPr="00FC5DB0">
        <w:rPr>
          <w:rFonts w:ascii="Times New Roman" w:hAnsi="Times New Roman" w:cs="Times New Roman"/>
          <w:sz w:val="28"/>
          <w:szCs w:val="28"/>
        </w:rPr>
        <w:t xml:space="preserve"> ресурсов семьи, </w:t>
      </w:r>
      <w:r w:rsidR="006B63D9">
        <w:rPr>
          <w:rFonts w:ascii="Times New Roman" w:hAnsi="Times New Roman" w:cs="Times New Roman"/>
          <w:sz w:val="28"/>
          <w:szCs w:val="28"/>
        </w:rPr>
        <w:t xml:space="preserve">которые </w:t>
      </w:r>
      <w:r w:rsidR="00E82583" w:rsidRPr="00FC5DB0">
        <w:rPr>
          <w:rFonts w:ascii="Times New Roman" w:hAnsi="Times New Roman" w:cs="Times New Roman"/>
          <w:sz w:val="28"/>
          <w:szCs w:val="28"/>
        </w:rPr>
        <w:t>помогаю</w:t>
      </w:r>
      <w:r w:rsidR="006B63D9">
        <w:rPr>
          <w:rFonts w:ascii="Times New Roman" w:hAnsi="Times New Roman" w:cs="Times New Roman"/>
          <w:sz w:val="28"/>
          <w:szCs w:val="28"/>
        </w:rPr>
        <w:t>т</w:t>
      </w:r>
      <w:r w:rsidR="00E82583" w:rsidRPr="00FC5DB0">
        <w:rPr>
          <w:rFonts w:ascii="Times New Roman" w:hAnsi="Times New Roman" w:cs="Times New Roman"/>
          <w:sz w:val="28"/>
          <w:szCs w:val="28"/>
        </w:rPr>
        <w:t xml:space="preserve"> </w:t>
      </w:r>
      <w:r>
        <w:rPr>
          <w:rFonts w:ascii="Times New Roman" w:hAnsi="Times New Roman" w:cs="Times New Roman"/>
          <w:sz w:val="28"/>
          <w:szCs w:val="28"/>
        </w:rPr>
        <w:t>формированию</w:t>
      </w:r>
      <w:r w:rsidR="00E82583" w:rsidRPr="00FC5DB0">
        <w:rPr>
          <w:rFonts w:ascii="Times New Roman" w:hAnsi="Times New Roman" w:cs="Times New Roman"/>
          <w:sz w:val="28"/>
          <w:szCs w:val="28"/>
        </w:rPr>
        <w:t xml:space="preserve"> у </w:t>
      </w:r>
      <w:r w:rsidR="006B63D9">
        <w:rPr>
          <w:rFonts w:ascii="Times New Roman" w:hAnsi="Times New Roman" w:cs="Times New Roman"/>
          <w:sz w:val="28"/>
          <w:szCs w:val="28"/>
        </w:rPr>
        <w:t>детей ответственного поведения</w:t>
      </w:r>
      <w:r w:rsidR="002E236C">
        <w:rPr>
          <w:rFonts w:ascii="Times New Roman" w:hAnsi="Times New Roman" w:cs="Times New Roman"/>
          <w:sz w:val="28"/>
          <w:szCs w:val="28"/>
        </w:rPr>
        <w:t>,</w:t>
      </w:r>
      <w:r w:rsidR="002E236C" w:rsidRPr="002E236C">
        <w:rPr>
          <w:rFonts w:ascii="Times New Roman" w:hAnsi="Times New Roman" w:cs="Times New Roman"/>
          <w:sz w:val="28"/>
          <w:szCs w:val="28"/>
        </w:rPr>
        <w:t xml:space="preserve"> </w:t>
      </w:r>
      <w:r w:rsidR="002E236C" w:rsidRPr="00FC5DB0">
        <w:rPr>
          <w:rFonts w:ascii="Times New Roman" w:hAnsi="Times New Roman" w:cs="Times New Roman"/>
          <w:sz w:val="28"/>
          <w:szCs w:val="28"/>
        </w:rPr>
        <w:t>сдерживаю</w:t>
      </w:r>
      <w:r w:rsidR="002E236C">
        <w:rPr>
          <w:rFonts w:ascii="Times New Roman" w:hAnsi="Times New Roman" w:cs="Times New Roman"/>
          <w:sz w:val="28"/>
          <w:szCs w:val="28"/>
        </w:rPr>
        <w:t>т</w:t>
      </w:r>
      <w:r w:rsidR="002E236C" w:rsidRPr="00FC5DB0">
        <w:rPr>
          <w:rFonts w:ascii="Times New Roman" w:hAnsi="Times New Roman" w:cs="Times New Roman"/>
          <w:sz w:val="28"/>
          <w:szCs w:val="28"/>
        </w:rPr>
        <w:t xml:space="preserve"> разрыв</w:t>
      </w:r>
      <w:r w:rsidR="002E236C">
        <w:rPr>
          <w:rFonts w:ascii="Times New Roman" w:hAnsi="Times New Roman" w:cs="Times New Roman"/>
          <w:sz w:val="28"/>
          <w:szCs w:val="28"/>
        </w:rPr>
        <w:t xml:space="preserve"> подростка</w:t>
      </w:r>
      <w:r w:rsidR="002E236C" w:rsidRPr="00FC5DB0">
        <w:rPr>
          <w:rFonts w:ascii="Times New Roman" w:hAnsi="Times New Roman" w:cs="Times New Roman"/>
          <w:sz w:val="28"/>
          <w:szCs w:val="28"/>
        </w:rPr>
        <w:t xml:space="preserve"> с семьей</w:t>
      </w:r>
      <w:r w:rsidR="006B63D9">
        <w:rPr>
          <w:rFonts w:ascii="Times New Roman" w:hAnsi="Times New Roman" w:cs="Times New Roman"/>
          <w:sz w:val="28"/>
          <w:szCs w:val="28"/>
        </w:rPr>
        <w:t>; поиск</w:t>
      </w:r>
      <w:r w:rsidR="00E82583" w:rsidRPr="00FC5DB0">
        <w:rPr>
          <w:rFonts w:ascii="Times New Roman" w:hAnsi="Times New Roman" w:cs="Times New Roman"/>
          <w:sz w:val="28"/>
          <w:szCs w:val="28"/>
        </w:rPr>
        <w:t xml:space="preserve"> </w:t>
      </w:r>
      <w:r w:rsidR="00E82583">
        <w:rPr>
          <w:rFonts w:ascii="Times New Roman" w:hAnsi="Times New Roman" w:cs="Times New Roman"/>
          <w:sz w:val="28"/>
          <w:szCs w:val="28"/>
        </w:rPr>
        <w:t>возможностей</w:t>
      </w:r>
      <w:r w:rsidR="00E82583" w:rsidRPr="00FC5DB0">
        <w:rPr>
          <w:rFonts w:ascii="Times New Roman" w:hAnsi="Times New Roman" w:cs="Times New Roman"/>
          <w:sz w:val="28"/>
          <w:szCs w:val="28"/>
        </w:rPr>
        <w:t xml:space="preserve">, обеспечивающих поддержку ребенку, </w:t>
      </w:r>
      <w:r w:rsidR="00E82583">
        <w:rPr>
          <w:rFonts w:ascii="Times New Roman" w:hAnsi="Times New Roman" w:cs="Times New Roman"/>
          <w:sz w:val="28"/>
          <w:szCs w:val="28"/>
        </w:rPr>
        <w:t>демонстрирующему аутодеструктивное поведение</w:t>
      </w:r>
      <w:r w:rsidR="002E236C">
        <w:rPr>
          <w:rFonts w:ascii="Times New Roman" w:hAnsi="Times New Roman" w:cs="Times New Roman"/>
          <w:sz w:val="28"/>
          <w:szCs w:val="28"/>
        </w:rPr>
        <w:t>;</w:t>
      </w:r>
    </w:p>
    <w:p w:rsidR="00E82583" w:rsidRPr="00FC5DB0" w:rsidRDefault="005469A1" w:rsidP="006F2278">
      <w:pPr>
        <w:widowControl w:val="0"/>
        <w:numPr>
          <w:ilvl w:val="0"/>
          <w:numId w:val="15"/>
        </w:numPr>
        <w:tabs>
          <w:tab w:val="clear" w:pos="360"/>
          <w:tab w:val="left" w:pos="1134"/>
        </w:tabs>
        <w:suppressAutoHyphen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реализацию</w:t>
      </w:r>
      <w:r w:rsidR="00E82583" w:rsidRPr="00FC5DB0">
        <w:rPr>
          <w:rFonts w:ascii="Times New Roman" w:hAnsi="Times New Roman" w:cs="Times New Roman"/>
          <w:sz w:val="28"/>
          <w:szCs w:val="28"/>
        </w:rPr>
        <w:t xml:space="preserve"> инновационных психолог</w:t>
      </w:r>
      <w:r>
        <w:rPr>
          <w:rFonts w:ascii="Times New Roman" w:hAnsi="Times New Roman" w:cs="Times New Roman"/>
          <w:sz w:val="28"/>
          <w:szCs w:val="28"/>
        </w:rPr>
        <w:t>о-</w:t>
      </w:r>
      <w:r w:rsidRPr="00FC5DB0">
        <w:rPr>
          <w:rFonts w:ascii="Times New Roman" w:hAnsi="Times New Roman" w:cs="Times New Roman"/>
          <w:sz w:val="28"/>
          <w:szCs w:val="28"/>
        </w:rPr>
        <w:t xml:space="preserve">педагогических </w:t>
      </w:r>
      <w:r w:rsidR="00E82583" w:rsidRPr="00FC5DB0">
        <w:rPr>
          <w:rFonts w:ascii="Times New Roman" w:hAnsi="Times New Roman" w:cs="Times New Roman"/>
          <w:sz w:val="28"/>
          <w:szCs w:val="28"/>
        </w:rPr>
        <w:t>техно</w:t>
      </w:r>
      <w:r w:rsidR="004E798B">
        <w:rPr>
          <w:rFonts w:ascii="Times New Roman" w:hAnsi="Times New Roman" w:cs="Times New Roman"/>
          <w:sz w:val="28"/>
          <w:szCs w:val="28"/>
        </w:rPr>
        <w:t>-</w:t>
      </w:r>
      <w:r w:rsidR="00E82583" w:rsidRPr="00FC5DB0">
        <w:rPr>
          <w:rFonts w:ascii="Times New Roman" w:hAnsi="Times New Roman" w:cs="Times New Roman"/>
          <w:sz w:val="28"/>
          <w:szCs w:val="28"/>
        </w:rPr>
        <w:t xml:space="preserve">логий, </w:t>
      </w:r>
      <w:r>
        <w:rPr>
          <w:rFonts w:ascii="Times New Roman" w:hAnsi="Times New Roman" w:cs="Times New Roman"/>
          <w:sz w:val="28"/>
          <w:szCs w:val="28"/>
        </w:rPr>
        <w:t>в том числе направленных на раннее</w:t>
      </w:r>
      <w:r w:rsidR="00E82583" w:rsidRPr="00FC5DB0">
        <w:rPr>
          <w:rFonts w:ascii="Times New Roman" w:hAnsi="Times New Roman" w:cs="Times New Roman"/>
          <w:sz w:val="28"/>
          <w:szCs w:val="28"/>
        </w:rPr>
        <w:t xml:space="preserve"> обнаружени</w:t>
      </w:r>
      <w:r>
        <w:rPr>
          <w:rFonts w:ascii="Times New Roman" w:hAnsi="Times New Roman" w:cs="Times New Roman"/>
          <w:sz w:val="28"/>
          <w:szCs w:val="28"/>
        </w:rPr>
        <w:t>е</w:t>
      </w:r>
      <w:r w:rsidR="00E82583" w:rsidRPr="00FC5DB0">
        <w:rPr>
          <w:rFonts w:ascii="Times New Roman" w:hAnsi="Times New Roman" w:cs="Times New Roman"/>
          <w:sz w:val="28"/>
          <w:szCs w:val="28"/>
        </w:rPr>
        <w:t xml:space="preserve"> случаев употребления наркотиков учащимися</w:t>
      </w:r>
      <w:r w:rsidR="00E82583">
        <w:rPr>
          <w:rFonts w:ascii="Times New Roman" w:hAnsi="Times New Roman" w:cs="Times New Roman"/>
          <w:sz w:val="28"/>
          <w:szCs w:val="28"/>
        </w:rPr>
        <w:t>, аутоагрессии</w:t>
      </w:r>
      <w:r w:rsidR="00E82583" w:rsidRPr="00FC5DB0">
        <w:rPr>
          <w:rFonts w:ascii="Times New Roman" w:hAnsi="Times New Roman" w:cs="Times New Roman"/>
          <w:sz w:val="28"/>
          <w:szCs w:val="28"/>
        </w:rPr>
        <w:t>;</w:t>
      </w:r>
    </w:p>
    <w:p w:rsidR="00E82583" w:rsidRPr="005469A1" w:rsidRDefault="00E82583" w:rsidP="006F2278">
      <w:pPr>
        <w:widowControl w:val="0"/>
        <w:numPr>
          <w:ilvl w:val="0"/>
          <w:numId w:val="15"/>
        </w:numPr>
        <w:tabs>
          <w:tab w:val="clear" w:pos="360"/>
          <w:tab w:val="left" w:pos="1134"/>
        </w:tabs>
        <w:suppressAutoHyphens/>
        <w:spacing w:after="0" w:line="240" w:lineRule="auto"/>
        <w:ind w:left="0" w:firstLine="709"/>
        <w:jc w:val="both"/>
        <w:rPr>
          <w:rFonts w:ascii="Times New Roman" w:hAnsi="Times New Roman" w:cs="Times New Roman"/>
          <w:sz w:val="28"/>
          <w:szCs w:val="28"/>
        </w:rPr>
      </w:pPr>
      <w:r w:rsidRPr="00FC5DB0">
        <w:rPr>
          <w:rFonts w:ascii="Times New Roman" w:hAnsi="Times New Roman" w:cs="Times New Roman"/>
          <w:sz w:val="28"/>
          <w:szCs w:val="28"/>
        </w:rPr>
        <w:t>развитие через школьную психологическую службу постоянного и доверительного взаимодействия всех активных участников профилак</w:t>
      </w:r>
      <w:r w:rsidR="004E798B">
        <w:rPr>
          <w:rFonts w:ascii="Times New Roman" w:hAnsi="Times New Roman" w:cs="Times New Roman"/>
          <w:sz w:val="28"/>
          <w:szCs w:val="28"/>
        </w:rPr>
        <w:t>-</w:t>
      </w:r>
      <w:r w:rsidRPr="00FC5DB0">
        <w:rPr>
          <w:rFonts w:ascii="Times New Roman" w:hAnsi="Times New Roman" w:cs="Times New Roman"/>
          <w:sz w:val="28"/>
          <w:szCs w:val="28"/>
        </w:rPr>
        <w:t xml:space="preserve">тического процесса (учащиеся, родители, </w:t>
      </w:r>
      <w:r w:rsidR="005469A1" w:rsidRPr="00FC5DB0">
        <w:rPr>
          <w:rFonts w:ascii="Times New Roman" w:hAnsi="Times New Roman" w:cs="Times New Roman"/>
          <w:sz w:val="28"/>
          <w:szCs w:val="28"/>
        </w:rPr>
        <w:t>психологи,</w:t>
      </w:r>
      <w:r w:rsidR="005469A1">
        <w:rPr>
          <w:rFonts w:ascii="Times New Roman" w:hAnsi="Times New Roman" w:cs="Times New Roman"/>
          <w:sz w:val="28"/>
          <w:szCs w:val="28"/>
        </w:rPr>
        <w:t xml:space="preserve"> </w:t>
      </w:r>
      <w:r w:rsidRPr="00FC5DB0">
        <w:rPr>
          <w:rFonts w:ascii="Times New Roman" w:hAnsi="Times New Roman" w:cs="Times New Roman"/>
          <w:sz w:val="28"/>
          <w:szCs w:val="28"/>
        </w:rPr>
        <w:t>педагоги, воспитатели) с центрами профилактики наркозависимых, общественными организациями в целях формирования в детско-подростковой среде активного негативного отно</w:t>
      </w:r>
      <w:r>
        <w:rPr>
          <w:rFonts w:ascii="Times New Roman" w:hAnsi="Times New Roman" w:cs="Times New Roman"/>
          <w:sz w:val="28"/>
          <w:szCs w:val="28"/>
        </w:rPr>
        <w:t>шения к употреблению наркотиков</w:t>
      </w:r>
      <w:r w:rsidRPr="005469A1">
        <w:rPr>
          <w:rFonts w:ascii="Times New Roman" w:hAnsi="Times New Roman" w:cs="Times New Roman"/>
          <w:sz w:val="28"/>
          <w:szCs w:val="28"/>
        </w:rPr>
        <w:t xml:space="preserve">. </w:t>
      </w:r>
    </w:p>
    <w:p w:rsidR="00E82583" w:rsidRPr="00FC5DB0" w:rsidRDefault="00E82583" w:rsidP="00E82583">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Крайне важно поддерживать, разрабатывать и внедрять авторские целевые профилактические программы, посвященные формированию</w:t>
      </w:r>
      <w:r>
        <w:rPr>
          <w:rFonts w:ascii="Times New Roman" w:hAnsi="Times New Roman" w:cs="Times New Roman"/>
          <w:sz w:val="28"/>
          <w:szCs w:val="28"/>
        </w:rPr>
        <w:t xml:space="preserve"> жизнестойкости,</w:t>
      </w:r>
      <w:r w:rsidRPr="00FC5DB0">
        <w:rPr>
          <w:rFonts w:ascii="Times New Roman" w:hAnsi="Times New Roman" w:cs="Times New Roman"/>
          <w:sz w:val="28"/>
          <w:szCs w:val="28"/>
        </w:rPr>
        <w:t xml:space="preserve"> у</w:t>
      </w:r>
      <w:r w:rsidRPr="00FC5DB0">
        <w:rPr>
          <w:rFonts w:ascii="Times New Roman" w:hAnsi="Times New Roman" w:cs="Times New Roman"/>
          <w:sz w:val="28"/>
          <w:szCs w:val="28"/>
        </w:rPr>
        <w:t>с</w:t>
      </w:r>
      <w:r w:rsidRPr="00FC5DB0">
        <w:rPr>
          <w:rFonts w:ascii="Times New Roman" w:hAnsi="Times New Roman" w:cs="Times New Roman"/>
          <w:sz w:val="28"/>
          <w:szCs w:val="28"/>
        </w:rPr>
        <w:t xml:space="preserve">тойчивых антинаркотических установок; программы, охватывающие все группы детей – от младшего школьного до юношеского возраста, ориентированные на различные группы риска </w:t>
      </w:r>
      <w:r>
        <w:rPr>
          <w:rFonts w:ascii="Times New Roman" w:hAnsi="Times New Roman" w:cs="Times New Roman"/>
          <w:sz w:val="28"/>
          <w:szCs w:val="28"/>
        </w:rPr>
        <w:t>аутодеструкции</w:t>
      </w:r>
      <w:r w:rsidRPr="00FC5DB0">
        <w:rPr>
          <w:rFonts w:ascii="Times New Roman" w:hAnsi="Times New Roman" w:cs="Times New Roman"/>
          <w:sz w:val="28"/>
          <w:szCs w:val="28"/>
        </w:rPr>
        <w:t>.</w:t>
      </w:r>
    </w:p>
    <w:p w:rsidR="00E82583" w:rsidRPr="00E82583" w:rsidRDefault="00E82583" w:rsidP="00E825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Pr="00E82583">
        <w:rPr>
          <w:rFonts w:ascii="Times New Roman" w:hAnsi="Times New Roman" w:cs="Times New Roman"/>
          <w:sz w:val="28"/>
          <w:szCs w:val="28"/>
        </w:rPr>
        <w:t>одель организации профилактики саморазрушающего поведения</w:t>
      </w:r>
      <w:r w:rsidR="00C42C42">
        <w:rPr>
          <w:rFonts w:ascii="Times New Roman" w:hAnsi="Times New Roman" w:cs="Times New Roman"/>
          <w:sz w:val="28"/>
          <w:szCs w:val="28"/>
        </w:rPr>
        <w:t xml:space="preserve"> пре</w:t>
      </w:r>
      <w:r w:rsidR="00C42C42">
        <w:rPr>
          <w:rFonts w:ascii="Times New Roman" w:hAnsi="Times New Roman" w:cs="Times New Roman"/>
          <w:sz w:val="28"/>
          <w:szCs w:val="28"/>
        </w:rPr>
        <w:t>д</w:t>
      </w:r>
      <w:r w:rsidR="00C42C42">
        <w:rPr>
          <w:rFonts w:ascii="Times New Roman" w:hAnsi="Times New Roman" w:cs="Times New Roman"/>
          <w:sz w:val="28"/>
          <w:szCs w:val="28"/>
        </w:rPr>
        <w:t>ставляет собой следующую трехуровневую систему.</w:t>
      </w:r>
    </w:p>
    <w:p w:rsidR="00E82583" w:rsidRPr="00C04123" w:rsidRDefault="00797673" w:rsidP="00C04123">
      <w:pPr>
        <w:spacing w:after="0" w:line="240" w:lineRule="auto"/>
        <w:ind w:firstLine="709"/>
        <w:jc w:val="both"/>
        <w:rPr>
          <w:rFonts w:ascii="Times New Roman" w:hAnsi="Times New Roman" w:cs="Times New Roman"/>
          <w:sz w:val="28"/>
          <w:szCs w:val="28"/>
        </w:rPr>
      </w:pPr>
      <w:r w:rsidRPr="0044687C">
        <w:rPr>
          <w:rFonts w:ascii="Times New Roman" w:eastAsia="Times New Roman" w:hAnsi="Times New Roman" w:cs="Times New Roman"/>
          <w:b/>
          <w:sz w:val="28"/>
          <w:szCs w:val="28"/>
          <w:lang w:eastAsia="ru-RU"/>
        </w:rPr>
        <w:t>Перв</w:t>
      </w:r>
      <w:r w:rsidR="0088675D" w:rsidRPr="0044687C">
        <w:rPr>
          <w:rFonts w:ascii="Times New Roman" w:eastAsia="Times New Roman" w:hAnsi="Times New Roman" w:cs="Times New Roman"/>
          <w:b/>
          <w:sz w:val="28"/>
          <w:szCs w:val="28"/>
          <w:lang w:eastAsia="ru-RU"/>
        </w:rPr>
        <w:t>ый уровень</w:t>
      </w:r>
      <w:r w:rsidR="0088675D" w:rsidRPr="0044687C">
        <w:rPr>
          <w:rFonts w:ascii="Times New Roman" w:eastAsia="Times New Roman" w:hAnsi="Times New Roman" w:cs="Times New Roman"/>
          <w:sz w:val="28"/>
          <w:szCs w:val="28"/>
          <w:lang w:eastAsia="ru-RU"/>
        </w:rPr>
        <w:t xml:space="preserve"> – первичная (</w:t>
      </w:r>
      <w:r w:rsidRPr="0044687C">
        <w:rPr>
          <w:rFonts w:ascii="Times New Roman" w:eastAsia="Times New Roman" w:hAnsi="Times New Roman" w:cs="Times New Roman"/>
          <w:sz w:val="28"/>
          <w:szCs w:val="28"/>
          <w:lang w:eastAsia="ru-RU"/>
        </w:rPr>
        <w:t>общая</w:t>
      </w:r>
      <w:r w:rsidR="0088675D" w:rsidRPr="0044687C">
        <w:rPr>
          <w:rFonts w:ascii="Times New Roman" w:eastAsia="Times New Roman" w:hAnsi="Times New Roman" w:cs="Times New Roman"/>
          <w:sz w:val="28"/>
          <w:szCs w:val="28"/>
          <w:lang w:eastAsia="ru-RU"/>
        </w:rPr>
        <w:t>)</w:t>
      </w:r>
      <w:r w:rsidRPr="0044687C">
        <w:rPr>
          <w:rFonts w:ascii="Times New Roman" w:eastAsia="Times New Roman" w:hAnsi="Times New Roman" w:cs="Times New Roman"/>
          <w:sz w:val="28"/>
          <w:szCs w:val="28"/>
          <w:lang w:eastAsia="ru-RU"/>
        </w:rPr>
        <w:t xml:space="preserve"> профилактика. </w:t>
      </w:r>
      <w:r w:rsidRPr="0044687C">
        <w:rPr>
          <w:rFonts w:ascii="Times New Roman" w:eastAsia="Times New Roman" w:hAnsi="Times New Roman" w:cs="Times New Roman"/>
          <w:bCs/>
          <w:sz w:val="28"/>
          <w:szCs w:val="28"/>
          <w:lang w:eastAsia="ru-RU"/>
        </w:rPr>
        <w:t>Общая профилактика</w:t>
      </w:r>
      <w:r w:rsidR="0001763E" w:rsidRPr="0001763E">
        <w:rPr>
          <w:rFonts w:ascii="Times New Roman" w:hAnsi="Times New Roman" w:cs="Times New Roman"/>
          <w:b/>
          <w:sz w:val="28"/>
          <w:szCs w:val="28"/>
        </w:rPr>
        <w:t xml:space="preserve"> </w:t>
      </w:r>
      <w:r w:rsidR="0001763E" w:rsidRPr="0001763E">
        <w:rPr>
          <w:rFonts w:ascii="Times New Roman" w:hAnsi="Times New Roman" w:cs="Times New Roman"/>
          <w:sz w:val="28"/>
          <w:szCs w:val="28"/>
        </w:rPr>
        <w:t>саморазрушающего</w:t>
      </w:r>
      <w:r w:rsidR="0001763E">
        <w:rPr>
          <w:rFonts w:ascii="Times New Roman" w:eastAsia="Times New Roman" w:hAnsi="Times New Roman" w:cs="Times New Roman"/>
          <w:bCs/>
          <w:sz w:val="28"/>
          <w:szCs w:val="28"/>
          <w:lang w:eastAsia="ru-RU"/>
        </w:rPr>
        <w:t xml:space="preserve"> (</w:t>
      </w:r>
      <w:r w:rsidRPr="0044687C">
        <w:rPr>
          <w:rFonts w:ascii="Times New Roman" w:eastAsia="Times New Roman" w:hAnsi="Times New Roman" w:cs="Times New Roman"/>
          <w:bCs/>
          <w:sz w:val="28"/>
          <w:szCs w:val="28"/>
          <w:lang w:eastAsia="ru-RU"/>
        </w:rPr>
        <w:t>суицидального</w:t>
      </w:r>
      <w:r w:rsidR="002E236C">
        <w:rPr>
          <w:rFonts w:ascii="Times New Roman" w:eastAsia="Times New Roman" w:hAnsi="Times New Roman" w:cs="Times New Roman"/>
          <w:bCs/>
          <w:sz w:val="28"/>
          <w:szCs w:val="28"/>
          <w:lang w:eastAsia="ru-RU"/>
        </w:rPr>
        <w:t>, зависимого</w:t>
      </w:r>
      <w:r w:rsidR="0001763E">
        <w:rPr>
          <w:rFonts w:ascii="Times New Roman" w:eastAsia="Times New Roman" w:hAnsi="Times New Roman" w:cs="Times New Roman"/>
          <w:bCs/>
          <w:sz w:val="28"/>
          <w:szCs w:val="28"/>
          <w:lang w:eastAsia="ru-RU"/>
        </w:rPr>
        <w:t>)</w:t>
      </w:r>
      <w:r w:rsidRPr="0044687C">
        <w:rPr>
          <w:rFonts w:ascii="Times New Roman" w:eastAsia="Times New Roman" w:hAnsi="Times New Roman" w:cs="Times New Roman"/>
          <w:bCs/>
          <w:sz w:val="28"/>
          <w:szCs w:val="28"/>
          <w:lang w:eastAsia="ru-RU"/>
        </w:rPr>
        <w:t xml:space="preserve"> поведения скрыта и органично вписана в образовательный процесс. Её миссия </w:t>
      </w:r>
      <w:r w:rsidR="004E798B">
        <w:rPr>
          <w:rFonts w:ascii="Times New Roman" w:eastAsia="Times New Roman" w:hAnsi="Times New Roman" w:cs="Times New Roman"/>
          <w:bCs/>
          <w:sz w:val="28"/>
          <w:szCs w:val="28"/>
          <w:lang w:eastAsia="ru-RU"/>
        </w:rPr>
        <w:t>–</w:t>
      </w:r>
      <w:r w:rsidRPr="0044687C">
        <w:rPr>
          <w:rFonts w:ascii="Times New Roman" w:eastAsia="Times New Roman" w:hAnsi="Times New Roman" w:cs="Times New Roman"/>
          <w:bCs/>
          <w:sz w:val="28"/>
          <w:szCs w:val="28"/>
          <w:lang w:eastAsia="ru-RU"/>
        </w:rPr>
        <w:t xml:space="preserve"> ослабление </w:t>
      </w:r>
      <w:r w:rsidR="0001763E" w:rsidRPr="0044687C">
        <w:rPr>
          <w:rFonts w:ascii="Times New Roman" w:eastAsia="Times New Roman" w:hAnsi="Times New Roman" w:cs="Times New Roman"/>
          <w:bCs/>
          <w:sz w:val="28"/>
          <w:szCs w:val="28"/>
          <w:lang w:eastAsia="ru-RU"/>
        </w:rPr>
        <w:t>и устранение</w:t>
      </w:r>
      <w:r w:rsidRPr="0044687C">
        <w:rPr>
          <w:rFonts w:ascii="Times New Roman" w:eastAsia="Times New Roman" w:hAnsi="Times New Roman" w:cs="Times New Roman"/>
          <w:bCs/>
          <w:sz w:val="28"/>
          <w:szCs w:val="28"/>
          <w:lang w:eastAsia="ru-RU"/>
        </w:rPr>
        <w:t xml:space="preserve"> соц</w:t>
      </w:r>
      <w:r w:rsidRPr="0044687C">
        <w:rPr>
          <w:rFonts w:ascii="Times New Roman" w:eastAsia="Times New Roman" w:hAnsi="Times New Roman" w:cs="Times New Roman"/>
          <w:bCs/>
          <w:sz w:val="28"/>
          <w:szCs w:val="28"/>
          <w:lang w:eastAsia="ru-RU"/>
        </w:rPr>
        <w:t>и</w:t>
      </w:r>
      <w:r w:rsidRPr="0044687C">
        <w:rPr>
          <w:rFonts w:ascii="Times New Roman" w:eastAsia="Times New Roman" w:hAnsi="Times New Roman" w:cs="Times New Roman"/>
          <w:bCs/>
          <w:sz w:val="28"/>
          <w:szCs w:val="28"/>
          <w:lang w:eastAsia="ru-RU"/>
        </w:rPr>
        <w:t>альных и психологических предпосылок, способствующих формированию с</w:t>
      </w:r>
      <w:r w:rsidR="0001763E">
        <w:rPr>
          <w:rFonts w:ascii="Times New Roman" w:eastAsia="Times New Roman" w:hAnsi="Times New Roman" w:cs="Times New Roman"/>
          <w:bCs/>
          <w:sz w:val="28"/>
          <w:szCs w:val="28"/>
          <w:lang w:eastAsia="ru-RU"/>
        </w:rPr>
        <w:t>ам</w:t>
      </w:r>
      <w:r w:rsidR="0001763E">
        <w:rPr>
          <w:rFonts w:ascii="Times New Roman" w:eastAsia="Times New Roman" w:hAnsi="Times New Roman" w:cs="Times New Roman"/>
          <w:bCs/>
          <w:sz w:val="28"/>
          <w:szCs w:val="28"/>
          <w:lang w:eastAsia="ru-RU"/>
        </w:rPr>
        <w:t>о</w:t>
      </w:r>
      <w:r w:rsidR="0001763E">
        <w:rPr>
          <w:rFonts w:ascii="Times New Roman" w:eastAsia="Times New Roman" w:hAnsi="Times New Roman" w:cs="Times New Roman"/>
          <w:bCs/>
          <w:sz w:val="28"/>
          <w:szCs w:val="28"/>
          <w:lang w:eastAsia="ru-RU"/>
        </w:rPr>
        <w:t>разрушающего</w:t>
      </w:r>
      <w:r w:rsidRPr="0044687C">
        <w:rPr>
          <w:rFonts w:ascii="Times New Roman" w:eastAsia="Times New Roman" w:hAnsi="Times New Roman" w:cs="Times New Roman"/>
          <w:bCs/>
          <w:sz w:val="28"/>
          <w:szCs w:val="28"/>
          <w:lang w:eastAsia="ru-RU"/>
        </w:rPr>
        <w:t xml:space="preserve"> поведения и </w:t>
      </w:r>
      <w:r w:rsidR="0001763E" w:rsidRPr="0044687C">
        <w:rPr>
          <w:rFonts w:ascii="Times New Roman" w:eastAsia="Times New Roman" w:hAnsi="Times New Roman" w:cs="Times New Roman"/>
          <w:bCs/>
          <w:sz w:val="28"/>
          <w:szCs w:val="28"/>
          <w:lang w:eastAsia="ru-RU"/>
        </w:rPr>
        <w:t>суицидогенной обстановки</w:t>
      </w:r>
      <w:r w:rsidRPr="0044687C">
        <w:rPr>
          <w:rFonts w:ascii="Times New Roman" w:eastAsia="Times New Roman" w:hAnsi="Times New Roman" w:cs="Times New Roman"/>
          <w:bCs/>
          <w:sz w:val="28"/>
          <w:szCs w:val="28"/>
          <w:lang w:eastAsia="ru-RU"/>
        </w:rPr>
        <w:t xml:space="preserve"> в коллективах.</w:t>
      </w:r>
      <w:r w:rsidR="00E82583" w:rsidRPr="00E82583">
        <w:rPr>
          <w:rFonts w:ascii="Times New Roman" w:hAnsi="Times New Roman" w:cs="Times New Roman"/>
          <w:sz w:val="28"/>
          <w:szCs w:val="28"/>
        </w:rPr>
        <w:t xml:space="preserve"> </w:t>
      </w:r>
      <w:r w:rsidR="000F6D9B">
        <w:rPr>
          <w:rFonts w:ascii="Times New Roman" w:hAnsi="Times New Roman" w:cs="Times New Roman"/>
          <w:sz w:val="28"/>
          <w:szCs w:val="28"/>
        </w:rPr>
        <w:t xml:space="preserve">Общая </w:t>
      </w:r>
      <w:r w:rsidR="00E82583" w:rsidRPr="00FC5DB0">
        <w:rPr>
          <w:rFonts w:ascii="Times New Roman" w:hAnsi="Times New Roman" w:cs="Times New Roman"/>
          <w:sz w:val="28"/>
          <w:szCs w:val="28"/>
        </w:rPr>
        <w:t>профилактика должна проводиться со всеми здоровыми детьми без исключения, так же, как для предупреждения инфекционных заболеваний делаются профила</w:t>
      </w:r>
      <w:r w:rsidR="00E82583" w:rsidRPr="00FC5DB0">
        <w:rPr>
          <w:rFonts w:ascii="Times New Roman" w:hAnsi="Times New Roman" w:cs="Times New Roman"/>
          <w:sz w:val="28"/>
          <w:szCs w:val="28"/>
        </w:rPr>
        <w:t>к</w:t>
      </w:r>
      <w:r w:rsidR="00E82583" w:rsidRPr="00FC5DB0">
        <w:rPr>
          <w:rFonts w:ascii="Times New Roman" w:hAnsi="Times New Roman" w:cs="Times New Roman"/>
          <w:sz w:val="28"/>
          <w:szCs w:val="28"/>
        </w:rPr>
        <w:t xml:space="preserve">тические </w:t>
      </w:r>
      <w:r w:rsidR="00E82583" w:rsidRPr="00C04123">
        <w:rPr>
          <w:rFonts w:ascii="Times New Roman" w:hAnsi="Times New Roman" w:cs="Times New Roman"/>
          <w:sz w:val="28"/>
          <w:szCs w:val="28"/>
        </w:rPr>
        <w:t>прививки. Для предупреждения саморазрушающего поведения необх</w:t>
      </w:r>
      <w:r w:rsidR="00E82583" w:rsidRPr="00C04123">
        <w:rPr>
          <w:rFonts w:ascii="Times New Roman" w:hAnsi="Times New Roman" w:cs="Times New Roman"/>
          <w:sz w:val="28"/>
          <w:szCs w:val="28"/>
        </w:rPr>
        <w:t>о</w:t>
      </w:r>
      <w:r w:rsidR="00E82583" w:rsidRPr="00C04123">
        <w:rPr>
          <w:rFonts w:ascii="Times New Roman" w:hAnsi="Times New Roman" w:cs="Times New Roman"/>
          <w:sz w:val="28"/>
          <w:szCs w:val="28"/>
        </w:rPr>
        <w:lastRenderedPageBreak/>
        <w:t>димо</w:t>
      </w:r>
      <w:r w:rsidR="000F6D9B">
        <w:rPr>
          <w:rFonts w:ascii="Times New Roman" w:hAnsi="Times New Roman" w:cs="Times New Roman"/>
          <w:sz w:val="28"/>
          <w:szCs w:val="28"/>
        </w:rPr>
        <w:t xml:space="preserve"> выработать специальные навыки, развить определенные свойства личности</w:t>
      </w:r>
      <w:r w:rsidR="00E82583" w:rsidRPr="00C04123">
        <w:rPr>
          <w:rFonts w:ascii="Times New Roman" w:hAnsi="Times New Roman" w:cs="Times New Roman"/>
          <w:sz w:val="28"/>
          <w:szCs w:val="28"/>
        </w:rPr>
        <w:t xml:space="preserve">, </w:t>
      </w:r>
      <w:r w:rsidR="000F6D9B">
        <w:rPr>
          <w:rFonts w:ascii="Times New Roman" w:hAnsi="Times New Roman" w:cs="Times New Roman"/>
          <w:sz w:val="28"/>
          <w:szCs w:val="28"/>
        </w:rPr>
        <w:t xml:space="preserve">то есть провести </w:t>
      </w:r>
      <w:r w:rsidR="00E82583" w:rsidRPr="00C04123">
        <w:rPr>
          <w:rFonts w:ascii="Times New Roman" w:hAnsi="Times New Roman" w:cs="Times New Roman"/>
          <w:sz w:val="28"/>
          <w:szCs w:val="28"/>
        </w:rPr>
        <w:t xml:space="preserve">своего рода </w:t>
      </w:r>
      <w:r w:rsidR="000F6D9B">
        <w:rPr>
          <w:rFonts w:ascii="Times New Roman" w:hAnsi="Times New Roman" w:cs="Times New Roman"/>
          <w:sz w:val="28"/>
          <w:szCs w:val="28"/>
        </w:rPr>
        <w:t>«</w:t>
      </w:r>
      <w:r w:rsidR="00E82583" w:rsidRPr="00C04123">
        <w:rPr>
          <w:rFonts w:ascii="Times New Roman" w:hAnsi="Times New Roman" w:cs="Times New Roman"/>
          <w:sz w:val="28"/>
          <w:szCs w:val="28"/>
        </w:rPr>
        <w:t>психологическ</w:t>
      </w:r>
      <w:r w:rsidR="000F6D9B">
        <w:rPr>
          <w:rFonts w:ascii="Times New Roman" w:hAnsi="Times New Roman" w:cs="Times New Roman"/>
          <w:sz w:val="28"/>
          <w:szCs w:val="28"/>
        </w:rPr>
        <w:t>ую</w:t>
      </w:r>
      <w:r w:rsidR="00E82583" w:rsidRPr="00C04123">
        <w:rPr>
          <w:rFonts w:ascii="Times New Roman" w:hAnsi="Times New Roman" w:cs="Times New Roman"/>
          <w:sz w:val="28"/>
          <w:szCs w:val="28"/>
        </w:rPr>
        <w:t xml:space="preserve"> иммунизаци</w:t>
      </w:r>
      <w:r w:rsidR="000F6D9B">
        <w:rPr>
          <w:rFonts w:ascii="Times New Roman" w:hAnsi="Times New Roman" w:cs="Times New Roman"/>
          <w:sz w:val="28"/>
          <w:szCs w:val="28"/>
        </w:rPr>
        <w:t>ю»</w:t>
      </w:r>
      <w:r w:rsidR="00E82583" w:rsidRPr="00C04123">
        <w:rPr>
          <w:rFonts w:ascii="Times New Roman" w:hAnsi="Times New Roman" w:cs="Times New Roman"/>
          <w:sz w:val="28"/>
          <w:szCs w:val="28"/>
        </w:rPr>
        <w:t xml:space="preserve">. </w:t>
      </w:r>
    </w:p>
    <w:p w:rsidR="00C04123" w:rsidRPr="00C04123" w:rsidRDefault="00C04123" w:rsidP="00C04123">
      <w:pPr>
        <w:spacing w:after="0" w:line="240" w:lineRule="auto"/>
        <w:ind w:firstLine="708"/>
        <w:jc w:val="both"/>
        <w:rPr>
          <w:rFonts w:ascii="Times New Roman" w:eastAsia="Times New Roman" w:hAnsi="Times New Roman" w:cs="Times New Roman"/>
          <w:sz w:val="28"/>
          <w:szCs w:val="28"/>
          <w:lang w:eastAsia="ru-RU"/>
        </w:rPr>
      </w:pPr>
      <w:r w:rsidRPr="004A5157">
        <w:rPr>
          <w:rFonts w:ascii="Times New Roman" w:eastAsia="Times New Roman" w:hAnsi="Times New Roman" w:cs="Times New Roman"/>
          <w:iCs/>
          <w:sz w:val="28"/>
          <w:szCs w:val="28"/>
          <w:lang w:eastAsia="ru-RU"/>
        </w:rPr>
        <w:t>Цель</w:t>
      </w:r>
      <w:r w:rsidRPr="00C04123">
        <w:rPr>
          <w:rFonts w:ascii="Times New Roman" w:eastAsia="Times New Roman" w:hAnsi="Times New Roman" w:cs="Times New Roman"/>
          <w:iCs/>
          <w:sz w:val="28"/>
          <w:szCs w:val="28"/>
          <w:lang w:eastAsia="ru-RU"/>
        </w:rPr>
        <w:t xml:space="preserve"> общей профилактики</w:t>
      </w:r>
      <w:r w:rsidRPr="00C04123">
        <w:rPr>
          <w:rFonts w:ascii="Times New Roman" w:eastAsia="Times New Roman" w:hAnsi="Times New Roman" w:cs="Times New Roman"/>
          <w:i/>
          <w:iCs/>
          <w:sz w:val="28"/>
          <w:szCs w:val="28"/>
          <w:lang w:eastAsia="ru-RU"/>
        </w:rPr>
        <w:t xml:space="preserve"> </w:t>
      </w:r>
      <w:r w:rsidR="0084381D">
        <w:rPr>
          <w:rFonts w:ascii="Times New Roman" w:eastAsia="Times New Roman" w:hAnsi="Times New Roman" w:cs="Times New Roman"/>
          <w:sz w:val="28"/>
          <w:szCs w:val="28"/>
          <w:lang w:eastAsia="ru-RU"/>
        </w:rPr>
        <w:t>–</w:t>
      </w:r>
      <w:r w:rsidRPr="00C04123">
        <w:rPr>
          <w:rFonts w:ascii="Times New Roman" w:eastAsia="Times New Roman" w:hAnsi="Times New Roman" w:cs="Times New Roman"/>
          <w:sz w:val="28"/>
          <w:szCs w:val="28"/>
          <w:lang w:eastAsia="ru-RU"/>
        </w:rPr>
        <w:t xml:space="preserve"> </w:t>
      </w:r>
      <w:r w:rsidR="0084381D">
        <w:rPr>
          <w:rFonts w:ascii="Times New Roman" w:eastAsia="Times New Roman" w:hAnsi="Times New Roman" w:cs="Times New Roman"/>
          <w:sz w:val="28"/>
          <w:szCs w:val="28"/>
          <w:lang w:eastAsia="ru-RU"/>
        </w:rPr>
        <w:t xml:space="preserve">создание и поддержание благоприятного </w:t>
      </w:r>
      <w:r w:rsidRPr="00C04123">
        <w:rPr>
          <w:rFonts w:ascii="Times New Roman" w:eastAsia="Times New Roman" w:hAnsi="Times New Roman" w:cs="Times New Roman"/>
          <w:sz w:val="28"/>
          <w:szCs w:val="28"/>
          <w:lang w:eastAsia="ru-RU"/>
        </w:rPr>
        <w:t>пс</w:t>
      </w:r>
      <w:r w:rsidRPr="00C04123">
        <w:rPr>
          <w:rFonts w:ascii="Times New Roman" w:eastAsia="Times New Roman" w:hAnsi="Times New Roman" w:cs="Times New Roman"/>
          <w:sz w:val="28"/>
          <w:szCs w:val="28"/>
          <w:lang w:eastAsia="ru-RU"/>
        </w:rPr>
        <w:t>и</w:t>
      </w:r>
      <w:r w:rsidRPr="00C04123">
        <w:rPr>
          <w:rFonts w:ascii="Times New Roman" w:eastAsia="Times New Roman" w:hAnsi="Times New Roman" w:cs="Times New Roman"/>
          <w:sz w:val="28"/>
          <w:szCs w:val="28"/>
          <w:lang w:eastAsia="ru-RU"/>
        </w:rPr>
        <w:t>хологического климата</w:t>
      </w:r>
      <w:r w:rsidR="0084381D">
        <w:rPr>
          <w:rFonts w:ascii="Times New Roman" w:eastAsia="Times New Roman" w:hAnsi="Times New Roman" w:cs="Times New Roman"/>
          <w:sz w:val="28"/>
          <w:szCs w:val="28"/>
          <w:lang w:eastAsia="ru-RU"/>
        </w:rPr>
        <w:t xml:space="preserve"> в образовательной организации</w:t>
      </w:r>
      <w:r w:rsidRPr="00C04123">
        <w:rPr>
          <w:rFonts w:ascii="Times New Roman" w:eastAsia="Times New Roman" w:hAnsi="Times New Roman" w:cs="Times New Roman"/>
          <w:sz w:val="28"/>
          <w:szCs w:val="28"/>
          <w:lang w:eastAsia="ru-RU"/>
        </w:rPr>
        <w:t>. Реализация этих задач может осуществляться путем диагностики школьного и педагогического колле</w:t>
      </w:r>
      <w:r w:rsidRPr="00C04123">
        <w:rPr>
          <w:rFonts w:ascii="Times New Roman" w:eastAsia="Times New Roman" w:hAnsi="Times New Roman" w:cs="Times New Roman"/>
          <w:sz w:val="28"/>
          <w:szCs w:val="28"/>
          <w:lang w:eastAsia="ru-RU"/>
        </w:rPr>
        <w:t>к</w:t>
      </w:r>
      <w:r w:rsidRPr="00C04123">
        <w:rPr>
          <w:rFonts w:ascii="Times New Roman" w:eastAsia="Times New Roman" w:hAnsi="Times New Roman" w:cs="Times New Roman"/>
          <w:sz w:val="28"/>
          <w:szCs w:val="28"/>
          <w:lang w:eastAsia="ru-RU"/>
        </w:rPr>
        <w:t>тивов с целью уточнения особенностей социально-психологическо</w:t>
      </w:r>
      <w:r w:rsidR="0084381D">
        <w:rPr>
          <w:rFonts w:ascii="Times New Roman" w:eastAsia="Times New Roman" w:hAnsi="Times New Roman" w:cs="Times New Roman"/>
          <w:sz w:val="28"/>
          <w:szCs w:val="28"/>
          <w:lang w:eastAsia="ru-RU"/>
        </w:rPr>
        <w:t>й</w:t>
      </w:r>
      <w:r w:rsidRPr="00C04123">
        <w:rPr>
          <w:rFonts w:ascii="Times New Roman" w:eastAsia="Times New Roman" w:hAnsi="Times New Roman" w:cs="Times New Roman"/>
          <w:sz w:val="28"/>
          <w:szCs w:val="28"/>
          <w:lang w:eastAsia="ru-RU"/>
        </w:rPr>
        <w:t xml:space="preserve"> </w:t>
      </w:r>
      <w:r w:rsidR="0084381D">
        <w:rPr>
          <w:rFonts w:ascii="Times New Roman" w:eastAsia="Times New Roman" w:hAnsi="Times New Roman" w:cs="Times New Roman"/>
          <w:sz w:val="28"/>
          <w:szCs w:val="28"/>
          <w:lang w:eastAsia="ru-RU"/>
        </w:rPr>
        <w:t>атмосферы</w:t>
      </w:r>
      <w:r w:rsidRPr="00C04123">
        <w:rPr>
          <w:rFonts w:ascii="Times New Roman" w:eastAsia="Times New Roman" w:hAnsi="Times New Roman" w:cs="Times New Roman"/>
          <w:sz w:val="28"/>
          <w:szCs w:val="28"/>
          <w:lang w:eastAsia="ru-RU"/>
        </w:rPr>
        <w:t xml:space="preserve">; </w:t>
      </w:r>
      <w:r w:rsidR="00EE7894">
        <w:rPr>
          <w:rFonts w:ascii="Times New Roman" w:eastAsia="Times New Roman" w:hAnsi="Times New Roman" w:cs="Times New Roman"/>
          <w:sz w:val="28"/>
          <w:szCs w:val="28"/>
          <w:lang w:eastAsia="ru-RU"/>
        </w:rPr>
        <w:t xml:space="preserve">в </w:t>
      </w:r>
      <w:r w:rsidRPr="00C04123">
        <w:rPr>
          <w:rFonts w:ascii="Times New Roman" w:eastAsia="Times New Roman" w:hAnsi="Times New Roman" w:cs="Times New Roman"/>
          <w:sz w:val="28"/>
          <w:szCs w:val="28"/>
          <w:lang w:eastAsia="ru-RU"/>
        </w:rPr>
        <w:t>тренинг</w:t>
      </w:r>
      <w:r w:rsidR="00EE7894">
        <w:rPr>
          <w:rFonts w:ascii="Times New Roman" w:eastAsia="Times New Roman" w:hAnsi="Times New Roman" w:cs="Times New Roman"/>
          <w:sz w:val="28"/>
          <w:szCs w:val="28"/>
          <w:lang w:eastAsia="ru-RU"/>
        </w:rPr>
        <w:t>ах</w:t>
      </w:r>
      <w:r w:rsidRPr="00C04123">
        <w:rPr>
          <w:rFonts w:ascii="Times New Roman" w:eastAsia="Times New Roman" w:hAnsi="Times New Roman" w:cs="Times New Roman"/>
          <w:sz w:val="28"/>
          <w:szCs w:val="28"/>
          <w:lang w:eastAsia="ru-RU"/>
        </w:rPr>
        <w:t xml:space="preserve"> на сплочение, коммуникативн</w:t>
      </w:r>
      <w:r w:rsidR="000016C7">
        <w:rPr>
          <w:rFonts w:ascii="Times New Roman" w:eastAsia="Times New Roman" w:hAnsi="Times New Roman" w:cs="Times New Roman"/>
          <w:sz w:val="28"/>
          <w:szCs w:val="28"/>
          <w:lang w:eastAsia="ru-RU"/>
        </w:rPr>
        <w:t>ы</w:t>
      </w:r>
      <w:r w:rsidR="00EE7894">
        <w:rPr>
          <w:rFonts w:ascii="Times New Roman" w:eastAsia="Times New Roman" w:hAnsi="Times New Roman" w:cs="Times New Roman"/>
          <w:sz w:val="28"/>
          <w:szCs w:val="28"/>
          <w:lang w:eastAsia="ru-RU"/>
        </w:rPr>
        <w:t>х</w:t>
      </w:r>
      <w:r w:rsidRPr="00C04123">
        <w:rPr>
          <w:rFonts w:ascii="Times New Roman" w:eastAsia="Times New Roman" w:hAnsi="Times New Roman" w:cs="Times New Roman"/>
          <w:sz w:val="28"/>
          <w:szCs w:val="28"/>
          <w:lang w:eastAsia="ru-RU"/>
        </w:rPr>
        <w:t xml:space="preserve"> </w:t>
      </w:r>
      <w:r w:rsidR="00EE7894">
        <w:rPr>
          <w:rFonts w:ascii="Times New Roman" w:eastAsia="Times New Roman" w:hAnsi="Times New Roman" w:cs="Times New Roman"/>
          <w:sz w:val="28"/>
          <w:szCs w:val="28"/>
          <w:lang w:eastAsia="ru-RU"/>
        </w:rPr>
        <w:t>тренингах</w:t>
      </w:r>
      <w:r w:rsidRPr="00C04123">
        <w:rPr>
          <w:rFonts w:ascii="Times New Roman" w:eastAsia="Times New Roman" w:hAnsi="Times New Roman" w:cs="Times New Roman"/>
          <w:sz w:val="28"/>
          <w:szCs w:val="28"/>
          <w:lang w:eastAsia="ru-RU"/>
        </w:rPr>
        <w:t xml:space="preserve">; </w:t>
      </w:r>
      <w:r w:rsidR="00EE7894">
        <w:rPr>
          <w:rFonts w:ascii="Times New Roman" w:eastAsia="Times New Roman" w:hAnsi="Times New Roman" w:cs="Times New Roman"/>
          <w:sz w:val="28"/>
          <w:szCs w:val="28"/>
          <w:lang w:eastAsia="ru-RU"/>
        </w:rPr>
        <w:t xml:space="preserve">на </w:t>
      </w:r>
      <w:r w:rsidR="000016C7">
        <w:rPr>
          <w:rFonts w:ascii="Times New Roman" w:eastAsia="Times New Roman" w:hAnsi="Times New Roman" w:cs="Times New Roman"/>
          <w:sz w:val="28"/>
          <w:szCs w:val="28"/>
          <w:lang w:eastAsia="ru-RU"/>
        </w:rPr>
        <w:t>семинар</w:t>
      </w:r>
      <w:r w:rsidR="00EE7894">
        <w:rPr>
          <w:rFonts w:ascii="Times New Roman" w:eastAsia="Times New Roman" w:hAnsi="Times New Roman" w:cs="Times New Roman"/>
          <w:sz w:val="28"/>
          <w:szCs w:val="28"/>
          <w:lang w:eastAsia="ru-RU"/>
        </w:rPr>
        <w:t>ах</w:t>
      </w:r>
      <w:r w:rsidRPr="00C04123">
        <w:rPr>
          <w:rFonts w:ascii="Times New Roman" w:eastAsia="Times New Roman" w:hAnsi="Times New Roman" w:cs="Times New Roman"/>
          <w:sz w:val="28"/>
          <w:szCs w:val="28"/>
          <w:lang w:eastAsia="ru-RU"/>
        </w:rPr>
        <w:t xml:space="preserve"> по проф</w:t>
      </w:r>
      <w:r w:rsidRPr="00C04123">
        <w:rPr>
          <w:rFonts w:ascii="Times New Roman" w:eastAsia="Times New Roman" w:hAnsi="Times New Roman" w:cs="Times New Roman"/>
          <w:sz w:val="28"/>
          <w:szCs w:val="28"/>
          <w:lang w:eastAsia="ru-RU"/>
        </w:rPr>
        <w:t>и</w:t>
      </w:r>
      <w:r w:rsidRPr="00C04123">
        <w:rPr>
          <w:rFonts w:ascii="Times New Roman" w:eastAsia="Times New Roman" w:hAnsi="Times New Roman" w:cs="Times New Roman"/>
          <w:sz w:val="28"/>
          <w:szCs w:val="28"/>
          <w:lang w:eastAsia="ru-RU"/>
        </w:rPr>
        <w:t>лактике эмоционального выгорания для педагогов и др.</w:t>
      </w:r>
    </w:p>
    <w:p w:rsidR="00797673" w:rsidRPr="00C04123" w:rsidRDefault="00797673" w:rsidP="00C04123">
      <w:pPr>
        <w:spacing w:after="0" w:line="240" w:lineRule="auto"/>
        <w:ind w:firstLine="708"/>
        <w:jc w:val="both"/>
        <w:rPr>
          <w:rFonts w:ascii="Times New Roman" w:eastAsia="Times New Roman" w:hAnsi="Times New Roman" w:cs="Times New Roman"/>
          <w:sz w:val="28"/>
          <w:szCs w:val="28"/>
          <w:lang w:eastAsia="ru-RU"/>
        </w:rPr>
      </w:pPr>
      <w:r w:rsidRPr="00C04123">
        <w:rPr>
          <w:rFonts w:ascii="Times New Roman" w:eastAsia="Times New Roman" w:hAnsi="Times New Roman" w:cs="Times New Roman"/>
          <w:sz w:val="28"/>
          <w:szCs w:val="28"/>
          <w:lang w:eastAsia="ru-RU"/>
        </w:rPr>
        <w:t>На разных ступенях образовательного процесса задачи общей профилакт</w:t>
      </w:r>
      <w:r w:rsidRPr="00C04123">
        <w:rPr>
          <w:rFonts w:ascii="Times New Roman" w:eastAsia="Times New Roman" w:hAnsi="Times New Roman" w:cs="Times New Roman"/>
          <w:sz w:val="28"/>
          <w:szCs w:val="28"/>
          <w:lang w:eastAsia="ru-RU"/>
        </w:rPr>
        <w:t>и</w:t>
      </w:r>
      <w:r w:rsidRPr="00C04123">
        <w:rPr>
          <w:rFonts w:ascii="Times New Roman" w:eastAsia="Times New Roman" w:hAnsi="Times New Roman" w:cs="Times New Roman"/>
          <w:sz w:val="28"/>
          <w:szCs w:val="28"/>
          <w:lang w:eastAsia="ru-RU"/>
        </w:rPr>
        <w:t xml:space="preserve">ки </w:t>
      </w:r>
      <w:r w:rsidR="0001763E" w:rsidRPr="00C04123">
        <w:rPr>
          <w:rFonts w:ascii="Times New Roman" w:hAnsi="Times New Roman" w:cs="Times New Roman"/>
          <w:sz w:val="28"/>
          <w:szCs w:val="28"/>
        </w:rPr>
        <w:t>саморазрушающего</w:t>
      </w:r>
      <w:r w:rsidR="004E75A4" w:rsidRPr="00C04123">
        <w:rPr>
          <w:rFonts w:ascii="Times New Roman" w:eastAsia="Times New Roman" w:hAnsi="Times New Roman" w:cs="Times New Roman"/>
          <w:sz w:val="28"/>
          <w:szCs w:val="28"/>
          <w:lang w:eastAsia="ru-RU"/>
        </w:rPr>
        <w:t xml:space="preserve"> поведения обучающихся различны</w:t>
      </w:r>
      <w:r w:rsidR="0039438F" w:rsidRPr="00C04123">
        <w:rPr>
          <w:rFonts w:ascii="Times New Roman" w:eastAsia="Times New Roman" w:hAnsi="Times New Roman" w:cs="Times New Roman"/>
          <w:sz w:val="28"/>
          <w:szCs w:val="28"/>
          <w:lang w:eastAsia="ru-RU"/>
        </w:rPr>
        <w:t xml:space="preserve"> [42</w:t>
      </w:r>
      <w:r w:rsidR="001E6C53" w:rsidRPr="00C04123">
        <w:rPr>
          <w:rFonts w:ascii="Times New Roman" w:eastAsia="Times New Roman" w:hAnsi="Times New Roman" w:cs="Times New Roman"/>
          <w:sz w:val="28"/>
          <w:szCs w:val="28"/>
          <w:lang w:eastAsia="ru-RU"/>
        </w:rPr>
        <w:t>; 43</w:t>
      </w:r>
      <w:r w:rsidR="00E327C2" w:rsidRPr="00C04123">
        <w:rPr>
          <w:rFonts w:ascii="Times New Roman" w:eastAsia="Times New Roman" w:hAnsi="Times New Roman" w:cs="Times New Roman"/>
          <w:sz w:val="28"/>
          <w:szCs w:val="28"/>
          <w:lang w:eastAsia="ru-RU"/>
        </w:rPr>
        <w:t>; 44</w:t>
      </w:r>
      <w:r w:rsidR="0039438F" w:rsidRPr="00C04123">
        <w:rPr>
          <w:rFonts w:ascii="Times New Roman" w:eastAsia="Times New Roman" w:hAnsi="Times New Roman" w:cs="Times New Roman"/>
          <w:sz w:val="28"/>
          <w:szCs w:val="28"/>
          <w:lang w:eastAsia="ru-RU"/>
        </w:rPr>
        <w:t>]</w:t>
      </w:r>
      <w:r w:rsidR="004E75A4" w:rsidRPr="00C04123">
        <w:rPr>
          <w:rFonts w:ascii="Times New Roman" w:eastAsia="Times New Roman" w:hAnsi="Times New Roman" w:cs="Times New Roman"/>
          <w:sz w:val="28"/>
          <w:szCs w:val="28"/>
          <w:lang w:eastAsia="ru-RU"/>
        </w:rPr>
        <w:t>.</w:t>
      </w:r>
    </w:p>
    <w:p w:rsidR="00797673" w:rsidRPr="0044687C" w:rsidRDefault="00A94E17" w:rsidP="00C04123">
      <w:pPr>
        <w:spacing w:after="0" w:line="240" w:lineRule="auto"/>
        <w:ind w:firstLine="708"/>
        <w:jc w:val="both"/>
        <w:rPr>
          <w:rFonts w:ascii="Times New Roman" w:eastAsia="Times New Roman" w:hAnsi="Times New Roman" w:cs="Times New Roman"/>
          <w:sz w:val="28"/>
          <w:szCs w:val="28"/>
          <w:lang w:eastAsia="ru-RU"/>
        </w:rPr>
      </w:pPr>
      <w:r w:rsidRPr="00C04123">
        <w:rPr>
          <w:rFonts w:ascii="Times New Roman" w:eastAsia="Times New Roman" w:hAnsi="Times New Roman" w:cs="Times New Roman"/>
          <w:bCs/>
          <w:sz w:val="28"/>
          <w:szCs w:val="28"/>
          <w:lang w:eastAsia="ru-RU"/>
        </w:rPr>
        <w:t>На этапе н</w:t>
      </w:r>
      <w:r w:rsidR="00797673" w:rsidRPr="00C04123">
        <w:rPr>
          <w:rFonts w:ascii="Times New Roman" w:eastAsia="Times New Roman" w:hAnsi="Times New Roman" w:cs="Times New Roman"/>
          <w:bCs/>
          <w:sz w:val="28"/>
          <w:szCs w:val="28"/>
          <w:lang w:eastAsia="ru-RU"/>
        </w:rPr>
        <w:t>ачальн</w:t>
      </w:r>
      <w:r w:rsidRPr="00C04123">
        <w:rPr>
          <w:rFonts w:ascii="Times New Roman" w:eastAsia="Times New Roman" w:hAnsi="Times New Roman" w:cs="Times New Roman"/>
          <w:bCs/>
          <w:sz w:val="28"/>
          <w:szCs w:val="28"/>
          <w:lang w:eastAsia="ru-RU"/>
        </w:rPr>
        <w:t>ого</w:t>
      </w:r>
      <w:r w:rsidR="00797673" w:rsidRPr="00C04123">
        <w:rPr>
          <w:rFonts w:ascii="Times New Roman" w:eastAsia="Times New Roman" w:hAnsi="Times New Roman" w:cs="Times New Roman"/>
          <w:bCs/>
          <w:sz w:val="28"/>
          <w:szCs w:val="28"/>
          <w:lang w:eastAsia="ru-RU"/>
        </w:rPr>
        <w:t xml:space="preserve"> </w:t>
      </w:r>
      <w:r w:rsidRPr="00C04123">
        <w:rPr>
          <w:rFonts w:ascii="Times New Roman" w:eastAsia="Times New Roman" w:hAnsi="Times New Roman" w:cs="Times New Roman"/>
          <w:bCs/>
          <w:sz w:val="28"/>
          <w:szCs w:val="28"/>
          <w:lang w:eastAsia="ru-RU"/>
        </w:rPr>
        <w:t xml:space="preserve">обучения </w:t>
      </w:r>
      <w:r w:rsidR="00CE0758" w:rsidRPr="00C04123">
        <w:rPr>
          <w:rFonts w:ascii="Times New Roman" w:eastAsia="Times New Roman" w:hAnsi="Times New Roman" w:cs="Times New Roman"/>
          <w:bCs/>
          <w:sz w:val="28"/>
          <w:szCs w:val="28"/>
          <w:lang w:eastAsia="ru-RU"/>
        </w:rPr>
        <w:t xml:space="preserve">целесообразно </w:t>
      </w:r>
      <w:r w:rsidR="00E36700" w:rsidRPr="00C04123">
        <w:rPr>
          <w:rFonts w:ascii="Times New Roman" w:eastAsia="Times New Roman" w:hAnsi="Times New Roman" w:cs="Times New Roman"/>
          <w:bCs/>
          <w:sz w:val="28"/>
          <w:szCs w:val="28"/>
          <w:lang w:eastAsia="ru-RU"/>
        </w:rPr>
        <w:t xml:space="preserve">организовать </w:t>
      </w:r>
      <w:r w:rsidR="00797673" w:rsidRPr="00C04123">
        <w:rPr>
          <w:rFonts w:ascii="Times New Roman" w:eastAsia="Times New Roman" w:hAnsi="Times New Roman" w:cs="Times New Roman"/>
          <w:bCs/>
          <w:sz w:val="28"/>
          <w:szCs w:val="28"/>
          <w:lang w:eastAsia="ru-RU"/>
        </w:rPr>
        <w:t>диагности</w:t>
      </w:r>
      <w:r w:rsidR="00845F31" w:rsidRPr="00C04123">
        <w:rPr>
          <w:rFonts w:ascii="Times New Roman" w:eastAsia="Times New Roman" w:hAnsi="Times New Roman" w:cs="Times New Roman"/>
          <w:bCs/>
          <w:sz w:val="28"/>
          <w:szCs w:val="28"/>
          <w:lang w:eastAsia="ru-RU"/>
        </w:rPr>
        <w:t>ч</w:t>
      </w:r>
      <w:r w:rsidR="00845F31" w:rsidRPr="00C04123">
        <w:rPr>
          <w:rFonts w:ascii="Times New Roman" w:eastAsia="Times New Roman" w:hAnsi="Times New Roman" w:cs="Times New Roman"/>
          <w:bCs/>
          <w:sz w:val="28"/>
          <w:szCs w:val="28"/>
          <w:lang w:eastAsia="ru-RU"/>
        </w:rPr>
        <w:t>е</w:t>
      </w:r>
      <w:r w:rsidR="00845F31" w:rsidRPr="00C04123">
        <w:rPr>
          <w:rFonts w:ascii="Times New Roman" w:eastAsia="Times New Roman" w:hAnsi="Times New Roman" w:cs="Times New Roman"/>
          <w:bCs/>
          <w:sz w:val="28"/>
          <w:szCs w:val="28"/>
          <w:lang w:eastAsia="ru-RU"/>
        </w:rPr>
        <w:t>ск</w:t>
      </w:r>
      <w:r w:rsidR="00CE0758" w:rsidRPr="00C04123">
        <w:rPr>
          <w:rFonts w:ascii="Times New Roman" w:eastAsia="Times New Roman" w:hAnsi="Times New Roman" w:cs="Times New Roman"/>
          <w:bCs/>
          <w:sz w:val="28"/>
          <w:szCs w:val="28"/>
          <w:lang w:eastAsia="ru-RU"/>
        </w:rPr>
        <w:t>ую</w:t>
      </w:r>
      <w:r w:rsidR="00797673" w:rsidRPr="00C04123">
        <w:rPr>
          <w:rFonts w:ascii="Times New Roman" w:eastAsia="Times New Roman" w:hAnsi="Times New Roman" w:cs="Times New Roman"/>
          <w:bCs/>
          <w:sz w:val="28"/>
          <w:szCs w:val="28"/>
          <w:lang w:eastAsia="ru-RU"/>
        </w:rPr>
        <w:t xml:space="preserve"> и </w:t>
      </w:r>
      <w:r w:rsidR="00845F31" w:rsidRPr="00C04123">
        <w:rPr>
          <w:rFonts w:ascii="Times New Roman" w:eastAsia="Times New Roman" w:hAnsi="Times New Roman" w:cs="Times New Roman"/>
          <w:bCs/>
          <w:sz w:val="28"/>
          <w:szCs w:val="28"/>
          <w:lang w:eastAsia="ru-RU"/>
        </w:rPr>
        <w:t>коррекционн</w:t>
      </w:r>
      <w:r w:rsidR="00CE0758" w:rsidRPr="00C04123">
        <w:rPr>
          <w:rFonts w:ascii="Times New Roman" w:eastAsia="Times New Roman" w:hAnsi="Times New Roman" w:cs="Times New Roman"/>
          <w:bCs/>
          <w:sz w:val="28"/>
          <w:szCs w:val="28"/>
          <w:lang w:eastAsia="ru-RU"/>
        </w:rPr>
        <w:t>ую</w:t>
      </w:r>
      <w:r w:rsidR="00845F31">
        <w:rPr>
          <w:rFonts w:ascii="Times New Roman" w:eastAsia="Times New Roman" w:hAnsi="Times New Roman" w:cs="Times New Roman"/>
          <w:bCs/>
          <w:sz w:val="28"/>
          <w:szCs w:val="28"/>
          <w:lang w:eastAsia="ru-RU"/>
        </w:rPr>
        <w:t xml:space="preserve"> работ</w:t>
      </w:r>
      <w:r w:rsidR="00CE0758">
        <w:rPr>
          <w:rFonts w:ascii="Times New Roman" w:eastAsia="Times New Roman" w:hAnsi="Times New Roman" w:cs="Times New Roman"/>
          <w:bCs/>
          <w:sz w:val="28"/>
          <w:szCs w:val="28"/>
          <w:lang w:eastAsia="ru-RU"/>
        </w:rPr>
        <w:t>у</w:t>
      </w:r>
      <w:r w:rsidR="00797673" w:rsidRPr="0044687C">
        <w:rPr>
          <w:rFonts w:ascii="Times New Roman" w:eastAsia="Times New Roman" w:hAnsi="Times New Roman" w:cs="Times New Roman"/>
          <w:bCs/>
          <w:sz w:val="28"/>
          <w:szCs w:val="28"/>
          <w:lang w:eastAsia="ru-RU"/>
        </w:rPr>
        <w:t>, профилактик</w:t>
      </w:r>
      <w:r w:rsidR="00CE0758">
        <w:rPr>
          <w:rFonts w:ascii="Times New Roman" w:eastAsia="Times New Roman" w:hAnsi="Times New Roman" w:cs="Times New Roman"/>
          <w:bCs/>
          <w:sz w:val="28"/>
          <w:szCs w:val="28"/>
          <w:lang w:eastAsia="ru-RU"/>
        </w:rPr>
        <w:t>у</w:t>
      </w:r>
      <w:r w:rsidR="00797673" w:rsidRPr="0044687C">
        <w:rPr>
          <w:rFonts w:ascii="Times New Roman" w:eastAsia="Times New Roman" w:hAnsi="Times New Roman" w:cs="Times New Roman"/>
          <w:bCs/>
          <w:sz w:val="28"/>
          <w:szCs w:val="28"/>
          <w:lang w:eastAsia="ru-RU"/>
        </w:rPr>
        <w:t xml:space="preserve"> </w:t>
      </w:r>
      <w:r w:rsidR="00845F31">
        <w:rPr>
          <w:rFonts w:ascii="Times New Roman" w:eastAsia="Times New Roman" w:hAnsi="Times New Roman" w:cs="Times New Roman"/>
          <w:bCs/>
          <w:sz w:val="28"/>
          <w:szCs w:val="28"/>
          <w:lang w:eastAsia="ru-RU"/>
        </w:rPr>
        <w:t>тревожности</w:t>
      </w:r>
      <w:r w:rsidR="00797673" w:rsidRPr="0044687C">
        <w:rPr>
          <w:rFonts w:ascii="Times New Roman" w:eastAsia="Times New Roman" w:hAnsi="Times New Roman" w:cs="Times New Roman"/>
          <w:bCs/>
          <w:sz w:val="28"/>
          <w:szCs w:val="28"/>
          <w:lang w:eastAsia="ru-RU"/>
        </w:rPr>
        <w:t xml:space="preserve">, </w:t>
      </w:r>
      <w:r w:rsidR="00845F31">
        <w:rPr>
          <w:rFonts w:ascii="Times New Roman" w:eastAsia="Times New Roman" w:hAnsi="Times New Roman" w:cs="Times New Roman"/>
          <w:bCs/>
          <w:sz w:val="28"/>
          <w:szCs w:val="28"/>
          <w:lang w:eastAsia="ru-RU"/>
        </w:rPr>
        <w:t xml:space="preserve">мероприятия по </w:t>
      </w:r>
      <w:r w:rsidR="00797673" w:rsidRPr="0044687C">
        <w:rPr>
          <w:rFonts w:ascii="Times New Roman" w:eastAsia="Times New Roman" w:hAnsi="Times New Roman" w:cs="Times New Roman"/>
          <w:bCs/>
          <w:sz w:val="28"/>
          <w:szCs w:val="28"/>
          <w:lang w:eastAsia="ru-RU"/>
        </w:rPr>
        <w:t>адаптации к школе, развити</w:t>
      </w:r>
      <w:r>
        <w:rPr>
          <w:rFonts w:ascii="Times New Roman" w:eastAsia="Times New Roman" w:hAnsi="Times New Roman" w:cs="Times New Roman"/>
          <w:bCs/>
          <w:sz w:val="28"/>
          <w:szCs w:val="28"/>
          <w:lang w:eastAsia="ru-RU"/>
        </w:rPr>
        <w:t>ю</w:t>
      </w:r>
      <w:r w:rsidR="00797673" w:rsidRPr="0044687C">
        <w:rPr>
          <w:rFonts w:ascii="Times New Roman" w:eastAsia="Times New Roman" w:hAnsi="Times New Roman" w:cs="Times New Roman"/>
          <w:bCs/>
          <w:sz w:val="28"/>
          <w:szCs w:val="28"/>
          <w:lang w:eastAsia="ru-RU"/>
        </w:rPr>
        <w:t xml:space="preserve"> </w:t>
      </w:r>
      <w:r w:rsidR="00F44518">
        <w:rPr>
          <w:rFonts w:ascii="Times New Roman" w:eastAsia="Times New Roman" w:hAnsi="Times New Roman" w:cs="Times New Roman"/>
          <w:bCs/>
          <w:sz w:val="28"/>
          <w:szCs w:val="28"/>
          <w:lang w:eastAsia="ru-RU"/>
        </w:rPr>
        <w:t>учебной мотивации и</w:t>
      </w:r>
      <w:r w:rsidR="00797673" w:rsidRPr="0044687C">
        <w:rPr>
          <w:rFonts w:ascii="Times New Roman" w:eastAsia="Times New Roman" w:hAnsi="Times New Roman" w:cs="Times New Roman"/>
          <w:bCs/>
          <w:sz w:val="28"/>
          <w:szCs w:val="28"/>
          <w:lang w:eastAsia="ru-RU"/>
        </w:rPr>
        <w:t xml:space="preserve"> </w:t>
      </w:r>
      <w:r w:rsidR="00534428">
        <w:rPr>
          <w:rFonts w:ascii="Times New Roman" w:eastAsia="Times New Roman" w:hAnsi="Times New Roman" w:cs="Times New Roman"/>
          <w:bCs/>
          <w:sz w:val="28"/>
          <w:szCs w:val="28"/>
          <w:lang w:eastAsia="ru-RU"/>
        </w:rPr>
        <w:t>самостоятельности</w:t>
      </w:r>
      <w:r w:rsidR="00797673" w:rsidRPr="0044687C">
        <w:rPr>
          <w:rFonts w:ascii="Times New Roman" w:eastAsia="Times New Roman" w:hAnsi="Times New Roman" w:cs="Times New Roman"/>
          <w:bCs/>
          <w:sz w:val="28"/>
          <w:szCs w:val="28"/>
          <w:lang w:eastAsia="ru-RU"/>
        </w:rPr>
        <w:t>.</w:t>
      </w:r>
    </w:p>
    <w:p w:rsidR="00797673" w:rsidRPr="0044687C" w:rsidRDefault="00A94E17" w:rsidP="008867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В о</w:t>
      </w:r>
      <w:r w:rsidR="00797673" w:rsidRPr="0044687C">
        <w:rPr>
          <w:rFonts w:ascii="Times New Roman" w:eastAsia="Times New Roman" w:hAnsi="Times New Roman" w:cs="Times New Roman"/>
          <w:bCs/>
          <w:sz w:val="28"/>
          <w:szCs w:val="28"/>
          <w:lang w:eastAsia="ru-RU"/>
        </w:rPr>
        <w:t>сновн</w:t>
      </w:r>
      <w:r>
        <w:rPr>
          <w:rFonts w:ascii="Times New Roman" w:eastAsia="Times New Roman" w:hAnsi="Times New Roman" w:cs="Times New Roman"/>
          <w:bCs/>
          <w:sz w:val="28"/>
          <w:szCs w:val="28"/>
          <w:lang w:eastAsia="ru-RU"/>
        </w:rPr>
        <w:t>ой</w:t>
      </w:r>
      <w:r w:rsidR="00797673" w:rsidRPr="0044687C">
        <w:rPr>
          <w:rFonts w:ascii="Times New Roman" w:eastAsia="Times New Roman" w:hAnsi="Times New Roman" w:cs="Times New Roman"/>
          <w:bCs/>
          <w:sz w:val="28"/>
          <w:szCs w:val="28"/>
          <w:lang w:eastAsia="ru-RU"/>
        </w:rPr>
        <w:t xml:space="preserve"> школ</w:t>
      </w:r>
      <w:r>
        <w:rPr>
          <w:rFonts w:ascii="Times New Roman" w:eastAsia="Times New Roman" w:hAnsi="Times New Roman" w:cs="Times New Roman"/>
          <w:bCs/>
          <w:sz w:val="28"/>
          <w:szCs w:val="28"/>
          <w:lang w:eastAsia="ru-RU"/>
        </w:rPr>
        <w:t>е</w:t>
      </w:r>
      <w:r w:rsidR="00797673" w:rsidRPr="0044687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необходимо обеспечить</w:t>
      </w:r>
      <w:r w:rsidR="00797673" w:rsidRPr="0044687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успешную </w:t>
      </w:r>
      <w:r w:rsidR="00797673" w:rsidRPr="0044687C">
        <w:rPr>
          <w:rFonts w:ascii="Times New Roman" w:eastAsia="Times New Roman" w:hAnsi="Times New Roman" w:cs="Times New Roman"/>
          <w:bCs/>
          <w:sz w:val="28"/>
          <w:szCs w:val="28"/>
          <w:lang w:eastAsia="ru-RU"/>
        </w:rPr>
        <w:t>адаптаци</w:t>
      </w:r>
      <w:r>
        <w:rPr>
          <w:rFonts w:ascii="Times New Roman" w:eastAsia="Times New Roman" w:hAnsi="Times New Roman" w:cs="Times New Roman"/>
          <w:bCs/>
          <w:sz w:val="28"/>
          <w:szCs w:val="28"/>
          <w:lang w:eastAsia="ru-RU"/>
        </w:rPr>
        <w:t>ю</w:t>
      </w:r>
      <w:r w:rsidR="00797673" w:rsidRPr="0044687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учащихся </w:t>
      </w:r>
      <w:r w:rsidR="00797673" w:rsidRPr="0044687C">
        <w:rPr>
          <w:rFonts w:ascii="Times New Roman" w:eastAsia="Times New Roman" w:hAnsi="Times New Roman" w:cs="Times New Roman"/>
          <w:bCs/>
          <w:sz w:val="28"/>
          <w:szCs w:val="28"/>
          <w:lang w:eastAsia="ru-RU"/>
        </w:rPr>
        <w:t xml:space="preserve">к новым условиям обучения, </w:t>
      </w:r>
      <w:r>
        <w:rPr>
          <w:rFonts w:ascii="Times New Roman" w:eastAsia="Times New Roman" w:hAnsi="Times New Roman" w:cs="Times New Roman"/>
          <w:bCs/>
          <w:sz w:val="28"/>
          <w:szCs w:val="28"/>
          <w:lang w:eastAsia="ru-RU"/>
        </w:rPr>
        <w:t xml:space="preserve">создать условия для </w:t>
      </w:r>
      <w:r w:rsidR="00797673" w:rsidRPr="0044687C">
        <w:rPr>
          <w:rFonts w:ascii="Times New Roman" w:eastAsia="Times New Roman" w:hAnsi="Times New Roman" w:cs="Times New Roman"/>
          <w:bCs/>
          <w:sz w:val="28"/>
          <w:szCs w:val="28"/>
          <w:lang w:eastAsia="ru-RU"/>
        </w:rPr>
        <w:t>формировани</w:t>
      </w:r>
      <w:r>
        <w:rPr>
          <w:rFonts w:ascii="Times New Roman" w:eastAsia="Times New Roman" w:hAnsi="Times New Roman" w:cs="Times New Roman"/>
          <w:bCs/>
          <w:sz w:val="28"/>
          <w:szCs w:val="28"/>
          <w:lang w:eastAsia="ru-RU"/>
        </w:rPr>
        <w:t>я</w:t>
      </w:r>
      <w:r w:rsidR="00797673" w:rsidRPr="0044687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у них </w:t>
      </w:r>
      <w:r w:rsidR="00845F31">
        <w:rPr>
          <w:rFonts w:ascii="Times New Roman" w:eastAsia="Times New Roman" w:hAnsi="Times New Roman" w:cs="Times New Roman"/>
          <w:bCs/>
          <w:sz w:val="28"/>
          <w:szCs w:val="28"/>
          <w:lang w:eastAsia="ru-RU"/>
        </w:rPr>
        <w:t>жизн</w:t>
      </w:r>
      <w:r w:rsidR="00845F31">
        <w:rPr>
          <w:rFonts w:ascii="Times New Roman" w:eastAsia="Times New Roman" w:hAnsi="Times New Roman" w:cs="Times New Roman"/>
          <w:bCs/>
          <w:sz w:val="28"/>
          <w:szCs w:val="28"/>
          <w:lang w:eastAsia="ru-RU"/>
        </w:rPr>
        <w:t>е</w:t>
      </w:r>
      <w:r w:rsidR="00845F31">
        <w:rPr>
          <w:rFonts w:ascii="Times New Roman" w:eastAsia="Times New Roman" w:hAnsi="Times New Roman" w:cs="Times New Roman"/>
          <w:bCs/>
          <w:sz w:val="28"/>
          <w:szCs w:val="28"/>
          <w:lang w:eastAsia="ru-RU"/>
        </w:rPr>
        <w:t>стойкости</w:t>
      </w:r>
      <w:r w:rsidR="00797673" w:rsidRPr="0044687C">
        <w:rPr>
          <w:rFonts w:ascii="Times New Roman" w:eastAsia="Times New Roman" w:hAnsi="Times New Roman" w:cs="Times New Roman"/>
          <w:bCs/>
          <w:sz w:val="28"/>
          <w:szCs w:val="28"/>
          <w:lang w:eastAsia="ru-RU"/>
        </w:rPr>
        <w:t xml:space="preserve">, </w:t>
      </w:r>
      <w:r w:rsidR="00845F31">
        <w:rPr>
          <w:rFonts w:ascii="Times New Roman" w:eastAsia="Times New Roman" w:hAnsi="Times New Roman" w:cs="Times New Roman"/>
          <w:bCs/>
          <w:sz w:val="28"/>
          <w:szCs w:val="28"/>
          <w:lang w:eastAsia="ru-RU"/>
        </w:rPr>
        <w:t xml:space="preserve">умения общаться </w:t>
      </w:r>
      <w:r w:rsidR="00797673" w:rsidRPr="0044687C">
        <w:rPr>
          <w:rFonts w:ascii="Times New Roman" w:eastAsia="Times New Roman" w:hAnsi="Times New Roman" w:cs="Times New Roman"/>
          <w:bCs/>
          <w:sz w:val="28"/>
          <w:szCs w:val="28"/>
          <w:lang w:eastAsia="ru-RU"/>
        </w:rPr>
        <w:t xml:space="preserve">с родителями и сверстниками, </w:t>
      </w:r>
      <w:r>
        <w:rPr>
          <w:rFonts w:ascii="Times New Roman" w:eastAsia="Times New Roman" w:hAnsi="Times New Roman" w:cs="Times New Roman"/>
          <w:bCs/>
          <w:sz w:val="28"/>
          <w:szCs w:val="28"/>
          <w:lang w:eastAsia="ru-RU"/>
        </w:rPr>
        <w:t xml:space="preserve">проводить </w:t>
      </w:r>
      <w:r w:rsidR="00797673" w:rsidRPr="0044687C">
        <w:rPr>
          <w:rFonts w:ascii="Times New Roman" w:eastAsia="Times New Roman" w:hAnsi="Times New Roman" w:cs="Times New Roman"/>
          <w:bCs/>
          <w:sz w:val="28"/>
          <w:szCs w:val="28"/>
          <w:lang w:eastAsia="ru-RU"/>
        </w:rPr>
        <w:t>профила</w:t>
      </w:r>
      <w:r w:rsidR="00797673" w:rsidRPr="0044687C">
        <w:rPr>
          <w:rFonts w:ascii="Times New Roman" w:eastAsia="Times New Roman" w:hAnsi="Times New Roman" w:cs="Times New Roman"/>
          <w:bCs/>
          <w:sz w:val="28"/>
          <w:szCs w:val="28"/>
          <w:lang w:eastAsia="ru-RU"/>
        </w:rPr>
        <w:t>к</w:t>
      </w:r>
      <w:r w:rsidR="00797673" w:rsidRPr="0044687C">
        <w:rPr>
          <w:rFonts w:ascii="Times New Roman" w:eastAsia="Times New Roman" w:hAnsi="Times New Roman" w:cs="Times New Roman"/>
          <w:bCs/>
          <w:sz w:val="28"/>
          <w:szCs w:val="28"/>
          <w:lang w:eastAsia="ru-RU"/>
        </w:rPr>
        <w:t>тик</w:t>
      </w:r>
      <w:r>
        <w:rPr>
          <w:rFonts w:ascii="Times New Roman" w:eastAsia="Times New Roman" w:hAnsi="Times New Roman" w:cs="Times New Roman"/>
          <w:bCs/>
          <w:sz w:val="28"/>
          <w:szCs w:val="28"/>
          <w:lang w:eastAsia="ru-RU"/>
        </w:rPr>
        <w:t>у</w:t>
      </w:r>
      <w:r w:rsidR="00797673" w:rsidRPr="0044687C">
        <w:rPr>
          <w:rFonts w:ascii="Times New Roman" w:eastAsia="Times New Roman" w:hAnsi="Times New Roman" w:cs="Times New Roman"/>
          <w:bCs/>
          <w:sz w:val="28"/>
          <w:szCs w:val="28"/>
          <w:lang w:eastAsia="ru-RU"/>
        </w:rPr>
        <w:t xml:space="preserve"> девиантного поведения. </w:t>
      </w:r>
      <w:r w:rsidR="00534428">
        <w:rPr>
          <w:rFonts w:ascii="Times New Roman" w:eastAsia="Times New Roman" w:hAnsi="Times New Roman" w:cs="Times New Roman"/>
          <w:bCs/>
          <w:sz w:val="28"/>
          <w:szCs w:val="28"/>
          <w:lang w:eastAsia="ru-RU"/>
        </w:rPr>
        <w:t>Создать условия для развития субъектных свойств личности подростка, таких, как активность, ответственность, саморегуляция.</w:t>
      </w:r>
    </w:p>
    <w:p w:rsidR="00797673" w:rsidRPr="0044687C" w:rsidRDefault="00A94E17" w:rsidP="0088675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На этапе с</w:t>
      </w:r>
      <w:r w:rsidR="00797673" w:rsidRPr="0044687C">
        <w:rPr>
          <w:rFonts w:ascii="Times New Roman" w:eastAsia="Times New Roman" w:hAnsi="Times New Roman" w:cs="Times New Roman"/>
          <w:bCs/>
          <w:sz w:val="28"/>
          <w:szCs w:val="28"/>
          <w:lang w:eastAsia="ru-RU"/>
        </w:rPr>
        <w:t>тарш</w:t>
      </w:r>
      <w:r>
        <w:rPr>
          <w:rFonts w:ascii="Times New Roman" w:eastAsia="Times New Roman" w:hAnsi="Times New Roman" w:cs="Times New Roman"/>
          <w:bCs/>
          <w:sz w:val="28"/>
          <w:szCs w:val="28"/>
          <w:lang w:eastAsia="ru-RU"/>
        </w:rPr>
        <w:t>ей</w:t>
      </w:r>
      <w:r w:rsidR="00797673" w:rsidRPr="0044687C">
        <w:rPr>
          <w:rFonts w:ascii="Times New Roman" w:eastAsia="Times New Roman" w:hAnsi="Times New Roman" w:cs="Times New Roman"/>
          <w:bCs/>
          <w:sz w:val="28"/>
          <w:szCs w:val="28"/>
          <w:lang w:eastAsia="ru-RU"/>
        </w:rPr>
        <w:t xml:space="preserve"> школ</w:t>
      </w:r>
      <w:r>
        <w:rPr>
          <w:rFonts w:ascii="Times New Roman" w:eastAsia="Times New Roman" w:hAnsi="Times New Roman" w:cs="Times New Roman"/>
          <w:bCs/>
          <w:sz w:val="28"/>
          <w:szCs w:val="28"/>
          <w:lang w:eastAsia="ru-RU"/>
        </w:rPr>
        <w:t>ы</w:t>
      </w:r>
      <w:r w:rsidR="00797673" w:rsidRPr="0044687C">
        <w:rPr>
          <w:rFonts w:ascii="Times New Roman" w:eastAsia="Times New Roman" w:hAnsi="Times New Roman" w:cs="Times New Roman"/>
          <w:bCs/>
          <w:sz w:val="28"/>
          <w:szCs w:val="28"/>
          <w:lang w:eastAsia="ru-RU"/>
        </w:rPr>
        <w:t xml:space="preserve"> </w:t>
      </w:r>
      <w:r w:rsidR="00201A87">
        <w:rPr>
          <w:rFonts w:ascii="Times New Roman" w:eastAsia="Times New Roman" w:hAnsi="Times New Roman" w:cs="Times New Roman"/>
          <w:bCs/>
          <w:sz w:val="28"/>
          <w:szCs w:val="28"/>
          <w:lang w:eastAsia="ru-RU"/>
        </w:rPr>
        <w:t>предполагается</w:t>
      </w:r>
      <w:r w:rsidR="00E36261">
        <w:rPr>
          <w:rFonts w:ascii="Times New Roman" w:eastAsia="Times New Roman" w:hAnsi="Times New Roman" w:cs="Times New Roman"/>
          <w:bCs/>
          <w:sz w:val="28"/>
          <w:szCs w:val="28"/>
          <w:lang w:eastAsia="ru-RU"/>
        </w:rPr>
        <w:t xml:space="preserve"> оказание помощи в</w:t>
      </w:r>
      <w:r w:rsidR="00797673" w:rsidRPr="0044687C">
        <w:rPr>
          <w:rFonts w:ascii="Times New Roman" w:eastAsia="Times New Roman" w:hAnsi="Times New Roman" w:cs="Times New Roman"/>
          <w:bCs/>
          <w:sz w:val="28"/>
          <w:szCs w:val="28"/>
          <w:lang w:eastAsia="ru-RU"/>
        </w:rPr>
        <w:t xml:space="preserve"> п</w:t>
      </w:r>
      <w:r w:rsidR="00845F31">
        <w:rPr>
          <w:rFonts w:ascii="Times New Roman" w:eastAsia="Times New Roman" w:hAnsi="Times New Roman" w:cs="Times New Roman"/>
          <w:bCs/>
          <w:sz w:val="28"/>
          <w:szCs w:val="28"/>
          <w:lang w:eastAsia="ru-RU"/>
        </w:rPr>
        <w:t>рофесси</w:t>
      </w:r>
      <w:r w:rsidR="00845F31">
        <w:rPr>
          <w:rFonts w:ascii="Times New Roman" w:eastAsia="Times New Roman" w:hAnsi="Times New Roman" w:cs="Times New Roman"/>
          <w:bCs/>
          <w:sz w:val="28"/>
          <w:szCs w:val="28"/>
          <w:lang w:eastAsia="ru-RU"/>
        </w:rPr>
        <w:t>о</w:t>
      </w:r>
      <w:r w:rsidR="00845F31">
        <w:rPr>
          <w:rFonts w:ascii="Times New Roman" w:eastAsia="Times New Roman" w:hAnsi="Times New Roman" w:cs="Times New Roman"/>
          <w:bCs/>
          <w:sz w:val="28"/>
          <w:szCs w:val="28"/>
          <w:lang w:eastAsia="ru-RU"/>
        </w:rPr>
        <w:t>нальном самоопределении</w:t>
      </w:r>
      <w:r w:rsidR="00E36261">
        <w:rPr>
          <w:rFonts w:ascii="Times New Roman" w:eastAsia="Times New Roman" w:hAnsi="Times New Roman" w:cs="Times New Roman"/>
          <w:bCs/>
          <w:sz w:val="28"/>
          <w:szCs w:val="28"/>
          <w:lang w:eastAsia="ru-RU"/>
        </w:rPr>
        <w:t xml:space="preserve">, </w:t>
      </w:r>
      <w:r w:rsidR="00B95101">
        <w:rPr>
          <w:rFonts w:ascii="Times New Roman" w:eastAsia="Times New Roman" w:hAnsi="Times New Roman" w:cs="Times New Roman"/>
          <w:bCs/>
          <w:sz w:val="28"/>
          <w:szCs w:val="28"/>
          <w:lang w:eastAsia="ru-RU"/>
        </w:rPr>
        <w:t>ф</w:t>
      </w:r>
      <w:r w:rsidR="00797673" w:rsidRPr="0044687C">
        <w:rPr>
          <w:rFonts w:ascii="Times New Roman" w:eastAsia="Times New Roman" w:hAnsi="Times New Roman" w:cs="Times New Roman"/>
          <w:bCs/>
          <w:sz w:val="28"/>
          <w:szCs w:val="28"/>
          <w:lang w:eastAsia="ru-RU"/>
        </w:rPr>
        <w:t>ормирова</w:t>
      </w:r>
      <w:r w:rsidR="00E36261">
        <w:rPr>
          <w:rFonts w:ascii="Times New Roman" w:eastAsia="Times New Roman" w:hAnsi="Times New Roman" w:cs="Times New Roman"/>
          <w:bCs/>
          <w:sz w:val="28"/>
          <w:szCs w:val="28"/>
          <w:lang w:eastAsia="ru-RU"/>
        </w:rPr>
        <w:t>ние</w:t>
      </w:r>
      <w:r w:rsidR="00797673" w:rsidRPr="0044687C">
        <w:rPr>
          <w:rFonts w:ascii="Times New Roman" w:eastAsia="Times New Roman" w:hAnsi="Times New Roman" w:cs="Times New Roman"/>
          <w:bCs/>
          <w:sz w:val="28"/>
          <w:szCs w:val="28"/>
          <w:lang w:eastAsia="ru-RU"/>
        </w:rPr>
        <w:t xml:space="preserve"> способност</w:t>
      </w:r>
      <w:r w:rsidR="00E36261">
        <w:rPr>
          <w:rFonts w:ascii="Times New Roman" w:eastAsia="Times New Roman" w:hAnsi="Times New Roman" w:cs="Times New Roman"/>
          <w:bCs/>
          <w:sz w:val="28"/>
          <w:szCs w:val="28"/>
          <w:lang w:eastAsia="ru-RU"/>
        </w:rPr>
        <w:t>и к целеполаганию. Также необходимо продолжать</w:t>
      </w:r>
      <w:r w:rsidR="00797673" w:rsidRPr="0044687C">
        <w:rPr>
          <w:rFonts w:ascii="Times New Roman" w:eastAsia="Times New Roman" w:hAnsi="Times New Roman" w:cs="Times New Roman"/>
          <w:bCs/>
          <w:sz w:val="28"/>
          <w:szCs w:val="28"/>
          <w:lang w:eastAsia="ru-RU"/>
        </w:rPr>
        <w:t xml:space="preserve"> разви</w:t>
      </w:r>
      <w:r w:rsidR="00B95101">
        <w:rPr>
          <w:rFonts w:ascii="Times New Roman" w:eastAsia="Times New Roman" w:hAnsi="Times New Roman" w:cs="Times New Roman"/>
          <w:bCs/>
          <w:sz w:val="28"/>
          <w:szCs w:val="28"/>
          <w:lang w:eastAsia="ru-RU"/>
        </w:rPr>
        <w:t>вать</w:t>
      </w:r>
      <w:r w:rsidR="00797673" w:rsidRPr="0044687C">
        <w:rPr>
          <w:rFonts w:ascii="Times New Roman" w:eastAsia="Times New Roman" w:hAnsi="Times New Roman" w:cs="Times New Roman"/>
          <w:bCs/>
          <w:sz w:val="28"/>
          <w:szCs w:val="28"/>
          <w:lang w:eastAsia="ru-RU"/>
        </w:rPr>
        <w:t xml:space="preserve"> социальн</w:t>
      </w:r>
      <w:r w:rsidR="00B95101">
        <w:rPr>
          <w:rFonts w:ascii="Times New Roman" w:eastAsia="Times New Roman" w:hAnsi="Times New Roman" w:cs="Times New Roman"/>
          <w:bCs/>
          <w:sz w:val="28"/>
          <w:szCs w:val="28"/>
          <w:lang w:eastAsia="ru-RU"/>
        </w:rPr>
        <w:t xml:space="preserve">ую </w:t>
      </w:r>
      <w:r w:rsidR="00E36261">
        <w:rPr>
          <w:rFonts w:ascii="Times New Roman" w:eastAsia="Times New Roman" w:hAnsi="Times New Roman" w:cs="Times New Roman"/>
          <w:bCs/>
          <w:sz w:val="28"/>
          <w:szCs w:val="28"/>
          <w:lang w:eastAsia="ru-RU"/>
        </w:rPr>
        <w:t xml:space="preserve">и эмоциональную </w:t>
      </w:r>
      <w:r w:rsidR="00797673" w:rsidRPr="0044687C">
        <w:rPr>
          <w:rFonts w:ascii="Times New Roman" w:eastAsia="Times New Roman" w:hAnsi="Times New Roman" w:cs="Times New Roman"/>
          <w:bCs/>
          <w:sz w:val="28"/>
          <w:szCs w:val="28"/>
          <w:lang w:eastAsia="ru-RU"/>
        </w:rPr>
        <w:t>компетен</w:t>
      </w:r>
      <w:r w:rsidR="00797673" w:rsidRPr="0044687C">
        <w:rPr>
          <w:rFonts w:ascii="Times New Roman" w:eastAsia="Times New Roman" w:hAnsi="Times New Roman" w:cs="Times New Roman"/>
          <w:bCs/>
          <w:sz w:val="28"/>
          <w:szCs w:val="28"/>
          <w:lang w:eastAsia="ru-RU"/>
        </w:rPr>
        <w:t>т</w:t>
      </w:r>
      <w:r w:rsidR="00797673" w:rsidRPr="0044687C">
        <w:rPr>
          <w:rFonts w:ascii="Times New Roman" w:eastAsia="Times New Roman" w:hAnsi="Times New Roman" w:cs="Times New Roman"/>
          <w:bCs/>
          <w:sz w:val="28"/>
          <w:szCs w:val="28"/>
          <w:lang w:eastAsia="ru-RU"/>
        </w:rPr>
        <w:t>ност</w:t>
      </w:r>
      <w:r w:rsidR="00B95101">
        <w:rPr>
          <w:rFonts w:ascii="Times New Roman" w:eastAsia="Times New Roman" w:hAnsi="Times New Roman" w:cs="Times New Roman"/>
          <w:bCs/>
          <w:sz w:val="28"/>
          <w:szCs w:val="28"/>
          <w:lang w:eastAsia="ru-RU"/>
        </w:rPr>
        <w:t>ь</w:t>
      </w:r>
      <w:r w:rsidR="00E36700">
        <w:rPr>
          <w:rFonts w:ascii="Times New Roman" w:eastAsia="Times New Roman" w:hAnsi="Times New Roman" w:cs="Times New Roman"/>
          <w:bCs/>
          <w:sz w:val="28"/>
          <w:szCs w:val="28"/>
          <w:lang w:eastAsia="ru-RU"/>
        </w:rPr>
        <w:t>, обеспечить п</w:t>
      </w:r>
      <w:r w:rsidR="00042C57">
        <w:rPr>
          <w:rFonts w:ascii="Times New Roman" w:eastAsia="Times New Roman" w:hAnsi="Times New Roman" w:cs="Times New Roman"/>
          <w:bCs/>
          <w:sz w:val="28"/>
          <w:szCs w:val="28"/>
          <w:lang w:eastAsia="ru-RU"/>
        </w:rPr>
        <w:t>сихологическое сопровождение на этапе итоговой аттестации.</w:t>
      </w:r>
    </w:p>
    <w:p w:rsidR="00FC6F15" w:rsidRDefault="00AA1FCF" w:rsidP="00FC6F15">
      <w:pPr>
        <w:spacing w:after="0" w:line="240" w:lineRule="auto"/>
        <w:ind w:firstLine="708"/>
        <w:jc w:val="both"/>
        <w:rPr>
          <w:rFonts w:ascii="Times New Roman" w:hAnsi="Times New Roman" w:cs="Times New Roman"/>
          <w:b/>
          <w:bCs/>
          <w:sz w:val="28"/>
          <w:szCs w:val="28"/>
        </w:rPr>
      </w:pPr>
      <w:r>
        <w:rPr>
          <w:rFonts w:ascii="Times New Roman" w:hAnsi="Times New Roman" w:cs="Times New Roman"/>
          <w:b/>
          <w:bCs/>
          <w:sz w:val="28"/>
          <w:szCs w:val="28"/>
        </w:rPr>
        <w:t>Н</w:t>
      </w:r>
      <w:r w:rsidRPr="00FC6F15">
        <w:rPr>
          <w:rFonts w:ascii="Times New Roman" w:hAnsi="Times New Roman" w:cs="Times New Roman"/>
          <w:b/>
          <w:bCs/>
          <w:sz w:val="28"/>
          <w:szCs w:val="28"/>
        </w:rPr>
        <w:t xml:space="preserve">а этапе общей профилактики </w:t>
      </w:r>
      <w:r w:rsidR="00FC6F15" w:rsidRPr="00FC6F15">
        <w:rPr>
          <w:rFonts w:ascii="Times New Roman" w:hAnsi="Times New Roman" w:cs="Times New Roman"/>
          <w:b/>
          <w:bCs/>
          <w:sz w:val="28"/>
          <w:szCs w:val="28"/>
        </w:rPr>
        <w:t>педагог-психолог</w:t>
      </w:r>
      <w:r>
        <w:rPr>
          <w:rFonts w:ascii="Times New Roman" w:hAnsi="Times New Roman" w:cs="Times New Roman"/>
          <w:b/>
          <w:bCs/>
          <w:sz w:val="28"/>
          <w:szCs w:val="28"/>
        </w:rPr>
        <w:t xml:space="preserve"> осуществляет</w:t>
      </w:r>
      <w:r w:rsidR="00FC6F15" w:rsidRPr="00FC6F15">
        <w:rPr>
          <w:rFonts w:ascii="Times New Roman" w:hAnsi="Times New Roman" w:cs="Times New Roman"/>
          <w:b/>
          <w:bCs/>
          <w:sz w:val="28"/>
          <w:szCs w:val="28"/>
        </w:rPr>
        <w:t xml:space="preserve">: </w:t>
      </w:r>
    </w:p>
    <w:p w:rsidR="00FC6F15" w:rsidRPr="004E798B" w:rsidRDefault="00AA1FCF" w:rsidP="006F2278">
      <w:pPr>
        <w:pStyle w:val="a3"/>
        <w:numPr>
          <w:ilvl w:val="0"/>
          <w:numId w:val="34"/>
        </w:numPr>
        <w:tabs>
          <w:tab w:val="left" w:pos="1134"/>
        </w:tabs>
        <w:spacing w:after="0" w:line="240" w:lineRule="auto"/>
        <w:ind w:left="0" w:firstLine="709"/>
        <w:jc w:val="both"/>
        <w:rPr>
          <w:rFonts w:ascii="Times New Roman" w:hAnsi="Times New Roman" w:cs="Times New Roman"/>
          <w:sz w:val="28"/>
          <w:szCs w:val="28"/>
        </w:rPr>
      </w:pPr>
      <w:r w:rsidRPr="004E798B">
        <w:rPr>
          <w:rFonts w:ascii="Times New Roman" w:hAnsi="Times New Roman" w:cs="Times New Roman"/>
          <w:sz w:val="28"/>
          <w:szCs w:val="28"/>
        </w:rPr>
        <w:t>с</w:t>
      </w:r>
      <w:r w:rsidR="00FC6F15" w:rsidRPr="004E798B">
        <w:rPr>
          <w:rFonts w:ascii="Times New Roman" w:hAnsi="Times New Roman" w:cs="Times New Roman"/>
          <w:sz w:val="28"/>
          <w:szCs w:val="28"/>
        </w:rPr>
        <w:t>воевременн</w:t>
      </w:r>
      <w:r w:rsidRPr="004E798B">
        <w:rPr>
          <w:rFonts w:ascii="Times New Roman" w:hAnsi="Times New Roman" w:cs="Times New Roman"/>
          <w:sz w:val="28"/>
          <w:szCs w:val="28"/>
        </w:rPr>
        <w:t>ую</w:t>
      </w:r>
      <w:r w:rsidR="00A12D52" w:rsidRPr="004E798B">
        <w:rPr>
          <w:rFonts w:ascii="Times New Roman" w:hAnsi="Times New Roman" w:cs="Times New Roman"/>
          <w:sz w:val="28"/>
          <w:szCs w:val="28"/>
        </w:rPr>
        <w:t xml:space="preserve"> </w:t>
      </w:r>
      <w:r w:rsidR="00FC6F15" w:rsidRPr="004E798B">
        <w:rPr>
          <w:rFonts w:ascii="Times New Roman" w:hAnsi="Times New Roman" w:cs="Times New Roman"/>
          <w:sz w:val="28"/>
          <w:szCs w:val="28"/>
        </w:rPr>
        <w:t>профилактик</w:t>
      </w:r>
      <w:r w:rsidRPr="004E798B">
        <w:rPr>
          <w:rFonts w:ascii="Times New Roman" w:hAnsi="Times New Roman" w:cs="Times New Roman"/>
          <w:sz w:val="28"/>
          <w:szCs w:val="28"/>
        </w:rPr>
        <w:t>у</w:t>
      </w:r>
      <w:r w:rsidR="00FC6F15" w:rsidRPr="004E798B">
        <w:rPr>
          <w:rFonts w:ascii="Times New Roman" w:hAnsi="Times New Roman" w:cs="Times New Roman"/>
          <w:sz w:val="28"/>
          <w:szCs w:val="28"/>
        </w:rPr>
        <w:t xml:space="preserve"> и </w:t>
      </w:r>
      <w:r w:rsidRPr="004E798B">
        <w:rPr>
          <w:rFonts w:ascii="Times New Roman" w:hAnsi="Times New Roman" w:cs="Times New Roman"/>
          <w:sz w:val="28"/>
          <w:szCs w:val="28"/>
        </w:rPr>
        <w:t xml:space="preserve">коррекцию </w:t>
      </w:r>
      <w:r w:rsidR="00A12D52" w:rsidRPr="004E798B">
        <w:rPr>
          <w:rFonts w:ascii="Times New Roman" w:hAnsi="Times New Roman" w:cs="Times New Roman"/>
          <w:sz w:val="28"/>
          <w:szCs w:val="28"/>
        </w:rPr>
        <w:t>неблагоприятны</w:t>
      </w:r>
      <w:r w:rsidRPr="004E798B">
        <w:rPr>
          <w:rFonts w:ascii="Times New Roman" w:hAnsi="Times New Roman" w:cs="Times New Roman"/>
          <w:sz w:val="28"/>
          <w:szCs w:val="28"/>
        </w:rPr>
        <w:t>х</w:t>
      </w:r>
      <w:r w:rsidR="00A12D52" w:rsidRPr="004E798B">
        <w:rPr>
          <w:rFonts w:ascii="Times New Roman" w:hAnsi="Times New Roman" w:cs="Times New Roman"/>
          <w:sz w:val="28"/>
          <w:szCs w:val="28"/>
        </w:rPr>
        <w:t xml:space="preserve"> эмоци</w:t>
      </w:r>
      <w:r w:rsidR="00A12D52" w:rsidRPr="004E798B">
        <w:rPr>
          <w:rFonts w:ascii="Times New Roman" w:hAnsi="Times New Roman" w:cs="Times New Roman"/>
          <w:sz w:val="28"/>
          <w:szCs w:val="28"/>
        </w:rPr>
        <w:t>о</w:t>
      </w:r>
      <w:r w:rsidR="00A12D52" w:rsidRPr="004E798B">
        <w:rPr>
          <w:rFonts w:ascii="Times New Roman" w:hAnsi="Times New Roman" w:cs="Times New Roman"/>
          <w:sz w:val="28"/>
          <w:szCs w:val="28"/>
        </w:rPr>
        <w:t>нальны</w:t>
      </w:r>
      <w:r w:rsidRPr="004E798B">
        <w:rPr>
          <w:rFonts w:ascii="Times New Roman" w:hAnsi="Times New Roman" w:cs="Times New Roman"/>
          <w:sz w:val="28"/>
          <w:szCs w:val="28"/>
        </w:rPr>
        <w:t>х</w:t>
      </w:r>
      <w:r w:rsidR="00A12D52" w:rsidRPr="004E798B">
        <w:rPr>
          <w:rFonts w:ascii="Times New Roman" w:hAnsi="Times New Roman" w:cs="Times New Roman"/>
          <w:sz w:val="28"/>
          <w:szCs w:val="28"/>
        </w:rPr>
        <w:t xml:space="preserve"> состояни</w:t>
      </w:r>
      <w:r w:rsidRPr="004E798B">
        <w:rPr>
          <w:rFonts w:ascii="Times New Roman" w:hAnsi="Times New Roman" w:cs="Times New Roman"/>
          <w:sz w:val="28"/>
          <w:szCs w:val="28"/>
        </w:rPr>
        <w:t>й</w:t>
      </w:r>
      <w:r w:rsidR="00A12D52" w:rsidRPr="004E798B">
        <w:rPr>
          <w:rFonts w:ascii="Times New Roman" w:hAnsi="Times New Roman" w:cs="Times New Roman"/>
          <w:sz w:val="28"/>
          <w:szCs w:val="28"/>
        </w:rPr>
        <w:t xml:space="preserve"> обучающихся</w:t>
      </w:r>
      <w:r w:rsidR="00FC6F15" w:rsidRPr="004E798B">
        <w:rPr>
          <w:rFonts w:ascii="Times New Roman" w:hAnsi="Times New Roman" w:cs="Times New Roman"/>
          <w:sz w:val="28"/>
          <w:szCs w:val="28"/>
        </w:rPr>
        <w:t xml:space="preserve">, </w:t>
      </w:r>
      <w:r w:rsidRPr="004E798B">
        <w:rPr>
          <w:rFonts w:ascii="Times New Roman" w:hAnsi="Times New Roman" w:cs="Times New Roman"/>
          <w:sz w:val="28"/>
          <w:szCs w:val="28"/>
        </w:rPr>
        <w:t xml:space="preserve">помогает разрешать </w:t>
      </w:r>
      <w:r w:rsidR="00A12D52" w:rsidRPr="004E798B">
        <w:rPr>
          <w:rFonts w:ascii="Times New Roman" w:hAnsi="Times New Roman" w:cs="Times New Roman"/>
          <w:sz w:val="28"/>
          <w:szCs w:val="28"/>
        </w:rPr>
        <w:t>проблем</w:t>
      </w:r>
      <w:r w:rsidRPr="004E798B">
        <w:rPr>
          <w:rFonts w:ascii="Times New Roman" w:hAnsi="Times New Roman" w:cs="Times New Roman"/>
          <w:sz w:val="28"/>
          <w:szCs w:val="28"/>
        </w:rPr>
        <w:t>ы</w:t>
      </w:r>
      <w:r w:rsidR="00A12D52" w:rsidRPr="004E798B">
        <w:rPr>
          <w:rFonts w:ascii="Times New Roman" w:hAnsi="Times New Roman" w:cs="Times New Roman"/>
          <w:sz w:val="28"/>
          <w:szCs w:val="28"/>
        </w:rPr>
        <w:t xml:space="preserve"> в </w:t>
      </w:r>
      <w:r w:rsidR="00FC6F15" w:rsidRPr="004E798B">
        <w:rPr>
          <w:rFonts w:ascii="Times New Roman" w:hAnsi="Times New Roman" w:cs="Times New Roman"/>
          <w:sz w:val="28"/>
          <w:szCs w:val="28"/>
        </w:rPr>
        <w:t>общении, ра</w:t>
      </w:r>
      <w:r w:rsidR="00FC6F15" w:rsidRPr="004E798B">
        <w:rPr>
          <w:rFonts w:ascii="Times New Roman" w:hAnsi="Times New Roman" w:cs="Times New Roman"/>
          <w:sz w:val="28"/>
          <w:szCs w:val="28"/>
        </w:rPr>
        <w:t>з</w:t>
      </w:r>
      <w:r w:rsidR="00FC6F15" w:rsidRPr="004E798B">
        <w:rPr>
          <w:rFonts w:ascii="Times New Roman" w:hAnsi="Times New Roman" w:cs="Times New Roman"/>
          <w:sz w:val="28"/>
          <w:szCs w:val="28"/>
        </w:rPr>
        <w:t>витии и обучении</w:t>
      </w:r>
      <w:r w:rsidRPr="004E798B">
        <w:rPr>
          <w:rFonts w:ascii="Times New Roman" w:hAnsi="Times New Roman" w:cs="Times New Roman"/>
          <w:sz w:val="28"/>
          <w:szCs w:val="28"/>
        </w:rPr>
        <w:t>;</w:t>
      </w:r>
      <w:r w:rsidR="00FC6F15" w:rsidRPr="004E798B">
        <w:rPr>
          <w:rFonts w:ascii="Times New Roman" w:hAnsi="Times New Roman" w:cs="Times New Roman"/>
          <w:sz w:val="28"/>
          <w:szCs w:val="28"/>
        </w:rPr>
        <w:t xml:space="preserve"> </w:t>
      </w:r>
    </w:p>
    <w:p w:rsidR="00FC6F15" w:rsidRPr="004E798B" w:rsidRDefault="00AA1FCF" w:rsidP="006F2278">
      <w:pPr>
        <w:pStyle w:val="a3"/>
        <w:numPr>
          <w:ilvl w:val="0"/>
          <w:numId w:val="34"/>
        </w:numPr>
        <w:tabs>
          <w:tab w:val="left" w:pos="1134"/>
        </w:tabs>
        <w:spacing w:after="0" w:line="240" w:lineRule="auto"/>
        <w:ind w:left="0" w:firstLine="709"/>
        <w:jc w:val="both"/>
        <w:rPr>
          <w:rFonts w:ascii="Times New Roman" w:hAnsi="Times New Roman" w:cs="Times New Roman"/>
          <w:sz w:val="28"/>
          <w:szCs w:val="28"/>
        </w:rPr>
      </w:pPr>
      <w:r w:rsidRPr="004E798B">
        <w:rPr>
          <w:rFonts w:ascii="Times New Roman" w:hAnsi="Times New Roman" w:cs="Times New Roman"/>
          <w:sz w:val="28"/>
          <w:szCs w:val="28"/>
        </w:rPr>
        <w:t>обеспечивает</w:t>
      </w:r>
      <w:r w:rsidR="00FC6F15" w:rsidRPr="004E798B">
        <w:rPr>
          <w:rFonts w:ascii="Times New Roman" w:hAnsi="Times New Roman" w:cs="Times New Roman"/>
          <w:sz w:val="28"/>
          <w:szCs w:val="28"/>
        </w:rPr>
        <w:t xml:space="preserve"> </w:t>
      </w:r>
      <w:r w:rsidR="00CE0758" w:rsidRPr="004E798B">
        <w:rPr>
          <w:rFonts w:ascii="Times New Roman" w:hAnsi="Times New Roman" w:cs="Times New Roman"/>
          <w:sz w:val="28"/>
          <w:szCs w:val="28"/>
        </w:rPr>
        <w:t>психолого-педагогическ</w:t>
      </w:r>
      <w:r w:rsidRPr="004E798B">
        <w:rPr>
          <w:rFonts w:ascii="Times New Roman" w:hAnsi="Times New Roman" w:cs="Times New Roman"/>
          <w:sz w:val="28"/>
          <w:szCs w:val="28"/>
        </w:rPr>
        <w:t>ое</w:t>
      </w:r>
      <w:r w:rsidR="00CE0758" w:rsidRPr="004E798B">
        <w:rPr>
          <w:rFonts w:ascii="Times New Roman" w:hAnsi="Times New Roman" w:cs="Times New Roman"/>
          <w:sz w:val="28"/>
          <w:szCs w:val="28"/>
        </w:rPr>
        <w:t xml:space="preserve"> </w:t>
      </w:r>
      <w:r w:rsidRPr="004E798B">
        <w:rPr>
          <w:rFonts w:ascii="Times New Roman" w:hAnsi="Times New Roman" w:cs="Times New Roman"/>
          <w:sz w:val="28"/>
          <w:szCs w:val="28"/>
        </w:rPr>
        <w:t>сопровождение</w:t>
      </w:r>
      <w:r w:rsidR="00FC6F15" w:rsidRPr="004E798B">
        <w:rPr>
          <w:rFonts w:ascii="Times New Roman" w:hAnsi="Times New Roman" w:cs="Times New Roman"/>
          <w:sz w:val="28"/>
          <w:szCs w:val="28"/>
        </w:rPr>
        <w:t xml:space="preserve"> учащихся </w:t>
      </w:r>
      <w:r w:rsidR="00DC64EF" w:rsidRPr="004E798B">
        <w:rPr>
          <w:rFonts w:ascii="Times New Roman" w:hAnsi="Times New Roman" w:cs="Times New Roman"/>
          <w:sz w:val="28"/>
          <w:szCs w:val="28"/>
        </w:rPr>
        <w:t xml:space="preserve">как </w:t>
      </w:r>
      <w:r w:rsidR="00FC6F15" w:rsidRPr="004E798B">
        <w:rPr>
          <w:rFonts w:ascii="Times New Roman" w:hAnsi="Times New Roman" w:cs="Times New Roman"/>
          <w:sz w:val="28"/>
          <w:szCs w:val="28"/>
        </w:rPr>
        <w:t xml:space="preserve">в </w:t>
      </w:r>
      <w:r w:rsidR="00CE0758" w:rsidRPr="004E798B">
        <w:rPr>
          <w:rFonts w:ascii="Times New Roman" w:hAnsi="Times New Roman" w:cs="Times New Roman"/>
          <w:sz w:val="28"/>
          <w:szCs w:val="28"/>
        </w:rPr>
        <w:t>учебно-</w:t>
      </w:r>
      <w:r w:rsidR="00FC6F15" w:rsidRPr="004E798B">
        <w:rPr>
          <w:rFonts w:ascii="Times New Roman" w:hAnsi="Times New Roman" w:cs="Times New Roman"/>
          <w:sz w:val="28"/>
          <w:szCs w:val="28"/>
        </w:rPr>
        <w:t>воспитательном процессе</w:t>
      </w:r>
      <w:r w:rsidR="00DC64EF" w:rsidRPr="004E798B">
        <w:rPr>
          <w:rFonts w:ascii="Times New Roman" w:hAnsi="Times New Roman" w:cs="Times New Roman"/>
          <w:sz w:val="28"/>
          <w:szCs w:val="28"/>
        </w:rPr>
        <w:t>,</w:t>
      </w:r>
      <w:r w:rsidR="00FC6F15" w:rsidRPr="004E798B">
        <w:rPr>
          <w:rFonts w:ascii="Times New Roman" w:hAnsi="Times New Roman" w:cs="Times New Roman"/>
          <w:sz w:val="28"/>
          <w:szCs w:val="28"/>
        </w:rPr>
        <w:t xml:space="preserve"> так и в пе</w:t>
      </w:r>
      <w:r w:rsidRPr="004E798B">
        <w:rPr>
          <w:rFonts w:ascii="Times New Roman" w:hAnsi="Times New Roman" w:cs="Times New Roman"/>
          <w:sz w:val="28"/>
          <w:szCs w:val="28"/>
        </w:rPr>
        <w:t>риод трудной жизненной ситуации;</w:t>
      </w:r>
      <w:r w:rsidR="00FC6F15" w:rsidRPr="004E798B">
        <w:rPr>
          <w:rFonts w:ascii="Times New Roman" w:hAnsi="Times New Roman" w:cs="Times New Roman"/>
          <w:sz w:val="28"/>
          <w:szCs w:val="28"/>
        </w:rPr>
        <w:t xml:space="preserve"> </w:t>
      </w:r>
    </w:p>
    <w:p w:rsidR="00FC6F15" w:rsidRPr="004E798B" w:rsidRDefault="00123639" w:rsidP="006F2278">
      <w:pPr>
        <w:pStyle w:val="a3"/>
        <w:numPr>
          <w:ilvl w:val="0"/>
          <w:numId w:val="34"/>
        </w:numPr>
        <w:tabs>
          <w:tab w:val="left" w:pos="1134"/>
        </w:tabs>
        <w:spacing w:after="0" w:line="240" w:lineRule="auto"/>
        <w:ind w:left="0" w:firstLine="709"/>
        <w:jc w:val="both"/>
        <w:rPr>
          <w:rFonts w:ascii="Times New Roman" w:hAnsi="Times New Roman" w:cs="Times New Roman"/>
          <w:sz w:val="28"/>
          <w:szCs w:val="28"/>
        </w:rPr>
      </w:pPr>
      <w:r w:rsidRPr="004E798B">
        <w:rPr>
          <w:rFonts w:ascii="Times New Roman" w:hAnsi="Times New Roman" w:cs="Times New Roman"/>
          <w:sz w:val="28"/>
          <w:szCs w:val="28"/>
        </w:rPr>
        <w:t>осуществляет межведомственное взаимодействие</w:t>
      </w:r>
      <w:r w:rsidR="00AA1FCF" w:rsidRPr="004E798B">
        <w:rPr>
          <w:rFonts w:ascii="Times New Roman" w:hAnsi="Times New Roman" w:cs="Times New Roman"/>
          <w:sz w:val="28"/>
          <w:szCs w:val="28"/>
        </w:rPr>
        <w:t xml:space="preserve"> </w:t>
      </w:r>
      <w:r w:rsidRPr="004E798B">
        <w:rPr>
          <w:rFonts w:ascii="Times New Roman" w:hAnsi="Times New Roman" w:cs="Times New Roman"/>
          <w:sz w:val="28"/>
          <w:szCs w:val="28"/>
        </w:rPr>
        <w:t xml:space="preserve">с </w:t>
      </w:r>
      <w:r w:rsidR="00AA1FCF" w:rsidRPr="004E798B">
        <w:rPr>
          <w:rFonts w:ascii="Times New Roman" w:hAnsi="Times New Roman" w:cs="Times New Roman"/>
          <w:sz w:val="28"/>
          <w:szCs w:val="28"/>
        </w:rPr>
        <w:t>различны</w:t>
      </w:r>
      <w:r w:rsidRPr="004E798B">
        <w:rPr>
          <w:rFonts w:ascii="Times New Roman" w:hAnsi="Times New Roman" w:cs="Times New Roman"/>
          <w:sz w:val="28"/>
          <w:szCs w:val="28"/>
        </w:rPr>
        <w:t>ми</w:t>
      </w:r>
      <w:r w:rsidR="00AA1FCF" w:rsidRPr="004E798B">
        <w:rPr>
          <w:rFonts w:ascii="Times New Roman" w:hAnsi="Times New Roman" w:cs="Times New Roman"/>
          <w:sz w:val="28"/>
          <w:szCs w:val="28"/>
        </w:rPr>
        <w:t xml:space="preserve"> гос</w:t>
      </w:r>
      <w:r w:rsidR="00AA1FCF" w:rsidRPr="004E798B">
        <w:rPr>
          <w:rFonts w:ascii="Times New Roman" w:hAnsi="Times New Roman" w:cs="Times New Roman"/>
          <w:sz w:val="28"/>
          <w:szCs w:val="28"/>
        </w:rPr>
        <w:t>у</w:t>
      </w:r>
      <w:r w:rsidR="00AA1FCF" w:rsidRPr="004E798B">
        <w:rPr>
          <w:rFonts w:ascii="Times New Roman" w:hAnsi="Times New Roman" w:cs="Times New Roman"/>
          <w:sz w:val="28"/>
          <w:szCs w:val="28"/>
        </w:rPr>
        <w:t>дарственны</w:t>
      </w:r>
      <w:r w:rsidRPr="004E798B">
        <w:rPr>
          <w:rFonts w:ascii="Times New Roman" w:hAnsi="Times New Roman" w:cs="Times New Roman"/>
          <w:sz w:val="28"/>
          <w:szCs w:val="28"/>
        </w:rPr>
        <w:t>ми</w:t>
      </w:r>
      <w:r w:rsidR="00AA1FCF" w:rsidRPr="004E798B">
        <w:rPr>
          <w:rFonts w:ascii="Times New Roman" w:hAnsi="Times New Roman" w:cs="Times New Roman"/>
          <w:sz w:val="28"/>
          <w:szCs w:val="28"/>
        </w:rPr>
        <w:t xml:space="preserve"> и общественны</w:t>
      </w:r>
      <w:r w:rsidRPr="004E798B">
        <w:rPr>
          <w:rFonts w:ascii="Times New Roman" w:hAnsi="Times New Roman" w:cs="Times New Roman"/>
          <w:sz w:val="28"/>
          <w:szCs w:val="28"/>
        </w:rPr>
        <w:t>ми</w:t>
      </w:r>
      <w:r w:rsidR="00AA1FCF" w:rsidRPr="004E798B">
        <w:rPr>
          <w:rFonts w:ascii="Times New Roman" w:hAnsi="Times New Roman" w:cs="Times New Roman"/>
          <w:sz w:val="28"/>
          <w:szCs w:val="28"/>
        </w:rPr>
        <w:t xml:space="preserve"> структур</w:t>
      </w:r>
      <w:r w:rsidRPr="004E798B">
        <w:rPr>
          <w:rFonts w:ascii="Times New Roman" w:hAnsi="Times New Roman" w:cs="Times New Roman"/>
          <w:sz w:val="28"/>
          <w:szCs w:val="28"/>
        </w:rPr>
        <w:t>ами для оказания</w:t>
      </w:r>
      <w:r w:rsidR="00CE46E2" w:rsidRPr="004E798B">
        <w:rPr>
          <w:rFonts w:ascii="Times New Roman" w:hAnsi="Times New Roman" w:cs="Times New Roman"/>
          <w:sz w:val="28"/>
          <w:szCs w:val="28"/>
        </w:rPr>
        <w:t xml:space="preserve"> при необходимости медицинской,</w:t>
      </w:r>
      <w:r w:rsidRPr="004E798B">
        <w:rPr>
          <w:rFonts w:ascii="Times New Roman" w:hAnsi="Times New Roman" w:cs="Times New Roman"/>
          <w:sz w:val="28"/>
          <w:szCs w:val="28"/>
        </w:rPr>
        <w:t xml:space="preserve"> </w:t>
      </w:r>
      <w:r w:rsidR="00CE46E2" w:rsidRPr="004E798B">
        <w:rPr>
          <w:rFonts w:ascii="Times New Roman" w:hAnsi="Times New Roman" w:cs="Times New Roman"/>
          <w:sz w:val="28"/>
          <w:szCs w:val="28"/>
        </w:rPr>
        <w:t xml:space="preserve">юридической, социально-психологической </w:t>
      </w:r>
      <w:r w:rsidR="00CE0758" w:rsidRPr="004E798B">
        <w:rPr>
          <w:rFonts w:ascii="Times New Roman" w:hAnsi="Times New Roman" w:cs="Times New Roman"/>
          <w:sz w:val="28"/>
          <w:szCs w:val="28"/>
        </w:rPr>
        <w:t>помощ</w:t>
      </w:r>
      <w:r w:rsidRPr="004E798B">
        <w:rPr>
          <w:rFonts w:ascii="Times New Roman" w:hAnsi="Times New Roman" w:cs="Times New Roman"/>
          <w:sz w:val="28"/>
          <w:szCs w:val="28"/>
        </w:rPr>
        <w:t>и</w:t>
      </w:r>
      <w:r w:rsidR="00CE46E2" w:rsidRPr="004E798B">
        <w:rPr>
          <w:rFonts w:ascii="Times New Roman" w:hAnsi="Times New Roman" w:cs="Times New Roman"/>
          <w:sz w:val="28"/>
          <w:szCs w:val="28"/>
        </w:rPr>
        <w:t xml:space="preserve">, </w:t>
      </w:r>
      <w:r w:rsidR="00CE0758" w:rsidRPr="004E798B">
        <w:rPr>
          <w:rFonts w:ascii="Times New Roman" w:hAnsi="Times New Roman" w:cs="Times New Roman"/>
          <w:sz w:val="28"/>
          <w:szCs w:val="28"/>
        </w:rPr>
        <w:t>защит</w:t>
      </w:r>
      <w:r w:rsidRPr="004E798B">
        <w:rPr>
          <w:rFonts w:ascii="Times New Roman" w:hAnsi="Times New Roman" w:cs="Times New Roman"/>
          <w:sz w:val="28"/>
          <w:szCs w:val="28"/>
        </w:rPr>
        <w:t>ы</w:t>
      </w:r>
      <w:r w:rsidR="00CE0758" w:rsidRPr="004E798B">
        <w:rPr>
          <w:rFonts w:ascii="Times New Roman" w:hAnsi="Times New Roman" w:cs="Times New Roman"/>
          <w:sz w:val="28"/>
          <w:szCs w:val="28"/>
        </w:rPr>
        <w:t xml:space="preserve"> инт</w:t>
      </w:r>
      <w:r w:rsidR="00CE0758" w:rsidRPr="004E798B">
        <w:rPr>
          <w:rFonts w:ascii="Times New Roman" w:hAnsi="Times New Roman" w:cs="Times New Roman"/>
          <w:sz w:val="28"/>
          <w:szCs w:val="28"/>
        </w:rPr>
        <w:t>е</w:t>
      </w:r>
      <w:r w:rsidR="00CE0758" w:rsidRPr="004E798B">
        <w:rPr>
          <w:rFonts w:ascii="Times New Roman" w:hAnsi="Times New Roman" w:cs="Times New Roman"/>
          <w:sz w:val="28"/>
          <w:szCs w:val="28"/>
        </w:rPr>
        <w:t>ресов ребенка</w:t>
      </w:r>
      <w:r w:rsidR="00AA1FCF" w:rsidRPr="004E798B">
        <w:rPr>
          <w:rFonts w:ascii="Times New Roman" w:hAnsi="Times New Roman" w:cs="Times New Roman"/>
          <w:sz w:val="28"/>
          <w:szCs w:val="28"/>
        </w:rPr>
        <w:t>;</w:t>
      </w:r>
    </w:p>
    <w:p w:rsidR="00FC6F15" w:rsidRPr="004E798B" w:rsidRDefault="00AA1FCF" w:rsidP="006F2278">
      <w:pPr>
        <w:pStyle w:val="a3"/>
        <w:numPr>
          <w:ilvl w:val="0"/>
          <w:numId w:val="34"/>
        </w:numPr>
        <w:tabs>
          <w:tab w:val="left" w:pos="1134"/>
        </w:tabs>
        <w:spacing w:after="0" w:line="240" w:lineRule="auto"/>
        <w:ind w:left="0" w:firstLine="709"/>
        <w:jc w:val="both"/>
        <w:rPr>
          <w:rFonts w:ascii="Times New Roman" w:hAnsi="Times New Roman" w:cs="Times New Roman"/>
          <w:sz w:val="28"/>
          <w:szCs w:val="28"/>
        </w:rPr>
      </w:pPr>
      <w:r w:rsidRPr="004E798B">
        <w:rPr>
          <w:rFonts w:ascii="Times New Roman" w:hAnsi="Times New Roman" w:cs="Times New Roman"/>
          <w:sz w:val="28"/>
          <w:szCs w:val="28"/>
        </w:rPr>
        <w:t>осуществляет деятельность, направленную на ф</w:t>
      </w:r>
      <w:r w:rsidR="00FC6F15" w:rsidRPr="004E798B">
        <w:rPr>
          <w:rFonts w:ascii="Times New Roman" w:hAnsi="Times New Roman" w:cs="Times New Roman"/>
          <w:sz w:val="28"/>
          <w:szCs w:val="28"/>
        </w:rPr>
        <w:t xml:space="preserve">ормирование </w:t>
      </w:r>
      <w:r w:rsidRPr="004E798B">
        <w:rPr>
          <w:rFonts w:ascii="Times New Roman" w:hAnsi="Times New Roman" w:cs="Times New Roman"/>
          <w:sz w:val="28"/>
          <w:szCs w:val="28"/>
        </w:rPr>
        <w:t>у обуча</w:t>
      </w:r>
      <w:r w:rsidRPr="004E798B">
        <w:rPr>
          <w:rFonts w:ascii="Times New Roman" w:hAnsi="Times New Roman" w:cs="Times New Roman"/>
          <w:sz w:val="28"/>
          <w:szCs w:val="28"/>
        </w:rPr>
        <w:t>ю</w:t>
      </w:r>
      <w:r w:rsidRPr="004E798B">
        <w:rPr>
          <w:rFonts w:ascii="Times New Roman" w:hAnsi="Times New Roman" w:cs="Times New Roman"/>
          <w:sz w:val="28"/>
          <w:szCs w:val="28"/>
        </w:rPr>
        <w:t xml:space="preserve">щихся </w:t>
      </w:r>
      <w:r w:rsidR="00FC6F15" w:rsidRPr="004E798B">
        <w:rPr>
          <w:rFonts w:ascii="Times New Roman" w:hAnsi="Times New Roman" w:cs="Times New Roman"/>
          <w:sz w:val="28"/>
          <w:szCs w:val="28"/>
        </w:rPr>
        <w:t xml:space="preserve">позитивного образа </w:t>
      </w:r>
      <w:r w:rsidR="00DC64EF" w:rsidRPr="004E798B">
        <w:rPr>
          <w:rFonts w:ascii="Times New Roman" w:hAnsi="Times New Roman" w:cs="Times New Roman"/>
          <w:sz w:val="28"/>
          <w:szCs w:val="28"/>
        </w:rPr>
        <w:t>«</w:t>
      </w:r>
      <w:r w:rsidR="00FC6F15" w:rsidRPr="004E798B">
        <w:rPr>
          <w:rFonts w:ascii="Times New Roman" w:hAnsi="Times New Roman" w:cs="Times New Roman"/>
          <w:sz w:val="28"/>
          <w:szCs w:val="28"/>
        </w:rPr>
        <w:t>Я</w:t>
      </w:r>
      <w:r w:rsidR="00DC64EF" w:rsidRPr="004E798B">
        <w:rPr>
          <w:rFonts w:ascii="Times New Roman" w:hAnsi="Times New Roman" w:cs="Times New Roman"/>
          <w:sz w:val="28"/>
          <w:szCs w:val="28"/>
        </w:rPr>
        <w:t>»</w:t>
      </w:r>
      <w:r w:rsidR="00FC6F15" w:rsidRPr="004E798B">
        <w:rPr>
          <w:rFonts w:ascii="Times New Roman" w:hAnsi="Times New Roman" w:cs="Times New Roman"/>
          <w:sz w:val="28"/>
          <w:szCs w:val="28"/>
        </w:rPr>
        <w:t xml:space="preserve">, </w:t>
      </w:r>
      <w:r w:rsidR="00DC64EF" w:rsidRPr="004E798B">
        <w:rPr>
          <w:rFonts w:ascii="Times New Roman" w:hAnsi="Times New Roman" w:cs="Times New Roman"/>
          <w:sz w:val="28"/>
          <w:szCs w:val="28"/>
        </w:rPr>
        <w:t xml:space="preserve">осознание </w:t>
      </w:r>
      <w:r w:rsidRPr="004E798B">
        <w:rPr>
          <w:rFonts w:ascii="Times New Roman" w:hAnsi="Times New Roman" w:cs="Times New Roman"/>
          <w:sz w:val="28"/>
          <w:szCs w:val="28"/>
        </w:rPr>
        <w:t xml:space="preserve">не только </w:t>
      </w:r>
      <w:r w:rsidR="00FC6F15" w:rsidRPr="004E798B">
        <w:rPr>
          <w:rFonts w:ascii="Times New Roman" w:hAnsi="Times New Roman" w:cs="Times New Roman"/>
          <w:sz w:val="28"/>
          <w:szCs w:val="28"/>
        </w:rPr>
        <w:t xml:space="preserve">уникальности </w:t>
      </w:r>
      <w:r w:rsidRPr="004E798B">
        <w:rPr>
          <w:rFonts w:ascii="Times New Roman" w:hAnsi="Times New Roman" w:cs="Times New Roman"/>
          <w:sz w:val="28"/>
          <w:szCs w:val="28"/>
        </w:rPr>
        <w:t>своей личн</w:t>
      </w:r>
      <w:r w:rsidRPr="004E798B">
        <w:rPr>
          <w:rFonts w:ascii="Times New Roman" w:hAnsi="Times New Roman" w:cs="Times New Roman"/>
          <w:sz w:val="28"/>
          <w:szCs w:val="28"/>
        </w:rPr>
        <w:t>о</w:t>
      </w:r>
      <w:r w:rsidRPr="004E798B">
        <w:rPr>
          <w:rFonts w:ascii="Times New Roman" w:hAnsi="Times New Roman" w:cs="Times New Roman"/>
          <w:sz w:val="28"/>
          <w:szCs w:val="28"/>
        </w:rPr>
        <w:t xml:space="preserve">сти, но и других людей; </w:t>
      </w:r>
    </w:p>
    <w:p w:rsidR="00BC217D" w:rsidRPr="005149BF" w:rsidRDefault="00BC217D" w:rsidP="000D78D6">
      <w:pPr>
        <w:spacing w:after="0" w:line="240" w:lineRule="auto"/>
        <w:ind w:firstLine="708"/>
        <w:jc w:val="both"/>
        <w:rPr>
          <w:rFonts w:ascii="Times New Roman" w:eastAsia="Times New Roman" w:hAnsi="Times New Roman" w:cs="Times New Roman"/>
          <w:sz w:val="28"/>
          <w:szCs w:val="28"/>
          <w:lang w:eastAsia="ru-RU"/>
        </w:rPr>
      </w:pPr>
      <w:bookmarkStart w:id="0" w:name="86"/>
      <w:bookmarkEnd w:id="0"/>
      <w:r w:rsidRPr="005149BF">
        <w:rPr>
          <w:rFonts w:ascii="Times New Roman" w:hAnsi="Times New Roman" w:cs="Times New Roman"/>
          <w:b/>
          <w:bCs/>
          <w:iCs/>
          <w:sz w:val="28"/>
          <w:szCs w:val="28"/>
        </w:rPr>
        <w:t xml:space="preserve">Диагностическое обеспечение </w:t>
      </w:r>
      <w:r w:rsidR="000538E4" w:rsidRPr="005149BF">
        <w:rPr>
          <w:rFonts w:ascii="Times New Roman" w:hAnsi="Times New Roman" w:cs="Times New Roman"/>
          <w:b/>
          <w:bCs/>
          <w:iCs/>
          <w:sz w:val="28"/>
          <w:szCs w:val="28"/>
        </w:rPr>
        <w:t xml:space="preserve">на </w:t>
      </w:r>
      <w:r w:rsidRPr="005149BF">
        <w:rPr>
          <w:rFonts w:ascii="Times New Roman" w:hAnsi="Times New Roman" w:cs="Times New Roman"/>
          <w:b/>
          <w:bCs/>
          <w:iCs/>
          <w:sz w:val="28"/>
          <w:szCs w:val="28"/>
        </w:rPr>
        <w:t>этап</w:t>
      </w:r>
      <w:r w:rsidR="000538E4" w:rsidRPr="005149BF">
        <w:rPr>
          <w:rFonts w:ascii="Times New Roman" w:hAnsi="Times New Roman" w:cs="Times New Roman"/>
          <w:b/>
          <w:bCs/>
          <w:iCs/>
          <w:sz w:val="28"/>
          <w:szCs w:val="28"/>
        </w:rPr>
        <w:t>е</w:t>
      </w:r>
      <w:r w:rsidRPr="005149BF">
        <w:rPr>
          <w:rFonts w:ascii="Times New Roman" w:hAnsi="Times New Roman" w:cs="Times New Roman"/>
          <w:b/>
          <w:bCs/>
          <w:iCs/>
          <w:sz w:val="28"/>
          <w:szCs w:val="28"/>
        </w:rPr>
        <w:t xml:space="preserve"> </w:t>
      </w:r>
      <w:r w:rsidR="000538E4" w:rsidRPr="005149BF">
        <w:rPr>
          <w:rFonts w:ascii="Times New Roman" w:hAnsi="Times New Roman" w:cs="Times New Roman"/>
          <w:b/>
          <w:bCs/>
          <w:iCs/>
          <w:sz w:val="28"/>
          <w:szCs w:val="28"/>
        </w:rPr>
        <w:t xml:space="preserve">общей </w:t>
      </w:r>
      <w:r w:rsidRPr="005149BF">
        <w:rPr>
          <w:rFonts w:ascii="Times New Roman" w:hAnsi="Times New Roman" w:cs="Times New Roman"/>
          <w:b/>
          <w:bCs/>
          <w:iCs/>
          <w:sz w:val="28"/>
          <w:szCs w:val="28"/>
        </w:rPr>
        <w:t xml:space="preserve">профилактики: </w:t>
      </w:r>
    </w:p>
    <w:p w:rsidR="000538E4" w:rsidRPr="005149BF" w:rsidRDefault="00B8734C" w:rsidP="006F2278">
      <w:pPr>
        <w:numPr>
          <w:ilvl w:val="0"/>
          <w:numId w:val="29"/>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5149BF">
        <w:rPr>
          <w:rFonts w:ascii="Times New Roman" w:hAnsi="Times New Roman" w:cs="Times New Roman"/>
          <w:bCs/>
          <w:iCs/>
          <w:sz w:val="28"/>
          <w:szCs w:val="28"/>
        </w:rPr>
        <w:t>Цветовой тест М. Люшера</w:t>
      </w:r>
      <w:r w:rsidRPr="005149BF">
        <w:rPr>
          <w:rFonts w:ascii="Times New Roman" w:hAnsi="Times New Roman" w:cs="Times New Roman"/>
          <w:iCs/>
          <w:sz w:val="28"/>
          <w:szCs w:val="28"/>
        </w:rPr>
        <w:t xml:space="preserve">. </w:t>
      </w:r>
    </w:p>
    <w:p w:rsidR="00AA7728" w:rsidRPr="005149BF" w:rsidRDefault="00B8734C" w:rsidP="006F2278">
      <w:pPr>
        <w:numPr>
          <w:ilvl w:val="0"/>
          <w:numId w:val="29"/>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5149BF">
        <w:rPr>
          <w:rFonts w:ascii="Times New Roman" w:hAnsi="Times New Roman" w:cs="Times New Roman"/>
          <w:bCs/>
          <w:iCs/>
          <w:sz w:val="28"/>
          <w:szCs w:val="28"/>
        </w:rPr>
        <w:t>Патохарактерологический диагностический опросник (ПДО) Личко А.Е.</w:t>
      </w:r>
      <w:r w:rsidR="00830EF2" w:rsidRPr="005149BF">
        <w:rPr>
          <w:rFonts w:ascii="Times New Roman" w:hAnsi="Times New Roman" w:cs="Times New Roman"/>
          <w:bCs/>
          <w:iCs/>
          <w:sz w:val="28"/>
          <w:szCs w:val="28"/>
        </w:rPr>
        <w:t xml:space="preserve"> </w:t>
      </w:r>
    </w:p>
    <w:p w:rsidR="000538E4" w:rsidRPr="005149BF" w:rsidRDefault="00B8734C" w:rsidP="006F2278">
      <w:pPr>
        <w:numPr>
          <w:ilvl w:val="0"/>
          <w:numId w:val="29"/>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5149BF">
        <w:rPr>
          <w:rFonts w:ascii="Times New Roman" w:hAnsi="Times New Roman" w:cs="Times New Roman"/>
          <w:bCs/>
          <w:iCs/>
          <w:sz w:val="28"/>
          <w:szCs w:val="28"/>
        </w:rPr>
        <w:t>Опросник Басса-Дарки.</w:t>
      </w:r>
      <w:r w:rsidRPr="005149BF">
        <w:rPr>
          <w:rFonts w:ascii="Times New Roman" w:hAnsi="Times New Roman" w:cs="Times New Roman"/>
          <w:iCs/>
          <w:sz w:val="28"/>
          <w:szCs w:val="28"/>
        </w:rPr>
        <w:t xml:space="preserve"> </w:t>
      </w:r>
    </w:p>
    <w:p w:rsidR="000538E4" w:rsidRPr="005149BF" w:rsidRDefault="00B8734C" w:rsidP="006F2278">
      <w:pPr>
        <w:numPr>
          <w:ilvl w:val="0"/>
          <w:numId w:val="29"/>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5149BF">
        <w:rPr>
          <w:rFonts w:ascii="Times New Roman" w:hAnsi="Times New Roman" w:cs="Times New Roman"/>
          <w:bCs/>
          <w:iCs/>
          <w:sz w:val="28"/>
          <w:szCs w:val="28"/>
        </w:rPr>
        <w:t>Факторный личностный опросник Кеттелла.</w:t>
      </w:r>
      <w:r w:rsidRPr="005149BF">
        <w:rPr>
          <w:rFonts w:ascii="Times New Roman" w:hAnsi="Times New Roman" w:cs="Times New Roman"/>
          <w:bCs/>
          <w:sz w:val="28"/>
          <w:szCs w:val="28"/>
        </w:rPr>
        <w:t xml:space="preserve"> </w:t>
      </w:r>
    </w:p>
    <w:p w:rsidR="000538E4" w:rsidRPr="005149BF" w:rsidRDefault="00B8734C" w:rsidP="006F2278">
      <w:pPr>
        <w:numPr>
          <w:ilvl w:val="0"/>
          <w:numId w:val="29"/>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5149BF">
        <w:rPr>
          <w:rFonts w:ascii="Times New Roman" w:hAnsi="Times New Roman" w:cs="Times New Roman"/>
          <w:bCs/>
          <w:iCs/>
          <w:sz w:val="28"/>
          <w:szCs w:val="28"/>
        </w:rPr>
        <w:t>Тест фрустрационной толерантности Розенцвейга</w:t>
      </w:r>
    </w:p>
    <w:p w:rsidR="00AA7728" w:rsidRPr="005149BF" w:rsidRDefault="00B8734C" w:rsidP="006F2278">
      <w:pPr>
        <w:numPr>
          <w:ilvl w:val="0"/>
          <w:numId w:val="29"/>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5149BF">
        <w:rPr>
          <w:rFonts w:ascii="Times New Roman" w:hAnsi="Times New Roman" w:cs="Times New Roman"/>
          <w:sz w:val="28"/>
          <w:szCs w:val="28"/>
        </w:rPr>
        <w:t>«Опросник социально-психологической адаптации» (Роджерса-Даймонда), «Шкала самооценки уровня тревожности» (Спилбергера-Ханина).</w:t>
      </w:r>
    </w:p>
    <w:p w:rsidR="004665F4" w:rsidRDefault="0088675D" w:rsidP="004665F4">
      <w:pPr>
        <w:spacing w:after="0" w:line="240" w:lineRule="auto"/>
        <w:ind w:firstLine="708"/>
        <w:jc w:val="both"/>
        <w:rPr>
          <w:rFonts w:ascii="Times New Roman" w:hAnsi="Times New Roman" w:cs="Times New Roman"/>
          <w:sz w:val="28"/>
          <w:szCs w:val="28"/>
        </w:rPr>
      </w:pPr>
      <w:r w:rsidRPr="005209AE">
        <w:rPr>
          <w:rFonts w:ascii="Times New Roman" w:hAnsi="Times New Roman" w:cs="Times New Roman"/>
          <w:b/>
          <w:sz w:val="28"/>
          <w:szCs w:val="28"/>
        </w:rPr>
        <w:lastRenderedPageBreak/>
        <w:t>Второй уровень</w:t>
      </w:r>
      <w:r w:rsidR="00CE47C0" w:rsidRPr="005209AE">
        <w:rPr>
          <w:rFonts w:ascii="Times New Roman" w:hAnsi="Times New Roman" w:cs="Times New Roman"/>
          <w:sz w:val="28"/>
          <w:szCs w:val="28"/>
        </w:rPr>
        <w:t xml:space="preserve"> </w:t>
      </w:r>
      <w:r w:rsidR="004E798B">
        <w:rPr>
          <w:rFonts w:ascii="Times New Roman" w:hAnsi="Times New Roman" w:cs="Times New Roman"/>
          <w:sz w:val="28"/>
          <w:szCs w:val="28"/>
        </w:rPr>
        <w:t>–</w:t>
      </w:r>
      <w:r w:rsidR="00CE47C0" w:rsidRPr="005209AE">
        <w:rPr>
          <w:rFonts w:ascii="Times New Roman" w:hAnsi="Times New Roman" w:cs="Times New Roman"/>
          <w:sz w:val="28"/>
          <w:szCs w:val="28"/>
        </w:rPr>
        <w:t xml:space="preserve"> вторичная профилактика</w:t>
      </w:r>
      <w:r w:rsidR="00953E24">
        <w:rPr>
          <w:rFonts w:ascii="Times New Roman" w:hAnsi="Times New Roman" w:cs="Times New Roman"/>
          <w:sz w:val="28"/>
          <w:szCs w:val="28"/>
        </w:rPr>
        <w:t xml:space="preserve">, </w:t>
      </w:r>
      <w:r w:rsidR="000D3E28" w:rsidRPr="005209AE">
        <w:rPr>
          <w:rFonts w:ascii="Times New Roman" w:hAnsi="Times New Roman" w:cs="Times New Roman"/>
          <w:sz w:val="28"/>
          <w:szCs w:val="28"/>
        </w:rPr>
        <w:t>осуществляе</w:t>
      </w:r>
      <w:r w:rsidR="00953E24">
        <w:rPr>
          <w:rFonts w:ascii="Times New Roman" w:hAnsi="Times New Roman" w:cs="Times New Roman"/>
          <w:sz w:val="28"/>
          <w:szCs w:val="28"/>
        </w:rPr>
        <w:t>мая</w:t>
      </w:r>
      <w:r w:rsidR="000D3E28" w:rsidRPr="005209AE">
        <w:rPr>
          <w:rFonts w:ascii="Times New Roman" w:hAnsi="Times New Roman" w:cs="Times New Roman"/>
          <w:sz w:val="28"/>
          <w:szCs w:val="28"/>
        </w:rPr>
        <w:t xml:space="preserve"> </w:t>
      </w:r>
      <w:r w:rsidR="00DC64EF">
        <w:rPr>
          <w:rFonts w:ascii="Times New Roman" w:hAnsi="Times New Roman" w:cs="Times New Roman"/>
          <w:sz w:val="28"/>
          <w:szCs w:val="28"/>
        </w:rPr>
        <w:t>образовател</w:t>
      </w:r>
      <w:r w:rsidR="00DC64EF">
        <w:rPr>
          <w:rFonts w:ascii="Times New Roman" w:hAnsi="Times New Roman" w:cs="Times New Roman"/>
          <w:sz w:val="28"/>
          <w:szCs w:val="28"/>
        </w:rPr>
        <w:t>ь</w:t>
      </w:r>
      <w:r w:rsidR="00DC64EF">
        <w:rPr>
          <w:rFonts w:ascii="Times New Roman" w:hAnsi="Times New Roman" w:cs="Times New Roman"/>
          <w:sz w:val="28"/>
          <w:szCs w:val="28"/>
        </w:rPr>
        <w:t>ной организацией</w:t>
      </w:r>
      <w:r w:rsidR="000D3E28" w:rsidRPr="005209AE">
        <w:rPr>
          <w:rFonts w:ascii="Times New Roman" w:hAnsi="Times New Roman" w:cs="Times New Roman"/>
          <w:sz w:val="28"/>
          <w:szCs w:val="28"/>
        </w:rPr>
        <w:t xml:space="preserve"> </w:t>
      </w:r>
      <w:r w:rsidR="005209AE" w:rsidRPr="005209AE">
        <w:rPr>
          <w:rFonts w:ascii="Times New Roman" w:hAnsi="Times New Roman" w:cs="Times New Roman"/>
          <w:sz w:val="28"/>
          <w:szCs w:val="28"/>
        </w:rPr>
        <w:t>с учащи</w:t>
      </w:r>
      <w:r w:rsidR="00953E24">
        <w:rPr>
          <w:rFonts w:ascii="Times New Roman" w:hAnsi="Times New Roman" w:cs="Times New Roman"/>
          <w:sz w:val="28"/>
          <w:szCs w:val="28"/>
        </w:rPr>
        <w:t>ми</w:t>
      </w:r>
      <w:r w:rsidR="005209AE" w:rsidRPr="005209AE">
        <w:rPr>
          <w:rFonts w:ascii="Times New Roman" w:hAnsi="Times New Roman" w:cs="Times New Roman"/>
          <w:sz w:val="28"/>
          <w:szCs w:val="28"/>
        </w:rPr>
        <w:t>ся, находящи</w:t>
      </w:r>
      <w:r w:rsidR="00953E24">
        <w:rPr>
          <w:rFonts w:ascii="Times New Roman" w:hAnsi="Times New Roman" w:cs="Times New Roman"/>
          <w:sz w:val="28"/>
          <w:szCs w:val="28"/>
        </w:rPr>
        <w:t>ми</w:t>
      </w:r>
      <w:r w:rsidR="005209AE" w:rsidRPr="005209AE">
        <w:rPr>
          <w:rFonts w:ascii="Times New Roman" w:hAnsi="Times New Roman" w:cs="Times New Roman"/>
          <w:sz w:val="28"/>
          <w:szCs w:val="28"/>
        </w:rPr>
        <w:t>ся в трудной жизненной ситуации и высказывающи</w:t>
      </w:r>
      <w:r w:rsidR="00953E24">
        <w:rPr>
          <w:rFonts w:ascii="Times New Roman" w:hAnsi="Times New Roman" w:cs="Times New Roman"/>
          <w:sz w:val="28"/>
          <w:szCs w:val="28"/>
        </w:rPr>
        <w:t>ми</w:t>
      </w:r>
      <w:r w:rsidR="005209AE" w:rsidRPr="005209AE">
        <w:rPr>
          <w:rFonts w:ascii="Times New Roman" w:hAnsi="Times New Roman" w:cs="Times New Roman"/>
          <w:sz w:val="28"/>
          <w:szCs w:val="28"/>
        </w:rPr>
        <w:t xml:space="preserve"> </w:t>
      </w:r>
      <w:r w:rsidR="0001763E" w:rsidRPr="0001763E">
        <w:rPr>
          <w:rFonts w:ascii="Times New Roman" w:hAnsi="Times New Roman" w:cs="Times New Roman"/>
          <w:sz w:val="28"/>
          <w:szCs w:val="28"/>
        </w:rPr>
        <w:t>саморазрушающ</w:t>
      </w:r>
      <w:r w:rsidR="0001763E">
        <w:rPr>
          <w:rFonts w:ascii="Times New Roman" w:hAnsi="Times New Roman" w:cs="Times New Roman"/>
          <w:sz w:val="28"/>
          <w:szCs w:val="28"/>
        </w:rPr>
        <w:t>ие (</w:t>
      </w:r>
      <w:r w:rsidR="005209AE" w:rsidRPr="005209AE">
        <w:rPr>
          <w:rFonts w:ascii="Times New Roman" w:hAnsi="Times New Roman" w:cs="Times New Roman"/>
          <w:sz w:val="28"/>
          <w:szCs w:val="28"/>
        </w:rPr>
        <w:t>суицидальные</w:t>
      </w:r>
      <w:r w:rsidR="0001763E">
        <w:rPr>
          <w:rFonts w:ascii="Times New Roman" w:hAnsi="Times New Roman" w:cs="Times New Roman"/>
          <w:sz w:val="28"/>
          <w:szCs w:val="28"/>
        </w:rPr>
        <w:t>)</w:t>
      </w:r>
      <w:r w:rsidR="005209AE" w:rsidRPr="005209AE">
        <w:rPr>
          <w:rFonts w:ascii="Times New Roman" w:hAnsi="Times New Roman" w:cs="Times New Roman"/>
          <w:sz w:val="28"/>
          <w:szCs w:val="28"/>
        </w:rPr>
        <w:t xml:space="preserve"> намерения. </w:t>
      </w:r>
      <w:r w:rsidR="005209AE">
        <w:rPr>
          <w:rFonts w:ascii="Times New Roman" w:hAnsi="Times New Roman" w:cs="Times New Roman"/>
          <w:sz w:val="28"/>
          <w:szCs w:val="28"/>
        </w:rPr>
        <w:t>Данная р</w:t>
      </w:r>
      <w:r w:rsidR="005209AE" w:rsidRPr="005209AE">
        <w:rPr>
          <w:rFonts w:ascii="Times New Roman" w:hAnsi="Times New Roman" w:cs="Times New Roman"/>
          <w:iCs/>
          <w:sz w:val="28"/>
          <w:szCs w:val="28"/>
        </w:rPr>
        <w:t>абота</w:t>
      </w:r>
      <w:r w:rsidR="005209AE">
        <w:rPr>
          <w:rFonts w:ascii="Times New Roman" w:hAnsi="Times New Roman" w:cs="Times New Roman"/>
          <w:sz w:val="28"/>
          <w:szCs w:val="28"/>
        </w:rPr>
        <w:t xml:space="preserve"> проводится </w:t>
      </w:r>
      <w:r w:rsidR="005209AE" w:rsidRPr="005209AE">
        <w:rPr>
          <w:rFonts w:ascii="Times New Roman" w:hAnsi="Times New Roman" w:cs="Times New Roman"/>
          <w:sz w:val="28"/>
          <w:szCs w:val="28"/>
        </w:rPr>
        <w:t xml:space="preserve">при </w:t>
      </w:r>
      <w:r w:rsidR="005209AE">
        <w:rPr>
          <w:rFonts w:ascii="Times New Roman" w:hAnsi="Times New Roman" w:cs="Times New Roman"/>
          <w:sz w:val="28"/>
          <w:szCs w:val="28"/>
        </w:rPr>
        <w:t xml:space="preserve">обязательном тесном </w:t>
      </w:r>
      <w:r w:rsidR="00E71DE4" w:rsidRPr="005209AE">
        <w:rPr>
          <w:rFonts w:ascii="Times New Roman" w:hAnsi="Times New Roman" w:cs="Times New Roman"/>
          <w:sz w:val="28"/>
          <w:szCs w:val="28"/>
        </w:rPr>
        <w:t>межведомственно</w:t>
      </w:r>
      <w:r w:rsidR="005209AE">
        <w:rPr>
          <w:rFonts w:ascii="Times New Roman" w:hAnsi="Times New Roman" w:cs="Times New Roman"/>
          <w:sz w:val="28"/>
          <w:szCs w:val="28"/>
        </w:rPr>
        <w:t>м</w:t>
      </w:r>
      <w:r w:rsidR="000D3E28" w:rsidRPr="005209AE">
        <w:rPr>
          <w:rFonts w:ascii="Times New Roman" w:hAnsi="Times New Roman" w:cs="Times New Roman"/>
          <w:sz w:val="28"/>
          <w:szCs w:val="28"/>
        </w:rPr>
        <w:t xml:space="preserve"> взаимодействи</w:t>
      </w:r>
      <w:r w:rsidR="005209AE">
        <w:rPr>
          <w:rFonts w:ascii="Times New Roman" w:hAnsi="Times New Roman" w:cs="Times New Roman"/>
          <w:sz w:val="28"/>
          <w:szCs w:val="28"/>
        </w:rPr>
        <w:t>и</w:t>
      </w:r>
      <w:r w:rsidR="000D3E28" w:rsidRPr="005209AE">
        <w:rPr>
          <w:rFonts w:ascii="Times New Roman" w:hAnsi="Times New Roman" w:cs="Times New Roman"/>
          <w:sz w:val="28"/>
          <w:szCs w:val="28"/>
        </w:rPr>
        <w:t xml:space="preserve"> с соо</w:t>
      </w:r>
      <w:r w:rsidR="000D3E28" w:rsidRPr="005209AE">
        <w:rPr>
          <w:rFonts w:ascii="Times New Roman" w:hAnsi="Times New Roman" w:cs="Times New Roman"/>
          <w:sz w:val="28"/>
          <w:szCs w:val="28"/>
        </w:rPr>
        <w:t>т</w:t>
      </w:r>
      <w:r w:rsidR="000D3E28" w:rsidRPr="005209AE">
        <w:rPr>
          <w:rFonts w:ascii="Times New Roman" w:hAnsi="Times New Roman" w:cs="Times New Roman"/>
          <w:sz w:val="28"/>
          <w:szCs w:val="28"/>
        </w:rPr>
        <w:t>ветствующими структурами (медицинскими учреждениями, органами опеки и п</w:t>
      </w:r>
      <w:r w:rsidR="000D3E28" w:rsidRPr="005209AE">
        <w:rPr>
          <w:rFonts w:ascii="Times New Roman" w:hAnsi="Times New Roman" w:cs="Times New Roman"/>
          <w:sz w:val="28"/>
          <w:szCs w:val="28"/>
        </w:rPr>
        <w:t>о</w:t>
      </w:r>
      <w:r w:rsidR="000D3E28" w:rsidRPr="005209AE">
        <w:rPr>
          <w:rFonts w:ascii="Times New Roman" w:hAnsi="Times New Roman" w:cs="Times New Roman"/>
          <w:sz w:val="28"/>
          <w:szCs w:val="28"/>
        </w:rPr>
        <w:t xml:space="preserve">печительства, комиссией по делам несовершеннолетних, участковыми, </w:t>
      </w:r>
      <w:r w:rsidR="0001763E">
        <w:rPr>
          <w:rFonts w:ascii="Times New Roman" w:hAnsi="Times New Roman" w:cs="Times New Roman"/>
          <w:sz w:val="28"/>
          <w:szCs w:val="28"/>
        </w:rPr>
        <w:t>общес</w:t>
      </w:r>
      <w:r w:rsidR="0001763E">
        <w:rPr>
          <w:rFonts w:ascii="Times New Roman" w:hAnsi="Times New Roman" w:cs="Times New Roman"/>
          <w:sz w:val="28"/>
          <w:szCs w:val="28"/>
        </w:rPr>
        <w:t>т</w:t>
      </w:r>
      <w:r w:rsidR="0001763E">
        <w:rPr>
          <w:rFonts w:ascii="Times New Roman" w:hAnsi="Times New Roman" w:cs="Times New Roman"/>
          <w:sz w:val="28"/>
          <w:szCs w:val="28"/>
        </w:rPr>
        <w:t xml:space="preserve">венными объединениями, </w:t>
      </w:r>
      <w:r w:rsidR="000D3E28" w:rsidRPr="005209AE">
        <w:rPr>
          <w:rFonts w:ascii="Times New Roman" w:hAnsi="Times New Roman" w:cs="Times New Roman"/>
          <w:sz w:val="28"/>
          <w:szCs w:val="28"/>
        </w:rPr>
        <w:t xml:space="preserve">казачеством и др.). </w:t>
      </w:r>
      <w:r w:rsidR="00FC6F15" w:rsidRPr="005209AE">
        <w:rPr>
          <w:rFonts w:ascii="Times New Roman" w:hAnsi="Times New Roman" w:cs="Times New Roman"/>
          <w:sz w:val="28"/>
          <w:szCs w:val="28"/>
        </w:rPr>
        <w:t xml:space="preserve">Цель </w:t>
      </w:r>
      <w:r w:rsidR="004E798B">
        <w:rPr>
          <w:rFonts w:ascii="Times New Roman" w:hAnsi="Times New Roman" w:cs="Times New Roman"/>
          <w:sz w:val="28"/>
          <w:szCs w:val="28"/>
        </w:rPr>
        <w:t>–</w:t>
      </w:r>
      <w:r w:rsidR="00FC6F15" w:rsidRPr="005209AE">
        <w:rPr>
          <w:rFonts w:ascii="Times New Roman" w:hAnsi="Times New Roman" w:cs="Times New Roman"/>
          <w:sz w:val="28"/>
          <w:szCs w:val="28"/>
        </w:rPr>
        <w:t xml:space="preserve"> </w:t>
      </w:r>
      <w:r w:rsidR="00286566">
        <w:rPr>
          <w:rFonts w:ascii="Times New Roman" w:hAnsi="Times New Roman" w:cs="Times New Roman"/>
          <w:sz w:val="28"/>
          <w:szCs w:val="28"/>
        </w:rPr>
        <w:t>выявление</w:t>
      </w:r>
      <w:r w:rsidR="00FC6F15" w:rsidRPr="005209AE">
        <w:rPr>
          <w:rFonts w:ascii="Times New Roman" w:hAnsi="Times New Roman" w:cs="Times New Roman"/>
          <w:sz w:val="28"/>
          <w:szCs w:val="28"/>
        </w:rPr>
        <w:t xml:space="preserve"> </w:t>
      </w:r>
      <w:r w:rsidR="00286566">
        <w:rPr>
          <w:rFonts w:ascii="Times New Roman" w:hAnsi="Times New Roman" w:cs="Times New Roman"/>
          <w:sz w:val="28"/>
          <w:szCs w:val="28"/>
        </w:rPr>
        <w:t>и</w:t>
      </w:r>
      <w:r w:rsidR="00FC6F15" w:rsidRPr="005209AE">
        <w:rPr>
          <w:rFonts w:ascii="Times New Roman" w:hAnsi="Times New Roman" w:cs="Times New Roman"/>
          <w:sz w:val="28"/>
          <w:szCs w:val="28"/>
        </w:rPr>
        <w:t xml:space="preserve"> </w:t>
      </w:r>
      <w:r w:rsidR="00286566">
        <w:rPr>
          <w:rFonts w:ascii="Times New Roman" w:hAnsi="Times New Roman" w:cs="Times New Roman"/>
          <w:sz w:val="28"/>
          <w:szCs w:val="28"/>
        </w:rPr>
        <w:t>сопровождение детей, нуждающихся в дополнительном психолого-педагогическом контроле,</w:t>
      </w:r>
      <w:r w:rsidR="00FC6F15" w:rsidRPr="005209AE">
        <w:rPr>
          <w:rFonts w:ascii="Times New Roman" w:hAnsi="Times New Roman" w:cs="Times New Roman"/>
          <w:sz w:val="28"/>
          <w:szCs w:val="28"/>
        </w:rPr>
        <w:t xml:space="preserve"> с целью предупрежде</w:t>
      </w:r>
      <w:r w:rsidR="004665F4">
        <w:rPr>
          <w:rFonts w:ascii="Times New Roman" w:hAnsi="Times New Roman" w:cs="Times New Roman"/>
          <w:sz w:val="28"/>
          <w:szCs w:val="28"/>
        </w:rPr>
        <w:t>ния саморазрушающего поведения.</w:t>
      </w:r>
    </w:p>
    <w:p w:rsidR="00AA7728" w:rsidRDefault="004665F4" w:rsidP="004665F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B8734C" w:rsidRPr="005209AE">
        <w:rPr>
          <w:rFonts w:ascii="Times New Roman" w:hAnsi="Times New Roman" w:cs="Times New Roman"/>
          <w:sz w:val="28"/>
          <w:szCs w:val="28"/>
        </w:rPr>
        <w:t>еред педагогом-психологом стоит задача оценки риска само</w:t>
      </w:r>
      <w:r w:rsidR="0001763E">
        <w:rPr>
          <w:rFonts w:ascii="Times New Roman" w:hAnsi="Times New Roman" w:cs="Times New Roman"/>
          <w:sz w:val="28"/>
          <w:szCs w:val="28"/>
        </w:rPr>
        <w:t>разрушения</w:t>
      </w:r>
      <w:r w:rsidR="00210C38">
        <w:rPr>
          <w:rFonts w:ascii="Times New Roman" w:hAnsi="Times New Roman" w:cs="Times New Roman"/>
          <w:sz w:val="28"/>
          <w:szCs w:val="28"/>
        </w:rPr>
        <w:t>, самоубийства</w:t>
      </w:r>
      <w:r w:rsidR="00B8734C" w:rsidRPr="005209AE">
        <w:rPr>
          <w:rFonts w:ascii="Times New Roman" w:hAnsi="Times New Roman" w:cs="Times New Roman"/>
          <w:sz w:val="28"/>
          <w:szCs w:val="28"/>
        </w:rPr>
        <w:t>.</w:t>
      </w:r>
      <w:r w:rsidR="005209AE">
        <w:rPr>
          <w:rFonts w:ascii="Times New Roman" w:hAnsi="Times New Roman" w:cs="Times New Roman"/>
          <w:sz w:val="28"/>
          <w:szCs w:val="28"/>
        </w:rPr>
        <w:t xml:space="preserve"> </w:t>
      </w:r>
      <w:r w:rsidR="00953E24">
        <w:rPr>
          <w:rFonts w:ascii="Times New Roman" w:hAnsi="Times New Roman" w:cs="Times New Roman"/>
          <w:bCs/>
          <w:sz w:val="28"/>
          <w:szCs w:val="28"/>
        </w:rPr>
        <w:t xml:space="preserve">Выделяют </w:t>
      </w:r>
      <w:r w:rsidR="005209AE" w:rsidRPr="005209AE">
        <w:rPr>
          <w:rFonts w:ascii="Times New Roman" w:hAnsi="Times New Roman" w:cs="Times New Roman"/>
          <w:bCs/>
          <w:sz w:val="28"/>
          <w:szCs w:val="28"/>
        </w:rPr>
        <w:t xml:space="preserve">три степени </w:t>
      </w:r>
      <w:r w:rsidR="00210C38">
        <w:rPr>
          <w:rFonts w:ascii="Times New Roman" w:hAnsi="Times New Roman" w:cs="Times New Roman"/>
          <w:bCs/>
          <w:sz w:val="28"/>
          <w:szCs w:val="28"/>
        </w:rPr>
        <w:t xml:space="preserve">суицидального </w:t>
      </w:r>
      <w:r w:rsidR="005209AE" w:rsidRPr="005209AE">
        <w:rPr>
          <w:rFonts w:ascii="Times New Roman" w:hAnsi="Times New Roman" w:cs="Times New Roman"/>
          <w:bCs/>
          <w:sz w:val="28"/>
          <w:szCs w:val="28"/>
        </w:rPr>
        <w:t xml:space="preserve">риска: </w:t>
      </w:r>
      <w:r w:rsidR="00B8734C" w:rsidRPr="005209AE">
        <w:rPr>
          <w:rFonts w:ascii="Times New Roman" w:hAnsi="Times New Roman" w:cs="Times New Roman"/>
          <w:sz w:val="28"/>
          <w:szCs w:val="28"/>
        </w:rPr>
        <w:t>незначительный риск (суицидальны</w:t>
      </w:r>
      <w:r w:rsidR="00953E24">
        <w:rPr>
          <w:rFonts w:ascii="Times New Roman" w:hAnsi="Times New Roman" w:cs="Times New Roman"/>
          <w:sz w:val="28"/>
          <w:szCs w:val="28"/>
        </w:rPr>
        <w:t xml:space="preserve">е </w:t>
      </w:r>
      <w:r w:rsidR="00B8734C" w:rsidRPr="005209AE">
        <w:rPr>
          <w:rFonts w:ascii="Times New Roman" w:hAnsi="Times New Roman" w:cs="Times New Roman"/>
          <w:sz w:val="28"/>
          <w:szCs w:val="28"/>
        </w:rPr>
        <w:t>мысл</w:t>
      </w:r>
      <w:r w:rsidR="00953E24">
        <w:rPr>
          <w:rFonts w:ascii="Times New Roman" w:hAnsi="Times New Roman" w:cs="Times New Roman"/>
          <w:sz w:val="28"/>
          <w:szCs w:val="28"/>
        </w:rPr>
        <w:t>и</w:t>
      </w:r>
      <w:r w:rsidR="00B8734C" w:rsidRPr="005209AE">
        <w:rPr>
          <w:rFonts w:ascii="Times New Roman" w:hAnsi="Times New Roman" w:cs="Times New Roman"/>
          <w:sz w:val="28"/>
          <w:szCs w:val="28"/>
        </w:rPr>
        <w:t>)</w:t>
      </w:r>
      <w:r w:rsidR="005209AE">
        <w:rPr>
          <w:rFonts w:ascii="Times New Roman" w:hAnsi="Times New Roman" w:cs="Times New Roman"/>
          <w:sz w:val="28"/>
          <w:szCs w:val="28"/>
        </w:rPr>
        <w:t xml:space="preserve">; </w:t>
      </w:r>
      <w:r w:rsidR="00B8734C" w:rsidRPr="005209AE">
        <w:rPr>
          <w:rFonts w:ascii="Times New Roman" w:hAnsi="Times New Roman" w:cs="Times New Roman"/>
          <w:sz w:val="28"/>
          <w:szCs w:val="28"/>
        </w:rPr>
        <w:t>риск средней степени (суицидальны</w:t>
      </w:r>
      <w:r w:rsidR="00953E24">
        <w:rPr>
          <w:rFonts w:ascii="Times New Roman" w:hAnsi="Times New Roman" w:cs="Times New Roman"/>
          <w:sz w:val="28"/>
          <w:szCs w:val="28"/>
        </w:rPr>
        <w:t xml:space="preserve">е </w:t>
      </w:r>
      <w:r w:rsidR="00B8734C" w:rsidRPr="005209AE">
        <w:rPr>
          <w:rFonts w:ascii="Times New Roman" w:hAnsi="Times New Roman" w:cs="Times New Roman"/>
          <w:sz w:val="28"/>
          <w:szCs w:val="28"/>
        </w:rPr>
        <w:t>мысл</w:t>
      </w:r>
      <w:r w:rsidR="00953E24">
        <w:rPr>
          <w:rFonts w:ascii="Times New Roman" w:hAnsi="Times New Roman" w:cs="Times New Roman"/>
          <w:sz w:val="28"/>
          <w:szCs w:val="28"/>
        </w:rPr>
        <w:t>и</w:t>
      </w:r>
      <w:r w:rsidR="00B8734C" w:rsidRPr="005209AE">
        <w:rPr>
          <w:rFonts w:ascii="Times New Roman" w:hAnsi="Times New Roman" w:cs="Times New Roman"/>
          <w:sz w:val="28"/>
          <w:szCs w:val="28"/>
        </w:rPr>
        <w:t>, план без сроков реализации)</w:t>
      </w:r>
      <w:r w:rsidR="005209AE">
        <w:rPr>
          <w:rFonts w:ascii="Times New Roman" w:hAnsi="Times New Roman" w:cs="Times New Roman"/>
          <w:sz w:val="28"/>
          <w:szCs w:val="28"/>
        </w:rPr>
        <w:t xml:space="preserve">; </w:t>
      </w:r>
      <w:r w:rsidR="00B8734C" w:rsidRPr="005209AE">
        <w:rPr>
          <w:rFonts w:ascii="Times New Roman" w:hAnsi="Times New Roman" w:cs="Times New Roman"/>
          <w:sz w:val="28"/>
          <w:szCs w:val="28"/>
        </w:rPr>
        <w:t xml:space="preserve">высокий риск (мысли, </w:t>
      </w:r>
      <w:r w:rsidR="00953E24">
        <w:rPr>
          <w:rFonts w:ascii="Times New Roman" w:hAnsi="Times New Roman" w:cs="Times New Roman"/>
          <w:sz w:val="28"/>
          <w:szCs w:val="28"/>
        </w:rPr>
        <w:t>есть</w:t>
      </w:r>
      <w:r w:rsidR="00B8734C" w:rsidRPr="005209AE">
        <w:rPr>
          <w:rFonts w:ascii="Times New Roman" w:hAnsi="Times New Roman" w:cs="Times New Roman"/>
          <w:sz w:val="28"/>
          <w:szCs w:val="28"/>
        </w:rPr>
        <w:t xml:space="preserve"> план, сроки и средства </w:t>
      </w:r>
      <w:r w:rsidR="00953E24">
        <w:rPr>
          <w:rFonts w:ascii="Times New Roman" w:hAnsi="Times New Roman" w:cs="Times New Roman"/>
          <w:sz w:val="28"/>
          <w:szCs w:val="28"/>
        </w:rPr>
        <w:t>реализ</w:t>
      </w:r>
      <w:r w:rsidR="00953E24">
        <w:rPr>
          <w:rFonts w:ascii="Times New Roman" w:hAnsi="Times New Roman" w:cs="Times New Roman"/>
          <w:sz w:val="28"/>
          <w:szCs w:val="28"/>
        </w:rPr>
        <w:t>а</w:t>
      </w:r>
      <w:r w:rsidR="00953E24">
        <w:rPr>
          <w:rFonts w:ascii="Times New Roman" w:hAnsi="Times New Roman" w:cs="Times New Roman"/>
          <w:sz w:val="28"/>
          <w:szCs w:val="28"/>
        </w:rPr>
        <w:t>ции</w:t>
      </w:r>
      <w:r w:rsidR="00B8734C" w:rsidRPr="005209AE">
        <w:rPr>
          <w:rFonts w:ascii="Times New Roman" w:hAnsi="Times New Roman" w:cs="Times New Roman"/>
          <w:sz w:val="28"/>
          <w:szCs w:val="28"/>
        </w:rPr>
        <w:t xml:space="preserve">). </w:t>
      </w:r>
    </w:p>
    <w:p w:rsidR="005209AE" w:rsidRPr="005209AE" w:rsidRDefault="005209AE" w:rsidP="005209AE">
      <w:pPr>
        <w:tabs>
          <w:tab w:val="num" w:pos="720"/>
        </w:tabs>
        <w:spacing w:after="0" w:line="240" w:lineRule="auto"/>
        <w:ind w:firstLine="708"/>
        <w:jc w:val="both"/>
        <w:rPr>
          <w:rFonts w:ascii="Times New Roman" w:hAnsi="Times New Roman" w:cs="Times New Roman"/>
          <w:i/>
          <w:sz w:val="28"/>
          <w:szCs w:val="28"/>
        </w:rPr>
      </w:pPr>
      <w:r w:rsidRPr="005209AE">
        <w:rPr>
          <w:rFonts w:ascii="Times New Roman" w:hAnsi="Times New Roman" w:cs="Times New Roman"/>
          <w:bCs/>
          <w:i/>
          <w:iCs/>
          <w:sz w:val="28"/>
          <w:szCs w:val="28"/>
        </w:rPr>
        <w:t>Первоочередные (начальные) задачи психолога при незначительном риске</w:t>
      </w:r>
      <w:r w:rsidR="00685F50">
        <w:rPr>
          <w:rFonts w:ascii="Times New Roman" w:hAnsi="Times New Roman" w:cs="Times New Roman"/>
          <w:bCs/>
          <w:i/>
          <w:iCs/>
          <w:sz w:val="28"/>
          <w:szCs w:val="28"/>
        </w:rPr>
        <w:t xml:space="preserve"> </w:t>
      </w:r>
      <w:r w:rsidR="00685F50" w:rsidRPr="00685F50">
        <w:rPr>
          <w:rFonts w:ascii="Times New Roman" w:hAnsi="Times New Roman" w:cs="Times New Roman"/>
          <w:bCs/>
          <w:i/>
          <w:iCs/>
          <w:sz w:val="28"/>
          <w:szCs w:val="28"/>
        </w:rPr>
        <w:t>[32</w:t>
      </w:r>
      <w:r w:rsidR="00290916">
        <w:rPr>
          <w:rFonts w:ascii="Times New Roman" w:hAnsi="Times New Roman" w:cs="Times New Roman"/>
          <w:bCs/>
          <w:i/>
          <w:iCs/>
          <w:sz w:val="28"/>
          <w:szCs w:val="28"/>
        </w:rPr>
        <w:t>; 33</w:t>
      </w:r>
      <w:r w:rsidR="005255C5">
        <w:rPr>
          <w:rFonts w:ascii="Times New Roman" w:hAnsi="Times New Roman" w:cs="Times New Roman"/>
          <w:bCs/>
          <w:i/>
          <w:iCs/>
          <w:sz w:val="28"/>
          <w:szCs w:val="28"/>
        </w:rPr>
        <w:t>;</w:t>
      </w:r>
      <w:r w:rsidR="00F72D86">
        <w:rPr>
          <w:rFonts w:ascii="Times New Roman" w:hAnsi="Times New Roman" w:cs="Times New Roman"/>
          <w:bCs/>
          <w:i/>
          <w:iCs/>
          <w:sz w:val="28"/>
          <w:szCs w:val="28"/>
        </w:rPr>
        <w:t xml:space="preserve"> </w:t>
      </w:r>
      <w:r w:rsidR="00144172">
        <w:rPr>
          <w:rFonts w:ascii="Times New Roman" w:hAnsi="Times New Roman" w:cs="Times New Roman"/>
          <w:bCs/>
          <w:i/>
          <w:iCs/>
          <w:sz w:val="28"/>
          <w:szCs w:val="28"/>
        </w:rPr>
        <w:t xml:space="preserve">39; </w:t>
      </w:r>
      <w:r w:rsidR="005255C5">
        <w:rPr>
          <w:rFonts w:ascii="Times New Roman" w:hAnsi="Times New Roman" w:cs="Times New Roman"/>
          <w:bCs/>
          <w:i/>
          <w:iCs/>
          <w:sz w:val="28"/>
          <w:szCs w:val="28"/>
        </w:rPr>
        <w:t>44</w:t>
      </w:r>
      <w:r w:rsidR="00685F50" w:rsidRPr="00685F50">
        <w:rPr>
          <w:rFonts w:ascii="Times New Roman" w:hAnsi="Times New Roman" w:cs="Times New Roman"/>
          <w:bCs/>
          <w:i/>
          <w:iCs/>
          <w:sz w:val="28"/>
          <w:szCs w:val="28"/>
        </w:rPr>
        <w:t>]</w:t>
      </w:r>
      <w:r w:rsidRPr="005209AE">
        <w:rPr>
          <w:rFonts w:ascii="Times New Roman" w:hAnsi="Times New Roman" w:cs="Times New Roman"/>
          <w:bCs/>
          <w:i/>
          <w:iCs/>
          <w:sz w:val="28"/>
          <w:szCs w:val="28"/>
        </w:rPr>
        <w:t>:</w:t>
      </w:r>
    </w:p>
    <w:p w:rsidR="00AA7728" w:rsidRPr="005209AE" w:rsidRDefault="00DA05F3" w:rsidP="006F2278">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Э</w:t>
      </w:r>
      <w:r w:rsidR="00B8734C" w:rsidRPr="005209AE">
        <w:rPr>
          <w:rFonts w:ascii="Times New Roman" w:hAnsi="Times New Roman" w:cs="Times New Roman"/>
          <w:sz w:val="28"/>
          <w:szCs w:val="28"/>
        </w:rPr>
        <w:t>моциональн</w:t>
      </w:r>
      <w:r>
        <w:rPr>
          <w:rFonts w:ascii="Times New Roman" w:hAnsi="Times New Roman" w:cs="Times New Roman"/>
          <w:sz w:val="28"/>
          <w:szCs w:val="28"/>
        </w:rPr>
        <w:t>о поддержать подростка</w:t>
      </w:r>
      <w:r w:rsidR="00201A87">
        <w:rPr>
          <w:rFonts w:ascii="Times New Roman" w:hAnsi="Times New Roman" w:cs="Times New Roman"/>
          <w:sz w:val="28"/>
          <w:szCs w:val="28"/>
        </w:rPr>
        <w:t>.</w:t>
      </w:r>
    </w:p>
    <w:p w:rsidR="00AA7728" w:rsidRPr="005209AE" w:rsidRDefault="00DA05F3" w:rsidP="006F2278">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Признать его чувства, дать возможность их отреагировать</w:t>
      </w:r>
      <w:r w:rsidR="00B8734C" w:rsidRPr="005209AE">
        <w:rPr>
          <w:rFonts w:ascii="Times New Roman" w:hAnsi="Times New Roman" w:cs="Times New Roman"/>
          <w:sz w:val="28"/>
          <w:szCs w:val="28"/>
        </w:rPr>
        <w:t>.</w:t>
      </w:r>
    </w:p>
    <w:p w:rsidR="00AA7728" w:rsidRPr="005209AE" w:rsidRDefault="00DA05F3" w:rsidP="006F2278">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Сконцентрировать</w:t>
      </w:r>
      <w:r w:rsidR="00B8734C" w:rsidRPr="005209AE">
        <w:rPr>
          <w:rFonts w:ascii="Times New Roman" w:hAnsi="Times New Roman" w:cs="Times New Roman"/>
          <w:sz w:val="28"/>
          <w:szCs w:val="28"/>
        </w:rPr>
        <w:t xml:space="preserve"> внимание </w:t>
      </w:r>
      <w:r w:rsidR="00F65774" w:rsidRPr="005209AE">
        <w:rPr>
          <w:rFonts w:ascii="Times New Roman" w:hAnsi="Times New Roman" w:cs="Times New Roman"/>
          <w:sz w:val="28"/>
          <w:szCs w:val="28"/>
        </w:rPr>
        <w:t xml:space="preserve">подростка </w:t>
      </w:r>
      <w:r w:rsidR="00B8734C" w:rsidRPr="005209AE">
        <w:rPr>
          <w:rFonts w:ascii="Times New Roman" w:hAnsi="Times New Roman" w:cs="Times New Roman"/>
          <w:sz w:val="28"/>
          <w:szCs w:val="28"/>
        </w:rPr>
        <w:t xml:space="preserve">на </w:t>
      </w:r>
      <w:r w:rsidR="00F65774">
        <w:rPr>
          <w:rFonts w:ascii="Times New Roman" w:hAnsi="Times New Roman" w:cs="Times New Roman"/>
          <w:sz w:val="28"/>
          <w:szCs w:val="28"/>
        </w:rPr>
        <w:t xml:space="preserve">его </w:t>
      </w:r>
      <w:r w:rsidR="00B8734C" w:rsidRPr="005209AE">
        <w:rPr>
          <w:rFonts w:ascii="Times New Roman" w:hAnsi="Times New Roman" w:cs="Times New Roman"/>
          <w:sz w:val="28"/>
          <w:szCs w:val="28"/>
        </w:rPr>
        <w:t>сильны</w:t>
      </w:r>
      <w:r>
        <w:rPr>
          <w:rFonts w:ascii="Times New Roman" w:hAnsi="Times New Roman" w:cs="Times New Roman"/>
          <w:sz w:val="28"/>
          <w:szCs w:val="28"/>
        </w:rPr>
        <w:t>х</w:t>
      </w:r>
      <w:r w:rsidR="00B8734C" w:rsidRPr="005209AE">
        <w:rPr>
          <w:rFonts w:ascii="Times New Roman" w:hAnsi="Times New Roman" w:cs="Times New Roman"/>
          <w:sz w:val="28"/>
          <w:szCs w:val="28"/>
        </w:rPr>
        <w:t xml:space="preserve"> сторон</w:t>
      </w:r>
      <w:r>
        <w:rPr>
          <w:rFonts w:ascii="Times New Roman" w:hAnsi="Times New Roman" w:cs="Times New Roman"/>
          <w:sz w:val="28"/>
          <w:szCs w:val="28"/>
        </w:rPr>
        <w:t>ах личн</w:t>
      </w:r>
      <w:r>
        <w:rPr>
          <w:rFonts w:ascii="Times New Roman" w:hAnsi="Times New Roman" w:cs="Times New Roman"/>
          <w:sz w:val="28"/>
          <w:szCs w:val="28"/>
        </w:rPr>
        <w:t>о</w:t>
      </w:r>
      <w:r>
        <w:rPr>
          <w:rFonts w:ascii="Times New Roman" w:hAnsi="Times New Roman" w:cs="Times New Roman"/>
          <w:sz w:val="28"/>
          <w:szCs w:val="28"/>
        </w:rPr>
        <w:t>сти</w:t>
      </w:r>
      <w:r w:rsidR="00B8734C" w:rsidRPr="005209AE">
        <w:rPr>
          <w:rFonts w:ascii="Times New Roman" w:hAnsi="Times New Roman" w:cs="Times New Roman"/>
          <w:sz w:val="28"/>
          <w:szCs w:val="28"/>
        </w:rPr>
        <w:t>.</w:t>
      </w:r>
    </w:p>
    <w:p w:rsidR="00AA7728" w:rsidRPr="009952A4" w:rsidRDefault="009427ED" w:rsidP="006F2278">
      <w:pPr>
        <w:pStyle w:val="a3"/>
        <w:numPr>
          <w:ilvl w:val="0"/>
          <w:numId w:val="11"/>
        </w:numPr>
        <w:tabs>
          <w:tab w:val="left" w:pos="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Побеседовать</w:t>
      </w:r>
      <w:r w:rsidR="009952A4" w:rsidRPr="009952A4">
        <w:rPr>
          <w:rFonts w:ascii="Times New Roman" w:hAnsi="Times New Roman" w:cs="Times New Roman"/>
          <w:sz w:val="28"/>
          <w:szCs w:val="28"/>
        </w:rPr>
        <w:t xml:space="preserve"> с родителями</w:t>
      </w:r>
      <w:r>
        <w:rPr>
          <w:rFonts w:ascii="Times New Roman" w:hAnsi="Times New Roman" w:cs="Times New Roman"/>
          <w:sz w:val="28"/>
          <w:szCs w:val="28"/>
        </w:rPr>
        <w:t>, рекомендовать консультацию у</w:t>
      </w:r>
      <w:r w:rsidR="00B8734C" w:rsidRPr="009952A4">
        <w:rPr>
          <w:rFonts w:ascii="Times New Roman" w:hAnsi="Times New Roman" w:cs="Times New Roman"/>
          <w:sz w:val="28"/>
          <w:szCs w:val="28"/>
        </w:rPr>
        <w:t xml:space="preserve"> психотер</w:t>
      </w:r>
      <w:r w:rsidR="00B8734C" w:rsidRPr="009952A4">
        <w:rPr>
          <w:rFonts w:ascii="Times New Roman" w:hAnsi="Times New Roman" w:cs="Times New Roman"/>
          <w:sz w:val="28"/>
          <w:szCs w:val="28"/>
        </w:rPr>
        <w:t>а</w:t>
      </w:r>
      <w:r w:rsidR="00B8734C" w:rsidRPr="009952A4">
        <w:rPr>
          <w:rFonts w:ascii="Times New Roman" w:hAnsi="Times New Roman" w:cs="Times New Roman"/>
          <w:sz w:val="28"/>
          <w:szCs w:val="28"/>
        </w:rPr>
        <w:t>певт</w:t>
      </w:r>
      <w:r>
        <w:rPr>
          <w:rFonts w:ascii="Times New Roman" w:hAnsi="Times New Roman" w:cs="Times New Roman"/>
          <w:sz w:val="28"/>
          <w:szCs w:val="28"/>
        </w:rPr>
        <w:t>а</w:t>
      </w:r>
      <w:r w:rsidR="00B8734C" w:rsidRPr="009952A4">
        <w:rPr>
          <w:rFonts w:ascii="Times New Roman" w:hAnsi="Times New Roman" w:cs="Times New Roman"/>
          <w:sz w:val="28"/>
          <w:szCs w:val="28"/>
        </w:rPr>
        <w:t xml:space="preserve"> (психиатр</w:t>
      </w:r>
      <w:r>
        <w:rPr>
          <w:rFonts w:ascii="Times New Roman" w:hAnsi="Times New Roman" w:cs="Times New Roman"/>
          <w:sz w:val="28"/>
          <w:szCs w:val="28"/>
        </w:rPr>
        <w:t>а</w:t>
      </w:r>
      <w:r w:rsidR="00B8734C" w:rsidRPr="009952A4">
        <w:rPr>
          <w:rFonts w:ascii="Times New Roman" w:hAnsi="Times New Roman" w:cs="Times New Roman"/>
          <w:sz w:val="28"/>
          <w:szCs w:val="28"/>
        </w:rPr>
        <w:t>).</w:t>
      </w:r>
    </w:p>
    <w:p w:rsidR="009427ED" w:rsidRPr="009427ED" w:rsidRDefault="00B8734C" w:rsidP="006F2278">
      <w:pPr>
        <w:pStyle w:val="a3"/>
        <w:numPr>
          <w:ilvl w:val="0"/>
          <w:numId w:val="11"/>
        </w:numPr>
        <w:tabs>
          <w:tab w:val="left" w:pos="0"/>
          <w:tab w:val="left" w:pos="1134"/>
        </w:tabs>
        <w:spacing w:after="0" w:line="240" w:lineRule="auto"/>
        <w:ind w:left="0" w:firstLine="709"/>
        <w:jc w:val="both"/>
        <w:rPr>
          <w:rFonts w:ascii="Times New Roman" w:hAnsi="Times New Roman" w:cs="Times New Roman"/>
          <w:bCs/>
          <w:i/>
          <w:iCs/>
          <w:sz w:val="28"/>
          <w:szCs w:val="28"/>
        </w:rPr>
      </w:pPr>
      <w:r w:rsidRPr="009427ED">
        <w:rPr>
          <w:rFonts w:ascii="Times New Roman" w:hAnsi="Times New Roman" w:cs="Times New Roman"/>
          <w:sz w:val="28"/>
          <w:szCs w:val="28"/>
        </w:rPr>
        <w:t xml:space="preserve">Постараться </w:t>
      </w:r>
      <w:r w:rsidR="009427ED" w:rsidRPr="009427ED">
        <w:rPr>
          <w:rFonts w:ascii="Times New Roman" w:hAnsi="Times New Roman" w:cs="Times New Roman"/>
          <w:sz w:val="28"/>
          <w:szCs w:val="28"/>
        </w:rPr>
        <w:t xml:space="preserve">наладить с подростком постоянные контакты. </w:t>
      </w:r>
    </w:p>
    <w:p w:rsidR="005209AE" w:rsidRPr="009427ED" w:rsidRDefault="005209AE" w:rsidP="009427ED">
      <w:pPr>
        <w:tabs>
          <w:tab w:val="left" w:pos="0"/>
          <w:tab w:val="left" w:pos="426"/>
        </w:tabs>
        <w:spacing w:after="0" w:line="240" w:lineRule="auto"/>
        <w:jc w:val="both"/>
        <w:rPr>
          <w:rFonts w:ascii="Times New Roman" w:hAnsi="Times New Roman" w:cs="Times New Roman"/>
          <w:bCs/>
          <w:i/>
          <w:iCs/>
          <w:sz w:val="28"/>
          <w:szCs w:val="28"/>
        </w:rPr>
      </w:pPr>
      <w:r w:rsidRPr="009427ED">
        <w:rPr>
          <w:rFonts w:ascii="Times New Roman" w:hAnsi="Times New Roman" w:cs="Times New Roman"/>
          <w:bCs/>
          <w:i/>
          <w:iCs/>
          <w:sz w:val="28"/>
          <w:szCs w:val="28"/>
        </w:rPr>
        <w:t>Задачи психолога при наличии риска средней степени:</w:t>
      </w:r>
    </w:p>
    <w:p w:rsidR="00AA7728" w:rsidRPr="005209AE" w:rsidRDefault="00B8734C" w:rsidP="006F2278">
      <w:pPr>
        <w:pStyle w:val="a3"/>
        <w:numPr>
          <w:ilvl w:val="0"/>
          <w:numId w:val="12"/>
        </w:numPr>
        <w:tabs>
          <w:tab w:val="left" w:pos="1134"/>
        </w:tabs>
        <w:spacing w:after="0" w:line="240" w:lineRule="auto"/>
        <w:ind w:left="0" w:firstLine="709"/>
        <w:jc w:val="both"/>
        <w:rPr>
          <w:rFonts w:ascii="Times New Roman" w:hAnsi="Times New Roman" w:cs="Times New Roman"/>
          <w:sz w:val="28"/>
          <w:szCs w:val="28"/>
        </w:rPr>
      </w:pPr>
      <w:r w:rsidRPr="005209AE">
        <w:rPr>
          <w:rFonts w:ascii="Times New Roman" w:hAnsi="Times New Roman" w:cs="Times New Roman"/>
          <w:sz w:val="28"/>
          <w:szCs w:val="28"/>
        </w:rPr>
        <w:t xml:space="preserve">Необходимо </w:t>
      </w:r>
      <w:r w:rsidR="006E467C">
        <w:rPr>
          <w:rFonts w:ascii="Times New Roman" w:hAnsi="Times New Roman" w:cs="Times New Roman"/>
          <w:sz w:val="28"/>
          <w:szCs w:val="28"/>
        </w:rPr>
        <w:t>эмоционально поддержать подростка</w:t>
      </w:r>
      <w:r w:rsidRPr="005209AE">
        <w:rPr>
          <w:rFonts w:ascii="Times New Roman" w:hAnsi="Times New Roman" w:cs="Times New Roman"/>
          <w:sz w:val="28"/>
          <w:szCs w:val="28"/>
        </w:rPr>
        <w:t>.</w:t>
      </w:r>
    </w:p>
    <w:p w:rsidR="00AA7728" w:rsidRPr="005209AE" w:rsidRDefault="00CC7B27" w:rsidP="006F2278">
      <w:pPr>
        <w:pStyle w:val="a3"/>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Помочь ему о</w:t>
      </w:r>
      <w:r w:rsidR="006E467C">
        <w:rPr>
          <w:rFonts w:ascii="Times New Roman" w:hAnsi="Times New Roman" w:cs="Times New Roman"/>
          <w:sz w:val="28"/>
          <w:szCs w:val="28"/>
        </w:rPr>
        <w:t>треагировать</w:t>
      </w:r>
      <w:r w:rsidR="00B8734C" w:rsidRPr="005209AE">
        <w:rPr>
          <w:rFonts w:ascii="Times New Roman" w:hAnsi="Times New Roman" w:cs="Times New Roman"/>
          <w:sz w:val="28"/>
          <w:szCs w:val="28"/>
        </w:rPr>
        <w:t xml:space="preserve"> чувства.</w:t>
      </w:r>
    </w:p>
    <w:p w:rsidR="00AA7728" w:rsidRPr="005209AE" w:rsidRDefault="00B8734C" w:rsidP="006F2278">
      <w:pPr>
        <w:pStyle w:val="a3"/>
        <w:numPr>
          <w:ilvl w:val="0"/>
          <w:numId w:val="12"/>
        </w:numPr>
        <w:tabs>
          <w:tab w:val="left" w:pos="1134"/>
        </w:tabs>
        <w:spacing w:after="0" w:line="240" w:lineRule="auto"/>
        <w:ind w:left="0" w:firstLine="709"/>
        <w:jc w:val="both"/>
        <w:rPr>
          <w:rFonts w:ascii="Times New Roman" w:hAnsi="Times New Roman" w:cs="Times New Roman"/>
          <w:sz w:val="28"/>
          <w:szCs w:val="28"/>
        </w:rPr>
      </w:pPr>
      <w:r w:rsidRPr="005209AE">
        <w:rPr>
          <w:rFonts w:ascii="Times New Roman" w:hAnsi="Times New Roman" w:cs="Times New Roman"/>
          <w:sz w:val="28"/>
          <w:szCs w:val="28"/>
        </w:rPr>
        <w:t>Укрепить желание жить (через амбивалентные чувства).</w:t>
      </w:r>
    </w:p>
    <w:p w:rsidR="00AA7728" w:rsidRPr="005209AE" w:rsidRDefault="00DA05F3" w:rsidP="006F2278">
      <w:pPr>
        <w:pStyle w:val="a3"/>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Рассмотреть</w:t>
      </w:r>
      <w:r w:rsidR="00B8734C" w:rsidRPr="005209AE">
        <w:rPr>
          <w:rFonts w:ascii="Times New Roman" w:hAnsi="Times New Roman" w:cs="Times New Roman"/>
          <w:sz w:val="28"/>
          <w:szCs w:val="28"/>
        </w:rPr>
        <w:t xml:space="preserve"> альтернативы самоубийства.</w:t>
      </w:r>
    </w:p>
    <w:p w:rsidR="00AA7728" w:rsidRPr="005209AE" w:rsidRDefault="00DA05F3" w:rsidP="006F2278">
      <w:pPr>
        <w:pStyle w:val="a3"/>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Обсудить и заключить «</w:t>
      </w:r>
      <w:r w:rsidR="00B8734C" w:rsidRPr="005209AE">
        <w:rPr>
          <w:rFonts w:ascii="Times New Roman" w:hAnsi="Times New Roman" w:cs="Times New Roman"/>
          <w:sz w:val="28"/>
          <w:szCs w:val="28"/>
        </w:rPr>
        <w:t>контракт</w:t>
      </w:r>
      <w:r>
        <w:rPr>
          <w:rFonts w:ascii="Times New Roman" w:hAnsi="Times New Roman" w:cs="Times New Roman"/>
          <w:sz w:val="28"/>
          <w:szCs w:val="28"/>
        </w:rPr>
        <w:t>»</w:t>
      </w:r>
      <w:r w:rsidR="006D629B">
        <w:rPr>
          <w:rFonts w:ascii="Times New Roman" w:hAnsi="Times New Roman" w:cs="Times New Roman"/>
          <w:sz w:val="28"/>
          <w:szCs w:val="28"/>
        </w:rPr>
        <w:t xml:space="preserve"> о не</w:t>
      </w:r>
      <w:r w:rsidR="006D1FA4">
        <w:rPr>
          <w:rFonts w:ascii="Times New Roman" w:hAnsi="Times New Roman" w:cs="Times New Roman"/>
          <w:sz w:val="28"/>
          <w:szCs w:val="28"/>
        </w:rPr>
        <w:t xml:space="preserve"> </w:t>
      </w:r>
      <w:r w:rsidR="006D629B">
        <w:rPr>
          <w:rFonts w:ascii="Times New Roman" w:hAnsi="Times New Roman" w:cs="Times New Roman"/>
          <w:sz w:val="28"/>
          <w:szCs w:val="28"/>
        </w:rPr>
        <w:t>нанесении себе вреда</w:t>
      </w:r>
      <w:r w:rsidR="00B8734C" w:rsidRPr="005209AE">
        <w:rPr>
          <w:rFonts w:ascii="Times New Roman" w:hAnsi="Times New Roman" w:cs="Times New Roman"/>
          <w:sz w:val="28"/>
          <w:szCs w:val="28"/>
        </w:rPr>
        <w:t>.</w:t>
      </w:r>
    </w:p>
    <w:p w:rsidR="004665F4" w:rsidRDefault="00DA05F3" w:rsidP="006F2278">
      <w:pPr>
        <w:pStyle w:val="a3"/>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Провести беседу</w:t>
      </w:r>
      <w:r w:rsidR="00476F9C">
        <w:rPr>
          <w:rFonts w:ascii="Times New Roman" w:hAnsi="Times New Roman" w:cs="Times New Roman"/>
          <w:sz w:val="28"/>
          <w:szCs w:val="28"/>
        </w:rPr>
        <w:t xml:space="preserve"> </w:t>
      </w:r>
      <w:r w:rsidR="004665F4" w:rsidRPr="005209AE">
        <w:rPr>
          <w:rFonts w:ascii="Times New Roman" w:hAnsi="Times New Roman" w:cs="Times New Roman"/>
          <w:sz w:val="28"/>
          <w:szCs w:val="28"/>
        </w:rPr>
        <w:t xml:space="preserve">с </w:t>
      </w:r>
      <w:r w:rsidR="00476F9C">
        <w:rPr>
          <w:rFonts w:ascii="Times New Roman" w:hAnsi="Times New Roman" w:cs="Times New Roman"/>
          <w:sz w:val="28"/>
          <w:szCs w:val="28"/>
        </w:rPr>
        <w:t xml:space="preserve">членами </w:t>
      </w:r>
      <w:r w:rsidR="004665F4" w:rsidRPr="005209AE">
        <w:rPr>
          <w:rFonts w:ascii="Times New Roman" w:hAnsi="Times New Roman" w:cs="Times New Roman"/>
          <w:sz w:val="28"/>
          <w:szCs w:val="28"/>
        </w:rPr>
        <w:t>сем</w:t>
      </w:r>
      <w:r w:rsidR="00476F9C">
        <w:rPr>
          <w:rFonts w:ascii="Times New Roman" w:hAnsi="Times New Roman" w:cs="Times New Roman"/>
          <w:sz w:val="28"/>
          <w:szCs w:val="28"/>
        </w:rPr>
        <w:t>ьи</w:t>
      </w:r>
      <w:r w:rsidR="004665F4">
        <w:rPr>
          <w:rFonts w:ascii="Times New Roman" w:hAnsi="Times New Roman" w:cs="Times New Roman"/>
          <w:sz w:val="28"/>
          <w:szCs w:val="28"/>
        </w:rPr>
        <w:t>.</w:t>
      </w:r>
    </w:p>
    <w:p w:rsidR="00AA7728" w:rsidRPr="005209AE" w:rsidRDefault="004665F4" w:rsidP="006F2278">
      <w:pPr>
        <w:pStyle w:val="a3"/>
        <w:numPr>
          <w:ilvl w:val="0"/>
          <w:numId w:val="1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Срочно н</w:t>
      </w:r>
      <w:r w:rsidR="00B8734C" w:rsidRPr="005209AE">
        <w:rPr>
          <w:rFonts w:ascii="Times New Roman" w:hAnsi="Times New Roman" w:cs="Times New Roman"/>
          <w:sz w:val="28"/>
          <w:szCs w:val="28"/>
        </w:rPr>
        <w:t>аправить к психотерапевту (психиатру).</w:t>
      </w:r>
      <w:r>
        <w:rPr>
          <w:rFonts w:ascii="Times New Roman" w:hAnsi="Times New Roman" w:cs="Times New Roman"/>
          <w:sz w:val="28"/>
          <w:szCs w:val="28"/>
        </w:rPr>
        <w:t xml:space="preserve"> При необходимости специалисту сопроводить ребенка и родителя в специализированное учреждение.</w:t>
      </w:r>
    </w:p>
    <w:p w:rsidR="005209AE" w:rsidRPr="005209AE" w:rsidRDefault="005209AE" w:rsidP="005209AE">
      <w:pPr>
        <w:spacing w:after="0" w:line="240" w:lineRule="auto"/>
        <w:ind w:firstLine="709"/>
        <w:jc w:val="both"/>
        <w:rPr>
          <w:rFonts w:ascii="Times New Roman" w:hAnsi="Times New Roman" w:cs="Times New Roman"/>
          <w:bCs/>
          <w:i/>
          <w:iCs/>
          <w:sz w:val="28"/>
          <w:szCs w:val="28"/>
        </w:rPr>
      </w:pPr>
      <w:r w:rsidRPr="005209AE">
        <w:rPr>
          <w:rFonts w:ascii="Times New Roman" w:hAnsi="Times New Roman" w:cs="Times New Roman"/>
          <w:bCs/>
          <w:i/>
          <w:iCs/>
          <w:sz w:val="28"/>
          <w:szCs w:val="28"/>
        </w:rPr>
        <w:t>Задачи психолога при наличии высокого риска:</w:t>
      </w:r>
    </w:p>
    <w:p w:rsidR="005209AE" w:rsidRDefault="00AC7144" w:rsidP="006F2278">
      <w:pPr>
        <w:pStyle w:val="a3"/>
        <w:numPr>
          <w:ilvl w:val="1"/>
          <w:numId w:val="1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Быть постоянно рядом</w:t>
      </w:r>
      <w:r w:rsidR="00B8734C" w:rsidRPr="005209AE">
        <w:rPr>
          <w:rFonts w:ascii="Times New Roman" w:hAnsi="Times New Roman" w:cs="Times New Roman"/>
          <w:sz w:val="28"/>
          <w:szCs w:val="28"/>
        </w:rPr>
        <w:t xml:space="preserve"> с подростком, не оставля</w:t>
      </w:r>
      <w:r>
        <w:rPr>
          <w:rFonts w:ascii="Times New Roman" w:hAnsi="Times New Roman" w:cs="Times New Roman"/>
          <w:sz w:val="28"/>
          <w:szCs w:val="28"/>
        </w:rPr>
        <w:t>ть</w:t>
      </w:r>
      <w:r w:rsidR="00B8734C" w:rsidRPr="005209AE">
        <w:rPr>
          <w:rFonts w:ascii="Times New Roman" w:hAnsi="Times New Roman" w:cs="Times New Roman"/>
          <w:sz w:val="28"/>
          <w:szCs w:val="28"/>
        </w:rPr>
        <w:t xml:space="preserve"> его ни на минуту.</w:t>
      </w:r>
    </w:p>
    <w:p w:rsidR="005209AE" w:rsidRPr="005209AE" w:rsidRDefault="00AC7144" w:rsidP="006F2278">
      <w:pPr>
        <w:pStyle w:val="a3"/>
        <w:numPr>
          <w:ilvl w:val="1"/>
          <w:numId w:val="13"/>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00B8734C" w:rsidRPr="005209AE">
        <w:rPr>
          <w:rFonts w:ascii="Times New Roman" w:hAnsi="Times New Roman" w:cs="Times New Roman"/>
          <w:sz w:val="28"/>
          <w:szCs w:val="28"/>
        </w:rPr>
        <w:t>далить орудия самоубийства</w:t>
      </w:r>
      <w:r w:rsidRPr="00AC7144">
        <w:rPr>
          <w:rFonts w:ascii="Times New Roman" w:hAnsi="Times New Roman" w:cs="Times New Roman"/>
          <w:sz w:val="28"/>
          <w:szCs w:val="28"/>
        </w:rPr>
        <w:t xml:space="preserve"> </w:t>
      </w:r>
      <w:r>
        <w:rPr>
          <w:rFonts w:ascii="Times New Roman" w:hAnsi="Times New Roman" w:cs="Times New Roman"/>
          <w:sz w:val="28"/>
          <w:szCs w:val="28"/>
        </w:rPr>
        <w:t>п</w:t>
      </w:r>
      <w:r w:rsidRPr="005209AE">
        <w:rPr>
          <w:rFonts w:ascii="Times New Roman" w:hAnsi="Times New Roman" w:cs="Times New Roman"/>
          <w:sz w:val="28"/>
          <w:szCs w:val="28"/>
        </w:rPr>
        <w:t>ри необходимости</w:t>
      </w:r>
      <w:r w:rsidR="00B8734C" w:rsidRPr="005209AE">
        <w:rPr>
          <w:rFonts w:ascii="Times New Roman" w:hAnsi="Times New Roman" w:cs="Times New Roman"/>
          <w:sz w:val="28"/>
          <w:szCs w:val="28"/>
        </w:rPr>
        <w:t>.</w:t>
      </w:r>
    </w:p>
    <w:p w:rsidR="005209AE" w:rsidRPr="005209AE" w:rsidRDefault="00B8734C" w:rsidP="006F2278">
      <w:pPr>
        <w:pStyle w:val="a3"/>
        <w:numPr>
          <w:ilvl w:val="1"/>
          <w:numId w:val="13"/>
        </w:numPr>
        <w:tabs>
          <w:tab w:val="left" w:pos="1134"/>
        </w:tabs>
        <w:spacing w:after="0" w:line="240" w:lineRule="auto"/>
        <w:ind w:left="0" w:firstLine="709"/>
        <w:jc w:val="both"/>
        <w:rPr>
          <w:rFonts w:ascii="Times New Roman" w:hAnsi="Times New Roman" w:cs="Times New Roman"/>
          <w:sz w:val="28"/>
          <w:szCs w:val="28"/>
        </w:rPr>
      </w:pPr>
      <w:r w:rsidRPr="005209AE">
        <w:rPr>
          <w:rFonts w:ascii="Times New Roman" w:hAnsi="Times New Roman" w:cs="Times New Roman"/>
          <w:sz w:val="28"/>
          <w:szCs w:val="28"/>
        </w:rPr>
        <w:t xml:space="preserve">Заключить </w:t>
      </w:r>
      <w:r w:rsidR="00AC7144">
        <w:rPr>
          <w:rFonts w:ascii="Times New Roman" w:hAnsi="Times New Roman" w:cs="Times New Roman"/>
          <w:sz w:val="28"/>
          <w:szCs w:val="28"/>
        </w:rPr>
        <w:t>«</w:t>
      </w:r>
      <w:r w:rsidRPr="005209AE">
        <w:rPr>
          <w:rFonts w:ascii="Times New Roman" w:hAnsi="Times New Roman" w:cs="Times New Roman"/>
          <w:sz w:val="28"/>
          <w:szCs w:val="28"/>
        </w:rPr>
        <w:t>контракт</w:t>
      </w:r>
      <w:r w:rsidR="00AC7144">
        <w:rPr>
          <w:rFonts w:ascii="Times New Roman" w:hAnsi="Times New Roman" w:cs="Times New Roman"/>
          <w:sz w:val="28"/>
          <w:szCs w:val="28"/>
        </w:rPr>
        <w:t>» с подростком</w:t>
      </w:r>
      <w:r w:rsidRPr="005209AE">
        <w:rPr>
          <w:rFonts w:ascii="Times New Roman" w:hAnsi="Times New Roman" w:cs="Times New Roman"/>
          <w:sz w:val="28"/>
          <w:szCs w:val="28"/>
        </w:rPr>
        <w:t>.</w:t>
      </w:r>
    </w:p>
    <w:p w:rsidR="005209AE" w:rsidRPr="005209AE" w:rsidRDefault="00B8734C" w:rsidP="006F2278">
      <w:pPr>
        <w:pStyle w:val="a3"/>
        <w:numPr>
          <w:ilvl w:val="1"/>
          <w:numId w:val="13"/>
        </w:numPr>
        <w:tabs>
          <w:tab w:val="left" w:pos="1134"/>
        </w:tabs>
        <w:spacing w:after="0" w:line="240" w:lineRule="auto"/>
        <w:ind w:left="0" w:firstLine="709"/>
        <w:jc w:val="both"/>
        <w:rPr>
          <w:rFonts w:ascii="Times New Roman" w:hAnsi="Times New Roman" w:cs="Times New Roman"/>
          <w:sz w:val="28"/>
          <w:szCs w:val="28"/>
        </w:rPr>
      </w:pPr>
      <w:r w:rsidRPr="005209AE">
        <w:rPr>
          <w:rFonts w:ascii="Times New Roman" w:hAnsi="Times New Roman" w:cs="Times New Roman"/>
          <w:sz w:val="28"/>
          <w:szCs w:val="28"/>
        </w:rPr>
        <w:t>Немедленно вызвать скорую помощь и организовать госпитализа</w:t>
      </w:r>
      <w:r w:rsidR="00AC7144">
        <w:rPr>
          <w:rFonts w:ascii="Times New Roman" w:hAnsi="Times New Roman" w:cs="Times New Roman"/>
          <w:sz w:val="28"/>
          <w:szCs w:val="28"/>
        </w:rPr>
        <w:t>цию,</w:t>
      </w:r>
      <w:r w:rsidR="00AC7144" w:rsidRPr="00AC7144">
        <w:rPr>
          <w:rFonts w:ascii="Times New Roman" w:hAnsi="Times New Roman" w:cs="Times New Roman"/>
          <w:sz w:val="28"/>
          <w:szCs w:val="28"/>
        </w:rPr>
        <w:t xml:space="preserve"> </w:t>
      </w:r>
      <w:r w:rsidR="00AC7144" w:rsidRPr="005209AE">
        <w:rPr>
          <w:rFonts w:ascii="Times New Roman" w:hAnsi="Times New Roman" w:cs="Times New Roman"/>
          <w:sz w:val="28"/>
          <w:szCs w:val="28"/>
        </w:rPr>
        <w:t>связаться с психиатром</w:t>
      </w:r>
      <w:r w:rsidR="00AC7144">
        <w:rPr>
          <w:rFonts w:ascii="Times New Roman" w:hAnsi="Times New Roman" w:cs="Times New Roman"/>
          <w:sz w:val="28"/>
          <w:szCs w:val="28"/>
        </w:rPr>
        <w:t>.</w:t>
      </w:r>
    </w:p>
    <w:p w:rsidR="005209AE" w:rsidRPr="005209AE" w:rsidRDefault="005209AE" w:rsidP="006F2278">
      <w:pPr>
        <w:pStyle w:val="a3"/>
        <w:numPr>
          <w:ilvl w:val="1"/>
          <w:numId w:val="13"/>
        </w:numPr>
        <w:tabs>
          <w:tab w:val="left" w:pos="1134"/>
        </w:tabs>
        <w:spacing w:after="0" w:line="240" w:lineRule="auto"/>
        <w:ind w:left="0" w:firstLine="709"/>
        <w:jc w:val="both"/>
        <w:rPr>
          <w:rFonts w:ascii="Times New Roman" w:hAnsi="Times New Roman" w:cs="Times New Roman"/>
          <w:sz w:val="28"/>
          <w:szCs w:val="28"/>
        </w:rPr>
      </w:pPr>
      <w:r w:rsidRPr="005209AE">
        <w:rPr>
          <w:rFonts w:ascii="Times New Roman" w:hAnsi="Times New Roman" w:cs="Times New Roman"/>
          <w:sz w:val="28"/>
          <w:szCs w:val="28"/>
        </w:rPr>
        <w:t>Информировать семью.</w:t>
      </w:r>
    </w:p>
    <w:p w:rsidR="00A15D4A" w:rsidRDefault="00BC217D" w:rsidP="005209AE">
      <w:pPr>
        <w:spacing w:after="0" w:line="240" w:lineRule="auto"/>
        <w:ind w:firstLine="709"/>
        <w:jc w:val="both"/>
        <w:rPr>
          <w:rFonts w:ascii="Times New Roman" w:hAnsi="Times New Roman" w:cs="Times New Roman"/>
          <w:b/>
          <w:bCs/>
          <w:iCs/>
          <w:sz w:val="28"/>
          <w:szCs w:val="28"/>
        </w:rPr>
      </w:pPr>
      <w:r w:rsidRPr="00BC217D">
        <w:rPr>
          <w:rFonts w:ascii="Times New Roman" w:hAnsi="Times New Roman" w:cs="Times New Roman"/>
          <w:b/>
          <w:bCs/>
          <w:iCs/>
          <w:sz w:val="28"/>
          <w:szCs w:val="28"/>
        </w:rPr>
        <w:t>Диагностическое обеспечение этапа вторичной профилактики</w:t>
      </w:r>
      <w:r>
        <w:rPr>
          <w:rFonts w:ascii="Times New Roman" w:hAnsi="Times New Roman" w:cs="Times New Roman"/>
          <w:b/>
          <w:bCs/>
          <w:iCs/>
          <w:sz w:val="28"/>
          <w:szCs w:val="28"/>
        </w:rPr>
        <w:t>:</w:t>
      </w:r>
    </w:p>
    <w:p w:rsidR="008431DA" w:rsidRPr="008431DA" w:rsidRDefault="00B8734C" w:rsidP="006F2278">
      <w:pPr>
        <w:numPr>
          <w:ilvl w:val="0"/>
          <w:numId w:val="3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8431DA">
        <w:rPr>
          <w:rFonts w:ascii="Times New Roman" w:hAnsi="Times New Roman" w:cs="Times New Roman"/>
          <w:bCs/>
          <w:iCs/>
          <w:sz w:val="28"/>
          <w:szCs w:val="28"/>
        </w:rPr>
        <w:t>Тест выявления суицидального риска у детей А.</w:t>
      </w:r>
      <w:r w:rsidR="004E798B">
        <w:rPr>
          <w:rFonts w:ascii="Times New Roman" w:hAnsi="Times New Roman" w:cs="Times New Roman"/>
          <w:bCs/>
          <w:iCs/>
          <w:sz w:val="28"/>
          <w:szCs w:val="28"/>
        </w:rPr>
        <w:t xml:space="preserve"> </w:t>
      </w:r>
      <w:r w:rsidRPr="008431DA">
        <w:rPr>
          <w:rFonts w:ascii="Times New Roman" w:hAnsi="Times New Roman" w:cs="Times New Roman"/>
          <w:bCs/>
          <w:iCs/>
          <w:sz w:val="28"/>
          <w:szCs w:val="28"/>
        </w:rPr>
        <w:t xml:space="preserve">А. Кучер, </w:t>
      </w:r>
      <w:r w:rsidR="004E798B">
        <w:rPr>
          <w:rFonts w:ascii="Times New Roman" w:hAnsi="Times New Roman" w:cs="Times New Roman"/>
          <w:bCs/>
          <w:iCs/>
          <w:sz w:val="28"/>
          <w:szCs w:val="28"/>
        </w:rPr>
        <w:br/>
      </w:r>
      <w:r w:rsidRPr="008431DA">
        <w:rPr>
          <w:rFonts w:ascii="Times New Roman" w:hAnsi="Times New Roman" w:cs="Times New Roman"/>
          <w:bCs/>
          <w:iCs/>
          <w:sz w:val="28"/>
          <w:szCs w:val="28"/>
        </w:rPr>
        <w:t>В.</w:t>
      </w:r>
      <w:r w:rsidR="004E798B">
        <w:rPr>
          <w:rFonts w:ascii="Times New Roman" w:hAnsi="Times New Roman" w:cs="Times New Roman"/>
          <w:bCs/>
          <w:iCs/>
          <w:sz w:val="28"/>
          <w:szCs w:val="28"/>
        </w:rPr>
        <w:t xml:space="preserve"> </w:t>
      </w:r>
      <w:r w:rsidRPr="008431DA">
        <w:rPr>
          <w:rFonts w:ascii="Times New Roman" w:hAnsi="Times New Roman" w:cs="Times New Roman"/>
          <w:bCs/>
          <w:iCs/>
          <w:sz w:val="28"/>
          <w:szCs w:val="28"/>
        </w:rPr>
        <w:t xml:space="preserve">П. Костюкевич. </w:t>
      </w:r>
    </w:p>
    <w:p w:rsidR="008431DA" w:rsidRPr="008431DA" w:rsidRDefault="00B8734C" w:rsidP="006F2278">
      <w:pPr>
        <w:numPr>
          <w:ilvl w:val="0"/>
          <w:numId w:val="3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8431DA">
        <w:rPr>
          <w:rFonts w:ascii="Times New Roman" w:hAnsi="Times New Roman" w:cs="Times New Roman"/>
          <w:bCs/>
          <w:iCs/>
          <w:sz w:val="28"/>
          <w:szCs w:val="28"/>
        </w:rPr>
        <w:lastRenderedPageBreak/>
        <w:t xml:space="preserve">Методика «Незаконченные предложения», вариант методики </w:t>
      </w:r>
      <w:r w:rsidRPr="008431DA">
        <w:rPr>
          <w:rFonts w:ascii="Times New Roman" w:hAnsi="Times New Roman" w:cs="Times New Roman"/>
          <w:bCs/>
          <w:iCs/>
          <w:sz w:val="28"/>
          <w:szCs w:val="28"/>
          <w:lang w:val="en-US"/>
        </w:rPr>
        <w:t>Saks</w:t>
      </w:r>
      <w:r w:rsidRPr="008431DA">
        <w:rPr>
          <w:rFonts w:ascii="Times New Roman" w:hAnsi="Times New Roman" w:cs="Times New Roman"/>
          <w:bCs/>
          <w:iCs/>
          <w:sz w:val="28"/>
          <w:szCs w:val="28"/>
        </w:rPr>
        <w:t>-</w:t>
      </w:r>
      <w:r w:rsidRPr="008431DA">
        <w:rPr>
          <w:rFonts w:ascii="Times New Roman" w:hAnsi="Times New Roman" w:cs="Times New Roman"/>
          <w:bCs/>
          <w:iCs/>
          <w:sz w:val="28"/>
          <w:szCs w:val="28"/>
          <w:lang w:val="en-US"/>
        </w:rPr>
        <w:t>Sidney</w:t>
      </w:r>
      <w:r w:rsidRPr="008431DA">
        <w:rPr>
          <w:rFonts w:ascii="Times New Roman" w:hAnsi="Times New Roman" w:cs="Times New Roman"/>
          <w:bCs/>
          <w:iCs/>
          <w:sz w:val="28"/>
          <w:szCs w:val="28"/>
        </w:rPr>
        <w:t>, адаптирована в НИИ психоневрологии им. В.</w:t>
      </w:r>
      <w:r w:rsidR="004E798B">
        <w:rPr>
          <w:rFonts w:ascii="Times New Roman" w:hAnsi="Times New Roman" w:cs="Times New Roman"/>
          <w:bCs/>
          <w:iCs/>
          <w:sz w:val="28"/>
          <w:szCs w:val="28"/>
        </w:rPr>
        <w:t xml:space="preserve"> </w:t>
      </w:r>
      <w:r w:rsidRPr="008431DA">
        <w:rPr>
          <w:rFonts w:ascii="Times New Roman" w:hAnsi="Times New Roman" w:cs="Times New Roman"/>
          <w:bCs/>
          <w:iCs/>
          <w:sz w:val="28"/>
          <w:szCs w:val="28"/>
        </w:rPr>
        <w:t>М.</w:t>
      </w:r>
      <w:r w:rsidR="004E798B">
        <w:rPr>
          <w:rFonts w:ascii="Times New Roman" w:hAnsi="Times New Roman" w:cs="Times New Roman"/>
          <w:bCs/>
          <w:iCs/>
          <w:sz w:val="28"/>
          <w:szCs w:val="28"/>
        </w:rPr>
        <w:t xml:space="preserve"> </w:t>
      </w:r>
      <w:r w:rsidRPr="008431DA">
        <w:rPr>
          <w:rFonts w:ascii="Times New Roman" w:hAnsi="Times New Roman" w:cs="Times New Roman"/>
          <w:bCs/>
          <w:iCs/>
          <w:sz w:val="28"/>
          <w:szCs w:val="28"/>
        </w:rPr>
        <w:t xml:space="preserve">Бехтерева. </w:t>
      </w:r>
    </w:p>
    <w:p w:rsidR="008431DA" w:rsidRPr="008431DA" w:rsidRDefault="008431DA" w:rsidP="006F2278">
      <w:pPr>
        <w:numPr>
          <w:ilvl w:val="0"/>
          <w:numId w:val="3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8431DA">
        <w:rPr>
          <w:rFonts w:ascii="Times New Roman" w:hAnsi="Times New Roman" w:cs="Times New Roman"/>
          <w:bCs/>
          <w:iCs/>
          <w:sz w:val="28"/>
          <w:szCs w:val="28"/>
        </w:rPr>
        <w:t>Методика «Сигнал» (</w:t>
      </w:r>
      <w:r w:rsidR="00B8734C" w:rsidRPr="008431DA">
        <w:rPr>
          <w:rFonts w:ascii="Times New Roman" w:hAnsi="Times New Roman" w:cs="Times New Roman"/>
          <w:bCs/>
          <w:iCs/>
          <w:sz w:val="28"/>
          <w:szCs w:val="28"/>
        </w:rPr>
        <w:t>Иматон</w:t>
      </w:r>
      <w:r w:rsidRPr="008431DA">
        <w:rPr>
          <w:rFonts w:ascii="Times New Roman" w:hAnsi="Times New Roman" w:cs="Times New Roman"/>
          <w:bCs/>
          <w:iCs/>
          <w:sz w:val="28"/>
          <w:szCs w:val="28"/>
        </w:rPr>
        <w:t xml:space="preserve">) </w:t>
      </w:r>
      <w:r w:rsidR="00B8734C" w:rsidRPr="008431DA">
        <w:rPr>
          <w:rFonts w:ascii="Times New Roman" w:hAnsi="Times New Roman" w:cs="Times New Roman"/>
          <w:bCs/>
          <w:iCs/>
          <w:sz w:val="28"/>
          <w:szCs w:val="28"/>
        </w:rPr>
        <w:t>для экспресс-диагностики уровня суиц</w:t>
      </w:r>
      <w:r w:rsidR="00B8734C" w:rsidRPr="008431DA">
        <w:rPr>
          <w:rFonts w:ascii="Times New Roman" w:hAnsi="Times New Roman" w:cs="Times New Roman"/>
          <w:bCs/>
          <w:iCs/>
          <w:sz w:val="28"/>
          <w:szCs w:val="28"/>
        </w:rPr>
        <w:t>и</w:t>
      </w:r>
      <w:r w:rsidR="00B8734C" w:rsidRPr="008431DA">
        <w:rPr>
          <w:rFonts w:ascii="Times New Roman" w:hAnsi="Times New Roman" w:cs="Times New Roman"/>
          <w:bCs/>
          <w:iCs/>
          <w:sz w:val="28"/>
          <w:szCs w:val="28"/>
        </w:rPr>
        <w:t xml:space="preserve">дального риска и выявление мотивов для жизни. </w:t>
      </w:r>
    </w:p>
    <w:p w:rsidR="008431DA" w:rsidRPr="008431DA" w:rsidRDefault="00B8734C" w:rsidP="006F2278">
      <w:pPr>
        <w:numPr>
          <w:ilvl w:val="0"/>
          <w:numId w:val="3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8431DA">
        <w:rPr>
          <w:rFonts w:ascii="Times New Roman" w:hAnsi="Times New Roman" w:cs="Times New Roman"/>
          <w:bCs/>
          <w:iCs/>
          <w:sz w:val="28"/>
          <w:szCs w:val="28"/>
        </w:rPr>
        <w:t>Методика диагностики суицидального поведения  Горской М.</w:t>
      </w:r>
      <w:r w:rsidR="004E798B">
        <w:rPr>
          <w:rFonts w:ascii="Times New Roman" w:hAnsi="Times New Roman" w:cs="Times New Roman"/>
          <w:bCs/>
          <w:iCs/>
          <w:sz w:val="28"/>
          <w:szCs w:val="28"/>
        </w:rPr>
        <w:t xml:space="preserve"> </w:t>
      </w:r>
      <w:r w:rsidRPr="008431DA">
        <w:rPr>
          <w:rFonts w:ascii="Times New Roman" w:hAnsi="Times New Roman" w:cs="Times New Roman"/>
          <w:bCs/>
          <w:iCs/>
          <w:sz w:val="28"/>
          <w:szCs w:val="28"/>
        </w:rPr>
        <w:t xml:space="preserve">В. </w:t>
      </w:r>
    </w:p>
    <w:p w:rsidR="00AA7728" w:rsidRPr="008431DA" w:rsidRDefault="00B8734C" w:rsidP="006F2278">
      <w:pPr>
        <w:numPr>
          <w:ilvl w:val="0"/>
          <w:numId w:val="3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8431DA">
        <w:rPr>
          <w:rFonts w:ascii="Times New Roman" w:hAnsi="Times New Roman" w:cs="Times New Roman"/>
          <w:bCs/>
          <w:iCs/>
          <w:sz w:val="28"/>
          <w:szCs w:val="28"/>
        </w:rPr>
        <w:t>Проективный тест Сильвера «Нарисуй историю»</w:t>
      </w:r>
      <w:r w:rsidR="00D132AB" w:rsidRPr="008431DA">
        <w:rPr>
          <w:rFonts w:ascii="Times New Roman" w:hAnsi="Times New Roman" w:cs="Times New Roman"/>
          <w:bCs/>
          <w:iCs/>
          <w:sz w:val="28"/>
          <w:szCs w:val="28"/>
        </w:rPr>
        <w:t xml:space="preserve"> п</w:t>
      </w:r>
      <w:r w:rsidR="00917402" w:rsidRPr="008431DA">
        <w:rPr>
          <w:rFonts w:ascii="Times New Roman" w:hAnsi="Times New Roman" w:cs="Times New Roman"/>
          <w:bCs/>
          <w:iCs/>
          <w:sz w:val="28"/>
          <w:szCs w:val="28"/>
        </w:rPr>
        <w:t>редназначен для д</w:t>
      </w:r>
      <w:r w:rsidR="00917402" w:rsidRPr="008431DA">
        <w:rPr>
          <w:rFonts w:ascii="Times New Roman" w:hAnsi="Times New Roman" w:cs="Times New Roman"/>
          <w:bCs/>
          <w:iCs/>
          <w:sz w:val="28"/>
          <w:szCs w:val="28"/>
        </w:rPr>
        <w:t>и</w:t>
      </w:r>
      <w:r w:rsidR="00917402" w:rsidRPr="008431DA">
        <w:rPr>
          <w:rFonts w:ascii="Times New Roman" w:hAnsi="Times New Roman" w:cs="Times New Roman"/>
          <w:bCs/>
          <w:iCs/>
          <w:sz w:val="28"/>
          <w:szCs w:val="28"/>
        </w:rPr>
        <w:t>агностики и коррекции эмоциональных нарушений</w:t>
      </w:r>
      <w:r w:rsidR="00F51229" w:rsidRPr="008431DA">
        <w:rPr>
          <w:rFonts w:ascii="Times New Roman" w:hAnsi="Times New Roman" w:cs="Times New Roman"/>
          <w:bCs/>
          <w:iCs/>
          <w:sz w:val="28"/>
          <w:szCs w:val="28"/>
        </w:rPr>
        <w:t xml:space="preserve"> детей и подростков</w:t>
      </w:r>
      <w:r w:rsidR="00917402" w:rsidRPr="008431DA">
        <w:rPr>
          <w:rFonts w:ascii="Times New Roman" w:hAnsi="Times New Roman" w:cs="Times New Roman"/>
          <w:bCs/>
          <w:iCs/>
          <w:sz w:val="28"/>
          <w:szCs w:val="28"/>
        </w:rPr>
        <w:t>.</w:t>
      </w:r>
    </w:p>
    <w:p w:rsidR="00AA7728" w:rsidRPr="008431DA" w:rsidRDefault="00B8734C" w:rsidP="006F2278">
      <w:pPr>
        <w:numPr>
          <w:ilvl w:val="0"/>
          <w:numId w:val="3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8431DA">
        <w:rPr>
          <w:rFonts w:ascii="Times New Roman" w:hAnsi="Times New Roman" w:cs="Times New Roman"/>
          <w:bCs/>
          <w:iCs/>
          <w:sz w:val="28"/>
          <w:szCs w:val="28"/>
        </w:rPr>
        <w:t>«Опросник суицидального риска» (ОСР), «Карта риска суицидальн</w:t>
      </w:r>
      <w:r w:rsidRPr="008431DA">
        <w:rPr>
          <w:rFonts w:ascii="Times New Roman" w:hAnsi="Times New Roman" w:cs="Times New Roman"/>
          <w:bCs/>
          <w:iCs/>
          <w:sz w:val="28"/>
          <w:szCs w:val="28"/>
        </w:rPr>
        <w:t>о</w:t>
      </w:r>
      <w:r w:rsidRPr="008431DA">
        <w:rPr>
          <w:rFonts w:ascii="Times New Roman" w:hAnsi="Times New Roman" w:cs="Times New Roman"/>
          <w:bCs/>
          <w:iCs/>
          <w:sz w:val="28"/>
          <w:szCs w:val="28"/>
        </w:rPr>
        <w:t>сти», «Шкала оценки риска суицида» (Патерсона), «Шкала безнадежности» (Б</w:t>
      </w:r>
      <w:r w:rsidRPr="008431DA">
        <w:rPr>
          <w:rFonts w:ascii="Times New Roman" w:hAnsi="Times New Roman" w:cs="Times New Roman"/>
          <w:bCs/>
          <w:iCs/>
          <w:sz w:val="28"/>
          <w:szCs w:val="28"/>
        </w:rPr>
        <w:t>е</w:t>
      </w:r>
      <w:r w:rsidRPr="008431DA">
        <w:rPr>
          <w:rFonts w:ascii="Times New Roman" w:hAnsi="Times New Roman" w:cs="Times New Roman"/>
          <w:bCs/>
          <w:iCs/>
          <w:sz w:val="28"/>
          <w:szCs w:val="28"/>
        </w:rPr>
        <w:t xml:space="preserve">ка). </w:t>
      </w:r>
    </w:p>
    <w:p w:rsidR="001665BD" w:rsidRDefault="00673CF0" w:rsidP="00D0724B">
      <w:pPr>
        <w:spacing w:after="0" w:line="240" w:lineRule="auto"/>
        <w:ind w:firstLine="709"/>
        <w:jc w:val="both"/>
        <w:rPr>
          <w:rFonts w:ascii="Times New Roman" w:hAnsi="Times New Roman" w:cs="Times New Roman"/>
          <w:sz w:val="28"/>
          <w:szCs w:val="28"/>
        </w:rPr>
      </w:pPr>
      <w:r w:rsidRPr="0044687C">
        <w:rPr>
          <w:rFonts w:ascii="Times New Roman" w:hAnsi="Times New Roman" w:cs="Times New Roman"/>
          <w:b/>
          <w:sz w:val="28"/>
          <w:szCs w:val="28"/>
        </w:rPr>
        <w:t>Третий уровень</w:t>
      </w:r>
      <w:r w:rsidR="00EB55E9" w:rsidRPr="0044687C">
        <w:rPr>
          <w:rFonts w:ascii="Times New Roman" w:hAnsi="Times New Roman" w:cs="Times New Roman"/>
          <w:b/>
          <w:sz w:val="28"/>
          <w:szCs w:val="28"/>
        </w:rPr>
        <w:t xml:space="preserve"> </w:t>
      </w:r>
      <w:r w:rsidR="004E798B">
        <w:rPr>
          <w:rFonts w:ascii="Times New Roman" w:hAnsi="Times New Roman" w:cs="Times New Roman"/>
          <w:b/>
          <w:sz w:val="28"/>
          <w:szCs w:val="28"/>
        </w:rPr>
        <w:t>–</w:t>
      </w:r>
      <w:r w:rsidR="00EB55E9" w:rsidRPr="0044687C">
        <w:rPr>
          <w:rFonts w:ascii="Times New Roman" w:hAnsi="Times New Roman" w:cs="Times New Roman"/>
          <w:b/>
          <w:sz w:val="28"/>
          <w:szCs w:val="28"/>
        </w:rPr>
        <w:t xml:space="preserve"> </w:t>
      </w:r>
      <w:r w:rsidRPr="0044687C">
        <w:rPr>
          <w:rFonts w:ascii="Times New Roman" w:hAnsi="Times New Roman" w:cs="Times New Roman"/>
          <w:sz w:val="28"/>
          <w:szCs w:val="28"/>
        </w:rPr>
        <w:t xml:space="preserve">третичная профилактика (реабилитация). </w:t>
      </w:r>
      <w:r w:rsidR="00B8734C" w:rsidRPr="00003323">
        <w:rPr>
          <w:rFonts w:ascii="Times New Roman" w:hAnsi="Times New Roman" w:cs="Times New Roman"/>
          <w:bCs/>
          <w:sz w:val="28"/>
          <w:szCs w:val="28"/>
        </w:rPr>
        <w:t xml:space="preserve">Цель </w:t>
      </w:r>
      <w:r w:rsidR="004E798B">
        <w:rPr>
          <w:rFonts w:ascii="Times New Roman" w:hAnsi="Times New Roman" w:cs="Times New Roman"/>
          <w:sz w:val="28"/>
          <w:szCs w:val="28"/>
        </w:rPr>
        <w:t>–</w:t>
      </w:r>
      <w:r w:rsidR="00B8734C" w:rsidRPr="00003323">
        <w:rPr>
          <w:rFonts w:ascii="Times New Roman" w:hAnsi="Times New Roman" w:cs="Times New Roman"/>
          <w:sz w:val="28"/>
          <w:szCs w:val="28"/>
        </w:rPr>
        <w:t xml:space="preserve"> </w:t>
      </w:r>
      <w:r w:rsidR="00003323">
        <w:rPr>
          <w:rFonts w:ascii="Times New Roman" w:hAnsi="Times New Roman" w:cs="Times New Roman"/>
          <w:sz w:val="28"/>
          <w:szCs w:val="28"/>
        </w:rPr>
        <w:t>с</w:t>
      </w:r>
      <w:r w:rsidR="00B8734C" w:rsidRPr="00003323">
        <w:rPr>
          <w:rFonts w:ascii="Times New Roman" w:hAnsi="Times New Roman" w:cs="Times New Roman"/>
          <w:sz w:val="28"/>
          <w:szCs w:val="28"/>
        </w:rPr>
        <w:t>ниж</w:t>
      </w:r>
      <w:r w:rsidR="00B8734C" w:rsidRPr="00003323">
        <w:rPr>
          <w:rFonts w:ascii="Times New Roman" w:hAnsi="Times New Roman" w:cs="Times New Roman"/>
          <w:sz w:val="28"/>
          <w:szCs w:val="28"/>
        </w:rPr>
        <w:t>е</w:t>
      </w:r>
      <w:r w:rsidR="00B8734C" w:rsidRPr="00003323">
        <w:rPr>
          <w:rFonts w:ascii="Times New Roman" w:hAnsi="Times New Roman" w:cs="Times New Roman"/>
          <w:sz w:val="28"/>
          <w:szCs w:val="28"/>
        </w:rPr>
        <w:t>ние последствий и уменьшение вероятности дальнейших случаев</w:t>
      </w:r>
      <w:r w:rsidR="00210C38">
        <w:rPr>
          <w:rFonts w:ascii="Times New Roman" w:hAnsi="Times New Roman" w:cs="Times New Roman"/>
          <w:sz w:val="28"/>
          <w:szCs w:val="28"/>
        </w:rPr>
        <w:t xml:space="preserve"> саморазруш</w:t>
      </w:r>
      <w:r w:rsidR="00210C38">
        <w:rPr>
          <w:rFonts w:ascii="Times New Roman" w:hAnsi="Times New Roman" w:cs="Times New Roman"/>
          <w:sz w:val="28"/>
          <w:szCs w:val="28"/>
        </w:rPr>
        <w:t>е</w:t>
      </w:r>
      <w:r w:rsidR="00210C38">
        <w:rPr>
          <w:rFonts w:ascii="Times New Roman" w:hAnsi="Times New Roman" w:cs="Times New Roman"/>
          <w:sz w:val="28"/>
          <w:szCs w:val="28"/>
        </w:rPr>
        <w:t>ния</w:t>
      </w:r>
      <w:r w:rsidR="00B8734C" w:rsidRPr="00003323">
        <w:rPr>
          <w:rFonts w:ascii="Times New Roman" w:hAnsi="Times New Roman" w:cs="Times New Roman"/>
          <w:sz w:val="28"/>
          <w:szCs w:val="28"/>
        </w:rPr>
        <w:t>, социальная и психологическая реабилитация суицидентов</w:t>
      </w:r>
      <w:r w:rsidR="00C7720A">
        <w:rPr>
          <w:rFonts w:ascii="Times New Roman" w:hAnsi="Times New Roman" w:cs="Times New Roman"/>
          <w:sz w:val="28"/>
          <w:szCs w:val="28"/>
        </w:rPr>
        <w:t>, наркозависимых</w:t>
      </w:r>
      <w:r w:rsidR="00B8734C" w:rsidRPr="00003323">
        <w:rPr>
          <w:rFonts w:ascii="Times New Roman" w:hAnsi="Times New Roman" w:cs="Times New Roman"/>
          <w:sz w:val="28"/>
          <w:szCs w:val="28"/>
        </w:rPr>
        <w:t>.</w:t>
      </w:r>
      <w:r w:rsidR="00003323">
        <w:rPr>
          <w:rFonts w:ascii="Times New Roman" w:hAnsi="Times New Roman" w:cs="Times New Roman"/>
          <w:sz w:val="28"/>
          <w:szCs w:val="28"/>
        </w:rPr>
        <w:t xml:space="preserve"> </w:t>
      </w:r>
      <w:r w:rsidR="00AB28D5">
        <w:rPr>
          <w:rFonts w:ascii="Times New Roman" w:hAnsi="Times New Roman" w:cs="Times New Roman"/>
          <w:sz w:val="28"/>
          <w:szCs w:val="28"/>
        </w:rPr>
        <w:t>На этом</w:t>
      </w:r>
      <w:r w:rsidR="00B8734C" w:rsidRPr="00003323">
        <w:rPr>
          <w:rFonts w:ascii="Times New Roman" w:hAnsi="Times New Roman" w:cs="Times New Roman"/>
          <w:sz w:val="28"/>
          <w:szCs w:val="28"/>
        </w:rPr>
        <w:t xml:space="preserve"> профилактическо</w:t>
      </w:r>
      <w:r w:rsidR="00AB28D5">
        <w:rPr>
          <w:rFonts w:ascii="Times New Roman" w:hAnsi="Times New Roman" w:cs="Times New Roman"/>
          <w:sz w:val="28"/>
          <w:szCs w:val="28"/>
        </w:rPr>
        <w:t>м</w:t>
      </w:r>
      <w:r w:rsidR="00B8734C" w:rsidRPr="00003323">
        <w:rPr>
          <w:rFonts w:ascii="Times New Roman" w:hAnsi="Times New Roman" w:cs="Times New Roman"/>
          <w:sz w:val="28"/>
          <w:szCs w:val="28"/>
        </w:rPr>
        <w:t xml:space="preserve"> уровн</w:t>
      </w:r>
      <w:r w:rsidR="00AB28D5">
        <w:rPr>
          <w:rFonts w:ascii="Times New Roman" w:hAnsi="Times New Roman" w:cs="Times New Roman"/>
          <w:sz w:val="28"/>
          <w:szCs w:val="28"/>
        </w:rPr>
        <w:t>е</w:t>
      </w:r>
      <w:r w:rsidR="00B8734C" w:rsidRPr="00003323">
        <w:rPr>
          <w:rFonts w:ascii="Times New Roman" w:hAnsi="Times New Roman" w:cs="Times New Roman"/>
          <w:sz w:val="28"/>
          <w:szCs w:val="28"/>
        </w:rPr>
        <w:t xml:space="preserve"> </w:t>
      </w:r>
      <w:r w:rsidR="00AB28D5">
        <w:rPr>
          <w:rFonts w:ascii="Times New Roman" w:hAnsi="Times New Roman" w:cs="Times New Roman"/>
          <w:sz w:val="28"/>
          <w:szCs w:val="28"/>
        </w:rPr>
        <w:t xml:space="preserve">осуществляется работа с </w:t>
      </w:r>
      <w:r w:rsidR="00B8734C" w:rsidRPr="00003323">
        <w:rPr>
          <w:rFonts w:ascii="Times New Roman" w:hAnsi="Times New Roman" w:cs="Times New Roman"/>
          <w:sz w:val="28"/>
          <w:szCs w:val="28"/>
        </w:rPr>
        <w:t>дет</w:t>
      </w:r>
      <w:r w:rsidR="00AB28D5">
        <w:rPr>
          <w:rFonts w:ascii="Times New Roman" w:hAnsi="Times New Roman" w:cs="Times New Roman"/>
          <w:sz w:val="28"/>
          <w:szCs w:val="28"/>
        </w:rPr>
        <w:t>ьми или подрос</w:t>
      </w:r>
      <w:r w:rsidR="00AB28D5">
        <w:rPr>
          <w:rFonts w:ascii="Times New Roman" w:hAnsi="Times New Roman" w:cs="Times New Roman"/>
          <w:sz w:val="28"/>
          <w:szCs w:val="28"/>
        </w:rPr>
        <w:t>т</w:t>
      </w:r>
      <w:r w:rsidR="00AB28D5">
        <w:rPr>
          <w:rFonts w:ascii="Times New Roman" w:hAnsi="Times New Roman" w:cs="Times New Roman"/>
          <w:sz w:val="28"/>
          <w:szCs w:val="28"/>
        </w:rPr>
        <w:t>ками</w:t>
      </w:r>
      <w:r w:rsidR="00B8734C" w:rsidRPr="00003323">
        <w:rPr>
          <w:rFonts w:ascii="Times New Roman" w:hAnsi="Times New Roman" w:cs="Times New Roman"/>
          <w:sz w:val="28"/>
          <w:szCs w:val="28"/>
        </w:rPr>
        <w:t>, совершивши</w:t>
      </w:r>
      <w:r w:rsidR="00AB28D5">
        <w:rPr>
          <w:rFonts w:ascii="Times New Roman" w:hAnsi="Times New Roman" w:cs="Times New Roman"/>
          <w:sz w:val="28"/>
          <w:szCs w:val="28"/>
        </w:rPr>
        <w:t>ми</w:t>
      </w:r>
      <w:r w:rsidR="00B8734C" w:rsidRPr="00003323">
        <w:rPr>
          <w:rFonts w:ascii="Times New Roman" w:hAnsi="Times New Roman" w:cs="Times New Roman"/>
          <w:sz w:val="28"/>
          <w:szCs w:val="28"/>
        </w:rPr>
        <w:t xml:space="preserve"> попытку суицида</w:t>
      </w:r>
      <w:r w:rsidR="00210C38">
        <w:rPr>
          <w:rFonts w:ascii="Times New Roman" w:hAnsi="Times New Roman" w:cs="Times New Roman"/>
          <w:sz w:val="28"/>
          <w:szCs w:val="28"/>
        </w:rPr>
        <w:t>, а также нуждающи</w:t>
      </w:r>
      <w:r w:rsidR="00AB28D5">
        <w:rPr>
          <w:rFonts w:ascii="Times New Roman" w:hAnsi="Times New Roman" w:cs="Times New Roman"/>
          <w:sz w:val="28"/>
          <w:szCs w:val="28"/>
        </w:rPr>
        <w:t>ми</w:t>
      </w:r>
      <w:r w:rsidR="00210C38">
        <w:rPr>
          <w:rFonts w:ascii="Times New Roman" w:hAnsi="Times New Roman" w:cs="Times New Roman"/>
          <w:sz w:val="28"/>
          <w:szCs w:val="28"/>
        </w:rPr>
        <w:t>ся в реабилитации после лечения химической зависимости</w:t>
      </w:r>
      <w:r w:rsidR="00B8734C" w:rsidRPr="00003323">
        <w:rPr>
          <w:rFonts w:ascii="Times New Roman" w:hAnsi="Times New Roman" w:cs="Times New Roman"/>
          <w:sz w:val="28"/>
          <w:szCs w:val="28"/>
        </w:rPr>
        <w:t xml:space="preserve">. </w:t>
      </w:r>
      <w:r w:rsidR="001F4D53">
        <w:rPr>
          <w:rFonts w:ascii="Times New Roman" w:hAnsi="Times New Roman" w:cs="Times New Roman"/>
          <w:sz w:val="28"/>
          <w:szCs w:val="28"/>
        </w:rPr>
        <w:t>К</w:t>
      </w:r>
      <w:r w:rsidR="001F4D53" w:rsidRPr="00003323">
        <w:rPr>
          <w:rFonts w:ascii="Times New Roman" w:hAnsi="Times New Roman" w:cs="Times New Roman"/>
          <w:sz w:val="28"/>
          <w:szCs w:val="28"/>
        </w:rPr>
        <w:t xml:space="preserve"> </w:t>
      </w:r>
      <w:r w:rsidR="001F4D53">
        <w:rPr>
          <w:rFonts w:ascii="Times New Roman" w:hAnsi="Times New Roman" w:cs="Times New Roman"/>
          <w:sz w:val="28"/>
          <w:szCs w:val="28"/>
        </w:rPr>
        <w:t>этой категории обучающихся</w:t>
      </w:r>
      <w:r w:rsidR="001F4D53" w:rsidRPr="00003323">
        <w:rPr>
          <w:rFonts w:ascii="Times New Roman" w:hAnsi="Times New Roman" w:cs="Times New Roman"/>
          <w:sz w:val="28"/>
          <w:szCs w:val="28"/>
        </w:rPr>
        <w:t xml:space="preserve"> </w:t>
      </w:r>
      <w:r w:rsidR="001F4D53">
        <w:rPr>
          <w:rFonts w:ascii="Times New Roman" w:hAnsi="Times New Roman" w:cs="Times New Roman"/>
          <w:sz w:val="28"/>
          <w:szCs w:val="28"/>
        </w:rPr>
        <w:t>в</w:t>
      </w:r>
      <w:r w:rsidR="00B8734C" w:rsidRPr="00003323">
        <w:rPr>
          <w:rFonts w:ascii="Times New Roman" w:hAnsi="Times New Roman" w:cs="Times New Roman"/>
          <w:sz w:val="28"/>
          <w:szCs w:val="28"/>
        </w:rPr>
        <w:t>ажно относиться</w:t>
      </w:r>
      <w:r w:rsidR="001F4D53" w:rsidRPr="001F4D53">
        <w:rPr>
          <w:rFonts w:ascii="Times New Roman" w:hAnsi="Times New Roman" w:cs="Times New Roman"/>
          <w:sz w:val="28"/>
          <w:szCs w:val="28"/>
        </w:rPr>
        <w:t xml:space="preserve"> </w:t>
      </w:r>
      <w:r w:rsidR="001F4D53" w:rsidRPr="00003323">
        <w:rPr>
          <w:rFonts w:ascii="Times New Roman" w:hAnsi="Times New Roman" w:cs="Times New Roman"/>
          <w:sz w:val="28"/>
          <w:szCs w:val="28"/>
        </w:rPr>
        <w:t>серьезно</w:t>
      </w:r>
      <w:r w:rsidR="00B8734C" w:rsidRPr="00003323">
        <w:rPr>
          <w:rFonts w:ascii="Times New Roman" w:hAnsi="Times New Roman" w:cs="Times New Roman"/>
          <w:sz w:val="28"/>
          <w:szCs w:val="28"/>
        </w:rPr>
        <w:t xml:space="preserve">, так как </w:t>
      </w:r>
      <w:r w:rsidR="001F4D53">
        <w:rPr>
          <w:rFonts w:ascii="Times New Roman" w:hAnsi="Times New Roman" w:cs="Times New Roman"/>
          <w:sz w:val="28"/>
          <w:szCs w:val="28"/>
        </w:rPr>
        <w:t xml:space="preserve">если будет сохраняться источник проблемы </w:t>
      </w:r>
      <w:r w:rsidR="00B8734C" w:rsidRPr="00003323">
        <w:rPr>
          <w:rFonts w:ascii="Times New Roman" w:hAnsi="Times New Roman" w:cs="Times New Roman"/>
          <w:sz w:val="28"/>
          <w:szCs w:val="28"/>
        </w:rPr>
        <w:t>(</w:t>
      </w:r>
      <w:r w:rsidR="001F4D53">
        <w:rPr>
          <w:rFonts w:ascii="Times New Roman" w:hAnsi="Times New Roman" w:cs="Times New Roman"/>
          <w:sz w:val="28"/>
          <w:szCs w:val="28"/>
        </w:rPr>
        <w:t>пер</w:t>
      </w:r>
      <w:r w:rsidR="001F4D53">
        <w:rPr>
          <w:rFonts w:ascii="Times New Roman" w:hAnsi="Times New Roman" w:cs="Times New Roman"/>
          <w:sz w:val="28"/>
          <w:szCs w:val="28"/>
        </w:rPr>
        <w:t>е</w:t>
      </w:r>
      <w:r w:rsidR="001F4D53">
        <w:rPr>
          <w:rFonts w:ascii="Times New Roman" w:hAnsi="Times New Roman" w:cs="Times New Roman"/>
          <w:sz w:val="28"/>
          <w:szCs w:val="28"/>
        </w:rPr>
        <w:t>живаний</w:t>
      </w:r>
      <w:r w:rsidR="00B8734C" w:rsidRPr="00003323">
        <w:rPr>
          <w:rFonts w:ascii="Times New Roman" w:hAnsi="Times New Roman" w:cs="Times New Roman"/>
          <w:sz w:val="28"/>
          <w:szCs w:val="28"/>
        </w:rPr>
        <w:t>, кон</w:t>
      </w:r>
      <w:r w:rsidR="00510C2F">
        <w:rPr>
          <w:rFonts w:ascii="Times New Roman" w:hAnsi="Times New Roman" w:cs="Times New Roman"/>
          <w:sz w:val="28"/>
          <w:szCs w:val="28"/>
        </w:rPr>
        <w:t>фликта и т.</w:t>
      </w:r>
      <w:r w:rsidR="00DF0459">
        <w:rPr>
          <w:rFonts w:ascii="Times New Roman" w:hAnsi="Times New Roman" w:cs="Times New Roman"/>
          <w:sz w:val="28"/>
          <w:szCs w:val="28"/>
        </w:rPr>
        <w:t> </w:t>
      </w:r>
      <w:r w:rsidR="00510C2F">
        <w:rPr>
          <w:rFonts w:ascii="Times New Roman" w:hAnsi="Times New Roman" w:cs="Times New Roman"/>
          <w:sz w:val="28"/>
          <w:szCs w:val="28"/>
        </w:rPr>
        <w:t>п.) подросток может</w:t>
      </w:r>
      <w:r w:rsidR="00B8734C" w:rsidRPr="00003323">
        <w:rPr>
          <w:rFonts w:ascii="Times New Roman" w:hAnsi="Times New Roman" w:cs="Times New Roman"/>
          <w:sz w:val="28"/>
          <w:szCs w:val="28"/>
        </w:rPr>
        <w:t xml:space="preserve"> втор</w:t>
      </w:r>
      <w:r w:rsidR="00510C2F">
        <w:rPr>
          <w:rFonts w:ascii="Times New Roman" w:hAnsi="Times New Roman" w:cs="Times New Roman"/>
          <w:sz w:val="28"/>
          <w:szCs w:val="28"/>
        </w:rPr>
        <w:t>ой раз предпринять</w:t>
      </w:r>
      <w:r w:rsidR="00B8734C" w:rsidRPr="00003323">
        <w:rPr>
          <w:rFonts w:ascii="Times New Roman" w:hAnsi="Times New Roman" w:cs="Times New Roman"/>
          <w:sz w:val="28"/>
          <w:szCs w:val="28"/>
        </w:rPr>
        <w:t xml:space="preserve"> попытку «бегства» от </w:t>
      </w:r>
      <w:r w:rsidR="00510C2F">
        <w:rPr>
          <w:rFonts w:ascii="Times New Roman" w:hAnsi="Times New Roman" w:cs="Times New Roman"/>
          <w:sz w:val="28"/>
          <w:szCs w:val="28"/>
        </w:rPr>
        <w:t>душевной боли</w:t>
      </w:r>
      <w:r w:rsidR="00B8734C" w:rsidRPr="00003323">
        <w:rPr>
          <w:rFonts w:ascii="Times New Roman" w:hAnsi="Times New Roman" w:cs="Times New Roman"/>
          <w:sz w:val="28"/>
          <w:szCs w:val="28"/>
        </w:rPr>
        <w:t>.</w:t>
      </w:r>
    </w:p>
    <w:p w:rsidR="00D0724B" w:rsidRDefault="007F4739" w:rsidP="007F4739">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В рамках третичной профилактики н</w:t>
      </w:r>
      <w:r w:rsidR="00D0724B">
        <w:rPr>
          <w:rFonts w:ascii="Times New Roman" w:hAnsi="Times New Roman" w:cs="Times New Roman"/>
          <w:bCs/>
          <w:sz w:val="28"/>
          <w:szCs w:val="28"/>
        </w:rPr>
        <w:t>еобходимо сф</w:t>
      </w:r>
      <w:r w:rsidR="00D0724B" w:rsidRPr="0044687C">
        <w:rPr>
          <w:rFonts w:ascii="Times New Roman" w:hAnsi="Times New Roman" w:cs="Times New Roman"/>
          <w:bCs/>
          <w:sz w:val="28"/>
          <w:szCs w:val="28"/>
        </w:rPr>
        <w:t>ормирова</w:t>
      </w:r>
      <w:r w:rsidR="00D0724B">
        <w:rPr>
          <w:rFonts w:ascii="Times New Roman" w:hAnsi="Times New Roman" w:cs="Times New Roman"/>
          <w:bCs/>
          <w:sz w:val="28"/>
          <w:szCs w:val="28"/>
        </w:rPr>
        <w:t>ть банк</w:t>
      </w:r>
      <w:r w:rsidR="00D0724B" w:rsidRPr="0044687C">
        <w:rPr>
          <w:rFonts w:ascii="Times New Roman" w:hAnsi="Times New Roman" w:cs="Times New Roman"/>
          <w:bCs/>
          <w:sz w:val="28"/>
          <w:szCs w:val="28"/>
        </w:rPr>
        <w:t xml:space="preserve"> данных района </w:t>
      </w:r>
      <w:r>
        <w:rPr>
          <w:rFonts w:ascii="Times New Roman" w:hAnsi="Times New Roman" w:cs="Times New Roman"/>
          <w:bCs/>
          <w:sz w:val="28"/>
          <w:szCs w:val="28"/>
        </w:rPr>
        <w:t>о подростках</w:t>
      </w:r>
      <w:r w:rsidR="00C7720A">
        <w:rPr>
          <w:rFonts w:ascii="Times New Roman" w:hAnsi="Times New Roman" w:cs="Times New Roman"/>
          <w:bCs/>
          <w:sz w:val="28"/>
          <w:szCs w:val="28"/>
        </w:rPr>
        <w:t>, имеющих суицидальные попытки</w:t>
      </w:r>
      <w:r>
        <w:rPr>
          <w:rFonts w:ascii="Times New Roman" w:hAnsi="Times New Roman" w:cs="Times New Roman"/>
          <w:bCs/>
          <w:sz w:val="28"/>
          <w:szCs w:val="28"/>
        </w:rPr>
        <w:t xml:space="preserve"> </w:t>
      </w:r>
      <w:r w:rsidR="00D0724B">
        <w:rPr>
          <w:rFonts w:ascii="Times New Roman" w:hAnsi="Times New Roman" w:cs="Times New Roman"/>
          <w:bCs/>
          <w:sz w:val="28"/>
          <w:szCs w:val="28"/>
        </w:rPr>
        <w:t>в</w:t>
      </w:r>
      <w:r>
        <w:rPr>
          <w:rFonts w:ascii="Times New Roman" w:hAnsi="Times New Roman" w:cs="Times New Roman"/>
          <w:bCs/>
          <w:sz w:val="28"/>
          <w:szCs w:val="28"/>
        </w:rPr>
        <w:t xml:space="preserve"> </w:t>
      </w:r>
      <w:r w:rsidR="00D0724B">
        <w:rPr>
          <w:rFonts w:ascii="Times New Roman" w:hAnsi="Times New Roman" w:cs="Times New Roman"/>
          <w:bCs/>
          <w:sz w:val="28"/>
          <w:szCs w:val="28"/>
        </w:rPr>
        <w:t>течение</w:t>
      </w:r>
      <w:r>
        <w:rPr>
          <w:rFonts w:ascii="Times New Roman" w:hAnsi="Times New Roman" w:cs="Times New Roman"/>
          <w:bCs/>
          <w:sz w:val="28"/>
          <w:szCs w:val="28"/>
        </w:rPr>
        <w:t xml:space="preserve"> </w:t>
      </w:r>
      <w:r w:rsidR="00D0724B">
        <w:rPr>
          <w:rFonts w:ascii="Times New Roman" w:hAnsi="Times New Roman" w:cs="Times New Roman"/>
          <w:bCs/>
          <w:sz w:val="28"/>
          <w:szCs w:val="28"/>
        </w:rPr>
        <w:t>года,</w:t>
      </w:r>
      <w:r>
        <w:rPr>
          <w:rFonts w:ascii="Times New Roman" w:hAnsi="Times New Roman" w:cs="Times New Roman"/>
          <w:bCs/>
          <w:sz w:val="28"/>
          <w:szCs w:val="28"/>
        </w:rPr>
        <w:t xml:space="preserve"> </w:t>
      </w:r>
      <w:r w:rsidR="00210C38">
        <w:rPr>
          <w:rFonts w:ascii="Times New Roman" w:hAnsi="Times New Roman" w:cs="Times New Roman"/>
          <w:bCs/>
          <w:sz w:val="28"/>
          <w:szCs w:val="28"/>
        </w:rPr>
        <w:t>с</w:t>
      </w:r>
      <w:r>
        <w:rPr>
          <w:rFonts w:ascii="Times New Roman" w:hAnsi="Times New Roman" w:cs="Times New Roman"/>
          <w:bCs/>
          <w:sz w:val="28"/>
          <w:szCs w:val="28"/>
        </w:rPr>
        <w:t>ос</w:t>
      </w:r>
      <w:r w:rsidR="00210C38">
        <w:rPr>
          <w:rFonts w:ascii="Times New Roman" w:hAnsi="Times New Roman" w:cs="Times New Roman"/>
          <w:bCs/>
          <w:sz w:val="28"/>
          <w:szCs w:val="28"/>
        </w:rPr>
        <w:t>тоящих на учете в наркодиспансере,</w:t>
      </w:r>
      <w:r w:rsidR="00D0724B">
        <w:rPr>
          <w:rFonts w:ascii="Times New Roman" w:hAnsi="Times New Roman" w:cs="Times New Roman"/>
          <w:bCs/>
          <w:sz w:val="28"/>
          <w:szCs w:val="28"/>
        </w:rPr>
        <w:t xml:space="preserve"> о</w:t>
      </w:r>
      <w:r w:rsidR="00D0724B" w:rsidRPr="0044687C">
        <w:rPr>
          <w:rFonts w:ascii="Times New Roman" w:hAnsi="Times New Roman" w:cs="Times New Roman"/>
          <w:bCs/>
          <w:sz w:val="28"/>
          <w:szCs w:val="28"/>
        </w:rPr>
        <w:t>рганиз</w:t>
      </w:r>
      <w:r w:rsidR="00D0724B">
        <w:rPr>
          <w:rFonts w:ascii="Times New Roman" w:hAnsi="Times New Roman" w:cs="Times New Roman"/>
          <w:bCs/>
          <w:sz w:val="28"/>
          <w:szCs w:val="28"/>
        </w:rPr>
        <w:t>овать</w:t>
      </w:r>
      <w:r w:rsidR="00D0724B" w:rsidRPr="0044687C">
        <w:rPr>
          <w:rFonts w:ascii="Times New Roman" w:hAnsi="Times New Roman" w:cs="Times New Roman"/>
          <w:bCs/>
          <w:sz w:val="28"/>
          <w:szCs w:val="28"/>
        </w:rPr>
        <w:t xml:space="preserve"> социально-психолого-педагогическ</w:t>
      </w:r>
      <w:r w:rsidR="00C7720A">
        <w:rPr>
          <w:rFonts w:ascii="Times New Roman" w:hAnsi="Times New Roman" w:cs="Times New Roman"/>
          <w:bCs/>
          <w:sz w:val="28"/>
          <w:szCs w:val="28"/>
        </w:rPr>
        <w:t>ую</w:t>
      </w:r>
      <w:r w:rsidR="00D0724B" w:rsidRPr="0044687C">
        <w:rPr>
          <w:rFonts w:ascii="Times New Roman" w:hAnsi="Times New Roman" w:cs="Times New Roman"/>
          <w:bCs/>
          <w:sz w:val="28"/>
          <w:szCs w:val="28"/>
        </w:rPr>
        <w:t xml:space="preserve"> реабилитаци</w:t>
      </w:r>
      <w:r w:rsidR="00C7720A">
        <w:rPr>
          <w:rFonts w:ascii="Times New Roman" w:hAnsi="Times New Roman" w:cs="Times New Roman"/>
          <w:bCs/>
          <w:sz w:val="28"/>
          <w:szCs w:val="28"/>
        </w:rPr>
        <w:t>ю</w:t>
      </w:r>
      <w:r w:rsidR="00D0724B" w:rsidRPr="0044687C">
        <w:rPr>
          <w:rFonts w:ascii="Times New Roman" w:hAnsi="Times New Roman" w:cs="Times New Roman"/>
          <w:bCs/>
          <w:sz w:val="28"/>
          <w:szCs w:val="28"/>
        </w:rPr>
        <w:t xml:space="preserve"> учащ</w:t>
      </w:r>
      <w:r w:rsidR="00D0724B">
        <w:rPr>
          <w:rFonts w:ascii="Times New Roman" w:hAnsi="Times New Roman" w:cs="Times New Roman"/>
          <w:bCs/>
          <w:sz w:val="28"/>
          <w:szCs w:val="28"/>
        </w:rPr>
        <w:t>их</w:t>
      </w:r>
      <w:r w:rsidR="00D0724B" w:rsidRPr="0044687C">
        <w:rPr>
          <w:rFonts w:ascii="Times New Roman" w:hAnsi="Times New Roman" w:cs="Times New Roman"/>
          <w:bCs/>
          <w:sz w:val="28"/>
          <w:szCs w:val="28"/>
        </w:rPr>
        <w:t>ся в условиях образовательно</w:t>
      </w:r>
      <w:r w:rsidR="00C7720A">
        <w:rPr>
          <w:rFonts w:ascii="Times New Roman" w:hAnsi="Times New Roman" w:cs="Times New Roman"/>
          <w:bCs/>
          <w:sz w:val="28"/>
          <w:szCs w:val="28"/>
        </w:rPr>
        <w:t>го</w:t>
      </w:r>
      <w:r w:rsidR="00D0724B" w:rsidRPr="0044687C">
        <w:rPr>
          <w:rFonts w:ascii="Times New Roman" w:hAnsi="Times New Roman" w:cs="Times New Roman"/>
          <w:bCs/>
          <w:sz w:val="28"/>
          <w:szCs w:val="28"/>
        </w:rPr>
        <w:t xml:space="preserve"> учреждения с учетом пол</w:t>
      </w:r>
      <w:r w:rsidR="00D0724B" w:rsidRPr="0044687C">
        <w:rPr>
          <w:rFonts w:ascii="Times New Roman" w:hAnsi="Times New Roman" w:cs="Times New Roman"/>
          <w:bCs/>
          <w:sz w:val="28"/>
          <w:szCs w:val="28"/>
        </w:rPr>
        <w:t>у</w:t>
      </w:r>
      <w:r w:rsidR="00D0724B" w:rsidRPr="0044687C">
        <w:rPr>
          <w:rFonts w:ascii="Times New Roman" w:hAnsi="Times New Roman" w:cs="Times New Roman"/>
          <w:bCs/>
          <w:sz w:val="28"/>
          <w:szCs w:val="28"/>
        </w:rPr>
        <w:t xml:space="preserve">ченных рекомендаций психиатра </w:t>
      </w:r>
      <w:r w:rsidR="00C035E2">
        <w:rPr>
          <w:rFonts w:ascii="Times New Roman" w:hAnsi="Times New Roman" w:cs="Times New Roman"/>
          <w:bCs/>
          <w:sz w:val="28"/>
          <w:szCs w:val="28"/>
        </w:rPr>
        <w:t>и клинического психолога, р</w:t>
      </w:r>
      <w:r w:rsidR="00D0724B" w:rsidRPr="0044687C">
        <w:rPr>
          <w:rFonts w:ascii="Times New Roman" w:hAnsi="Times New Roman" w:cs="Times New Roman"/>
          <w:bCs/>
          <w:sz w:val="28"/>
          <w:szCs w:val="28"/>
        </w:rPr>
        <w:t>еализ</w:t>
      </w:r>
      <w:r w:rsidR="00C035E2">
        <w:rPr>
          <w:rFonts w:ascii="Times New Roman" w:hAnsi="Times New Roman" w:cs="Times New Roman"/>
          <w:bCs/>
          <w:sz w:val="28"/>
          <w:szCs w:val="28"/>
        </w:rPr>
        <w:t>овать</w:t>
      </w:r>
      <w:r w:rsidR="00D0724B" w:rsidRPr="0044687C">
        <w:rPr>
          <w:rFonts w:ascii="Times New Roman" w:hAnsi="Times New Roman" w:cs="Times New Roman"/>
          <w:bCs/>
          <w:sz w:val="28"/>
          <w:szCs w:val="28"/>
        </w:rPr>
        <w:t xml:space="preserve"> мер</w:t>
      </w:r>
      <w:r w:rsidR="00D0724B" w:rsidRPr="0044687C">
        <w:rPr>
          <w:rFonts w:ascii="Times New Roman" w:hAnsi="Times New Roman" w:cs="Times New Roman"/>
          <w:bCs/>
          <w:sz w:val="28"/>
          <w:szCs w:val="28"/>
        </w:rPr>
        <w:t>о</w:t>
      </w:r>
      <w:r w:rsidR="00D0724B" w:rsidRPr="0044687C">
        <w:rPr>
          <w:rFonts w:ascii="Times New Roman" w:hAnsi="Times New Roman" w:cs="Times New Roman"/>
          <w:bCs/>
          <w:sz w:val="28"/>
          <w:szCs w:val="28"/>
        </w:rPr>
        <w:t>прияти</w:t>
      </w:r>
      <w:r w:rsidR="00C035E2">
        <w:rPr>
          <w:rFonts w:ascii="Times New Roman" w:hAnsi="Times New Roman" w:cs="Times New Roman"/>
          <w:bCs/>
          <w:sz w:val="28"/>
          <w:szCs w:val="28"/>
        </w:rPr>
        <w:t>я</w:t>
      </w:r>
      <w:r w:rsidR="00D0724B" w:rsidRPr="0044687C">
        <w:rPr>
          <w:rFonts w:ascii="Times New Roman" w:hAnsi="Times New Roman" w:cs="Times New Roman"/>
          <w:bCs/>
          <w:sz w:val="28"/>
          <w:szCs w:val="28"/>
        </w:rPr>
        <w:t xml:space="preserve"> по психолого-педаго</w:t>
      </w:r>
      <w:r w:rsidR="00DF0459">
        <w:rPr>
          <w:rFonts w:ascii="Times New Roman" w:hAnsi="Times New Roman" w:cs="Times New Roman"/>
          <w:bCs/>
          <w:sz w:val="28"/>
          <w:szCs w:val="28"/>
        </w:rPr>
        <w:t>-</w:t>
      </w:r>
      <w:r w:rsidR="00D0724B" w:rsidRPr="0044687C">
        <w:rPr>
          <w:rFonts w:ascii="Times New Roman" w:hAnsi="Times New Roman" w:cs="Times New Roman"/>
          <w:bCs/>
          <w:sz w:val="28"/>
          <w:szCs w:val="28"/>
        </w:rPr>
        <w:t>гической поддержке обучающегося, сов</w:t>
      </w:r>
      <w:r w:rsidR="00C7720A">
        <w:rPr>
          <w:rFonts w:ascii="Times New Roman" w:hAnsi="Times New Roman" w:cs="Times New Roman"/>
          <w:bCs/>
          <w:sz w:val="28"/>
          <w:szCs w:val="28"/>
        </w:rPr>
        <w:t xml:space="preserve">ершившего суицидальные действия, </w:t>
      </w:r>
      <w:r w:rsidR="001665BD">
        <w:rPr>
          <w:rFonts w:ascii="Times New Roman" w:hAnsi="Times New Roman" w:cs="Times New Roman"/>
          <w:bCs/>
          <w:sz w:val="28"/>
          <w:szCs w:val="28"/>
        </w:rPr>
        <w:t>поставленного</w:t>
      </w:r>
      <w:r w:rsidR="00C7720A">
        <w:rPr>
          <w:rFonts w:ascii="Times New Roman" w:hAnsi="Times New Roman" w:cs="Times New Roman"/>
          <w:bCs/>
          <w:sz w:val="28"/>
          <w:szCs w:val="28"/>
        </w:rPr>
        <w:t xml:space="preserve"> на наркологический учет.</w:t>
      </w:r>
    </w:p>
    <w:p w:rsidR="00003323" w:rsidRPr="005F7B9F" w:rsidRDefault="005F7B9F" w:rsidP="00C035E2">
      <w:pPr>
        <w:spacing w:after="0" w:line="240" w:lineRule="auto"/>
        <w:ind w:firstLine="708"/>
        <w:jc w:val="both"/>
        <w:rPr>
          <w:rFonts w:ascii="Times New Roman" w:hAnsi="Times New Roman" w:cs="Times New Roman"/>
          <w:bCs/>
          <w:iCs/>
          <w:sz w:val="28"/>
          <w:szCs w:val="28"/>
        </w:rPr>
      </w:pPr>
      <w:r w:rsidRPr="005F7B9F">
        <w:rPr>
          <w:rFonts w:ascii="Times New Roman" w:hAnsi="Times New Roman" w:cs="Times New Roman"/>
          <w:bCs/>
          <w:iCs/>
          <w:sz w:val="28"/>
          <w:szCs w:val="28"/>
        </w:rPr>
        <w:t>На этапе третичной профилактики</w:t>
      </w:r>
      <w:r>
        <w:rPr>
          <w:rFonts w:ascii="Times New Roman" w:hAnsi="Times New Roman" w:cs="Times New Roman"/>
          <w:b/>
          <w:bCs/>
          <w:iCs/>
          <w:sz w:val="28"/>
          <w:szCs w:val="28"/>
        </w:rPr>
        <w:t xml:space="preserve"> з</w:t>
      </w:r>
      <w:r w:rsidR="00003323" w:rsidRPr="001F15C3">
        <w:rPr>
          <w:rFonts w:ascii="Times New Roman" w:hAnsi="Times New Roman" w:cs="Times New Roman"/>
          <w:b/>
          <w:bCs/>
          <w:iCs/>
          <w:sz w:val="28"/>
          <w:szCs w:val="28"/>
        </w:rPr>
        <w:t>адачи педагога-психолога</w:t>
      </w:r>
      <w:r>
        <w:rPr>
          <w:rFonts w:ascii="Times New Roman" w:hAnsi="Times New Roman" w:cs="Times New Roman"/>
          <w:b/>
          <w:bCs/>
          <w:iCs/>
          <w:sz w:val="28"/>
          <w:szCs w:val="28"/>
        </w:rPr>
        <w:t xml:space="preserve"> </w:t>
      </w:r>
      <w:r w:rsidRPr="005F7B9F">
        <w:rPr>
          <w:rFonts w:ascii="Times New Roman" w:hAnsi="Times New Roman" w:cs="Times New Roman"/>
          <w:bCs/>
          <w:iCs/>
          <w:sz w:val="28"/>
          <w:szCs w:val="28"/>
        </w:rPr>
        <w:t>следующие</w:t>
      </w:r>
      <w:r w:rsidR="001F15C3" w:rsidRPr="005F7B9F">
        <w:rPr>
          <w:rFonts w:ascii="Times New Roman" w:hAnsi="Times New Roman" w:cs="Times New Roman"/>
          <w:bCs/>
          <w:iCs/>
          <w:sz w:val="28"/>
          <w:szCs w:val="28"/>
        </w:rPr>
        <w:t>.</w:t>
      </w:r>
      <w:r w:rsidR="00003323" w:rsidRPr="005F7B9F">
        <w:rPr>
          <w:rFonts w:ascii="Times New Roman" w:hAnsi="Times New Roman" w:cs="Times New Roman"/>
          <w:bCs/>
          <w:iCs/>
          <w:sz w:val="28"/>
          <w:szCs w:val="28"/>
        </w:rPr>
        <w:t xml:space="preserve"> </w:t>
      </w:r>
    </w:p>
    <w:p w:rsidR="00AA7728" w:rsidRPr="00003323" w:rsidRDefault="001F15C3" w:rsidP="003F4755">
      <w:pPr>
        <w:spacing w:after="0" w:line="240" w:lineRule="auto"/>
        <w:ind w:firstLine="708"/>
        <w:jc w:val="both"/>
        <w:rPr>
          <w:rFonts w:ascii="Times New Roman" w:hAnsi="Times New Roman" w:cs="Times New Roman"/>
          <w:bCs/>
          <w:iCs/>
          <w:sz w:val="28"/>
          <w:szCs w:val="28"/>
        </w:rPr>
      </w:pPr>
      <w:r>
        <w:rPr>
          <w:rFonts w:ascii="Times New Roman" w:hAnsi="Times New Roman" w:cs="Times New Roman"/>
          <w:bCs/>
          <w:iCs/>
          <w:sz w:val="28"/>
          <w:szCs w:val="28"/>
        </w:rPr>
        <w:t>Во-первых, необходимо о</w:t>
      </w:r>
      <w:r w:rsidR="00B8734C" w:rsidRPr="00003323">
        <w:rPr>
          <w:rFonts w:ascii="Times New Roman" w:hAnsi="Times New Roman" w:cs="Times New Roman"/>
          <w:bCs/>
          <w:iCs/>
          <w:sz w:val="28"/>
          <w:szCs w:val="28"/>
        </w:rPr>
        <w:t>предел</w:t>
      </w:r>
      <w:r>
        <w:rPr>
          <w:rFonts w:ascii="Times New Roman" w:hAnsi="Times New Roman" w:cs="Times New Roman"/>
          <w:bCs/>
          <w:iCs/>
          <w:sz w:val="28"/>
          <w:szCs w:val="28"/>
        </w:rPr>
        <w:t>ить тип</w:t>
      </w:r>
      <w:r w:rsidR="00B8734C" w:rsidRPr="00003323">
        <w:rPr>
          <w:rFonts w:ascii="Times New Roman" w:hAnsi="Times New Roman" w:cs="Times New Roman"/>
          <w:bCs/>
          <w:iCs/>
          <w:sz w:val="28"/>
          <w:szCs w:val="28"/>
        </w:rPr>
        <w:t xml:space="preserve"> постсуиц</w:t>
      </w:r>
      <w:r>
        <w:rPr>
          <w:rFonts w:ascii="Times New Roman" w:hAnsi="Times New Roman" w:cs="Times New Roman"/>
          <w:bCs/>
          <w:iCs/>
          <w:sz w:val="28"/>
          <w:szCs w:val="28"/>
        </w:rPr>
        <w:t>идального состояния у подростка</w:t>
      </w:r>
      <w:r w:rsidR="00593CAC">
        <w:rPr>
          <w:rFonts w:ascii="Times New Roman" w:hAnsi="Times New Roman" w:cs="Times New Roman"/>
          <w:bCs/>
          <w:iCs/>
          <w:sz w:val="28"/>
          <w:szCs w:val="28"/>
        </w:rPr>
        <w:t xml:space="preserve"> (</w:t>
      </w:r>
      <w:r w:rsidR="005F7B9F">
        <w:rPr>
          <w:rFonts w:ascii="Times New Roman" w:hAnsi="Times New Roman" w:cs="Times New Roman"/>
          <w:bCs/>
          <w:iCs/>
          <w:sz w:val="28"/>
          <w:szCs w:val="28"/>
        </w:rPr>
        <w:t xml:space="preserve">подробнее </w:t>
      </w:r>
      <w:r w:rsidR="00593CAC">
        <w:rPr>
          <w:rFonts w:ascii="Times New Roman" w:hAnsi="Times New Roman" w:cs="Times New Roman"/>
          <w:bCs/>
          <w:iCs/>
          <w:sz w:val="28"/>
          <w:szCs w:val="28"/>
        </w:rPr>
        <w:t>см.</w:t>
      </w:r>
      <w:r w:rsidR="002B271F">
        <w:rPr>
          <w:rFonts w:ascii="Times New Roman" w:hAnsi="Times New Roman" w:cs="Times New Roman"/>
          <w:bCs/>
          <w:iCs/>
          <w:sz w:val="28"/>
          <w:szCs w:val="28"/>
        </w:rPr>
        <w:t xml:space="preserve"> п.</w:t>
      </w:r>
      <w:r w:rsidR="002E70B0">
        <w:rPr>
          <w:rFonts w:ascii="Times New Roman" w:hAnsi="Times New Roman" w:cs="Times New Roman"/>
          <w:bCs/>
          <w:iCs/>
          <w:sz w:val="28"/>
          <w:szCs w:val="28"/>
        </w:rPr>
        <w:t>2</w:t>
      </w:r>
      <w:r w:rsidR="002B271F">
        <w:rPr>
          <w:rFonts w:ascii="Times New Roman" w:hAnsi="Times New Roman" w:cs="Times New Roman"/>
          <w:bCs/>
          <w:iCs/>
          <w:sz w:val="28"/>
          <w:szCs w:val="28"/>
        </w:rPr>
        <w:t>.</w:t>
      </w:r>
      <w:r w:rsidR="002E70B0">
        <w:rPr>
          <w:rFonts w:ascii="Times New Roman" w:hAnsi="Times New Roman" w:cs="Times New Roman"/>
          <w:bCs/>
          <w:iCs/>
          <w:sz w:val="28"/>
          <w:szCs w:val="28"/>
        </w:rPr>
        <w:t>4</w:t>
      </w:r>
      <w:r w:rsidR="00593CAC" w:rsidRPr="003156E3">
        <w:rPr>
          <w:rFonts w:ascii="Times New Roman" w:hAnsi="Times New Roman" w:cs="Times New Roman"/>
          <w:bCs/>
          <w:iCs/>
          <w:sz w:val="28"/>
          <w:szCs w:val="28"/>
        </w:rPr>
        <w:t>)</w:t>
      </w:r>
      <w:r>
        <w:rPr>
          <w:rFonts w:ascii="Times New Roman" w:hAnsi="Times New Roman" w:cs="Times New Roman"/>
          <w:bCs/>
          <w:iCs/>
          <w:sz w:val="28"/>
          <w:szCs w:val="28"/>
        </w:rPr>
        <w:t>.</w:t>
      </w:r>
      <w:r>
        <w:rPr>
          <w:rFonts w:ascii="Times New Roman" w:hAnsi="Times New Roman" w:cs="Times New Roman"/>
          <w:bCs/>
          <w:iCs/>
          <w:sz w:val="28"/>
          <w:szCs w:val="28"/>
        </w:rPr>
        <w:tab/>
      </w:r>
    </w:p>
    <w:p w:rsidR="00FD79F6" w:rsidRDefault="00C52206" w:rsidP="00C52206">
      <w:pPr>
        <w:pStyle w:val="a3"/>
        <w:tabs>
          <w:tab w:val="left" w:pos="0"/>
          <w:tab w:val="left" w:pos="709"/>
        </w:tabs>
        <w:spacing w:after="0" w:line="240" w:lineRule="auto"/>
        <w:ind w:left="0"/>
        <w:jc w:val="both"/>
        <w:rPr>
          <w:rFonts w:ascii="Times New Roman" w:hAnsi="Times New Roman" w:cs="Times New Roman"/>
          <w:bCs/>
          <w:iCs/>
          <w:sz w:val="28"/>
          <w:szCs w:val="28"/>
        </w:rPr>
      </w:pPr>
      <w:r>
        <w:rPr>
          <w:rFonts w:ascii="Times New Roman" w:hAnsi="Times New Roman" w:cs="Times New Roman"/>
          <w:bCs/>
          <w:iCs/>
          <w:sz w:val="28"/>
          <w:szCs w:val="28"/>
        </w:rPr>
        <w:tab/>
      </w:r>
      <w:r w:rsidR="001F15C3">
        <w:rPr>
          <w:rFonts w:ascii="Times New Roman" w:hAnsi="Times New Roman" w:cs="Times New Roman"/>
          <w:bCs/>
          <w:iCs/>
          <w:sz w:val="28"/>
          <w:szCs w:val="28"/>
        </w:rPr>
        <w:t>Во-вторых, педагог</w:t>
      </w:r>
      <w:r w:rsidR="005F7B9F">
        <w:rPr>
          <w:rFonts w:ascii="Times New Roman" w:hAnsi="Times New Roman" w:cs="Times New Roman"/>
          <w:bCs/>
          <w:iCs/>
          <w:sz w:val="28"/>
          <w:szCs w:val="28"/>
        </w:rPr>
        <w:t>у</w:t>
      </w:r>
      <w:r w:rsidR="001F15C3">
        <w:rPr>
          <w:rFonts w:ascii="Times New Roman" w:hAnsi="Times New Roman" w:cs="Times New Roman"/>
          <w:bCs/>
          <w:iCs/>
          <w:sz w:val="28"/>
          <w:szCs w:val="28"/>
        </w:rPr>
        <w:t>-психолог</w:t>
      </w:r>
      <w:r w:rsidR="005F7B9F">
        <w:rPr>
          <w:rFonts w:ascii="Times New Roman" w:hAnsi="Times New Roman" w:cs="Times New Roman"/>
          <w:bCs/>
          <w:iCs/>
          <w:sz w:val="28"/>
          <w:szCs w:val="28"/>
        </w:rPr>
        <w:t>у</w:t>
      </w:r>
      <w:r w:rsidR="001F15C3">
        <w:rPr>
          <w:rFonts w:ascii="Times New Roman" w:hAnsi="Times New Roman" w:cs="Times New Roman"/>
          <w:bCs/>
          <w:iCs/>
          <w:sz w:val="28"/>
          <w:szCs w:val="28"/>
        </w:rPr>
        <w:t xml:space="preserve"> </w:t>
      </w:r>
      <w:r w:rsidR="005F7B9F">
        <w:rPr>
          <w:rFonts w:ascii="Times New Roman" w:hAnsi="Times New Roman" w:cs="Times New Roman"/>
          <w:bCs/>
          <w:iCs/>
          <w:sz w:val="28"/>
          <w:szCs w:val="28"/>
        </w:rPr>
        <w:t>необходимо</w:t>
      </w:r>
      <w:r w:rsidR="00FD79F6">
        <w:rPr>
          <w:rFonts w:ascii="Times New Roman" w:hAnsi="Times New Roman" w:cs="Times New Roman"/>
          <w:bCs/>
          <w:iCs/>
          <w:sz w:val="28"/>
          <w:szCs w:val="28"/>
        </w:rPr>
        <w:t>:</w:t>
      </w:r>
    </w:p>
    <w:p w:rsidR="001F15C3" w:rsidRPr="001F15C3" w:rsidRDefault="001F15C3" w:rsidP="006F2278">
      <w:pPr>
        <w:pStyle w:val="a3"/>
        <w:numPr>
          <w:ilvl w:val="0"/>
          <w:numId w:val="35"/>
        </w:numPr>
        <w:tabs>
          <w:tab w:val="left" w:pos="0"/>
          <w:tab w:val="left" w:pos="1134"/>
        </w:tabs>
        <w:spacing w:after="0" w:line="240" w:lineRule="auto"/>
        <w:ind w:left="0" w:firstLine="709"/>
        <w:jc w:val="both"/>
        <w:rPr>
          <w:rFonts w:ascii="Times New Roman" w:hAnsi="Times New Roman" w:cs="Times New Roman"/>
          <w:bCs/>
          <w:iCs/>
          <w:sz w:val="28"/>
          <w:szCs w:val="28"/>
        </w:rPr>
      </w:pPr>
      <w:r w:rsidRPr="001F15C3">
        <w:rPr>
          <w:rFonts w:ascii="Times New Roman" w:hAnsi="Times New Roman" w:cs="Times New Roman"/>
          <w:bCs/>
          <w:iCs/>
          <w:sz w:val="28"/>
          <w:szCs w:val="28"/>
        </w:rPr>
        <w:t>определ</w:t>
      </w:r>
      <w:r w:rsidR="005F7B9F">
        <w:rPr>
          <w:rFonts w:ascii="Times New Roman" w:hAnsi="Times New Roman" w:cs="Times New Roman"/>
          <w:bCs/>
          <w:iCs/>
          <w:sz w:val="28"/>
          <w:szCs w:val="28"/>
        </w:rPr>
        <w:t>ить</w:t>
      </w:r>
      <w:r w:rsidRPr="001F15C3">
        <w:rPr>
          <w:rFonts w:ascii="Times New Roman" w:hAnsi="Times New Roman" w:cs="Times New Roman"/>
          <w:bCs/>
          <w:iCs/>
          <w:sz w:val="28"/>
          <w:szCs w:val="28"/>
        </w:rPr>
        <w:t xml:space="preserve"> </w:t>
      </w:r>
      <w:r w:rsidR="001A52D7">
        <w:rPr>
          <w:rFonts w:ascii="Times New Roman" w:hAnsi="Times New Roman" w:cs="Times New Roman"/>
          <w:bCs/>
          <w:iCs/>
          <w:sz w:val="28"/>
          <w:szCs w:val="28"/>
        </w:rPr>
        <w:t>этап</w:t>
      </w:r>
      <w:r w:rsidR="005F7B9F">
        <w:rPr>
          <w:rFonts w:ascii="Times New Roman" w:hAnsi="Times New Roman" w:cs="Times New Roman"/>
          <w:bCs/>
          <w:iCs/>
          <w:sz w:val="28"/>
          <w:szCs w:val="28"/>
        </w:rPr>
        <w:t>ы</w:t>
      </w:r>
      <w:r w:rsidR="001A52D7">
        <w:rPr>
          <w:rFonts w:ascii="Times New Roman" w:hAnsi="Times New Roman" w:cs="Times New Roman"/>
          <w:bCs/>
          <w:iCs/>
          <w:sz w:val="28"/>
          <w:szCs w:val="28"/>
        </w:rPr>
        <w:t xml:space="preserve"> </w:t>
      </w:r>
      <w:r w:rsidRPr="001F15C3">
        <w:rPr>
          <w:rFonts w:ascii="Times New Roman" w:hAnsi="Times New Roman" w:cs="Times New Roman"/>
          <w:bCs/>
          <w:iCs/>
          <w:sz w:val="28"/>
          <w:szCs w:val="28"/>
        </w:rPr>
        <w:t>социально-</w:t>
      </w:r>
      <w:r w:rsidR="001A52D7">
        <w:rPr>
          <w:rFonts w:ascii="Times New Roman" w:hAnsi="Times New Roman" w:cs="Times New Roman"/>
          <w:bCs/>
          <w:iCs/>
          <w:sz w:val="28"/>
          <w:szCs w:val="28"/>
        </w:rPr>
        <w:t xml:space="preserve">психологического сопровождения </w:t>
      </w:r>
      <w:r w:rsidR="005F7B9F">
        <w:rPr>
          <w:rFonts w:ascii="Times New Roman" w:hAnsi="Times New Roman" w:cs="Times New Roman"/>
          <w:bCs/>
          <w:iCs/>
          <w:sz w:val="28"/>
          <w:szCs w:val="28"/>
        </w:rPr>
        <w:t>подр</w:t>
      </w:r>
      <w:r w:rsidR="005F7B9F">
        <w:rPr>
          <w:rFonts w:ascii="Times New Roman" w:hAnsi="Times New Roman" w:cs="Times New Roman"/>
          <w:bCs/>
          <w:iCs/>
          <w:sz w:val="28"/>
          <w:szCs w:val="28"/>
        </w:rPr>
        <w:t>о</w:t>
      </w:r>
      <w:r w:rsidR="005F7B9F">
        <w:rPr>
          <w:rFonts w:ascii="Times New Roman" w:hAnsi="Times New Roman" w:cs="Times New Roman"/>
          <w:bCs/>
          <w:iCs/>
          <w:sz w:val="28"/>
          <w:szCs w:val="28"/>
        </w:rPr>
        <w:t xml:space="preserve">стка, </w:t>
      </w:r>
      <w:r w:rsidRPr="001F15C3">
        <w:rPr>
          <w:rFonts w:ascii="Times New Roman" w:hAnsi="Times New Roman" w:cs="Times New Roman"/>
          <w:bCs/>
          <w:iCs/>
          <w:sz w:val="28"/>
          <w:szCs w:val="28"/>
        </w:rPr>
        <w:t>в том числе</w:t>
      </w:r>
      <w:r w:rsidR="001A52D7">
        <w:rPr>
          <w:rFonts w:ascii="Times New Roman" w:hAnsi="Times New Roman" w:cs="Times New Roman"/>
          <w:bCs/>
          <w:iCs/>
          <w:sz w:val="28"/>
          <w:szCs w:val="28"/>
        </w:rPr>
        <w:t>,</w:t>
      </w:r>
      <w:r w:rsidRPr="001F15C3">
        <w:rPr>
          <w:rFonts w:ascii="Times New Roman" w:hAnsi="Times New Roman" w:cs="Times New Roman"/>
          <w:bCs/>
          <w:iCs/>
          <w:sz w:val="28"/>
          <w:szCs w:val="28"/>
        </w:rPr>
        <w:t xml:space="preserve"> н</w:t>
      </w:r>
      <w:r w:rsidR="005F7B9F">
        <w:rPr>
          <w:rFonts w:ascii="Times New Roman" w:hAnsi="Times New Roman" w:cs="Times New Roman"/>
          <w:bCs/>
          <w:iCs/>
          <w:sz w:val="28"/>
          <w:szCs w:val="28"/>
        </w:rPr>
        <w:t>еобходимость обращения в медицинское учреждение</w:t>
      </w:r>
      <w:r w:rsidRPr="001F15C3">
        <w:rPr>
          <w:rFonts w:ascii="Times New Roman" w:hAnsi="Times New Roman" w:cs="Times New Roman"/>
          <w:bCs/>
          <w:iCs/>
          <w:sz w:val="28"/>
          <w:szCs w:val="28"/>
        </w:rPr>
        <w:t>;</w:t>
      </w:r>
    </w:p>
    <w:p w:rsidR="001F15C3" w:rsidRPr="001F15C3" w:rsidRDefault="008F0D2D" w:rsidP="006F2278">
      <w:pPr>
        <w:pStyle w:val="a3"/>
        <w:numPr>
          <w:ilvl w:val="0"/>
          <w:numId w:val="35"/>
        </w:numPr>
        <w:tabs>
          <w:tab w:val="left" w:pos="0"/>
          <w:tab w:val="left" w:pos="1134"/>
        </w:tabs>
        <w:spacing w:after="0" w:line="240" w:lineRule="auto"/>
        <w:ind w:left="0" w:firstLine="709"/>
        <w:jc w:val="both"/>
        <w:rPr>
          <w:rFonts w:ascii="Times New Roman" w:hAnsi="Times New Roman" w:cs="Times New Roman"/>
          <w:bCs/>
          <w:iCs/>
          <w:sz w:val="28"/>
          <w:szCs w:val="28"/>
        </w:rPr>
      </w:pPr>
      <w:r>
        <w:rPr>
          <w:rFonts w:ascii="Times New Roman" w:hAnsi="Times New Roman" w:cs="Times New Roman"/>
          <w:bCs/>
          <w:iCs/>
          <w:sz w:val="28"/>
          <w:szCs w:val="28"/>
        </w:rPr>
        <w:t xml:space="preserve">обеспечить </w:t>
      </w:r>
      <w:r w:rsidR="001F15C3">
        <w:rPr>
          <w:rFonts w:ascii="Times New Roman" w:hAnsi="Times New Roman" w:cs="Times New Roman"/>
          <w:bCs/>
          <w:iCs/>
          <w:sz w:val="28"/>
          <w:szCs w:val="28"/>
        </w:rPr>
        <w:t>и</w:t>
      </w:r>
      <w:r w:rsidR="001F15C3" w:rsidRPr="001F15C3">
        <w:rPr>
          <w:rFonts w:ascii="Times New Roman" w:hAnsi="Times New Roman" w:cs="Times New Roman"/>
          <w:bCs/>
          <w:iCs/>
          <w:sz w:val="28"/>
          <w:szCs w:val="28"/>
        </w:rPr>
        <w:t>ндивидуальн</w:t>
      </w:r>
      <w:r>
        <w:rPr>
          <w:rFonts w:ascii="Times New Roman" w:hAnsi="Times New Roman" w:cs="Times New Roman"/>
          <w:bCs/>
          <w:iCs/>
          <w:sz w:val="28"/>
          <w:szCs w:val="28"/>
        </w:rPr>
        <w:t xml:space="preserve">ую </w:t>
      </w:r>
      <w:r w:rsidR="001F15C3" w:rsidRPr="001F15C3">
        <w:rPr>
          <w:rFonts w:ascii="Times New Roman" w:hAnsi="Times New Roman" w:cs="Times New Roman"/>
          <w:bCs/>
          <w:iCs/>
          <w:sz w:val="28"/>
          <w:szCs w:val="28"/>
        </w:rPr>
        <w:t>работ</w:t>
      </w:r>
      <w:r w:rsidR="005F7B9F">
        <w:rPr>
          <w:rFonts w:ascii="Times New Roman" w:hAnsi="Times New Roman" w:cs="Times New Roman"/>
          <w:bCs/>
          <w:iCs/>
          <w:sz w:val="28"/>
          <w:szCs w:val="28"/>
        </w:rPr>
        <w:t>у</w:t>
      </w:r>
      <w:r w:rsidR="001F15C3" w:rsidRPr="001F15C3">
        <w:rPr>
          <w:rFonts w:ascii="Times New Roman" w:hAnsi="Times New Roman" w:cs="Times New Roman"/>
          <w:bCs/>
          <w:iCs/>
          <w:sz w:val="28"/>
          <w:szCs w:val="28"/>
        </w:rPr>
        <w:t xml:space="preserve"> с подростком</w:t>
      </w:r>
      <w:r w:rsidR="00FD79F6">
        <w:rPr>
          <w:rFonts w:ascii="Times New Roman" w:hAnsi="Times New Roman" w:cs="Times New Roman"/>
          <w:bCs/>
          <w:iCs/>
          <w:sz w:val="28"/>
          <w:szCs w:val="28"/>
        </w:rPr>
        <w:t>;</w:t>
      </w:r>
    </w:p>
    <w:p w:rsidR="001F15C3" w:rsidRPr="001F15C3" w:rsidRDefault="001F15C3" w:rsidP="006F2278">
      <w:pPr>
        <w:pStyle w:val="a3"/>
        <w:numPr>
          <w:ilvl w:val="0"/>
          <w:numId w:val="35"/>
        </w:numPr>
        <w:tabs>
          <w:tab w:val="left" w:pos="0"/>
          <w:tab w:val="left" w:pos="1134"/>
        </w:tabs>
        <w:spacing w:after="0" w:line="240" w:lineRule="auto"/>
        <w:ind w:left="0" w:firstLine="709"/>
        <w:jc w:val="both"/>
        <w:rPr>
          <w:rFonts w:ascii="Times New Roman" w:hAnsi="Times New Roman" w:cs="Times New Roman"/>
          <w:bCs/>
          <w:iCs/>
          <w:sz w:val="28"/>
          <w:szCs w:val="28"/>
        </w:rPr>
      </w:pPr>
      <w:r>
        <w:rPr>
          <w:rFonts w:ascii="Times New Roman" w:hAnsi="Times New Roman" w:cs="Times New Roman"/>
          <w:bCs/>
          <w:iCs/>
          <w:sz w:val="28"/>
          <w:szCs w:val="28"/>
        </w:rPr>
        <w:t>о</w:t>
      </w:r>
      <w:r w:rsidRPr="001F15C3">
        <w:rPr>
          <w:rFonts w:ascii="Times New Roman" w:hAnsi="Times New Roman" w:cs="Times New Roman"/>
          <w:bCs/>
          <w:iCs/>
          <w:sz w:val="28"/>
          <w:szCs w:val="28"/>
        </w:rPr>
        <w:t>рганиз</w:t>
      </w:r>
      <w:r w:rsidR="005F7B9F">
        <w:rPr>
          <w:rFonts w:ascii="Times New Roman" w:hAnsi="Times New Roman" w:cs="Times New Roman"/>
          <w:bCs/>
          <w:iCs/>
          <w:sz w:val="28"/>
          <w:szCs w:val="28"/>
        </w:rPr>
        <w:t>овать</w:t>
      </w:r>
      <w:r w:rsidRPr="001F15C3">
        <w:rPr>
          <w:rFonts w:ascii="Times New Roman" w:hAnsi="Times New Roman" w:cs="Times New Roman"/>
          <w:bCs/>
          <w:iCs/>
          <w:sz w:val="28"/>
          <w:szCs w:val="28"/>
        </w:rPr>
        <w:t xml:space="preserve"> группов</w:t>
      </w:r>
      <w:r w:rsidR="005F7B9F">
        <w:rPr>
          <w:rFonts w:ascii="Times New Roman" w:hAnsi="Times New Roman" w:cs="Times New Roman"/>
          <w:bCs/>
          <w:iCs/>
          <w:sz w:val="28"/>
          <w:szCs w:val="28"/>
        </w:rPr>
        <w:t>ую</w:t>
      </w:r>
      <w:r w:rsidRPr="001F15C3">
        <w:rPr>
          <w:rFonts w:ascii="Times New Roman" w:hAnsi="Times New Roman" w:cs="Times New Roman"/>
          <w:bCs/>
          <w:iCs/>
          <w:sz w:val="28"/>
          <w:szCs w:val="28"/>
        </w:rPr>
        <w:t xml:space="preserve"> работ</w:t>
      </w:r>
      <w:r w:rsidR="005F7B9F">
        <w:rPr>
          <w:rFonts w:ascii="Times New Roman" w:hAnsi="Times New Roman" w:cs="Times New Roman"/>
          <w:bCs/>
          <w:iCs/>
          <w:sz w:val="28"/>
          <w:szCs w:val="28"/>
        </w:rPr>
        <w:t>у</w:t>
      </w:r>
      <w:r w:rsidRPr="001F15C3">
        <w:rPr>
          <w:rFonts w:ascii="Times New Roman" w:hAnsi="Times New Roman" w:cs="Times New Roman"/>
          <w:bCs/>
          <w:iCs/>
          <w:sz w:val="28"/>
          <w:szCs w:val="28"/>
        </w:rPr>
        <w:t xml:space="preserve"> в классе</w:t>
      </w:r>
      <w:r w:rsidR="006C4AEA">
        <w:rPr>
          <w:rFonts w:ascii="Times New Roman" w:hAnsi="Times New Roman" w:cs="Times New Roman"/>
          <w:bCs/>
          <w:iCs/>
          <w:sz w:val="28"/>
          <w:szCs w:val="28"/>
        </w:rPr>
        <w:t>,</w:t>
      </w:r>
      <w:r w:rsidRPr="001F15C3">
        <w:rPr>
          <w:rFonts w:ascii="Times New Roman" w:hAnsi="Times New Roman" w:cs="Times New Roman"/>
          <w:bCs/>
          <w:iCs/>
          <w:sz w:val="28"/>
          <w:szCs w:val="28"/>
        </w:rPr>
        <w:t xml:space="preserve"> включ</w:t>
      </w:r>
      <w:r w:rsidR="005F7B9F">
        <w:rPr>
          <w:rFonts w:ascii="Times New Roman" w:hAnsi="Times New Roman" w:cs="Times New Roman"/>
          <w:bCs/>
          <w:iCs/>
          <w:sz w:val="28"/>
          <w:szCs w:val="28"/>
        </w:rPr>
        <w:t xml:space="preserve">ить </w:t>
      </w:r>
      <w:r w:rsidRPr="001F15C3">
        <w:rPr>
          <w:rFonts w:ascii="Times New Roman" w:hAnsi="Times New Roman" w:cs="Times New Roman"/>
          <w:bCs/>
          <w:iCs/>
          <w:sz w:val="28"/>
          <w:szCs w:val="28"/>
        </w:rPr>
        <w:t>в нее подростка с целью во</w:t>
      </w:r>
      <w:r w:rsidR="006C4AEA">
        <w:rPr>
          <w:rFonts w:ascii="Times New Roman" w:hAnsi="Times New Roman" w:cs="Times New Roman"/>
          <w:bCs/>
          <w:iCs/>
          <w:sz w:val="28"/>
          <w:szCs w:val="28"/>
        </w:rPr>
        <w:t xml:space="preserve">сстановления навыков адаптации (например, в рамках </w:t>
      </w:r>
      <w:r w:rsidRPr="001F15C3">
        <w:rPr>
          <w:rFonts w:ascii="Times New Roman" w:hAnsi="Times New Roman" w:cs="Times New Roman"/>
          <w:bCs/>
          <w:iCs/>
          <w:sz w:val="28"/>
          <w:szCs w:val="28"/>
        </w:rPr>
        <w:t>коммуникативн</w:t>
      </w:r>
      <w:r w:rsidR="006C4AEA">
        <w:rPr>
          <w:rFonts w:ascii="Times New Roman" w:hAnsi="Times New Roman" w:cs="Times New Roman"/>
          <w:bCs/>
          <w:iCs/>
          <w:sz w:val="28"/>
          <w:szCs w:val="28"/>
        </w:rPr>
        <w:t>о</w:t>
      </w:r>
      <w:r w:rsidR="006C4AEA">
        <w:rPr>
          <w:rFonts w:ascii="Times New Roman" w:hAnsi="Times New Roman" w:cs="Times New Roman"/>
          <w:bCs/>
          <w:iCs/>
          <w:sz w:val="28"/>
          <w:szCs w:val="28"/>
        </w:rPr>
        <w:t>го</w:t>
      </w:r>
      <w:r w:rsidRPr="001F15C3">
        <w:rPr>
          <w:rFonts w:ascii="Times New Roman" w:hAnsi="Times New Roman" w:cs="Times New Roman"/>
          <w:bCs/>
          <w:iCs/>
          <w:sz w:val="28"/>
          <w:szCs w:val="28"/>
        </w:rPr>
        <w:t xml:space="preserve"> тренинг</w:t>
      </w:r>
      <w:r w:rsidR="006C4AEA">
        <w:rPr>
          <w:rFonts w:ascii="Times New Roman" w:hAnsi="Times New Roman" w:cs="Times New Roman"/>
          <w:bCs/>
          <w:iCs/>
          <w:sz w:val="28"/>
          <w:szCs w:val="28"/>
        </w:rPr>
        <w:t>а, др.)</w:t>
      </w:r>
      <w:r w:rsidR="00FD79F6">
        <w:rPr>
          <w:rFonts w:ascii="Times New Roman" w:hAnsi="Times New Roman" w:cs="Times New Roman"/>
          <w:bCs/>
          <w:iCs/>
          <w:sz w:val="28"/>
          <w:szCs w:val="28"/>
        </w:rPr>
        <w:t>;</w:t>
      </w:r>
    </w:p>
    <w:p w:rsidR="001F15C3" w:rsidRPr="00DF0459" w:rsidRDefault="00586B33" w:rsidP="006F2278">
      <w:pPr>
        <w:pStyle w:val="a3"/>
        <w:numPr>
          <w:ilvl w:val="0"/>
          <w:numId w:val="35"/>
        </w:numPr>
        <w:tabs>
          <w:tab w:val="left" w:pos="0"/>
          <w:tab w:val="left" w:pos="1134"/>
        </w:tabs>
        <w:spacing w:after="0" w:line="240" w:lineRule="auto"/>
        <w:ind w:left="0" w:firstLine="709"/>
        <w:jc w:val="both"/>
        <w:rPr>
          <w:rFonts w:ascii="Times New Roman" w:hAnsi="Times New Roman" w:cs="Times New Roman"/>
          <w:bCs/>
          <w:iCs/>
          <w:sz w:val="28"/>
          <w:szCs w:val="28"/>
        </w:rPr>
      </w:pPr>
      <w:r>
        <w:rPr>
          <w:rFonts w:ascii="Times New Roman" w:hAnsi="Times New Roman" w:cs="Times New Roman"/>
          <w:bCs/>
          <w:iCs/>
          <w:sz w:val="28"/>
          <w:szCs w:val="28"/>
        </w:rPr>
        <w:t>проконсультировать</w:t>
      </w:r>
      <w:r w:rsidR="001F15C3" w:rsidRPr="001F15C3">
        <w:rPr>
          <w:rFonts w:ascii="Times New Roman" w:hAnsi="Times New Roman" w:cs="Times New Roman"/>
          <w:bCs/>
          <w:iCs/>
          <w:sz w:val="28"/>
          <w:szCs w:val="28"/>
        </w:rPr>
        <w:t xml:space="preserve"> </w:t>
      </w:r>
      <w:r>
        <w:rPr>
          <w:rFonts w:ascii="Times New Roman" w:hAnsi="Times New Roman" w:cs="Times New Roman"/>
          <w:bCs/>
          <w:iCs/>
          <w:sz w:val="28"/>
          <w:szCs w:val="28"/>
        </w:rPr>
        <w:t xml:space="preserve">детей, </w:t>
      </w:r>
      <w:r w:rsidR="00FD79F6">
        <w:rPr>
          <w:rFonts w:ascii="Times New Roman" w:hAnsi="Times New Roman" w:cs="Times New Roman"/>
          <w:bCs/>
          <w:iCs/>
          <w:sz w:val="28"/>
          <w:szCs w:val="28"/>
        </w:rPr>
        <w:t>педагогов, родителей</w:t>
      </w:r>
      <w:r>
        <w:rPr>
          <w:rFonts w:ascii="Times New Roman" w:hAnsi="Times New Roman" w:cs="Times New Roman"/>
          <w:bCs/>
          <w:iCs/>
          <w:sz w:val="28"/>
          <w:szCs w:val="28"/>
        </w:rPr>
        <w:t>,</w:t>
      </w:r>
      <w:r w:rsidR="00FD79F6">
        <w:rPr>
          <w:rFonts w:ascii="Times New Roman" w:hAnsi="Times New Roman" w:cs="Times New Roman"/>
          <w:bCs/>
          <w:iCs/>
          <w:sz w:val="28"/>
          <w:szCs w:val="28"/>
        </w:rPr>
        <w:t xml:space="preserve"> </w:t>
      </w:r>
      <w:r w:rsidR="005F7B9F" w:rsidRPr="001F15C3">
        <w:rPr>
          <w:rFonts w:ascii="Times New Roman" w:hAnsi="Times New Roman" w:cs="Times New Roman"/>
          <w:bCs/>
          <w:iCs/>
          <w:sz w:val="28"/>
          <w:szCs w:val="28"/>
        </w:rPr>
        <w:t>включенных в случ</w:t>
      </w:r>
      <w:r w:rsidR="005F7B9F">
        <w:rPr>
          <w:rFonts w:ascii="Times New Roman" w:hAnsi="Times New Roman" w:cs="Times New Roman"/>
          <w:bCs/>
          <w:iCs/>
          <w:sz w:val="28"/>
          <w:szCs w:val="28"/>
        </w:rPr>
        <w:t>ай</w:t>
      </w:r>
      <w:r w:rsidR="00FD79F6">
        <w:rPr>
          <w:rFonts w:ascii="Times New Roman" w:hAnsi="Times New Roman" w:cs="Times New Roman"/>
          <w:bCs/>
          <w:iCs/>
          <w:sz w:val="28"/>
          <w:szCs w:val="28"/>
        </w:rPr>
        <w:t>;</w:t>
      </w:r>
    </w:p>
    <w:p w:rsidR="001F15C3" w:rsidRPr="00DF0459" w:rsidRDefault="005F7B9F" w:rsidP="006F2278">
      <w:pPr>
        <w:pStyle w:val="a3"/>
        <w:numPr>
          <w:ilvl w:val="0"/>
          <w:numId w:val="35"/>
        </w:numPr>
        <w:tabs>
          <w:tab w:val="left" w:pos="0"/>
          <w:tab w:val="left" w:pos="1134"/>
        </w:tabs>
        <w:spacing w:after="0" w:line="240" w:lineRule="auto"/>
        <w:ind w:left="0" w:firstLine="709"/>
        <w:jc w:val="both"/>
        <w:rPr>
          <w:rFonts w:ascii="Times New Roman" w:hAnsi="Times New Roman" w:cs="Times New Roman"/>
          <w:bCs/>
          <w:iCs/>
          <w:sz w:val="28"/>
          <w:szCs w:val="28"/>
        </w:rPr>
      </w:pPr>
      <w:r w:rsidRPr="00DF0459">
        <w:rPr>
          <w:rFonts w:ascii="Times New Roman" w:hAnsi="Times New Roman" w:cs="Times New Roman"/>
          <w:bCs/>
          <w:iCs/>
          <w:sz w:val="28"/>
          <w:szCs w:val="28"/>
        </w:rPr>
        <w:t xml:space="preserve">провести </w:t>
      </w:r>
      <w:r w:rsidR="001F15C3" w:rsidRPr="00DF0459">
        <w:rPr>
          <w:rFonts w:ascii="Times New Roman" w:hAnsi="Times New Roman" w:cs="Times New Roman"/>
          <w:bCs/>
          <w:iCs/>
          <w:sz w:val="28"/>
          <w:szCs w:val="28"/>
        </w:rPr>
        <w:t xml:space="preserve">мониторинг </w:t>
      </w:r>
      <w:r w:rsidR="007F4739" w:rsidRPr="00DF0459">
        <w:rPr>
          <w:rFonts w:ascii="Times New Roman" w:hAnsi="Times New Roman" w:cs="Times New Roman"/>
          <w:bCs/>
          <w:iCs/>
          <w:sz w:val="28"/>
          <w:szCs w:val="28"/>
        </w:rPr>
        <w:t xml:space="preserve">эмоционального </w:t>
      </w:r>
      <w:r w:rsidR="001F15C3" w:rsidRPr="00DF0459">
        <w:rPr>
          <w:rFonts w:ascii="Times New Roman" w:hAnsi="Times New Roman" w:cs="Times New Roman"/>
          <w:bCs/>
          <w:iCs/>
          <w:sz w:val="28"/>
          <w:szCs w:val="28"/>
        </w:rPr>
        <w:t>состояния подростка.</w:t>
      </w:r>
    </w:p>
    <w:p w:rsidR="004A5157" w:rsidRPr="00DF0459" w:rsidRDefault="004A5157" w:rsidP="00DF0459">
      <w:pPr>
        <w:tabs>
          <w:tab w:val="left" w:pos="0"/>
          <w:tab w:val="left" w:pos="1134"/>
        </w:tabs>
        <w:spacing w:after="0" w:line="240" w:lineRule="auto"/>
        <w:ind w:firstLine="709"/>
        <w:jc w:val="both"/>
        <w:rPr>
          <w:rFonts w:ascii="Times New Roman" w:eastAsia="Times New Roman" w:hAnsi="Times New Roman" w:cs="Times New Roman"/>
          <w:sz w:val="28"/>
          <w:szCs w:val="28"/>
          <w:lang w:eastAsia="ru-RU"/>
        </w:rPr>
      </w:pPr>
    </w:p>
    <w:p w:rsidR="004A5157" w:rsidRPr="00DF0459" w:rsidRDefault="004A5157" w:rsidP="004A5157">
      <w:pPr>
        <w:spacing w:after="0" w:line="240" w:lineRule="auto"/>
        <w:ind w:firstLine="708"/>
        <w:jc w:val="both"/>
        <w:rPr>
          <w:rFonts w:ascii="Times New Roman" w:eastAsia="+mj-ea" w:hAnsi="Times New Roman" w:cs="Times New Roman"/>
          <w:bCs/>
          <w:kern w:val="24"/>
          <w:position w:val="1"/>
          <w:sz w:val="28"/>
          <w:szCs w:val="28"/>
        </w:rPr>
      </w:pPr>
      <w:r w:rsidRPr="00DF0459">
        <w:rPr>
          <w:rFonts w:ascii="Times New Roman" w:eastAsia="+mj-ea" w:hAnsi="Times New Roman" w:cs="Times New Roman"/>
          <w:b/>
          <w:bCs/>
          <w:kern w:val="24"/>
          <w:position w:val="1"/>
          <w:sz w:val="28"/>
          <w:szCs w:val="28"/>
        </w:rPr>
        <w:t>Мониторинг психоэмоционального состояния учащихся</w:t>
      </w:r>
      <w:r w:rsidRPr="00DF0459">
        <w:rPr>
          <w:rFonts w:ascii="Times New Roman" w:eastAsia="+mj-ea" w:hAnsi="Times New Roman" w:cs="Times New Roman"/>
          <w:bCs/>
          <w:kern w:val="24"/>
          <w:position w:val="1"/>
          <w:sz w:val="28"/>
          <w:szCs w:val="28"/>
        </w:rPr>
        <w:t xml:space="preserve"> проводится на всех этапах профилактики. Он предполагает:</w:t>
      </w:r>
    </w:p>
    <w:p w:rsidR="00DF0459" w:rsidRPr="00DF0459" w:rsidRDefault="00F53CC8" w:rsidP="006F2278">
      <w:pPr>
        <w:pStyle w:val="a3"/>
        <w:numPr>
          <w:ilvl w:val="1"/>
          <w:numId w:val="36"/>
        </w:numPr>
        <w:tabs>
          <w:tab w:val="left" w:pos="1134"/>
        </w:tabs>
        <w:spacing w:after="0" w:line="240" w:lineRule="auto"/>
        <w:ind w:left="0" w:firstLine="709"/>
        <w:jc w:val="both"/>
        <w:rPr>
          <w:rFonts w:ascii="Times New Roman" w:eastAsia="+mj-ea" w:hAnsi="Times New Roman" w:cs="Times New Roman"/>
          <w:bCs/>
          <w:kern w:val="24"/>
          <w:position w:val="1"/>
          <w:sz w:val="28"/>
          <w:szCs w:val="28"/>
        </w:rPr>
      </w:pPr>
      <w:r w:rsidRPr="00DF0459">
        <w:rPr>
          <w:rFonts w:ascii="Times New Roman" w:eastAsia="+mj-ea" w:hAnsi="Times New Roman" w:cs="Times New Roman"/>
          <w:bCs/>
          <w:kern w:val="24"/>
          <w:position w:val="1"/>
          <w:sz w:val="28"/>
          <w:szCs w:val="28"/>
        </w:rPr>
        <w:t xml:space="preserve">исследование </w:t>
      </w:r>
      <w:r w:rsidR="004A5157" w:rsidRPr="00DF0459">
        <w:rPr>
          <w:rFonts w:ascii="Times New Roman" w:eastAsia="+mj-ea" w:hAnsi="Times New Roman" w:cs="Times New Roman"/>
          <w:bCs/>
          <w:kern w:val="24"/>
          <w:position w:val="1"/>
          <w:sz w:val="28"/>
          <w:szCs w:val="28"/>
        </w:rPr>
        <w:t xml:space="preserve">психоэмоционального состояния детей, своевременное выявление </w:t>
      </w:r>
      <w:r w:rsidRPr="00DF0459">
        <w:rPr>
          <w:rFonts w:ascii="Times New Roman" w:eastAsia="+mj-ea" w:hAnsi="Times New Roman" w:cs="Times New Roman"/>
          <w:bCs/>
          <w:kern w:val="24"/>
          <w:position w:val="1"/>
          <w:sz w:val="28"/>
          <w:szCs w:val="28"/>
        </w:rPr>
        <w:t xml:space="preserve">рисков </w:t>
      </w:r>
      <w:r w:rsidR="004A5157" w:rsidRPr="00DF0459">
        <w:rPr>
          <w:rFonts w:ascii="Times New Roman" w:hAnsi="Times New Roman" w:cs="Times New Roman"/>
          <w:sz w:val="28"/>
          <w:szCs w:val="28"/>
        </w:rPr>
        <w:t>саморазрушающего</w:t>
      </w:r>
      <w:r w:rsidR="004A5157" w:rsidRPr="00DF0459">
        <w:rPr>
          <w:rFonts w:ascii="Times New Roman" w:eastAsia="+mj-ea" w:hAnsi="Times New Roman" w:cs="Times New Roman"/>
          <w:bCs/>
          <w:kern w:val="24"/>
          <w:position w:val="1"/>
          <w:sz w:val="28"/>
          <w:szCs w:val="28"/>
        </w:rPr>
        <w:t xml:space="preserve"> поведения</w:t>
      </w:r>
      <w:r w:rsidR="00A023B8" w:rsidRPr="00DF0459">
        <w:rPr>
          <w:rFonts w:ascii="Times New Roman" w:eastAsia="+mj-ea" w:hAnsi="Times New Roman" w:cs="Times New Roman"/>
          <w:bCs/>
          <w:kern w:val="24"/>
          <w:position w:val="1"/>
          <w:sz w:val="28"/>
          <w:szCs w:val="28"/>
        </w:rPr>
        <w:t>;</w:t>
      </w:r>
    </w:p>
    <w:p w:rsidR="004A5157" w:rsidRPr="00DF0459" w:rsidRDefault="00F53CC8" w:rsidP="006F2278">
      <w:pPr>
        <w:pStyle w:val="a3"/>
        <w:numPr>
          <w:ilvl w:val="1"/>
          <w:numId w:val="36"/>
        </w:numPr>
        <w:tabs>
          <w:tab w:val="left" w:pos="1134"/>
        </w:tabs>
        <w:spacing w:after="0" w:line="240" w:lineRule="auto"/>
        <w:ind w:left="0" w:firstLine="709"/>
        <w:jc w:val="both"/>
        <w:rPr>
          <w:rFonts w:ascii="Times New Roman" w:eastAsia="+mj-ea" w:hAnsi="Times New Roman" w:cs="Times New Roman"/>
          <w:bCs/>
          <w:kern w:val="24"/>
          <w:position w:val="1"/>
          <w:sz w:val="28"/>
          <w:szCs w:val="28"/>
        </w:rPr>
      </w:pPr>
      <w:r w:rsidRPr="00DF0459">
        <w:rPr>
          <w:rFonts w:ascii="Times New Roman" w:eastAsia="+mj-ea" w:hAnsi="Times New Roman" w:cs="Times New Roman"/>
          <w:bCs/>
          <w:kern w:val="24"/>
          <w:position w:val="1"/>
          <w:sz w:val="28"/>
          <w:szCs w:val="28"/>
        </w:rPr>
        <w:lastRenderedPageBreak/>
        <w:t>работа с</w:t>
      </w:r>
      <w:r w:rsidR="004A5157" w:rsidRPr="00DF0459">
        <w:rPr>
          <w:rFonts w:ascii="Times New Roman" w:eastAsia="+mj-ea" w:hAnsi="Times New Roman" w:cs="Times New Roman"/>
          <w:bCs/>
          <w:kern w:val="24"/>
          <w:position w:val="1"/>
          <w:sz w:val="28"/>
          <w:szCs w:val="28"/>
        </w:rPr>
        <w:t xml:space="preserve"> учащи</w:t>
      </w:r>
      <w:r w:rsidRPr="00DF0459">
        <w:rPr>
          <w:rFonts w:ascii="Times New Roman" w:eastAsia="+mj-ea" w:hAnsi="Times New Roman" w:cs="Times New Roman"/>
          <w:bCs/>
          <w:kern w:val="24"/>
          <w:position w:val="1"/>
          <w:sz w:val="28"/>
          <w:szCs w:val="28"/>
        </w:rPr>
        <w:t>мис</w:t>
      </w:r>
      <w:r w:rsidR="004A5157" w:rsidRPr="00DF0459">
        <w:rPr>
          <w:rFonts w:ascii="Times New Roman" w:eastAsia="+mj-ea" w:hAnsi="Times New Roman" w:cs="Times New Roman"/>
          <w:bCs/>
          <w:kern w:val="24"/>
          <w:position w:val="1"/>
          <w:sz w:val="28"/>
          <w:szCs w:val="28"/>
        </w:rPr>
        <w:t>я, находящи</w:t>
      </w:r>
      <w:r w:rsidRPr="00DF0459">
        <w:rPr>
          <w:rFonts w:ascii="Times New Roman" w:eastAsia="+mj-ea" w:hAnsi="Times New Roman" w:cs="Times New Roman"/>
          <w:bCs/>
          <w:kern w:val="24"/>
          <w:position w:val="1"/>
          <w:sz w:val="28"/>
          <w:szCs w:val="28"/>
        </w:rPr>
        <w:t>ми</w:t>
      </w:r>
      <w:r w:rsidR="004A5157" w:rsidRPr="00DF0459">
        <w:rPr>
          <w:rFonts w:ascii="Times New Roman" w:eastAsia="+mj-ea" w:hAnsi="Times New Roman" w:cs="Times New Roman"/>
          <w:bCs/>
          <w:kern w:val="24"/>
          <w:position w:val="1"/>
          <w:sz w:val="28"/>
          <w:szCs w:val="28"/>
        </w:rPr>
        <w:t xml:space="preserve">ся в </w:t>
      </w:r>
      <w:r w:rsidRPr="00DF0459">
        <w:rPr>
          <w:rFonts w:ascii="Times New Roman" w:eastAsia="+mj-ea" w:hAnsi="Times New Roman" w:cs="Times New Roman"/>
          <w:bCs/>
          <w:kern w:val="24"/>
          <w:position w:val="1"/>
          <w:sz w:val="28"/>
          <w:szCs w:val="28"/>
        </w:rPr>
        <w:t>трудной жизненной ситуации</w:t>
      </w:r>
      <w:r w:rsidR="00A023B8" w:rsidRPr="00DF0459">
        <w:rPr>
          <w:rFonts w:ascii="Times New Roman" w:eastAsia="+mj-ea" w:hAnsi="Times New Roman" w:cs="Times New Roman"/>
          <w:bCs/>
          <w:kern w:val="24"/>
          <w:position w:val="1"/>
          <w:sz w:val="28"/>
          <w:szCs w:val="28"/>
        </w:rPr>
        <w:t>;</w:t>
      </w:r>
      <w:r w:rsidR="004A5157" w:rsidRPr="00DF0459">
        <w:rPr>
          <w:rFonts w:ascii="Times New Roman" w:eastAsia="+mj-ea" w:hAnsi="Times New Roman" w:cs="Times New Roman"/>
          <w:bCs/>
          <w:kern w:val="24"/>
          <w:position w:val="1"/>
          <w:sz w:val="28"/>
          <w:szCs w:val="28"/>
        </w:rPr>
        <w:t xml:space="preserve"> </w:t>
      </w:r>
    </w:p>
    <w:p w:rsidR="004A5157" w:rsidRPr="00DF0459" w:rsidRDefault="00F53CC8" w:rsidP="006F2278">
      <w:pPr>
        <w:pStyle w:val="a3"/>
        <w:numPr>
          <w:ilvl w:val="1"/>
          <w:numId w:val="36"/>
        </w:numPr>
        <w:tabs>
          <w:tab w:val="left" w:pos="1134"/>
        </w:tabs>
        <w:spacing w:after="0" w:line="240" w:lineRule="auto"/>
        <w:ind w:left="0" w:firstLine="709"/>
        <w:jc w:val="both"/>
        <w:rPr>
          <w:rFonts w:ascii="Times New Roman" w:eastAsia="+mj-ea" w:hAnsi="Times New Roman" w:cs="Times New Roman"/>
          <w:bCs/>
          <w:kern w:val="24"/>
          <w:position w:val="1"/>
          <w:sz w:val="28"/>
          <w:szCs w:val="28"/>
        </w:rPr>
      </w:pPr>
      <w:r w:rsidRPr="00DF0459">
        <w:rPr>
          <w:rFonts w:ascii="Times New Roman" w:eastAsia="+mj-ea" w:hAnsi="Times New Roman" w:cs="Times New Roman"/>
          <w:bCs/>
          <w:kern w:val="24"/>
          <w:position w:val="1"/>
          <w:sz w:val="28"/>
          <w:szCs w:val="28"/>
        </w:rPr>
        <w:t xml:space="preserve">проведение социометрических исследований с целью </w:t>
      </w:r>
      <w:r w:rsidR="004A5157" w:rsidRPr="00DF0459">
        <w:rPr>
          <w:rFonts w:ascii="Times New Roman" w:eastAsia="+mj-ea" w:hAnsi="Times New Roman" w:cs="Times New Roman"/>
          <w:bCs/>
          <w:kern w:val="24"/>
          <w:position w:val="1"/>
          <w:sz w:val="28"/>
          <w:szCs w:val="28"/>
        </w:rPr>
        <w:t>выявлени</w:t>
      </w:r>
      <w:r w:rsidR="00B73AE8" w:rsidRPr="00DF0459">
        <w:rPr>
          <w:rFonts w:ascii="Times New Roman" w:eastAsia="+mj-ea" w:hAnsi="Times New Roman" w:cs="Times New Roman"/>
          <w:bCs/>
          <w:kern w:val="24"/>
          <w:position w:val="1"/>
          <w:sz w:val="28"/>
          <w:szCs w:val="28"/>
        </w:rPr>
        <w:t>я</w:t>
      </w:r>
      <w:r w:rsidR="004A5157" w:rsidRPr="00DF0459">
        <w:rPr>
          <w:rFonts w:ascii="Times New Roman" w:eastAsia="+mj-ea" w:hAnsi="Times New Roman" w:cs="Times New Roman"/>
          <w:bCs/>
          <w:kern w:val="24"/>
          <w:position w:val="1"/>
          <w:sz w:val="28"/>
          <w:szCs w:val="28"/>
        </w:rPr>
        <w:t xml:space="preserve"> </w:t>
      </w:r>
      <w:r w:rsidRPr="00DF0459">
        <w:rPr>
          <w:rFonts w:ascii="Times New Roman" w:eastAsia="+mj-ea" w:hAnsi="Times New Roman" w:cs="Times New Roman"/>
          <w:bCs/>
          <w:kern w:val="24"/>
          <w:position w:val="1"/>
          <w:sz w:val="28"/>
          <w:szCs w:val="28"/>
        </w:rPr>
        <w:t>детей</w:t>
      </w:r>
      <w:r w:rsidR="004A5157" w:rsidRPr="00DF0459">
        <w:rPr>
          <w:rFonts w:ascii="Times New Roman" w:eastAsia="+mj-ea" w:hAnsi="Times New Roman" w:cs="Times New Roman"/>
          <w:bCs/>
          <w:kern w:val="24"/>
          <w:position w:val="1"/>
          <w:sz w:val="28"/>
          <w:szCs w:val="28"/>
        </w:rPr>
        <w:t xml:space="preserve">, имеющих низкий социальный статус </w:t>
      </w:r>
      <w:r w:rsidRPr="00DF0459">
        <w:rPr>
          <w:rFonts w:ascii="Times New Roman" w:eastAsia="+mj-ea" w:hAnsi="Times New Roman" w:cs="Times New Roman"/>
          <w:bCs/>
          <w:kern w:val="24"/>
          <w:position w:val="1"/>
          <w:sz w:val="28"/>
          <w:szCs w:val="28"/>
        </w:rPr>
        <w:t>в классе,</w:t>
      </w:r>
      <w:r w:rsidR="004A5157" w:rsidRPr="00DF0459">
        <w:rPr>
          <w:rFonts w:ascii="Times New Roman" w:eastAsia="+mj-ea" w:hAnsi="Times New Roman" w:cs="Times New Roman"/>
          <w:bCs/>
          <w:kern w:val="24"/>
          <w:position w:val="1"/>
          <w:sz w:val="28"/>
          <w:szCs w:val="28"/>
        </w:rPr>
        <w:t xml:space="preserve"> </w:t>
      </w:r>
      <w:r w:rsidRPr="00DF0459">
        <w:rPr>
          <w:rFonts w:ascii="Times New Roman" w:eastAsia="+mj-ea" w:hAnsi="Times New Roman" w:cs="Times New Roman"/>
          <w:bCs/>
          <w:kern w:val="24"/>
          <w:position w:val="1"/>
          <w:sz w:val="28"/>
          <w:szCs w:val="28"/>
        </w:rPr>
        <w:t>призна</w:t>
      </w:r>
      <w:r w:rsidR="009139BF" w:rsidRPr="00DF0459">
        <w:rPr>
          <w:rFonts w:ascii="Times New Roman" w:eastAsia="+mj-ea" w:hAnsi="Times New Roman" w:cs="Times New Roman"/>
          <w:bCs/>
          <w:kern w:val="24"/>
          <w:position w:val="1"/>
          <w:sz w:val="28"/>
          <w:szCs w:val="28"/>
        </w:rPr>
        <w:t>ки</w:t>
      </w:r>
      <w:r w:rsidR="004A5157" w:rsidRPr="00DF0459">
        <w:rPr>
          <w:rFonts w:ascii="Times New Roman" w:eastAsia="+mj-ea" w:hAnsi="Times New Roman" w:cs="Times New Roman"/>
          <w:bCs/>
          <w:kern w:val="24"/>
          <w:position w:val="1"/>
          <w:sz w:val="28"/>
          <w:szCs w:val="28"/>
        </w:rPr>
        <w:t xml:space="preserve"> социальной дезадапт</w:t>
      </w:r>
      <w:r w:rsidR="004A5157" w:rsidRPr="00DF0459">
        <w:rPr>
          <w:rFonts w:ascii="Times New Roman" w:eastAsia="+mj-ea" w:hAnsi="Times New Roman" w:cs="Times New Roman"/>
          <w:bCs/>
          <w:kern w:val="24"/>
          <w:position w:val="1"/>
          <w:sz w:val="28"/>
          <w:szCs w:val="28"/>
        </w:rPr>
        <w:t>а</w:t>
      </w:r>
      <w:r w:rsidR="004A5157" w:rsidRPr="00DF0459">
        <w:rPr>
          <w:rFonts w:ascii="Times New Roman" w:eastAsia="+mj-ea" w:hAnsi="Times New Roman" w:cs="Times New Roman"/>
          <w:bCs/>
          <w:kern w:val="24"/>
          <w:position w:val="1"/>
          <w:sz w:val="28"/>
          <w:szCs w:val="28"/>
        </w:rPr>
        <w:t>ции.</w:t>
      </w:r>
    </w:p>
    <w:p w:rsidR="004A5157" w:rsidRPr="00DF0459" w:rsidRDefault="004A5157" w:rsidP="004A5157">
      <w:pPr>
        <w:spacing w:after="0" w:line="240" w:lineRule="auto"/>
        <w:ind w:firstLine="708"/>
        <w:jc w:val="both"/>
        <w:rPr>
          <w:rFonts w:ascii="Times New Roman" w:eastAsia="+mj-ea" w:hAnsi="Times New Roman" w:cs="Times New Roman"/>
          <w:bCs/>
          <w:kern w:val="24"/>
          <w:position w:val="1"/>
          <w:sz w:val="28"/>
          <w:szCs w:val="28"/>
        </w:rPr>
      </w:pPr>
      <w:r w:rsidRPr="00DF0459">
        <w:rPr>
          <w:rFonts w:ascii="Times New Roman" w:eastAsia="Times New Roman" w:hAnsi="Times New Roman" w:cs="Times New Roman"/>
          <w:sz w:val="28"/>
          <w:szCs w:val="28"/>
          <w:lang w:eastAsia="ru-RU"/>
        </w:rPr>
        <w:t xml:space="preserve">Важно на всех этапах обучения – </w:t>
      </w:r>
      <w:r w:rsidRPr="00DF0459">
        <w:rPr>
          <w:rFonts w:ascii="Times New Roman" w:eastAsia="+mj-ea" w:hAnsi="Times New Roman" w:cs="Times New Roman"/>
          <w:bCs/>
          <w:kern w:val="24"/>
          <w:position w:val="1"/>
          <w:sz w:val="28"/>
          <w:szCs w:val="28"/>
        </w:rPr>
        <w:t>создать психологически</w:t>
      </w:r>
      <w:r w:rsidRPr="00DF0459">
        <w:rPr>
          <w:rFonts w:ascii="Times New Roman" w:eastAsia="+mj-ea" w:hAnsi="Times New Roman" w:cs="Times New Roman"/>
          <w:bCs/>
          <w:iCs/>
          <w:kern w:val="24"/>
          <w:position w:val="1"/>
          <w:sz w:val="28"/>
          <w:szCs w:val="28"/>
        </w:rPr>
        <w:t xml:space="preserve"> безопасную обр</w:t>
      </w:r>
      <w:r w:rsidRPr="00DF0459">
        <w:rPr>
          <w:rFonts w:ascii="Times New Roman" w:eastAsia="+mj-ea" w:hAnsi="Times New Roman" w:cs="Times New Roman"/>
          <w:bCs/>
          <w:iCs/>
          <w:kern w:val="24"/>
          <w:position w:val="1"/>
          <w:sz w:val="28"/>
          <w:szCs w:val="28"/>
        </w:rPr>
        <w:t>а</w:t>
      </w:r>
      <w:r w:rsidRPr="00DF0459">
        <w:rPr>
          <w:rFonts w:ascii="Times New Roman" w:eastAsia="+mj-ea" w:hAnsi="Times New Roman" w:cs="Times New Roman"/>
          <w:bCs/>
          <w:iCs/>
          <w:kern w:val="24"/>
          <w:position w:val="1"/>
          <w:sz w:val="28"/>
          <w:szCs w:val="28"/>
        </w:rPr>
        <w:t>зовательную среду, которая исключает</w:t>
      </w:r>
      <w:r w:rsidRPr="00DF0459">
        <w:rPr>
          <w:rFonts w:ascii="Times New Roman" w:eastAsia="+mj-ea" w:hAnsi="Times New Roman" w:cs="Times New Roman"/>
          <w:bCs/>
          <w:kern w:val="24"/>
          <w:position w:val="1"/>
          <w:sz w:val="28"/>
          <w:szCs w:val="28"/>
        </w:rPr>
        <w:t xml:space="preserve"> психологическое насилие и позволяет удовлетворить потребность детей и подростков в личностно-доверительном о</w:t>
      </w:r>
      <w:r w:rsidRPr="00DF0459">
        <w:rPr>
          <w:rFonts w:ascii="Times New Roman" w:eastAsia="+mj-ea" w:hAnsi="Times New Roman" w:cs="Times New Roman"/>
          <w:bCs/>
          <w:kern w:val="24"/>
          <w:position w:val="1"/>
          <w:sz w:val="28"/>
          <w:szCs w:val="28"/>
        </w:rPr>
        <w:t>б</w:t>
      </w:r>
      <w:r w:rsidRPr="00DF0459">
        <w:rPr>
          <w:rFonts w:ascii="Times New Roman" w:eastAsia="+mj-ea" w:hAnsi="Times New Roman" w:cs="Times New Roman"/>
          <w:bCs/>
          <w:kern w:val="24"/>
          <w:position w:val="1"/>
          <w:sz w:val="28"/>
          <w:szCs w:val="28"/>
        </w:rPr>
        <w:t>щении.</w:t>
      </w:r>
    </w:p>
    <w:p w:rsidR="00FD10C0" w:rsidRPr="00DF0459" w:rsidRDefault="00FD10C0" w:rsidP="00FD10C0">
      <w:pPr>
        <w:spacing w:after="0" w:line="240" w:lineRule="auto"/>
        <w:ind w:firstLine="709"/>
        <w:jc w:val="both"/>
        <w:rPr>
          <w:rFonts w:ascii="Times New Roman" w:hAnsi="Times New Roman" w:cs="Times New Roman"/>
          <w:sz w:val="28"/>
          <w:szCs w:val="28"/>
        </w:rPr>
      </w:pPr>
      <w:r w:rsidRPr="00DF0459">
        <w:rPr>
          <w:rFonts w:ascii="Times New Roman" w:hAnsi="Times New Roman" w:cs="Times New Roman"/>
          <w:b/>
          <w:bCs/>
          <w:sz w:val="28"/>
          <w:szCs w:val="28"/>
        </w:rPr>
        <w:t>Научно-методическое и информационное обеспечение профилактич</w:t>
      </w:r>
      <w:r w:rsidRPr="00DF0459">
        <w:rPr>
          <w:rFonts w:ascii="Times New Roman" w:hAnsi="Times New Roman" w:cs="Times New Roman"/>
          <w:b/>
          <w:bCs/>
          <w:sz w:val="28"/>
          <w:szCs w:val="28"/>
        </w:rPr>
        <w:t>е</w:t>
      </w:r>
      <w:r w:rsidRPr="00DF0459">
        <w:rPr>
          <w:rFonts w:ascii="Times New Roman" w:hAnsi="Times New Roman" w:cs="Times New Roman"/>
          <w:b/>
          <w:bCs/>
          <w:sz w:val="28"/>
          <w:szCs w:val="28"/>
        </w:rPr>
        <w:t>ской работы</w:t>
      </w:r>
      <w:r w:rsidRPr="00DF0459">
        <w:rPr>
          <w:rFonts w:ascii="Times New Roman" w:hAnsi="Times New Roman" w:cs="Times New Roman"/>
          <w:bCs/>
          <w:sz w:val="28"/>
          <w:szCs w:val="28"/>
        </w:rPr>
        <w:t xml:space="preserve"> </w:t>
      </w:r>
      <w:r w:rsidR="009139BF" w:rsidRPr="00DF0459">
        <w:rPr>
          <w:rFonts w:ascii="Times New Roman" w:hAnsi="Times New Roman" w:cs="Times New Roman"/>
          <w:bCs/>
          <w:sz w:val="28"/>
          <w:szCs w:val="28"/>
        </w:rPr>
        <w:t>осуществляется</w:t>
      </w:r>
      <w:r w:rsidR="004A5157" w:rsidRPr="00DF0459">
        <w:rPr>
          <w:rFonts w:ascii="Times New Roman" w:hAnsi="Times New Roman" w:cs="Times New Roman"/>
          <w:bCs/>
          <w:sz w:val="28"/>
          <w:szCs w:val="28"/>
        </w:rPr>
        <w:t xml:space="preserve"> на всех этапах профилактики и </w:t>
      </w:r>
      <w:r w:rsidRPr="00DF0459">
        <w:rPr>
          <w:rFonts w:ascii="Times New Roman" w:hAnsi="Times New Roman" w:cs="Times New Roman"/>
          <w:bCs/>
          <w:sz w:val="28"/>
          <w:szCs w:val="28"/>
        </w:rPr>
        <w:t>предполагает</w:t>
      </w:r>
      <w:r w:rsidR="0070732C" w:rsidRPr="00DF0459">
        <w:rPr>
          <w:rFonts w:ascii="Times New Roman" w:hAnsi="Times New Roman" w:cs="Times New Roman"/>
          <w:bCs/>
          <w:sz w:val="28"/>
          <w:szCs w:val="28"/>
        </w:rPr>
        <w:t xml:space="preserve"> созд</w:t>
      </w:r>
      <w:r w:rsidR="0070732C" w:rsidRPr="00DF0459">
        <w:rPr>
          <w:rFonts w:ascii="Times New Roman" w:hAnsi="Times New Roman" w:cs="Times New Roman"/>
          <w:bCs/>
          <w:sz w:val="28"/>
          <w:szCs w:val="28"/>
        </w:rPr>
        <w:t>а</w:t>
      </w:r>
      <w:r w:rsidR="0070732C" w:rsidRPr="00DF0459">
        <w:rPr>
          <w:rFonts w:ascii="Times New Roman" w:hAnsi="Times New Roman" w:cs="Times New Roman"/>
          <w:bCs/>
          <w:sz w:val="28"/>
          <w:szCs w:val="28"/>
        </w:rPr>
        <w:t xml:space="preserve">ние единой информационно-профилактической среды, направленной </w:t>
      </w:r>
      <w:r w:rsidR="00DB604D" w:rsidRPr="00DF0459">
        <w:rPr>
          <w:rFonts w:ascii="Times New Roman" w:hAnsi="Times New Roman" w:cs="Times New Roman"/>
          <w:bCs/>
          <w:sz w:val="28"/>
          <w:szCs w:val="28"/>
        </w:rPr>
        <w:t xml:space="preserve">на </w:t>
      </w:r>
      <w:r w:rsidR="004B55D4" w:rsidRPr="00DF0459">
        <w:rPr>
          <w:rFonts w:ascii="Times New Roman" w:hAnsi="Times New Roman" w:cs="Times New Roman"/>
          <w:bCs/>
          <w:sz w:val="28"/>
          <w:szCs w:val="28"/>
        </w:rPr>
        <w:t>повыш</w:t>
      </w:r>
      <w:r w:rsidR="004B55D4" w:rsidRPr="00DF0459">
        <w:rPr>
          <w:rFonts w:ascii="Times New Roman" w:hAnsi="Times New Roman" w:cs="Times New Roman"/>
          <w:bCs/>
          <w:sz w:val="28"/>
          <w:szCs w:val="28"/>
        </w:rPr>
        <w:t>е</w:t>
      </w:r>
      <w:r w:rsidR="004B55D4" w:rsidRPr="00DF0459">
        <w:rPr>
          <w:rFonts w:ascii="Times New Roman" w:hAnsi="Times New Roman" w:cs="Times New Roman"/>
          <w:bCs/>
          <w:sz w:val="28"/>
          <w:szCs w:val="28"/>
        </w:rPr>
        <w:t xml:space="preserve">ние социальной и эмоциональной компетентности </w:t>
      </w:r>
      <w:r w:rsidR="0070732C" w:rsidRPr="00DF0459">
        <w:rPr>
          <w:rFonts w:ascii="Times New Roman" w:hAnsi="Times New Roman" w:cs="Times New Roman"/>
          <w:bCs/>
          <w:sz w:val="28"/>
          <w:szCs w:val="28"/>
        </w:rPr>
        <w:t xml:space="preserve">педагогов, </w:t>
      </w:r>
      <w:r w:rsidR="004B55D4" w:rsidRPr="00DF0459">
        <w:rPr>
          <w:rFonts w:ascii="Times New Roman" w:hAnsi="Times New Roman" w:cs="Times New Roman"/>
          <w:bCs/>
          <w:sz w:val="28"/>
          <w:szCs w:val="28"/>
        </w:rPr>
        <w:t>подростков и их р</w:t>
      </w:r>
      <w:r w:rsidR="004B55D4" w:rsidRPr="00DF0459">
        <w:rPr>
          <w:rFonts w:ascii="Times New Roman" w:hAnsi="Times New Roman" w:cs="Times New Roman"/>
          <w:bCs/>
          <w:sz w:val="28"/>
          <w:szCs w:val="28"/>
        </w:rPr>
        <w:t>о</w:t>
      </w:r>
      <w:r w:rsidR="004B55D4" w:rsidRPr="00DF0459">
        <w:rPr>
          <w:rFonts w:ascii="Times New Roman" w:hAnsi="Times New Roman" w:cs="Times New Roman"/>
          <w:bCs/>
          <w:sz w:val="28"/>
          <w:szCs w:val="28"/>
        </w:rPr>
        <w:t xml:space="preserve">дителей, </w:t>
      </w:r>
      <w:r w:rsidR="0070732C" w:rsidRPr="00DF0459">
        <w:rPr>
          <w:rFonts w:ascii="Times New Roman" w:hAnsi="Times New Roman" w:cs="Times New Roman"/>
          <w:bCs/>
          <w:sz w:val="28"/>
          <w:szCs w:val="28"/>
        </w:rPr>
        <w:t xml:space="preserve">на </w:t>
      </w:r>
      <w:r w:rsidR="004B55D4" w:rsidRPr="00DF0459">
        <w:rPr>
          <w:rFonts w:ascii="Times New Roman" w:hAnsi="Times New Roman" w:cs="Times New Roman"/>
          <w:bCs/>
          <w:sz w:val="28"/>
          <w:szCs w:val="28"/>
        </w:rPr>
        <w:t>обучение с</w:t>
      </w:r>
      <w:r w:rsidRPr="00DF0459">
        <w:rPr>
          <w:rFonts w:ascii="Times New Roman" w:hAnsi="Times New Roman" w:cs="Times New Roman"/>
          <w:bCs/>
          <w:sz w:val="28"/>
          <w:szCs w:val="28"/>
        </w:rPr>
        <w:t>пособ</w:t>
      </w:r>
      <w:r w:rsidR="004B55D4" w:rsidRPr="00DF0459">
        <w:rPr>
          <w:rFonts w:ascii="Times New Roman" w:hAnsi="Times New Roman" w:cs="Times New Roman"/>
          <w:bCs/>
          <w:sz w:val="28"/>
          <w:szCs w:val="28"/>
        </w:rPr>
        <w:t>ам разрешения конфликтов</w:t>
      </w:r>
      <w:r w:rsidR="0070732C" w:rsidRPr="00DF0459">
        <w:rPr>
          <w:rFonts w:ascii="Times New Roman" w:hAnsi="Times New Roman" w:cs="Times New Roman"/>
          <w:bCs/>
          <w:sz w:val="28"/>
          <w:szCs w:val="28"/>
        </w:rPr>
        <w:t>, профилактики стрессов, на повышение ресурсов жизнестойкости</w:t>
      </w:r>
      <w:r w:rsidR="00D17188" w:rsidRPr="00DF0459">
        <w:rPr>
          <w:rFonts w:ascii="Times New Roman" w:hAnsi="Times New Roman" w:cs="Times New Roman"/>
          <w:bCs/>
          <w:sz w:val="28"/>
          <w:szCs w:val="28"/>
        </w:rPr>
        <w:t>.</w:t>
      </w:r>
      <w:r w:rsidRPr="00DF0459">
        <w:rPr>
          <w:rFonts w:ascii="Times New Roman" w:hAnsi="Times New Roman" w:cs="Times New Roman"/>
          <w:bCs/>
          <w:sz w:val="28"/>
          <w:szCs w:val="28"/>
        </w:rPr>
        <w:t xml:space="preserve"> </w:t>
      </w:r>
    </w:p>
    <w:p w:rsidR="00CC49E6" w:rsidRPr="00AA2CF3" w:rsidRDefault="001525E0" w:rsidP="0070732C">
      <w:pPr>
        <w:spacing w:after="0" w:line="240" w:lineRule="auto"/>
        <w:ind w:firstLine="709"/>
        <w:jc w:val="both"/>
        <w:rPr>
          <w:rFonts w:ascii="Times New Roman" w:hAnsi="Times New Roman" w:cs="Times New Roman"/>
          <w:sz w:val="28"/>
          <w:szCs w:val="28"/>
        </w:rPr>
      </w:pPr>
      <w:r w:rsidRPr="00DF0459">
        <w:rPr>
          <w:rFonts w:ascii="Times New Roman" w:hAnsi="Times New Roman" w:cs="Times New Roman"/>
          <w:sz w:val="28"/>
          <w:szCs w:val="28"/>
        </w:rPr>
        <w:t xml:space="preserve">Основные задачи </w:t>
      </w:r>
      <w:r w:rsidR="00596300" w:rsidRPr="00DF0459">
        <w:rPr>
          <w:rFonts w:ascii="Times New Roman" w:hAnsi="Times New Roman" w:cs="Times New Roman"/>
          <w:sz w:val="28"/>
          <w:szCs w:val="28"/>
        </w:rPr>
        <w:t>п</w:t>
      </w:r>
      <w:r w:rsidR="00CC49E6" w:rsidRPr="00DF0459">
        <w:rPr>
          <w:rFonts w:ascii="Times New Roman" w:hAnsi="Times New Roman" w:cs="Times New Roman"/>
          <w:sz w:val="28"/>
          <w:szCs w:val="28"/>
        </w:rPr>
        <w:t>сихологическо</w:t>
      </w:r>
      <w:r w:rsidR="00596300" w:rsidRPr="00DF0459">
        <w:rPr>
          <w:rFonts w:ascii="Times New Roman" w:hAnsi="Times New Roman" w:cs="Times New Roman"/>
          <w:sz w:val="28"/>
          <w:szCs w:val="28"/>
        </w:rPr>
        <w:t>го</w:t>
      </w:r>
      <w:r w:rsidR="00CC49E6" w:rsidRPr="00DF0459">
        <w:rPr>
          <w:rFonts w:ascii="Times New Roman" w:hAnsi="Times New Roman" w:cs="Times New Roman"/>
          <w:sz w:val="28"/>
          <w:szCs w:val="28"/>
        </w:rPr>
        <w:t xml:space="preserve"> просвещени</w:t>
      </w:r>
      <w:r w:rsidR="00BA130A" w:rsidRPr="00DF0459">
        <w:rPr>
          <w:rFonts w:ascii="Times New Roman" w:hAnsi="Times New Roman" w:cs="Times New Roman"/>
          <w:sz w:val="28"/>
          <w:szCs w:val="28"/>
        </w:rPr>
        <w:t>я</w:t>
      </w:r>
      <w:r w:rsidR="00CC49E6" w:rsidRPr="00DF0459">
        <w:rPr>
          <w:rFonts w:ascii="Times New Roman" w:hAnsi="Times New Roman" w:cs="Times New Roman"/>
          <w:sz w:val="28"/>
          <w:szCs w:val="28"/>
        </w:rPr>
        <w:t xml:space="preserve"> </w:t>
      </w:r>
      <w:r w:rsidR="00403459" w:rsidRPr="00DF0459">
        <w:rPr>
          <w:rFonts w:ascii="Times New Roman" w:hAnsi="Times New Roman" w:cs="Times New Roman"/>
          <w:sz w:val="28"/>
          <w:szCs w:val="28"/>
        </w:rPr>
        <w:t>педагогов, родителей и других взрослых, находящихся рядом с ребенком</w:t>
      </w:r>
      <w:r w:rsidR="0070732C" w:rsidRPr="00DF0459">
        <w:rPr>
          <w:rFonts w:ascii="Times New Roman" w:hAnsi="Times New Roman" w:cs="Times New Roman"/>
          <w:sz w:val="28"/>
          <w:szCs w:val="28"/>
        </w:rPr>
        <w:t xml:space="preserve"> </w:t>
      </w:r>
      <w:r w:rsidR="00DF0459">
        <w:rPr>
          <w:rFonts w:ascii="Times New Roman" w:hAnsi="Times New Roman" w:cs="Times New Roman"/>
          <w:sz w:val="28"/>
          <w:szCs w:val="28"/>
        </w:rPr>
        <w:t>–</w:t>
      </w:r>
      <w:r w:rsidR="0070732C" w:rsidRPr="00DF0459">
        <w:rPr>
          <w:rFonts w:ascii="Times New Roman" w:hAnsi="Times New Roman" w:cs="Times New Roman"/>
          <w:sz w:val="28"/>
          <w:szCs w:val="28"/>
        </w:rPr>
        <w:t xml:space="preserve"> </w:t>
      </w:r>
      <w:r w:rsidR="00CC49E6" w:rsidRPr="00DF0459">
        <w:rPr>
          <w:rFonts w:ascii="Times New Roman" w:hAnsi="Times New Roman" w:cs="Times New Roman"/>
          <w:sz w:val="28"/>
          <w:szCs w:val="28"/>
        </w:rPr>
        <w:t xml:space="preserve">научиться </w:t>
      </w:r>
      <w:r w:rsidR="00CC49E6" w:rsidRPr="00DF0459">
        <w:rPr>
          <w:rFonts w:ascii="Times New Roman" w:hAnsi="Times New Roman" w:cs="Times New Roman"/>
          <w:bCs/>
          <w:sz w:val="28"/>
          <w:szCs w:val="28"/>
        </w:rPr>
        <w:t>видеть, слышать и понимать</w:t>
      </w:r>
      <w:r w:rsidR="002C5A3F" w:rsidRPr="00DF0459">
        <w:rPr>
          <w:rFonts w:ascii="Times New Roman" w:hAnsi="Times New Roman" w:cs="Times New Roman"/>
          <w:bCs/>
          <w:sz w:val="28"/>
          <w:szCs w:val="28"/>
        </w:rPr>
        <w:t xml:space="preserve"> то, что происходит с ребенком и </w:t>
      </w:r>
      <w:r w:rsidR="009139BF" w:rsidRPr="00DF0459">
        <w:rPr>
          <w:rFonts w:ascii="Times New Roman" w:hAnsi="Times New Roman" w:cs="Times New Roman"/>
          <w:bCs/>
          <w:sz w:val="28"/>
          <w:szCs w:val="28"/>
        </w:rPr>
        <w:t xml:space="preserve">в </w:t>
      </w:r>
      <w:r w:rsidR="002C5A3F" w:rsidRPr="00DF0459">
        <w:rPr>
          <w:rFonts w:ascii="Times New Roman" w:hAnsi="Times New Roman" w:cs="Times New Roman"/>
          <w:bCs/>
          <w:sz w:val="28"/>
          <w:szCs w:val="28"/>
        </w:rPr>
        <w:t>окружающей его среде;</w:t>
      </w:r>
      <w:r w:rsidR="0070732C" w:rsidRPr="00DF0459">
        <w:rPr>
          <w:rFonts w:ascii="Times New Roman" w:hAnsi="Times New Roman" w:cs="Times New Roman"/>
          <w:bCs/>
          <w:sz w:val="28"/>
          <w:szCs w:val="28"/>
        </w:rPr>
        <w:t xml:space="preserve"> </w:t>
      </w:r>
      <w:r w:rsidR="00CC49E6" w:rsidRPr="00DF0459">
        <w:rPr>
          <w:rFonts w:ascii="Times New Roman" w:hAnsi="Times New Roman" w:cs="Times New Roman"/>
          <w:sz w:val="28"/>
          <w:szCs w:val="28"/>
        </w:rPr>
        <w:t>зна</w:t>
      </w:r>
      <w:r w:rsidR="002C5A3F" w:rsidRPr="00DF0459">
        <w:rPr>
          <w:rFonts w:ascii="Times New Roman" w:hAnsi="Times New Roman" w:cs="Times New Roman"/>
          <w:sz w:val="28"/>
          <w:szCs w:val="28"/>
        </w:rPr>
        <w:t>ть</w:t>
      </w:r>
      <w:r w:rsidR="00CC49E6" w:rsidRPr="00DF0459">
        <w:rPr>
          <w:rFonts w:ascii="Times New Roman" w:hAnsi="Times New Roman" w:cs="Times New Roman"/>
          <w:sz w:val="28"/>
          <w:szCs w:val="28"/>
        </w:rPr>
        <w:t xml:space="preserve"> факт</w:t>
      </w:r>
      <w:r w:rsidR="00CC49E6" w:rsidRPr="00DF0459">
        <w:rPr>
          <w:rFonts w:ascii="Times New Roman" w:hAnsi="Times New Roman" w:cs="Times New Roman"/>
          <w:sz w:val="28"/>
          <w:szCs w:val="28"/>
        </w:rPr>
        <w:t>о</w:t>
      </w:r>
      <w:r w:rsidR="00CC49E6" w:rsidRPr="00DF0459">
        <w:rPr>
          <w:rFonts w:ascii="Times New Roman" w:hAnsi="Times New Roman" w:cs="Times New Roman"/>
          <w:sz w:val="28"/>
          <w:szCs w:val="28"/>
        </w:rPr>
        <w:t>р</w:t>
      </w:r>
      <w:r w:rsidR="002C5A3F" w:rsidRPr="00DF0459">
        <w:rPr>
          <w:rFonts w:ascii="Times New Roman" w:hAnsi="Times New Roman" w:cs="Times New Roman"/>
          <w:sz w:val="28"/>
          <w:szCs w:val="28"/>
        </w:rPr>
        <w:t>ы</w:t>
      </w:r>
      <w:r w:rsidR="00CC49E6" w:rsidRPr="00DF0459">
        <w:rPr>
          <w:rFonts w:ascii="Times New Roman" w:hAnsi="Times New Roman" w:cs="Times New Roman"/>
          <w:sz w:val="28"/>
          <w:szCs w:val="28"/>
        </w:rPr>
        <w:t xml:space="preserve"> и возрастны</w:t>
      </w:r>
      <w:r w:rsidR="002C5A3F" w:rsidRPr="00DF0459">
        <w:rPr>
          <w:rFonts w:ascii="Times New Roman" w:hAnsi="Times New Roman" w:cs="Times New Roman"/>
          <w:sz w:val="28"/>
          <w:szCs w:val="28"/>
        </w:rPr>
        <w:t>е</w:t>
      </w:r>
      <w:r w:rsidR="00CC49E6" w:rsidRPr="00DF0459">
        <w:rPr>
          <w:rFonts w:ascii="Times New Roman" w:hAnsi="Times New Roman" w:cs="Times New Roman"/>
          <w:sz w:val="28"/>
          <w:szCs w:val="28"/>
        </w:rPr>
        <w:t xml:space="preserve"> особе</w:t>
      </w:r>
      <w:r w:rsidR="002C5A3F" w:rsidRPr="00DF0459">
        <w:rPr>
          <w:rFonts w:ascii="Times New Roman" w:hAnsi="Times New Roman" w:cs="Times New Roman"/>
          <w:sz w:val="28"/>
          <w:szCs w:val="28"/>
        </w:rPr>
        <w:t>нности суици</w:t>
      </w:r>
      <w:r w:rsidR="002C5A3F" w:rsidRPr="0070732C">
        <w:rPr>
          <w:rFonts w:ascii="Times New Roman" w:hAnsi="Times New Roman" w:cs="Times New Roman"/>
          <w:sz w:val="28"/>
          <w:szCs w:val="28"/>
        </w:rPr>
        <w:t xml:space="preserve">дального поведения, </w:t>
      </w:r>
      <w:r w:rsidR="00F2199D" w:rsidRPr="0070732C">
        <w:rPr>
          <w:rFonts w:ascii="Times New Roman" w:hAnsi="Times New Roman" w:cs="Times New Roman"/>
          <w:sz w:val="28"/>
          <w:szCs w:val="28"/>
        </w:rPr>
        <w:t>маркер</w:t>
      </w:r>
      <w:r w:rsidR="002C5A3F" w:rsidRPr="0070732C">
        <w:rPr>
          <w:rFonts w:ascii="Times New Roman" w:hAnsi="Times New Roman" w:cs="Times New Roman"/>
          <w:sz w:val="28"/>
          <w:szCs w:val="28"/>
        </w:rPr>
        <w:t xml:space="preserve">ы </w:t>
      </w:r>
      <w:r w:rsidR="00F2199D" w:rsidRPr="0070732C">
        <w:rPr>
          <w:rFonts w:ascii="Times New Roman" w:hAnsi="Times New Roman" w:cs="Times New Roman"/>
          <w:sz w:val="28"/>
          <w:szCs w:val="28"/>
        </w:rPr>
        <w:t>суицидального состояния</w:t>
      </w:r>
      <w:r w:rsidR="007B5B89" w:rsidRPr="0070732C">
        <w:rPr>
          <w:rFonts w:ascii="Times New Roman" w:hAnsi="Times New Roman" w:cs="Times New Roman"/>
          <w:sz w:val="28"/>
          <w:szCs w:val="28"/>
        </w:rPr>
        <w:t>;</w:t>
      </w:r>
      <w:r w:rsidR="0070732C" w:rsidRPr="0070732C">
        <w:rPr>
          <w:rFonts w:ascii="Times New Roman" w:hAnsi="Times New Roman" w:cs="Times New Roman"/>
          <w:sz w:val="28"/>
          <w:szCs w:val="28"/>
        </w:rPr>
        <w:t xml:space="preserve"> и</w:t>
      </w:r>
      <w:r w:rsidR="002C5A3F" w:rsidRPr="0070732C">
        <w:rPr>
          <w:rFonts w:ascii="Times New Roman" w:hAnsi="Times New Roman" w:cs="Times New Roman"/>
          <w:sz w:val="28"/>
          <w:szCs w:val="28"/>
        </w:rPr>
        <w:t xml:space="preserve">меть информацию о </w:t>
      </w:r>
      <w:r w:rsidR="00F2199D" w:rsidRPr="0070732C">
        <w:rPr>
          <w:rFonts w:ascii="Times New Roman" w:hAnsi="Times New Roman" w:cs="Times New Roman"/>
          <w:sz w:val="28"/>
          <w:szCs w:val="28"/>
        </w:rPr>
        <w:t>ресурс</w:t>
      </w:r>
      <w:r w:rsidR="002C5A3F" w:rsidRPr="0070732C">
        <w:rPr>
          <w:rFonts w:ascii="Times New Roman" w:hAnsi="Times New Roman" w:cs="Times New Roman"/>
          <w:sz w:val="28"/>
          <w:szCs w:val="28"/>
        </w:rPr>
        <w:t>ах</w:t>
      </w:r>
      <w:r w:rsidR="00F2199D" w:rsidRPr="0070732C">
        <w:rPr>
          <w:rFonts w:ascii="Times New Roman" w:hAnsi="Times New Roman" w:cs="Times New Roman"/>
          <w:sz w:val="28"/>
          <w:szCs w:val="28"/>
        </w:rPr>
        <w:t>, которые может использовать</w:t>
      </w:r>
      <w:r w:rsidR="00F2199D" w:rsidRPr="002C5A3F">
        <w:rPr>
          <w:rFonts w:ascii="Times New Roman" w:hAnsi="Times New Roman" w:cs="Times New Roman"/>
          <w:sz w:val="28"/>
          <w:szCs w:val="28"/>
        </w:rPr>
        <w:t xml:space="preserve"> педагог и родитель для поддержки детей</w:t>
      </w:r>
      <w:r w:rsidR="002C5A3F" w:rsidRPr="002C5A3F">
        <w:rPr>
          <w:rFonts w:ascii="Times New Roman" w:hAnsi="Times New Roman" w:cs="Times New Roman"/>
          <w:sz w:val="28"/>
          <w:szCs w:val="28"/>
        </w:rPr>
        <w:t xml:space="preserve">, </w:t>
      </w:r>
      <w:r w:rsidR="00F2199D" w:rsidRPr="002C5A3F">
        <w:rPr>
          <w:rFonts w:ascii="Times New Roman" w:hAnsi="Times New Roman" w:cs="Times New Roman"/>
          <w:sz w:val="28"/>
          <w:szCs w:val="28"/>
        </w:rPr>
        <w:t>возможност</w:t>
      </w:r>
      <w:r w:rsidR="002C5A3F">
        <w:rPr>
          <w:rFonts w:ascii="Times New Roman" w:hAnsi="Times New Roman" w:cs="Times New Roman"/>
          <w:sz w:val="28"/>
          <w:szCs w:val="28"/>
        </w:rPr>
        <w:t>ях</w:t>
      </w:r>
      <w:r w:rsidR="00F2199D" w:rsidRPr="002C5A3F">
        <w:rPr>
          <w:rFonts w:ascii="Times New Roman" w:hAnsi="Times New Roman" w:cs="Times New Roman"/>
          <w:sz w:val="28"/>
          <w:szCs w:val="28"/>
        </w:rPr>
        <w:t xml:space="preserve"> и мест</w:t>
      </w:r>
      <w:r w:rsidR="002C5A3F">
        <w:rPr>
          <w:rFonts w:ascii="Times New Roman" w:hAnsi="Times New Roman" w:cs="Times New Roman"/>
          <w:sz w:val="28"/>
          <w:szCs w:val="28"/>
        </w:rPr>
        <w:t>ах</w:t>
      </w:r>
      <w:r w:rsidR="00F2199D" w:rsidRPr="002C5A3F">
        <w:rPr>
          <w:rFonts w:ascii="Times New Roman" w:hAnsi="Times New Roman" w:cs="Times New Roman"/>
          <w:sz w:val="28"/>
          <w:szCs w:val="28"/>
        </w:rPr>
        <w:t xml:space="preserve"> получения помощи в др</w:t>
      </w:r>
      <w:r w:rsidR="00F2199D" w:rsidRPr="002C5A3F">
        <w:rPr>
          <w:rFonts w:ascii="Times New Roman" w:hAnsi="Times New Roman" w:cs="Times New Roman"/>
          <w:sz w:val="28"/>
          <w:szCs w:val="28"/>
        </w:rPr>
        <w:t>у</w:t>
      </w:r>
      <w:r w:rsidR="00F2199D" w:rsidRPr="002C5A3F">
        <w:rPr>
          <w:rFonts w:ascii="Times New Roman" w:hAnsi="Times New Roman" w:cs="Times New Roman"/>
          <w:sz w:val="28"/>
          <w:szCs w:val="28"/>
        </w:rPr>
        <w:t>гих ведомствах</w:t>
      </w:r>
      <w:r w:rsidR="00AA2CF3" w:rsidRPr="002C5A3F">
        <w:rPr>
          <w:rFonts w:ascii="Times New Roman" w:hAnsi="Times New Roman" w:cs="Times New Roman"/>
          <w:sz w:val="28"/>
          <w:szCs w:val="28"/>
        </w:rPr>
        <w:t>;</w:t>
      </w:r>
      <w:r w:rsidR="0070732C">
        <w:rPr>
          <w:rFonts w:ascii="Times New Roman" w:hAnsi="Times New Roman" w:cs="Times New Roman"/>
          <w:sz w:val="28"/>
          <w:szCs w:val="28"/>
        </w:rPr>
        <w:t xml:space="preserve"> </w:t>
      </w:r>
      <w:r w:rsidR="002C5A3F">
        <w:rPr>
          <w:rFonts w:ascii="Times New Roman" w:hAnsi="Times New Roman" w:cs="Times New Roman"/>
          <w:sz w:val="28"/>
          <w:szCs w:val="28"/>
        </w:rPr>
        <w:t xml:space="preserve">уметь </w:t>
      </w:r>
      <w:r w:rsidR="00CC49E6" w:rsidRPr="00AA2CF3">
        <w:rPr>
          <w:rFonts w:ascii="Times New Roman" w:hAnsi="Times New Roman" w:cs="Times New Roman"/>
          <w:sz w:val="28"/>
          <w:szCs w:val="28"/>
        </w:rPr>
        <w:t>созда</w:t>
      </w:r>
      <w:r w:rsidR="002C5A3F">
        <w:rPr>
          <w:rFonts w:ascii="Times New Roman" w:hAnsi="Times New Roman" w:cs="Times New Roman"/>
          <w:sz w:val="28"/>
          <w:szCs w:val="28"/>
        </w:rPr>
        <w:t>вать</w:t>
      </w:r>
      <w:r w:rsidR="00CC49E6" w:rsidRPr="00AA2CF3">
        <w:rPr>
          <w:rFonts w:ascii="Times New Roman" w:hAnsi="Times New Roman" w:cs="Times New Roman"/>
          <w:sz w:val="28"/>
          <w:szCs w:val="28"/>
        </w:rPr>
        <w:t xml:space="preserve"> безопасн</w:t>
      </w:r>
      <w:r w:rsidR="002C5A3F">
        <w:rPr>
          <w:rFonts w:ascii="Times New Roman" w:hAnsi="Times New Roman" w:cs="Times New Roman"/>
          <w:sz w:val="28"/>
          <w:szCs w:val="28"/>
        </w:rPr>
        <w:t>ую</w:t>
      </w:r>
      <w:r w:rsidR="00CC49E6" w:rsidRPr="00AA2CF3">
        <w:rPr>
          <w:rFonts w:ascii="Times New Roman" w:hAnsi="Times New Roman" w:cs="Times New Roman"/>
          <w:sz w:val="28"/>
          <w:szCs w:val="28"/>
        </w:rPr>
        <w:t xml:space="preserve"> психологическ</w:t>
      </w:r>
      <w:r w:rsidR="002C5A3F">
        <w:rPr>
          <w:rFonts w:ascii="Times New Roman" w:hAnsi="Times New Roman" w:cs="Times New Roman"/>
          <w:sz w:val="28"/>
          <w:szCs w:val="28"/>
        </w:rPr>
        <w:t>ую</w:t>
      </w:r>
      <w:r w:rsidR="00CC49E6" w:rsidRPr="00AA2CF3">
        <w:rPr>
          <w:rFonts w:ascii="Times New Roman" w:hAnsi="Times New Roman" w:cs="Times New Roman"/>
          <w:sz w:val="28"/>
          <w:szCs w:val="28"/>
        </w:rPr>
        <w:t xml:space="preserve"> атмосфер</w:t>
      </w:r>
      <w:r w:rsidR="002C5A3F">
        <w:rPr>
          <w:rFonts w:ascii="Times New Roman" w:hAnsi="Times New Roman" w:cs="Times New Roman"/>
          <w:sz w:val="28"/>
          <w:szCs w:val="28"/>
        </w:rPr>
        <w:t>у</w:t>
      </w:r>
      <w:r w:rsidR="00CC49E6" w:rsidRPr="00AA2CF3">
        <w:rPr>
          <w:rFonts w:ascii="Times New Roman" w:hAnsi="Times New Roman" w:cs="Times New Roman"/>
          <w:sz w:val="28"/>
          <w:szCs w:val="28"/>
        </w:rPr>
        <w:t xml:space="preserve">. </w:t>
      </w:r>
    </w:p>
    <w:p w:rsidR="00CC49E6" w:rsidRPr="00CC49E6" w:rsidRDefault="002C5A3F" w:rsidP="002C5A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Также необходимо у</w:t>
      </w:r>
      <w:r w:rsidR="00CC49E6" w:rsidRPr="00CC49E6">
        <w:rPr>
          <w:rFonts w:ascii="Times New Roman" w:hAnsi="Times New Roman" w:cs="Times New Roman"/>
          <w:sz w:val="28"/>
          <w:szCs w:val="28"/>
        </w:rPr>
        <w:t>силить  внимание родителей к порядку хранения лека</w:t>
      </w:r>
      <w:r w:rsidR="00CC49E6" w:rsidRPr="00CC49E6">
        <w:rPr>
          <w:rFonts w:ascii="Times New Roman" w:hAnsi="Times New Roman" w:cs="Times New Roman"/>
          <w:sz w:val="28"/>
          <w:szCs w:val="28"/>
        </w:rPr>
        <w:t>р</w:t>
      </w:r>
      <w:r w:rsidR="00CC49E6" w:rsidRPr="00CC49E6">
        <w:rPr>
          <w:rFonts w:ascii="Times New Roman" w:hAnsi="Times New Roman" w:cs="Times New Roman"/>
          <w:sz w:val="28"/>
          <w:szCs w:val="28"/>
        </w:rPr>
        <w:t>ственных средств и оружия.</w:t>
      </w:r>
    </w:p>
    <w:p w:rsidR="00AA2CF3" w:rsidRPr="005668CE" w:rsidRDefault="00AA2CF3" w:rsidP="00673CF0">
      <w:pPr>
        <w:spacing w:after="0" w:line="240" w:lineRule="auto"/>
        <w:ind w:firstLine="709"/>
        <w:jc w:val="both"/>
        <w:rPr>
          <w:rFonts w:ascii="Times New Roman" w:hAnsi="Times New Roman" w:cs="Times New Roman"/>
          <w:sz w:val="28"/>
          <w:szCs w:val="28"/>
        </w:rPr>
      </w:pPr>
    </w:p>
    <w:p w:rsidR="001C612A" w:rsidRPr="001F5D9F" w:rsidRDefault="00586DFB" w:rsidP="001F5D9F">
      <w:pPr>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2.3</w:t>
      </w:r>
      <w:r w:rsidR="001F5D9F" w:rsidRPr="001F5D9F">
        <w:rPr>
          <w:rFonts w:ascii="Times New Roman" w:hAnsi="Times New Roman" w:cs="Times New Roman"/>
          <w:b/>
          <w:sz w:val="28"/>
          <w:szCs w:val="28"/>
        </w:rPr>
        <w:t>.</w:t>
      </w:r>
      <w:r w:rsidR="001F5D9F" w:rsidRPr="001F5D9F">
        <w:rPr>
          <w:rFonts w:ascii="Times New Roman" w:hAnsi="Times New Roman" w:cs="Times New Roman"/>
          <w:sz w:val="28"/>
          <w:szCs w:val="28"/>
        </w:rPr>
        <w:t xml:space="preserve"> </w:t>
      </w:r>
      <w:r w:rsidR="001C612A" w:rsidRPr="001F5D9F">
        <w:rPr>
          <w:rFonts w:ascii="Times New Roman" w:hAnsi="Times New Roman" w:cs="Times New Roman"/>
          <w:b/>
          <w:bCs/>
          <w:sz w:val="28"/>
          <w:szCs w:val="28"/>
        </w:rPr>
        <w:t>Формы и методы профилактик</w:t>
      </w:r>
      <w:r w:rsidR="005F79CF">
        <w:rPr>
          <w:rFonts w:ascii="Times New Roman" w:hAnsi="Times New Roman" w:cs="Times New Roman"/>
          <w:b/>
          <w:bCs/>
          <w:sz w:val="28"/>
          <w:szCs w:val="28"/>
        </w:rPr>
        <w:t>и</w:t>
      </w:r>
      <w:r w:rsidR="001C612A" w:rsidRPr="001F5D9F">
        <w:rPr>
          <w:rFonts w:ascii="Times New Roman" w:hAnsi="Times New Roman" w:cs="Times New Roman"/>
          <w:b/>
          <w:bCs/>
          <w:sz w:val="28"/>
          <w:szCs w:val="28"/>
        </w:rPr>
        <w:t xml:space="preserve"> </w:t>
      </w:r>
      <w:r w:rsidR="001F5D9F" w:rsidRPr="001F5D9F">
        <w:rPr>
          <w:rFonts w:ascii="Times New Roman" w:hAnsi="Times New Roman" w:cs="Times New Roman"/>
          <w:b/>
          <w:bCs/>
          <w:sz w:val="28"/>
          <w:szCs w:val="28"/>
        </w:rPr>
        <w:t xml:space="preserve">саморазрушающего </w:t>
      </w:r>
      <w:r w:rsidR="001C612A" w:rsidRPr="001F5D9F">
        <w:rPr>
          <w:rFonts w:ascii="Times New Roman" w:hAnsi="Times New Roman" w:cs="Times New Roman"/>
          <w:b/>
          <w:bCs/>
          <w:sz w:val="28"/>
          <w:szCs w:val="28"/>
        </w:rPr>
        <w:t>поведения</w:t>
      </w:r>
    </w:p>
    <w:p w:rsidR="008E62AA" w:rsidRDefault="008E62AA" w:rsidP="00D9653F">
      <w:pPr>
        <w:autoSpaceDE w:val="0"/>
        <w:autoSpaceDN w:val="0"/>
        <w:adjustRightInd w:val="0"/>
        <w:spacing w:after="0" w:line="240" w:lineRule="auto"/>
        <w:rPr>
          <w:rFonts w:ascii="Times New Roman" w:hAnsi="Times New Roman" w:cs="Times New Roman"/>
          <w:sz w:val="28"/>
          <w:szCs w:val="28"/>
        </w:rPr>
      </w:pPr>
    </w:p>
    <w:p w:rsidR="00DF0459" w:rsidRDefault="002C76BD" w:rsidP="00DF0459">
      <w:pPr>
        <w:autoSpaceDE w:val="0"/>
        <w:autoSpaceDN w:val="0"/>
        <w:adjustRightInd w:val="0"/>
        <w:spacing w:after="0" w:line="240" w:lineRule="auto"/>
        <w:ind w:firstLine="708"/>
        <w:jc w:val="both"/>
        <w:rPr>
          <w:rFonts w:ascii="Times New Roman" w:hAnsi="Times New Roman" w:cs="Times New Roman"/>
          <w:iCs/>
          <w:sz w:val="28"/>
          <w:szCs w:val="28"/>
        </w:rPr>
      </w:pPr>
      <w:r w:rsidRPr="002C76BD">
        <w:rPr>
          <w:rFonts w:ascii="Times New Roman" w:hAnsi="Times New Roman" w:cs="Times New Roman"/>
          <w:sz w:val="28"/>
          <w:szCs w:val="28"/>
        </w:rPr>
        <w:t>Змановская Е.</w:t>
      </w:r>
      <w:r w:rsidR="00DF0459">
        <w:rPr>
          <w:rFonts w:ascii="Times New Roman" w:hAnsi="Times New Roman" w:cs="Times New Roman"/>
          <w:sz w:val="28"/>
          <w:szCs w:val="28"/>
        </w:rPr>
        <w:t xml:space="preserve"> </w:t>
      </w:r>
      <w:r w:rsidRPr="002C76BD">
        <w:rPr>
          <w:rFonts w:ascii="Times New Roman" w:hAnsi="Times New Roman" w:cs="Times New Roman"/>
          <w:sz w:val="28"/>
          <w:szCs w:val="28"/>
        </w:rPr>
        <w:t>В.</w:t>
      </w:r>
      <w:r>
        <w:t xml:space="preserve"> </w:t>
      </w:r>
      <w:r w:rsidR="008E62AA">
        <w:rPr>
          <w:rFonts w:ascii="Times New Roman" w:hAnsi="Times New Roman" w:cs="Times New Roman"/>
          <w:sz w:val="28"/>
          <w:szCs w:val="28"/>
        </w:rPr>
        <w:t>форм</w:t>
      </w:r>
      <w:r w:rsidR="006E60F4">
        <w:rPr>
          <w:rFonts w:ascii="Times New Roman" w:hAnsi="Times New Roman" w:cs="Times New Roman"/>
          <w:sz w:val="28"/>
          <w:szCs w:val="28"/>
        </w:rPr>
        <w:t>ы</w:t>
      </w:r>
      <w:r w:rsidR="001F5D9F" w:rsidRPr="001F5D9F">
        <w:rPr>
          <w:rFonts w:ascii="Times New Roman" w:hAnsi="Times New Roman" w:cs="Times New Roman"/>
          <w:sz w:val="28"/>
          <w:szCs w:val="28"/>
        </w:rPr>
        <w:t xml:space="preserve"> психопрофилактической </w:t>
      </w:r>
      <w:r w:rsidR="001F5D9F" w:rsidRPr="00F27D3B">
        <w:rPr>
          <w:rFonts w:ascii="Times New Roman" w:hAnsi="Times New Roman" w:cs="Times New Roman"/>
          <w:sz w:val="28"/>
          <w:szCs w:val="28"/>
        </w:rPr>
        <w:t>работы</w:t>
      </w:r>
      <w:r w:rsidR="008E62AA">
        <w:rPr>
          <w:rFonts w:ascii="Times New Roman" w:hAnsi="Times New Roman" w:cs="Times New Roman"/>
          <w:sz w:val="28"/>
          <w:szCs w:val="28"/>
        </w:rPr>
        <w:t xml:space="preserve"> </w:t>
      </w:r>
      <w:r w:rsidR="00EE153A">
        <w:rPr>
          <w:rFonts w:ascii="Times New Roman" w:hAnsi="Times New Roman" w:cs="Times New Roman"/>
          <w:sz w:val="28"/>
          <w:szCs w:val="28"/>
        </w:rPr>
        <w:t>классифицир</w:t>
      </w:r>
      <w:r w:rsidR="006E60F4">
        <w:rPr>
          <w:rFonts w:ascii="Times New Roman" w:hAnsi="Times New Roman" w:cs="Times New Roman"/>
          <w:sz w:val="28"/>
          <w:szCs w:val="28"/>
        </w:rPr>
        <w:t>ует</w:t>
      </w:r>
      <w:r w:rsidR="00EE153A">
        <w:rPr>
          <w:rFonts w:ascii="Times New Roman" w:hAnsi="Times New Roman" w:cs="Times New Roman"/>
          <w:sz w:val="28"/>
          <w:szCs w:val="28"/>
        </w:rPr>
        <w:t xml:space="preserve"> </w:t>
      </w:r>
      <w:r w:rsidR="008E62AA">
        <w:rPr>
          <w:rFonts w:ascii="Times New Roman" w:hAnsi="Times New Roman" w:cs="Times New Roman"/>
          <w:sz w:val="28"/>
          <w:szCs w:val="28"/>
        </w:rPr>
        <w:t xml:space="preserve">следующим </w:t>
      </w:r>
      <w:r w:rsidR="00EE153A">
        <w:rPr>
          <w:rFonts w:ascii="Times New Roman" w:hAnsi="Times New Roman" w:cs="Times New Roman"/>
          <w:sz w:val="28"/>
          <w:szCs w:val="28"/>
        </w:rPr>
        <w:t xml:space="preserve">образом </w:t>
      </w:r>
      <w:r w:rsidR="00EE153A" w:rsidRPr="00F27D3B">
        <w:rPr>
          <w:rFonts w:ascii="Times New Roman" w:hAnsi="Times New Roman" w:cs="Times New Roman"/>
          <w:sz w:val="28"/>
          <w:szCs w:val="28"/>
        </w:rPr>
        <w:t>[</w:t>
      </w:r>
      <w:r w:rsidR="00F27D3B" w:rsidRPr="00F27D3B">
        <w:rPr>
          <w:rFonts w:ascii="Times New Roman" w:hAnsi="Times New Roman" w:cs="Times New Roman"/>
          <w:sz w:val="28"/>
          <w:szCs w:val="28"/>
        </w:rPr>
        <w:t>20</w:t>
      </w:r>
      <w:r w:rsidR="00963DA0">
        <w:rPr>
          <w:rFonts w:ascii="Times New Roman" w:hAnsi="Times New Roman" w:cs="Times New Roman"/>
          <w:sz w:val="28"/>
          <w:szCs w:val="28"/>
        </w:rPr>
        <w:t xml:space="preserve">; </w:t>
      </w:r>
      <w:r w:rsidR="00963DA0" w:rsidRPr="00CF22F8">
        <w:rPr>
          <w:rFonts w:ascii="Times New Roman" w:hAnsi="Times New Roman" w:cs="Times New Roman"/>
          <w:sz w:val="28"/>
          <w:szCs w:val="28"/>
        </w:rPr>
        <w:t>3</w:t>
      </w:r>
      <w:r w:rsidR="00CF22F8" w:rsidRPr="00CF22F8">
        <w:rPr>
          <w:rFonts w:ascii="Times New Roman" w:hAnsi="Times New Roman" w:cs="Times New Roman"/>
          <w:sz w:val="28"/>
          <w:szCs w:val="28"/>
        </w:rPr>
        <w:t>6</w:t>
      </w:r>
      <w:r w:rsidR="00221462">
        <w:rPr>
          <w:rFonts w:ascii="Times New Roman" w:hAnsi="Times New Roman" w:cs="Times New Roman"/>
          <w:sz w:val="28"/>
          <w:szCs w:val="28"/>
        </w:rPr>
        <w:t>; 50</w:t>
      </w:r>
      <w:r w:rsidR="00D9653F" w:rsidRPr="00F27D3B">
        <w:rPr>
          <w:rFonts w:ascii="Times New Roman" w:hAnsi="Times New Roman" w:cs="Times New Roman"/>
          <w:iCs/>
          <w:sz w:val="28"/>
          <w:szCs w:val="28"/>
        </w:rPr>
        <w:t>]</w:t>
      </w:r>
      <w:r w:rsidR="00EE153A">
        <w:rPr>
          <w:rFonts w:ascii="Times New Roman" w:hAnsi="Times New Roman" w:cs="Times New Roman"/>
          <w:iCs/>
          <w:sz w:val="28"/>
          <w:szCs w:val="28"/>
        </w:rPr>
        <w:t xml:space="preserve">: </w:t>
      </w:r>
    </w:p>
    <w:p w:rsidR="00DF0459" w:rsidRDefault="001F5D9F" w:rsidP="00DF045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b/>
          <w:bCs/>
          <w:i/>
          <w:iCs/>
          <w:sz w:val="28"/>
          <w:szCs w:val="28"/>
        </w:rPr>
        <w:t>О</w:t>
      </w:r>
      <w:r w:rsidRPr="001F5D9F">
        <w:rPr>
          <w:rFonts w:ascii="Times New Roman" w:hAnsi="Times New Roman" w:cs="Times New Roman"/>
          <w:b/>
          <w:bCs/>
          <w:i/>
          <w:iCs/>
          <w:sz w:val="28"/>
          <w:szCs w:val="28"/>
        </w:rPr>
        <w:t>рганизация социальной среды</w:t>
      </w:r>
      <w:r>
        <w:rPr>
          <w:rFonts w:ascii="Times New Roman" w:hAnsi="Times New Roman" w:cs="Times New Roman"/>
          <w:sz w:val="28"/>
          <w:szCs w:val="28"/>
        </w:rPr>
        <w:t xml:space="preserve">. </w:t>
      </w:r>
      <w:r w:rsidR="009139BF">
        <w:rPr>
          <w:rFonts w:ascii="Times New Roman" w:hAnsi="Times New Roman" w:cs="Times New Roman"/>
          <w:sz w:val="28"/>
          <w:szCs w:val="28"/>
        </w:rPr>
        <w:t xml:space="preserve">Это </w:t>
      </w:r>
      <w:r w:rsidR="00474288">
        <w:rPr>
          <w:rFonts w:ascii="Times New Roman" w:hAnsi="Times New Roman" w:cs="Times New Roman"/>
          <w:sz w:val="28"/>
          <w:szCs w:val="28"/>
        </w:rPr>
        <w:t>информационно-организа</w:t>
      </w:r>
      <w:r w:rsidR="00DF0459">
        <w:rPr>
          <w:rFonts w:ascii="Times New Roman" w:hAnsi="Times New Roman" w:cs="Times New Roman"/>
          <w:sz w:val="28"/>
          <w:szCs w:val="28"/>
        </w:rPr>
        <w:t>-</w:t>
      </w:r>
      <w:r w:rsidR="00474288">
        <w:rPr>
          <w:rFonts w:ascii="Times New Roman" w:hAnsi="Times New Roman" w:cs="Times New Roman"/>
          <w:sz w:val="28"/>
          <w:szCs w:val="28"/>
        </w:rPr>
        <w:t xml:space="preserve">ционное </w:t>
      </w:r>
      <w:r w:rsidR="009139BF">
        <w:rPr>
          <w:rFonts w:ascii="Times New Roman" w:hAnsi="Times New Roman" w:cs="Times New Roman"/>
          <w:sz w:val="28"/>
          <w:szCs w:val="28"/>
        </w:rPr>
        <w:t>в</w:t>
      </w:r>
      <w:r w:rsidR="001C612A" w:rsidRPr="001F5D9F">
        <w:rPr>
          <w:rFonts w:ascii="Times New Roman" w:hAnsi="Times New Roman" w:cs="Times New Roman"/>
          <w:sz w:val="28"/>
          <w:szCs w:val="28"/>
        </w:rPr>
        <w:t xml:space="preserve">оздействие </w:t>
      </w:r>
      <w:r w:rsidR="009139BF">
        <w:rPr>
          <w:rFonts w:ascii="Times New Roman" w:hAnsi="Times New Roman" w:cs="Times New Roman"/>
          <w:sz w:val="28"/>
          <w:szCs w:val="28"/>
        </w:rPr>
        <w:t>на общество в целом</w:t>
      </w:r>
      <w:r w:rsidR="00474288">
        <w:rPr>
          <w:rFonts w:ascii="Times New Roman" w:hAnsi="Times New Roman" w:cs="Times New Roman"/>
          <w:sz w:val="28"/>
          <w:szCs w:val="28"/>
        </w:rPr>
        <w:t xml:space="preserve"> путем</w:t>
      </w:r>
      <w:r w:rsidR="009139BF">
        <w:rPr>
          <w:rFonts w:ascii="Times New Roman" w:hAnsi="Times New Roman" w:cs="Times New Roman"/>
          <w:sz w:val="28"/>
          <w:szCs w:val="28"/>
        </w:rPr>
        <w:t xml:space="preserve"> формировани</w:t>
      </w:r>
      <w:r w:rsidR="00474288">
        <w:rPr>
          <w:rFonts w:ascii="Times New Roman" w:hAnsi="Times New Roman" w:cs="Times New Roman"/>
          <w:sz w:val="28"/>
          <w:szCs w:val="28"/>
        </w:rPr>
        <w:t>я</w:t>
      </w:r>
      <w:r w:rsidR="001C612A" w:rsidRPr="001F5D9F">
        <w:rPr>
          <w:rFonts w:ascii="Times New Roman" w:hAnsi="Times New Roman" w:cs="Times New Roman"/>
          <w:sz w:val="28"/>
          <w:szCs w:val="28"/>
        </w:rPr>
        <w:t xml:space="preserve"> негативного общественн</w:t>
      </w:r>
      <w:r w:rsidR="001C612A" w:rsidRPr="001F5D9F">
        <w:rPr>
          <w:rFonts w:ascii="Times New Roman" w:hAnsi="Times New Roman" w:cs="Times New Roman"/>
          <w:sz w:val="28"/>
          <w:szCs w:val="28"/>
        </w:rPr>
        <w:t>о</w:t>
      </w:r>
      <w:r w:rsidR="001C612A" w:rsidRPr="001F5D9F">
        <w:rPr>
          <w:rFonts w:ascii="Times New Roman" w:hAnsi="Times New Roman" w:cs="Times New Roman"/>
          <w:sz w:val="28"/>
          <w:szCs w:val="28"/>
        </w:rPr>
        <w:t>го мнения по отношению</w:t>
      </w:r>
      <w:r>
        <w:rPr>
          <w:rFonts w:ascii="Times New Roman" w:hAnsi="Times New Roman" w:cs="Times New Roman"/>
          <w:sz w:val="28"/>
          <w:szCs w:val="28"/>
        </w:rPr>
        <w:t xml:space="preserve"> </w:t>
      </w:r>
      <w:r w:rsidR="001C612A" w:rsidRPr="001F5D9F">
        <w:rPr>
          <w:rFonts w:ascii="Times New Roman" w:hAnsi="Times New Roman" w:cs="Times New Roman"/>
          <w:sz w:val="28"/>
          <w:szCs w:val="28"/>
        </w:rPr>
        <w:t xml:space="preserve">к </w:t>
      </w:r>
      <w:r w:rsidR="006B13CF">
        <w:rPr>
          <w:rFonts w:ascii="Times New Roman" w:hAnsi="Times New Roman" w:cs="Times New Roman"/>
          <w:sz w:val="28"/>
          <w:szCs w:val="28"/>
        </w:rPr>
        <w:t>саморазрушающему</w:t>
      </w:r>
      <w:r w:rsidR="001C612A" w:rsidRPr="001F5D9F">
        <w:rPr>
          <w:rFonts w:ascii="Times New Roman" w:hAnsi="Times New Roman" w:cs="Times New Roman"/>
          <w:sz w:val="28"/>
          <w:szCs w:val="28"/>
        </w:rPr>
        <w:t xml:space="preserve"> поведению</w:t>
      </w:r>
      <w:r w:rsidR="00F7760A">
        <w:rPr>
          <w:rFonts w:ascii="Times New Roman" w:hAnsi="Times New Roman" w:cs="Times New Roman"/>
          <w:sz w:val="28"/>
          <w:szCs w:val="28"/>
        </w:rPr>
        <w:t>.</w:t>
      </w:r>
      <w:r w:rsidR="00474288">
        <w:rPr>
          <w:rFonts w:ascii="Times New Roman" w:hAnsi="Times New Roman" w:cs="Times New Roman"/>
          <w:sz w:val="28"/>
          <w:szCs w:val="28"/>
        </w:rPr>
        <w:t xml:space="preserve"> </w:t>
      </w:r>
      <w:r w:rsidR="00F7760A">
        <w:rPr>
          <w:rFonts w:ascii="Times New Roman" w:hAnsi="Times New Roman" w:cs="Times New Roman"/>
          <w:sz w:val="28"/>
          <w:szCs w:val="28"/>
        </w:rPr>
        <w:t>С</w:t>
      </w:r>
      <w:r w:rsidR="00474288">
        <w:rPr>
          <w:rFonts w:ascii="Times New Roman" w:hAnsi="Times New Roman" w:cs="Times New Roman"/>
          <w:sz w:val="28"/>
          <w:szCs w:val="28"/>
        </w:rPr>
        <w:t>оздание социальной среды, ориентированной</w:t>
      </w:r>
      <w:r w:rsidR="001C612A" w:rsidRPr="001F5D9F">
        <w:rPr>
          <w:rFonts w:ascii="Times New Roman" w:hAnsi="Times New Roman" w:cs="Times New Roman"/>
          <w:sz w:val="28"/>
          <w:szCs w:val="28"/>
        </w:rPr>
        <w:t xml:space="preserve"> </w:t>
      </w:r>
      <w:r w:rsidR="00474288">
        <w:rPr>
          <w:rFonts w:ascii="Times New Roman" w:hAnsi="Times New Roman" w:cs="Times New Roman"/>
          <w:sz w:val="28"/>
          <w:szCs w:val="28"/>
        </w:rPr>
        <w:t>на ценности здорового образа жизни, разработка и ра</w:t>
      </w:r>
      <w:r w:rsidR="00474288">
        <w:rPr>
          <w:rFonts w:ascii="Times New Roman" w:hAnsi="Times New Roman" w:cs="Times New Roman"/>
          <w:sz w:val="28"/>
          <w:szCs w:val="28"/>
        </w:rPr>
        <w:t>с</w:t>
      </w:r>
      <w:r w:rsidR="00474288">
        <w:rPr>
          <w:rFonts w:ascii="Times New Roman" w:hAnsi="Times New Roman" w:cs="Times New Roman"/>
          <w:sz w:val="28"/>
          <w:szCs w:val="28"/>
        </w:rPr>
        <w:t>пространение соответствующей  социальной рекламы.</w:t>
      </w:r>
      <w:r w:rsidR="00474288" w:rsidRPr="001F5D9F">
        <w:rPr>
          <w:rFonts w:ascii="Times New Roman" w:hAnsi="Times New Roman" w:cs="Times New Roman"/>
          <w:sz w:val="28"/>
          <w:szCs w:val="28"/>
        </w:rPr>
        <w:t xml:space="preserve"> </w:t>
      </w:r>
      <w:r w:rsidR="009139BF">
        <w:rPr>
          <w:rFonts w:ascii="Times New Roman" w:hAnsi="Times New Roman" w:cs="Times New Roman"/>
          <w:sz w:val="28"/>
          <w:szCs w:val="28"/>
        </w:rPr>
        <w:t>Р</w:t>
      </w:r>
      <w:r w:rsidR="004227E2">
        <w:rPr>
          <w:rFonts w:ascii="Times New Roman" w:hAnsi="Times New Roman" w:cs="Times New Roman"/>
          <w:sz w:val="28"/>
          <w:szCs w:val="28"/>
        </w:rPr>
        <w:t>абота может быть н</w:t>
      </w:r>
      <w:r w:rsidR="004227E2">
        <w:rPr>
          <w:rFonts w:ascii="Times New Roman" w:hAnsi="Times New Roman" w:cs="Times New Roman"/>
          <w:sz w:val="28"/>
          <w:szCs w:val="28"/>
        </w:rPr>
        <w:t>а</w:t>
      </w:r>
      <w:r w:rsidR="004227E2">
        <w:rPr>
          <w:rFonts w:ascii="Times New Roman" w:hAnsi="Times New Roman" w:cs="Times New Roman"/>
          <w:sz w:val="28"/>
          <w:szCs w:val="28"/>
        </w:rPr>
        <w:t xml:space="preserve">правлена на </w:t>
      </w:r>
      <w:r w:rsidR="001C612A" w:rsidRPr="001F5D9F">
        <w:rPr>
          <w:rFonts w:ascii="Times New Roman" w:hAnsi="Times New Roman" w:cs="Times New Roman"/>
          <w:sz w:val="28"/>
          <w:szCs w:val="28"/>
        </w:rPr>
        <w:t>семь</w:t>
      </w:r>
      <w:r w:rsidR="004227E2">
        <w:rPr>
          <w:rFonts w:ascii="Times New Roman" w:hAnsi="Times New Roman" w:cs="Times New Roman"/>
          <w:sz w:val="28"/>
          <w:szCs w:val="28"/>
        </w:rPr>
        <w:t>ю</w:t>
      </w:r>
      <w:r w:rsidR="001C612A" w:rsidRPr="001F5D9F">
        <w:rPr>
          <w:rFonts w:ascii="Times New Roman" w:hAnsi="Times New Roman" w:cs="Times New Roman"/>
          <w:sz w:val="28"/>
          <w:szCs w:val="28"/>
        </w:rPr>
        <w:t>,</w:t>
      </w:r>
      <w:r>
        <w:rPr>
          <w:rFonts w:ascii="Times New Roman" w:hAnsi="Times New Roman" w:cs="Times New Roman"/>
          <w:sz w:val="28"/>
          <w:szCs w:val="28"/>
        </w:rPr>
        <w:t xml:space="preserve"> </w:t>
      </w:r>
      <w:r w:rsidR="001C612A" w:rsidRPr="001F5D9F">
        <w:rPr>
          <w:rFonts w:ascii="Times New Roman" w:hAnsi="Times New Roman" w:cs="Times New Roman"/>
          <w:sz w:val="28"/>
          <w:szCs w:val="28"/>
        </w:rPr>
        <w:t>школ</w:t>
      </w:r>
      <w:r w:rsidR="004227E2">
        <w:rPr>
          <w:rFonts w:ascii="Times New Roman" w:hAnsi="Times New Roman" w:cs="Times New Roman"/>
          <w:sz w:val="28"/>
          <w:szCs w:val="28"/>
        </w:rPr>
        <w:t>у, класс</w:t>
      </w:r>
      <w:r w:rsidR="001C612A" w:rsidRPr="001F5D9F">
        <w:rPr>
          <w:rFonts w:ascii="Times New Roman" w:hAnsi="Times New Roman" w:cs="Times New Roman"/>
          <w:sz w:val="28"/>
          <w:szCs w:val="28"/>
        </w:rPr>
        <w:t xml:space="preserve"> или конкретн</w:t>
      </w:r>
      <w:r w:rsidR="004227E2">
        <w:rPr>
          <w:rFonts w:ascii="Times New Roman" w:hAnsi="Times New Roman" w:cs="Times New Roman"/>
          <w:sz w:val="28"/>
          <w:szCs w:val="28"/>
        </w:rPr>
        <w:t>ую</w:t>
      </w:r>
      <w:r w:rsidR="001C612A" w:rsidRPr="001F5D9F">
        <w:rPr>
          <w:rFonts w:ascii="Times New Roman" w:hAnsi="Times New Roman" w:cs="Times New Roman"/>
          <w:sz w:val="28"/>
          <w:szCs w:val="28"/>
        </w:rPr>
        <w:t xml:space="preserve"> личность.</w:t>
      </w:r>
    </w:p>
    <w:p w:rsidR="001C612A" w:rsidRPr="001F5D9F" w:rsidRDefault="001F5D9F" w:rsidP="00DF045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b/>
          <w:bCs/>
          <w:i/>
          <w:iCs/>
          <w:sz w:val="28"/>
          <w:szCs w:val="28"/>
        </w:rPr>
        <w:t>И</w:t>
      </w:r>
      <w:r w:rsidRPr="001F5D9F">
        <w:rPr>
          <w:rFonts w:ascii="Times New Roman" w:hAnsi="Times New Roman" w:cs="Times New Roman"/>
          <w:b/>
          <w:bCs/>
          <w:i/>
          <w:iCs/>
          <w:sz w:val="28"/>
          <w:szCs w:val="28"/>
        </w:rPr>
        <w:t>нформирование</w:t>
      </w:r>
      <w:r w:rsidRPr="001F5D9F">
        <w:rPr>
          <w:rFonts w:ascii="Times New Roman" w:hAnsi="Times New Roman" w:cs="Times New Roman"/>
          <w:sz w:val="28"/>
          <w:szCs w:val="28"/>
        </w:rPr>
        <w:t xml:space="preserve"> </w:t>
      </w:r>
      <w:r w:rsidR="00DF0459">
        <w:rPr>
          <w:rFonts w:ascii="Times New Roman" w:hAnsi="Times New Roman" w:cs="Times New Roman"/>
          <w:sz w:val="28"/>
          <w:szCs w:val="28"/>
        </w:rPr>
        <w:t>–</w:t>
      </w:r>
      <w:r>
        <w:rPr>
          <w:rFonts w:ascii="Times New Roman" w:hAnsi="Times New Roman" w:cs="Times New Roman"/>
          <w:sz w:val="28"/>
          <w:szCs w:val="28"/>
        </w:rPr>
        <w:t xml:space="preserve"> в</w:t>
      </w:r>
      <w:r w:rsidR="001C612A" w:rsidRPr="001F5D9F">
        <w:rPr>
          <w:rFonts w:ascii="Times New Roman" w:hAnsi="Times New Roman" w:cs="Times New Roman"/>
          <w:sz w:val="28"/>
          <w:szCs w:val="28"/>
        </w:rPr>
        <w:t>торая форма психопрофилактической работы</w:t>
      </w:r>
      <w:r w:rsidR="00ED68DA" w:rsidRPr="00ED68DA">
        <w:rPr>
          <w:rFonts w:ascii="Times New Roman" w:hAnsi="Times New Roman" w:cs="Times New Roman"/>
          <w:bCs/>
          <w:iCs/>
          <w:sz w:val="28"/>
          <w:szCs w:val="28"/>
        </w:rPr>
        <w:t>,</w:t>
      </w:r>
      <w:r w:rsidR="00DF0459">
        <w:rPr>
          <w:rFonts w:ascii="Times New Roman" w:hAnsi="Times New Roman" w:cs="Times New Roman"/>
          <w:bCs/>
          <w:iCs/>
          <w:sz w:val="28"/>
          <w:szCs w:val="28"/>
        </w:rPr>
        <w:t xml:space="preserve"> </w:t>
      </w:r>
      <w:r w:rsidR="001C612A" w:rsidRPr="001F5D9F">
        <w:rPr>
          <w:rFonts w:ascii="Times New Roman" w:hAnsi="Times New Roman" w:cs="Times New Roman"/>
          <w:sz w:val="28"/>
          <w:szCs w:val="28"/>
        </w:rPr>
        <w:t>наиб</w:t>
      </w:r>
      <w:r w:rsidR="001C612A" w:rsidRPr="001F5D9F">
        <w:rPr>
          <w:rFonts w:ascii="Times New Roman" w:hAnsi="Times New Roman" w:cs="Times New Roman"/>
          <w:sz w:val="28"/>
          <w:szCs w:val="28"/>
        </w:rPr>
        <w:t>о</w:t>
      </w:r>
      <w:r w:rsidR="001C612A" w:rsidRPr="001F5D9F">
        <w:rPr>
          <w:rFonts w:ascii="Times New Roman" w:hAnsi="Times New Roman" w:cs="Times New Roman"/>
          <w:sz w:val="28"/>
          <w:szCs w:val="28"/>
        </w:rPr>
        <w:t>лее привычное направление психопрофилактической работы в форме</w:t>
      </w:r>
    </w:p>
    <w:p w:rsidR="00DF0459" w:rsidRDefault="001C612A" w:rsidP="006A72F7">
      <w:pPr>
        <w:autoSpaceDE w:val="0"/>
        <w:autoSpaceDN w:val="0"/>
        <w:adjustRightInd w:val="0"/>
        <w:spacing w:after="0" w:line="240" w:lineRule="auto"/>
        <w:jc w:val="both"/>
        <w:rPr>
          <w:rFonts w:ascii="Times New Roman" w:hAnsi="Times New Roman" w:cs="Times New Roman"/>
          <w:sz w:val="28"/>
          <w:szCs w:val="28"/>
        </w:rPr>
      </w:pPr>
      <w:r w:rsidRPr="001F5D9F">
        <w:rPr>
          <w:rFonts w:ascii="Times New Roman" w:hAnsi="Times New Roman" w:cs="Times New Roman"/>
          <w:sz w:val="28"/>
          <w:szCs w:val="28"/>
        </w:rPr>
        <w:t>лекций, бесед, распространения специальной литературы или видео-</w:t>
      </w:r>
      <w:r w:rsidR="001F5D9F">
        <w:rPr>
          <w:rFonts w:ascii="Times New Roman" w:hAnsi="Times New Roman" w:cs="Times New Roman"/>
          <w:sz w:val="28"/>
          <w:szCs w:val="28"/>
        </w:rPr>
        <w:t xml:space="preserve"> </w:t>
      </w:r>
      <w:r w:rsidRPr="001F5D9F">
        <w:rPr>
          <w:rFonts w:ascii="Times New Roman" w:hAnsi="Times New Roman" w:cs="Times New Roman"/>
          <w:sz w:val="28"/>
          <w:szCs w:val="28"/>
        </w:rPr>
        <w:t>и</w:t>
      </w:r>
      <w:r w:rsidR="001F5D9F">
        <w:rPr>
          <w:rFonts w:ascii="Times New Roman" w:hAnsi="Times New Roman" w:cs="Times New Roman"/>
          <w:sz w:val="28"/>
          <w:szCs w:val="28"/>
        </w:rPr>
        <w:t xml:space="preserve"> </w:t>
      </w:r>
      <w:r w:rsidRPr="001F5D9F">
        <w:rPr>
          <w:rFonts w:ascii="Times New Roman" w:hAnsi="Times New Roman" w:cs="Times New Roman"/>
          <w:sz w:val="28"/>
          <w:szCs w:val="28"/>
        </w:rPr>
        <w:t>телефил</w:t>
      </w:r>
      <w:r w:rsidRPr="001F5D9F">
        <w:rPr>
          <w:rFonts w:ascii="Times New Roman" w:hAnsi="Times New Roman" w:cs="Times New Roman"/>
          <w:sz w:val="28"/>
          <w:szCs w:val="28"/>
        </w:rPr>
        <w:t>ь</w:t>
      </w:r>
      <w:r w:rsidRPr="001F5D9F">
        <w:rPr>
          <w:rFonts w:ascii="Times New Roman" w:hAnsi="Times New Roman" w:cs="Times New Roman"/>
          <w:sz w:val="28"/>
          <w:szCs w:val="28"/>
        </w:rPr>
        <w:t>мов. Перспективному развитию данного</w:t>
      </w:r>
      <w:r w:rsidR="001F5D9F">
        <w:rPr>
          <w:rFonts w:ascii="Times New Roman" w:hAnsi="Times New Roman" w:cs="Times New Roman"/>
          <w:sz w:val="28"/>
          <w:szCs w:val="28"/>
        </w:rPr>
        <w:t xml:space="preserve"> </w:t>
      </w:r>
      <w:r w:rsidRPr="001F5D9F">
        <w:rPr>
          <w:rFonts w:ascii="Times New Roman" w:hAnsi="Times New Roman" w:cs="Times New Roman"/>
          <w:sz w:val="28"/>
          <w:szCs w:val="28"/>
        </w:rPr>
        <w:t>подхода может способствовать отказ от преобладания запугивающей</w:t>
      </w:r>
      <w:r w:rsidR="001F5D9F">
        <w:rPr>
          <w:rFonts w:ascii="Times New Roman" w:hAnsi="Times New Roman" w:cs="Times New Roman"/>
          <w:sz w:val="28"/>
          <w:szCs w:val="28"/>
        </w:rPr>
        <w:t xml:space="preserve"> </w:t>
      </w:r>
      <w:r w:rsidRPr="001F5D9F">
        <w:rPr>
          <w:rFonts w:ascii="Times New Roman" w:hAnsi="Times New Roman" w:cs="Times New Roman"/>
          <w:sz w:val="28"/>
          <w:szCs w:val="28"/>
        </w:rPr>
        <w:t>информации, а также дифференциация по полу, во</w:t>
      </w:r>
      <w:r w:rsidRPr="001F5D9F">
        <w:rPr>
          <w:rFonts w:ascii="Times New Roman" w:hAnsi="Times New Roman" w:cs="Times New Roman"/>
          <w:sz w:val="28"/>
          <w:szCs w:val="28"/>
        </w:rPr>
        <w:t>з</w:t>
      </w:r>
      <w:r w:rsidRPr="001F5D9F">
        <w:rPr>
          <w:rFonts w:ascii="Times New Roman" w:hAnsi="Times New Roman" w:cs="Times New Roman"/>
          <w:sz w:val="28"/>
          <w:szCs w:val="28"/>
        </w:rPr>
        <w:t>расту, социально-экономическим характеристикам.</w:t>
      </w:r>
    </w:p>
    <w:p w:rsidR="001F5D9F" w:rsidRDefault="001C612A" w:rsidP="006A72F7">
      <w:pPr>
        <w:autoSpaceDE w:val="0"/>
        <w:autoSpaceDN w:val="0"/>
        <w:adjustRightInd w:val="0"/>
        <w:spacing w:after="0" w:line="240" w:lineRule="auto"/>
        <w:jc w:val="both"/>
        <w:rPr>
          <w:rFonts w:ascii="Times New Roman" w:hAnsi="Times New Roman" w:cs="Times New Roman"/>
          <w:sz w:val="28"/>
          <w:szCs w:val="28"/>
        </w:rPr>
      </w:pPr>
      <w:r w:rsidRPr="001F5D9F">
        <w:rPr>
          <w:rFonts w:ascii="Times New Roman" w:hAnsi="Times New Roman" w:cs="Times New Roman"/>
          <w:sz w:val="28"/>
          <w:szCs w:val="28"/>
        </w:rPr>
        <w:t xml:space="preserve">Третья форма – </w:t>
      </w:r>
      <w:r w:rsidRPr="001F5D9F">
        <w:rPr>
          <w:rFonts w:ascii="Times New Roman" w:hAnsi="Times New Roman" w:cs="Times New Roman"/>
          <w:b/>
          <w:bCs/>
          <w:i/>
          <w:iCs/>
          <w:sz w:val="28"/>
          <w:szCs w:val="28"/>
        </w:rPr>
        <w:t>активное социальное обучение социально-важным</w:t>
      </w:r>
      <w:r w:rsidR="006A72F7">
        <w:rPr>
          <w:rFonts w:ascii="Times New Roman" w:hAnsi="Times New Roman" w:cs="Times New Roman"/>
          <w:b/>
          <w:bCs/>
          <w:i/>
          <w:iCs/>
          <w:sz w:val="28"/>
          <w:szCs w:val="28"/>
        </w:rPr>
        <w:t xml:space="preserve"> </w:t>
      </w:r>
      <w:r w:rsidRPr="001F5D9F">
        <w:rPr>
          <w:rFonts w:ascii="Times New Roman" w:hAnsi="Times New Roman" w:cs="Times New Roman"/>
          <w:b/>
          <w:bCs/>
          <w:i/>
          <w:iCs/>
          <w:sz w:val="28"/>
          <w:szCs w:val="28"/>
        </w:rPr>
        <w:t>навыкам</w:t>
      </w:r>
      <w:r w:rsidR="00811D34">
        <w:rPr>
          <w:rFonts w:ascii="Times New Roman" w:hAnsi="Times New Roman" w:cs="Times New Roman"/>
          <w:b/>
          <w:bCs/>
          <w:i/>
          <w:iCs/>
          <w:sz w:val="28"/>
          <w:szCs w:val="28"/>
        </w:rPr>
        <w:t xml:space="preserve">, </w:t>
      </w:r>
      <w:r w:rsidR="00811D34" w:rsidRPr="00811D34">
        <w:rPr>
          <w:rFonts w:ascii="Times New Roman" w:hAnsi="Times New Roman" w:cs="Times New Roman"/>
          <w:bCs/>
          <w:iCs/>
          <w:sz w:val="28"/>
          <w:szCs w:val="28"/>
        </w:rPr>
        <w:t>которое может быть реализовано</w:t>
      </w:r>
      <w:r w:rsidR="00811D34" w:rsidRPr="00DF0459">
        <w:rPr>
          <w:rFonts w:ascii="Times New Roman" w:hAnsi="Times New Roman" w:cs="Times New Roman"/>
          <w:bCs/>
          <w:iCs/>
          <w:sz w:val="28"/>
          <w:szCs w:val="28"/>
        </w:rPr>
        <w:t xml:space="preserve"> </w:t>
      </w:r>
      <w:r w:rsidR="00811D34">
        <w:rPr>
          <w:rFonts w:ascii="Times New Roman" w:hAnsi="Times New Roman" w:cs="Times New Roman"/>
          <w:sz w:val="28"/>
          <w:szCs w:val="28"/>
        </w:rPr>
        <w:t>через</w:t>
      </w:r>
      <w:r w:rsidRPr="001F5D9F">
        <w:rPr>
          <w:rFonts w:ascii="Times New Roman" w:hAnsi="Times New Roman" w:cs="Times New Roman"/>
          <w:sz w:val="28"/>
          <w:szCs w:val="28"/>
        </w:rPr>
        <w:t xml:space="preserve"> групповы</w:t>
      </w:r>
      <w:r w:rsidR="00811D34">
        <w:rPr>
          <w:rFonts w:ascii="Times New Roman" w:hAnsi="Times New Roman" w:cs="Times New Roman"/>
          <w:sz w:val="28"/>
          <w:szCs w:val="28"/>
        </w:rPr>
        <w:t>е</w:t>
      </w:r>
      <w:r w:rsidR="001F5D9F">
        <w:rPr>
          <w:rFonts w:ascii="Times New Roman" w:hAnsi="Times New Roman" w:cs="Times New Roman"/>
          <w:sz w:val="28"/>
          <w:szCs w:val="28"/>
        </w:rPr>
        <w:t xml:space="preserve"> </w:t>
      </w:r>
      <w:r w:rsidRPr="001F5D9F">
        <w:rPr>
          <w:rFonts w:ascii="Times New Roman" w:hAnsi="Times New Roman" w:cs="Times New Roman"/>
          <w:sz w:val="28"/>
          <w:szCs w:val="28"/>
        </w:rPr>
        <w:t>тренинг</w:t>
      </w:r>
      <w:r w:rsidR="00811D34">
        <w:rPr>
          <w:rFonts w:ascii="Times New Roman" w:hAnsi="Times New Roman" w:cs="Times New Roman"/>
          <w:sz w:val="28"/>
          <w:szCs w:val="28"/>
        </w:rPr>
        <w:t>и</w:t>
      </w:r>
      <w:r w:rsidRPr="001F5D9F">
        <w:rPr>
          <w:rFonts w:ascii="Times New Roman" w:hAnsi="Times New Roman" w:cs="Times New Roman"/>
          <w:sz w:val="28"/>
          <w:szCs w:val="28"/>
        </w:rPr>
        <w:t xml:space="preserve">. </w:t>
      </w:r>
      <w:r w:rsidR="00811D34">
        <w:rPr>
          <w:rFonts w:ascii="Times New Roman" w:hAnsi="Times New Roman" w:cs="Times New Roman"/>
          <w:sz w:val="28"/>
          <w:szCs w:val="28"/>
        </w:rPr>
        <w:t>Наиболее популярны</w:t>
      </w:r>
      <w:r w:rsidRPr="001F5D9F">
        <w:rPr>
          <w:rFonts w:ascii="Times New Roman" w:hAnsi="Times New Roman" w:cs="Times New Roman"/>
          <w:sz w:val="28"/>
          <w:szCs w:val="28"/>
        </w:rPr>
        <w:t xml:space="preserve"> следующие формы: </w:t>
      </w:r>
    </w:p>
    <w:p w:rsidR="001F5D9F" w:rsidRPr="00811D34" w:rsidRDefault="005F79CF" w:rsidP="006F2278">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11D34">
        <w:rPr>
          <w:rFonts w:ascii="Times New Roman" w:hAnsi="Times New Roman" w:cs="Times New Roman"/>
          <w:sz w:val="28"/>
          <w:szCs w:val="28"/>
        </w:rPr>
        <w:lastRenderedPageBreak/>
        <w:t>т</w:t>
      </w:r>
      <w:r w:rsidR="001C612A" w:rsidRPr="00811D34">
        <w:rPr>
          <w:rFonts w:ascii="Times New Roman" w:hAnsi="Times New Roman" w:cs="Times New Roman"/>
          <w:sz w:val="28"/>
          <w:szCs w:val="28"/>
        </w:rPr>
        <w:t>ренинг устойчивости к негативному давлени</w:t>
      </w:r>
      <w:r w:rsidR="00811D34">
        <w:rPr>
          <w:rFonts w:ascii="Times New Roman" w:hAnsi="Times New Roman" w:cs="Times New Roman"/>
          <w:sz w:val="28"/>
          <w:szCs w:val="28"/>
        </w:rPr>
        <w:t>ю сверстников</w:t>
      </w:r>
      <w:r w:rsidR="001C612A" w:rsidRPr="00811D34">
        <w:rPr>
          <w:rFonts w:ascii="Times New Roman" w:hAnsi="Times New Roman" w:cs="Times New Roman"/>
          <w:sz w:val="28"/>
          <w:szCs w:val="28"/>
        </w:rPr>
        <w:t xml:space="preserve">. </w:t>
      </w:r>
    </w:p>
    <w:p w:rsidR="00A168F2" w:rsidRDefault="005F79CF" w:rsidP="00DF0459">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168F2">
        <w:rPr>
          <w:rFonts w:ascii="Times New Roman" w:hAnsi="Times New Roman" w:cs="Times New Roman"/>
          <w:sz w:val="28"/>
          <w:szCs w:val="28"/>
        </w:rPr>
        <w:t>т</w:t>
      </w:r>
      <w:r w:rsidR="001C612A" w:rsidRPr="00A168F2">
        <w:rPr>
          <w:rFonts w:ascii="Times New Roman" w:hAnsi="Times New Roman" w:cs="Times New Roman"/>
          <w:sz w:val="28"/>
          <w:szCs w:val="28"/>
        </w:rPr>
        <w:t>ренинг формир</w:t>
      </w:r>
      <w:r w:rsidR="00811D34" w:rsidRPr="00A168F2">
        <w:rPr>
          <w:rFonts w:ascii="Times New Roman" w:hAnsi="Times New Roman" w:cs="Times New Roman"/>
          <w:sz w:val="28"/>
          <w:szCs w:val="28"/>
        </w:rPr>
        <w:t>ования</w:t>
      </w:r>
      <w:r w:rsidR="001C612A" w:rsidRPr="00A168F2">
        <w:rPr>
          <w:rFonts w:ascii="Times New Roman" w:hAnsi="Times New Roman" w:cs="Times New Roman"/>
          <w:sz w:val="28"/>
          <w:szCs w:val="28"/>
        </w:rPr>
        <w:t xml:space="preserve"> навык</w:t>
      </w:r>
      <w:r w:rsidR="00811D34" w:rsidRPr="00A168F2">
        <w:rPr>
          <w:rFonts w:ascii="Times New Roman" w:hAnsi="Times New Roman" w:cs="Times New Roman"/>
          <w:sz w:val="28"/>
          <w:szCs w:val="28"/>
        </w:rPr>
        <w:t>ов</w:t>
      </w:r>
      <w:r w:rsidR="001C612A" w:rsidRPr="00A168F2">
        <w:rPr>
          <w:rFonts w:ascii="Times New Roman" w:hAnsi="Times New Roman" w:cs="Times New Roman"/>
          <w:sz w:val="28"/>
          <w:szCs w:val="28"/>
        </w:rPr>
        <w:t xml:space="preserve"> принятия</w:t>
      </w:r>
      <w:r w:rsidR="001F5D9F" w:rsidRPr="00A168F2">
        <w:rPr>
          <w:rFonts w:ascii="Times New Roman" w:hAnsi="Times New Roman" w:cs="Times New Roman"/>
          <w:sz w:val="28"/>
          <w:szCs w:val="28"/>
        </w:rPr>
        <w:t xml:space="preserve"> </w:t>
      </w:r>
      <w:r w:rsidR="001C612A" w:rsidRPr="00A168F2">
        <w:rPr>
          <w:rFonts w:ascii="Times New Roman" w:hAnsi="Times New Roman" w:cs="Times New Roman"/>
          <w:sz w:val="28"/>
          <w:szCs w:val="28"/>
        </w:rPr>
        <w:t>решения, повыш</w:t>
      </w:r>
      <w:r w:rsidR="00811D34" w:rsidRPr="00A168F2">
        <w:rPr>
          <w:rFonts w:ascii="Times New Roman" w:hAnsi="Times New Roman" w:cs="Times New Roman"/>
          <w:sz w:val="28"/>
          <w:szCs w:val="28"/>
        </w:rPr>
        <w:t xml:space="preserve">ения </w:t>
      </w:r>
      <w:r w:rsidR="001C612A" w:rsidRPr="00A168F2">
        <w:rPr>
          <w:rFonts w:ascii="Times New Roman" w:hAnsi="Times New Roman" w:cs="Times New Roman"/>
          <w:sz w:val="28"/>
          <w:szCs w:val="28"/>
        </w:rPr>
        <w:t>сам</w:t>
      </w:r>
      <w:r w:rsidR="001C612A" w:rsidRPr="00A168F2">
        <w:rPr>
          <w:rFonts w:ascii="Times New Roman" w:hAnsi="Times New Roman" w:cs="Times New Roman"/>
          <w:sz w:val="28"/>
          <w:szCs w:val="28"/>
        </w:rPr>
        <w:t>о</w:t>
      </w:r>
      <w:r w:rsidR="001C612A" w:rsidRPr="00A168F2">
        <w:rPr>
          <w:rFonts w:ascii="Times New Roman" w:hAnsi="Times New Roman" w:cs="Times New Roman"/>
          <w:sz w:val="28"/>
          <w:szCs w:val="28"/>
        </w:rPr>
        <w:t>оценк</w:t>
      </w:r>
      <w:r w:rsidR="00811D34" w:rsidRPr="00A168F2">
        <w:rPr>
          <w:rFonts w:ascii="Times New Roman" w:hAnsi="Times New Roman" w:cs="Times New Roman"/>
          <w:sz w:val="28"/>
          <w:szCs w:val="28"/>
        </w:rPr>
        <w:t xml:space="preserve">и </w:t>
      </w:r>
      <w:r w:rsidR="001C612A" w:rsidRPr="00A168F2">
        <w:rPr>
          <w:rFonts w:ascii="Times New Roman" w:hAnsi="Times New Roman" w:cs="Times New Roman"/>
          <w:sz w:val="28"/>
          <w:szCs w:val="28"/>
        </w:rPr>
        <w:t xml:space="preserve">и развития позитивных ценностей. </w:t>
      </w:r>
    </w:p>
    <w:p w:rsidR="001C612A" w:rsidRPr="00A168F2" w:rsidRDefault="005F79CF" w:rsidP="00DF0459">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168F2">
        <w:rPr>
          <w:rFonts w:ascii="Times New Roman" w:hAnsi="Times New Roman" w:cs="Times New Roman"/>
          <w:sz w:val="28"/>
          <w:szCs w:val="28"/>
        </w:rPr>
        <w:t>т</w:t>
      </w:r>
      <w:r w:rsidR="001C612A" w:rsidRPr="00A168F2">
        <w:rPr>
          <w:rFonts w:ascii="Times New Roman" w:hAnsi="Times New Roman" w:cs="Times New Roman"/>
          <w:sz w:val="28"/>
          <w:szCs w:val="28"/>
        </w:rPr>
        <w:t>ренинг</w:t>
      </w:r>
      <w:r w:rsidR="001F5D9F" w:rsidRPr="00A168F2">
        <w:rPr>
          <w:rFonts w:ascii="Times New Roman" w:hAnsi="Times New Roman" w:cs="Times New Roman"/>
          <w:sz w:val="28"/>
          <w:szCs w:val="28"/>
        </w:rPr>
        <w:t xml:space="preserve"> </w:t>
      </w:r>
      <w:r w:rsidR="001C612A" w:rsidRPr="00A168F2">
        <w:rPr>
          <w:rFonts w:ascii="Times New Roman" w:hAnsi="Times New Roman" w:cs="Times New Roman"/>
          <w:sz w:val="28"/>
          <w:szCs w:val="28"/>
        </w:rPr>
        <w:t>формирования жизненных навыков.</w:t>
      </w:r>
    </w:p>
    <w:p w:rsidR="00DF0459" w:rsidRDefault="001C612A" w:rsidP="00DF0459">
      <w:pPr>
        <w:autoSpaceDE w:val="0"/>
        <w:autoSpaceDN w:val="0"/>
        <w:adjustRightInd w:val="0"/>
        <w:spacing w:after="0" w:line="240" w:lineRule="auto"/>
        <w:ind w:firstLine="709"/>
        <w:jc w:val="both"/>
        <w:rPr>
          <w:rFonts w:ascii="Times New Roman" w:hAnsi="Times New Roman" w:cs="Times New Roman"/>
          <w:sz w:val="28"/>
          <w:szCs w:val="28"/>
        </w:rPr>
      </w:pPr>
      <w:r w:rsidRPr="001F5D9F">
        <w:rPr>
          <w:rFonts w:ascii="Times New Roman" w:hAnsi="Times New Roman" w:cs="Times New Roman"/>
          <w:sz w:val="28"/>
          <w:szCs w:val="28"/>
        </w:rPr>
        <w:t>Четв</w:t>
      </w:r>
      <w:r w:rsidR="001F5D9F">
        <w:rPr>
          <w:rFonts w:ascii="Times New Roman" w:hAnsi="Cambria Math" w:cs="Times New Roman"/>
          <w:sz w:val="28"/>
          <w:szCs w:val="28"/>
        </w:rPr>
        <w:t>ё</w:t>
      </w:r>
      <w:r w:rsidRPr="001F5D9F">
        <w:rPr>
          <w:rFonts w:ascii="Times New Roman" w:hAnsi="Times New Roman" w:cs="Times New Roman"/>
          <w:sz w:val="28"/>
          <w:szCs w:val="28"/>
        </w:rPr>
        <w:t xml:space="preserve">ртая форма – </w:t>
      </w:r>
      <w:r w:rsidRPr="001F5D9F">
        <w:rPr>
          <w:rFonts w:ascii="Times New Roman" w:hAnsi="Times New Roman" w:cs="Times New Roman"/>
          <w:b/>
          <w:bCs/>
          <w:i/>
          <w:iCs/>
          <w:sz w:val="28"/>
          <w:szCs w:val="28"/>
        </w:rPr>
        <w:t>организация деятельности, альтернативной</w:t>
      </w:r>
      <w:r w:rsidR="003F4755">
        <w:rPr>
          <w:rFonts w:ascii="Times New Roman" w:hAnsi="Times New Roman" w:cs="Times New Roman"/>
          <w:b/>
          <w:bCs/>
          <w:i/>
          <w:iCs/>
          <w:sz w:val="28"/>
          <w:szCs w:val="28"/>
        </w:rPr>
        <w:t xml:space="preserve"> </w:t>
      </w:r>
      <w:r w:rsidRPr="001F5D9F">
        <w:rPr>
          <w:rFonts w:ascii="Times New Roman" w:hAnsi="Times New Roman" w:cs="Times New Roman"/>
          <w:b/>
          <w:bCs/>
          <w:i/>
          <w:iCs/>
          <w:sz w:val="28"/>
          <w:szCs w:val="28"/>
        </w:rPr>
        <w:t>дев</w:t>
      </w:r>
      <w:r w:rsidRPr="001F5D9F">
        <w:rPr>
          <w:rFonts w:ascii="Times New Roman" w:hAnsi="Times New Roman" w:cs="Times New Roman"/>
          <w:b/>
          <w:bCs/>
          <w:i/>
          <w:iCs/>
          <w:sz w:val="28"/>
          <w:szCs w:val="28"/>
        </w:rPr>
        <w:t>и</w:t>
      </w:r>
      <w:r w:rsidRPr="001F5D9F">
        <w:rPr>
          <w:rFonts w:ascii="Times New Roman" w:hAnsi="Times New Roman" w:cs="Times New Roman"/>
          <w:b/>
          <w:bCs/>
          <w:i/>
          <w:iCs/>
          <w:sz w:val="28"/>
          <w:szCs w:val="28"/>
        </w:rPr>
        <w:t xml:space="preserve">антному поведению. </w:t>
      </w:r>
      <w:r w:rsidRPr="001F5D9F">
        <w:rPr>
          <w:rFonts w:ascii="Times New Roman" w:hAnsi="Times New Roman" w:cs="Times New Roman"/>
          <w:sz w:val="28"/>
          <w:szCs w:val="28"/>
        </w:rPr>
        <w:t>Альтернативными формами активности признаны:</w:t>
      </w:r>
      <w:r w:rsidR="001F5D9F">
        <w:rPr>
          <w:rFonts w:ascii="Times New Roman" w:hAnsi="Times New Roman" w:cs="Times New Roman"/>
          <w:sz w:val="28"/>
          <w:szCs w:val="28"/>
        </w:rPr>
        <w:t xml:space="preserve"> </w:t>
      </w:r>
      <w:r w:rsidRPr="001F5D9F">
        <w:rPr>
          <w:rFonts w:ascii="Times New Roman" w:hAnsi="Times New Roman" w:cs="Times New Roman"/>
          <w:sz w:val="28"/>
          <w:szCs w:val="28"/>
        </w:rPr>
        <w:t>познание (путешествие), испытание себя (походы в горы, спорт с риском),</w:t>
      </w:r>
      <w:r w:rsidR="001F5D9F">
        <w:rPr>
          <w:rFonts w:ascii="Times New Roman" w:hAnsi="Times New Roman" w:cs="Times New Roman"/>
          <w:sz w:val="28"/>
          <w:szCs w:val="28"/>
        </w:rPr>
        <w:t xml:space="preserve"> </w:t>
      </w:r>
      <w:r w:rsidRPr="001F5D9F">
        <w:rPr>
          <w:rFonts w:ascii="Times New Roman" w:hAnsi="Times New Roman" w:cs="Times New Roman"/>
          <w:sz w:val="28"/>
          <w:szCs w:val="28"/>
        </w:rPr>
        <w:t>значимое общ</w:t>
      </w:r>
      <w:r w:rsidRPr="001F5D9F">
        <w:rPr>
          <w:rFonts w:ascii="Times New Roman" w:hAnsi="Times New Roman" w:cs="Times New Roman"/>
          <w:sz w:val="28"/>
          <w:szCs w:val="28"/>
        </w:rPr>
        <w:t>е</w:t>
      </w:r>
      <w:r w:rsidRPr="001F5D9F">
        <w:rPr>
          <w:rFonts w:ascii="Times New Roman" w:hAnsi="Times New Roman" w:cs="Times New Roman"/>
          <w:sz w:val="28"/>
          <w:szCs w:val="28"/>
        </w:rPr>
        <w:t>ние, любовь, творчество, деятельность (в том числе</w:t>
      </w:r>
      <w:r w:rsidR="001F5D9F">
        <w:rPr>
          <w:rFonts w:ascii="Times New Roman" w:hAnsi="Times New Roman" w:cs="Times New Roman"/>
          <w:sz w:val="28"/>
          <w:szCs w:val="28"/>
        </w:rPr>
        <w:t xml:space="preserve"> </w:t>
      </w:r>
      <w:r w:rsidRPr="001F5D9F">
        <w:rPr>
          <w:rFonts w:ascii="Times New Roman" w:hAnsi="Times New Roman" w:cs="Times New Roman"/>
          <w:sz w:val="28"/>
          <w:szCs w:val="28"/>
        </w:rPr>
        <w:t>профессиональная, религио</w:t>
      </w:r>
      <w:r w:rsidRPr="001F5D9F">
        <w:rPr>
          <w:rFonts w:ascii="Times New Roman" w:hAnsi="Times New Roman" w:cs="Times New Roman"/>
          <w:sz w:val="28"/>
          <w:szCs w:val="28"/>
        </w:rPr>
        <w:t>з</w:t>
      </w:r>
      <w:r w:rsidRPr="001F5D9F">
        <w:rPr>
          <w:rFonts w:ascii="Times New Roman" w:hAnsi="Times New Roman" w:cs="Times New Roman"/>
          <w:sz w:val="28"/>
          <w:szCs w:val="28"/>
        </w:rPr>
        <w:t>но-духовная, благотворительная).</w:t>
      </w:r>
    </w:p>
    <w:p w:rsidR="00DF0459" w:rsidRDefault="001C612A" w:rsidP="00DF0459">
      <w:pPr>
        <w:autoSpaceDE w:val="0"/>
        <w:autoSpaceDN w:val="0"/>
        <w:adjustRightInd w:val="0"/>
        <w:spacing w:after="0" w:line="240" w:lineRule="auto"/>
        <w:ind w:firstLine="709"/>
        <w:jc w:val="both"/>
        <w:rPr>
          <w:rFonts w:ascii="Times New Roman" w:hAnsi="Times New Roman" w:cs="Times New Roman"/>
          <w:sz w:val="28"/>
          <w:szCs w:val="28"/>
        </w:rPr>
      </w:pPr>
      <w:r w:rsidRPr="001F5D9F">
        <w:rPr>
          <w:rFonts w:ascii="Times New Roman" w:hAnsi="Times New Roman" w:cs="Times New Roman"/>
          <w:sz w:val="28"/>
          <w:szCs w:val="28"/>
        </w:rPr>
        <w:t xml:space="preserve">Пятая форма – </w:t>
      </w:r>
      <w:r w:rsidRPr="001F5D9F">
        <w:rPr>
          <w:rFonts w:ascii="Times New Roman" w:hAnsi="Times New Roman" w:cs="Times New Roman"/>
          <w:b/>
          <w:bCs/>
          <w:i/>
          <w:iCs/>
          <w:sz w:val="28"/>
          <w:szCs w:val="28"/>
        </w:rPr>
        <w:t>организация здорового образа жизни</w:t>
      </w:r>
      <w:r w:rsidRPr="001F5D9F">
        <w:rPr>
          <w:rFonts w:ascii="Times New Roman" w:hAnsi="Times New Roman" w:cs="Times New Roman"/>
          <w:b/>
          <w:bCs/>
          <w:sz w:val="28"/>
          <w:szCs w:val="28"/>
        </w:rPr>
        <w:t xml:space="preserve">. </w:t>
      </w:r>
      <w:r w:rsidRPr="001F5D9F">
        <w:rPr>
          <w:rFonts w:ascii="Times New Roman" w:hAnsi="Times New Roman" w:cs="Times New Roman"/>
          <w:sz w:val="28"/>
          <w:szCs w:val="28"/>
        </w:rPr>
        <w:t>Здоровый стиль жи</w:t>
      </w:r>
      <w:r w:rsidRPr="001F5D9F">
        <w:rPr>
          <w:rFonts w:ascii="Times New Roman" w:hAnsi="Times New Roman" w:cs="Times New Roman"/>
          <w:sz w:val="28"/>
          <w:szCs w:val="28"/>
        </w:rPr>
        <w:t>з</w:t>
      </w:r>
      <w:r w:rsidRPr="001F5D9F">
        <w:rPr>
          <w:rFonts w:ascii="Times New Roman" w:hAnsi="Times New Roman" w:cs="Times New Roman"/>
          <w:sz w:val="28"/>
          <w:szCs w:val="28"/>
        </w:rPr>
        <w:t>ни</w:t>
      </w:r>
      <w:r w:rsidR="003E2CAF">
        <w:rPr>
          <w:rFonts w:ascii="Times New Roman" w:hAnsi="Times New Roman" w:cs="Times New Roman"/>
          <w:sz w:val="28"/>
          <w:szCs w:val="28"/>
        </w:rPr>
        <w:t xml:space="preserve"> </w:t>
      </w:r>
      <w:r w:rsidRPr="001F5D9F">
        <w:rPr>
          <w:rFonts w:ascii="Times New Roman" w:hAnsi="Times New Roman" w:cs="Times New Roman"/>
          <w:sz w:val="28"/>
          <w:szCs w:val="28"/>
        </w:rPr>
        <w:t>предполагает здоровое питание, регулярные физические нагрузки,</w:t>
      </w:r>
      <w:r w:rsidR="003E2CAF">
        <w:rPr>
          <w:rFonts w:ascii="Times New Roman" w:hAnsi="Times New Roman" w:cs="Times New Roman"/>
          <w:sz w:val="28"/>
          <w:szCs w:val="28"/>
        </w:rPr>
        <w:t xml:space="preserve"> </w:t>
      </w:r>
      <w:r w:rsidRPr="001F5D9F">
        <w:rPr>
          <w:rFonts w:ascii="Times New Roman" w:hAnsi="Times New Roman" w:cs="Times New Roman"/>
          <w:sz w:val="28"/>
          <w:szCs w:val="28"/>
        </w:rPr>
        <w:t>соблюдение режима труда и отдыха, общение с природой, исключение</w:t>
      </w:r>
      <w:r w:rsidR="003E2CAF">
        <w:rPr>
          <w:rFonts w:ascii="Times New Roman" w:hAnsi="Times New Roman" w:cs="Times New Roman"/>
          <w:sz w:val="28"/>
          <w:szCs w:val="28"/>
        </w:rPr>
        <w:t xml:space="preserve"> </w:t>
      </w:r>
      <w:r w:rsidRPr="001F5D9F">
        <w:rPr>
          <w:rFonts w:ascii="Times New Roman" w:hAnsi="Times New Roman" w:cs="Times New Roman"/>
          <w:sz w:val="28"/>
          <w:szCs w:val="28"/>
        </w:rPr>
        <w:t>излишеств.</w:t>
      </w:r>
    </w:p>
    <w:p w:rsidR="00DF0459" w:rsidRDefault="001C612A" w:rsidP="00DF0459">
      <w:pPr>
        <w:autoSpaceDE w:val="0"/>
        <w:autoSpaceDN w:val="0"/>
        <w:adjustRightInd w:val="0"/>
        <w:spacing w:after="0" w:line="240" w:lineRule="auto"/>
        <w:ind w:firstLine="709"/>
        <w:jc w:val="both"/>
        <w:rPr>
          <w:rFonts w:ascii="Times New Roman" w:hAnsi="Times New Roman" w:cs="Times New Roman"/>
          <w:sz w:val="28"/>
          <w:szCs w:val="28"/>
        </w:rPr>
      </w:pPr>
      <w:r w:rsidRPr="001F5D9F">
        <w:rPr>
          <w:rFonts w:ascii="Times New Roman" w:hAnsi="Times New Roman" w:cs="Times New Roman"/>
          <w:sz w:val="28"/>
          <w:szCs w:val="28"/>
        </w:rPr>
        <w:t xml:space="preserve">Шестая форма </w:t>
      </w:r>
      <w:r w:rsidR="00DF0459">
        <w:rPr>
          <w:rFonts w:ascii="Times New Roman" w:hAnsi="Times New Roman" w:cs="Times New Roman"/>
          <w:sz w:val="28"/>
          <w:szCs w:val="28"/>
        </w:rPr>
        <w:t>–</w:t>
      </w:r>
      <w:r w:rsidRPr="001F5D9F">
        <w:rPr>
          <w:rFonts w:ascii="Times New Roman" w:hAnsi="Times New Roman" w:cs="Times New Roman"/>
          <w:sz w:val="28"/>
          <w:szCs w:val="28"/>
        </w:rPr>
        <w:t xml:space="preserve"> </w:t>
      </w:r>
      <w:r w:rsidRPr="001F5D9F">
        <w:rPr>
          <w:rFonts w:ascii="Times New Roman" w:hAnsi="Times New Roman" w:cs="Times New Roman"/>
          <w:b/>
          <w:bCs/>
          <w:i/>
          <w:iCs/>
          <w:sz w:val="28"/>
          <w:szCs w:val="28"/>
        </w:rPr>
        <w:t>активизация личностных ресурсов</w:t>
      </w:r>
      <w:r w:rsidRPr="001F5D9F">
        <w:rPr>
          <w:rFonts w:ascii="Times New Roman" w:hAnsi="Times New Roman" w:cs="Times New Roman"/>
          <w:b/>
          <w:bCs/>
          <w:sz w:val="28"/>
          <w:szCs w:val="28"/>
        </w:rPr>
        <w:t xml:space="preserve">. </w:t>
      </w:r>
      <w:r w:rsidRPr="001F5D9F">
        <w:rPr>
          <w:rFonts w:ascii="Times New Roman" w:hAnsi="Times New Roman" w:cs="Times New Roman"/>
          <w:sz w:val="28"/>
          <w:szCs w:val="28"/>
        </w:rPr>
        <w:t>Активные</w:t>
      </w:r>
      <w:r w:rsidR="003E2CAF">
        <w:rPr>
          <w:rFonts w:ascii="Times New Roman" w:hAnsi="Times New Roman" w:cs="Times New Roman"/>
          <w:sz w:val="28"/>
          <w:szCs w:val="28"/>
        </w:rPr>
        <w:t xml:space="preserve"> </w:t>
      </w:r>
      <w:r w:rsidRPr="001F5D9F">
        <w:rPr>
          <w:rFonts w:ascii="Times New Roman" w:hAnsi="Times New Roman" w:cs="Times New Roman"/>
          <w:sz w:val="28"/>
          <w:szCs w:val="28"/>
        </w:rPr>
        <w:t>занятия подростков спортом, их творческое самовыражение, участие в</w:t>
      </w:r>
      <w:r w:rsidR="003E2CAF">
        <w:rPr>
          <w:rFonts w:ascii="Times New Roman" w:hAnsi="Times New Roman" w:cs="Times New Roman"/>
          <w:sz w:val="28"/>
          <w:szCs w:val="28"/>
        </w:rPr>
        <w:t xml:space="preserve"> </w:t>
      </w:r>
      <w:r w:rsidRPr="001F5D9F">
        <w:rPr>
          <w:rFonts w:ascii="Times New Roman" w:hAnsi="Times New Roman" w:cs="Times New Roman"/>
          <w:sz w:val="28"/>
          <w:szCs w:val="28"/>
        </w:rPr>
        <w:t xml:space="preserve">группах общения и личностного роста, арттерапия </w:t>
      </w:r>
      <w:r w:rsidR="0057524E">
        <w:rPr>
          <w:rFonts w:ascii="Times New Roman" w:hAnsi="Times New Roman" w:cs="Times New Roman"/>
          <w:sz w:val="28"/>
          <w:szCs w:val="28"/>
        </w:rPr>
        <w:t>–</w:t>
      </w:r>
      <w:r w:rsidRPr="001F5D9F">
        <w:rPr>
          <w:rFonts w:ascii="Times New Roman" w:hAnsi="Times New Roman" w:cs="Times New Roman"/>
          <w:sz w:val="28"/>
          <w:szCs w:val="28"/>
        </w:rPr>
        <w:t xml:space="preserve"> вс</w:t>
      </w:r>
      <w:r w:rsidR="0057524E">
        <w:rPr>
          <w:rFonts w:ascii="Times New Roman" w:hAnsi="Cambria Math" w:cs="Times New Roman"/>
          <w:sz w:val="28"/>
          <w:szCs w:val="28"/>
        </w:rPr>
        <w:t>ё</w:t>
      </w:r>
      <w:r w:rsidRPr="001F5D9F">
        <w:rPr>
          <w:rFonts w:ascii="Times New Roman" w:hAnsi="Times New Roman" w:cs="Times New Roman"/>
          <w:sz w:val="28"/>
          <w:szCs w:val="28"/>
        </w:rPr>
        <w:t xml:space="preserve"> это активизирует</w:t>
      </w:r>
      <w:r w:rsidR="0057524E">
        <w:rPr>
          <w:rFonts w:ascii="Times New Roman" w:hAnsi="Times New Roman" w:cs="Times New Roman"/>
          <w:sz w:val="28"/>
          <w:szCs w:val="28"/>
        </w:rPr>
        <w:t xml:space="preserve"> </w:t>
      </w:r>
      <w:r w:rsidRPr="001F5D9F">
        <w:rPr>
          <w:rFonts w:ascii="Times New Roman" w:hAnsi="Times New Roman" w:cs="Times New Roman"/>
          <w:sz w:val="28"/>
          <w:szCs w:val="28"/>
        </w:rPr>
        <w:t>личностные ресурсы, в свою очередь обеспечивающие активность личности,</w:t>
      </w:r>
      <w:r w:rsidR="0057524E">
        <w:rPr>
          <w:rFonts w:ascii="Times New Roman" w:hAnsi="Times New Roman" w:cs="Times New Roman"/>
          <w:sz w:val="28"/>
          <w:szCs w:val="28"/>
        </w:rPr>
        <w:t xml:space="preserve"> </w:t>
      </w:r>
      <w:r w:rsidRPr="001F5D9F">
        <w:rPr>
          <w:rFonts w:ascii="Times New Roman" w:hAnsi="Times New Roman" w:cs="Times New Roman"/>
          <w:sz w:val="28"/>
          <w:szCs w:val="28"/>
        </w:rPr>
        <w:t>е</w:t>
      </w:r>
      <w:r w:rsidR="0057524E">
        <w:rPr>
          <w:rFonts w:ascii="Times New Roman" w:hAnsi="Cambria Math" w:cs="Times New Roman"/>
          <w:sz w:val="28"/>
          <w:szCs w:val="28"/>
        </w:rPr>
        <w:t>ё</w:t>
      </w:r>
      <w:r w:rsidRPr="001F5D9F">
        <w:rPr>
          <w:rFonts w:ascii="Times New Roman" w:hAnsi="Times New Roman" w:cs="Times New Roman"/>
          <w:sz w:val="28"/>
          <w:szCs w:val="28"/>
        </w:rPr>
        <w:t xml:space="preserve"> здоровье и устойчивость к негативному внешнему воздействию. </w:t>
      </w:r>
    </w:p>
    <w:p w:rsidR="006A72F7" w:rsidRDefault="001C612A" w:rsidP="00DF0459">
      <w:pPr>
        <w:autoSpaceDE w:val="0"/>
        <w:autoSpaceDN w:val="0"/>
        <w:adjustRightInd w:val="0"/>
        <w:spacing w:after="0" w:line="240" w:lineRule="auto"/>
        <w:ind w:firstLine="709"/>
        <w:jc w:val="both"/>
        <w:rPr>
          <w:rFonts w:ascii="Times New Roman" w:hAnsi="Times New Roman" w:cs="Times New Roman"/>
          <w:sz w:val="28"/>
          <w:szCs w:val="28"/>
        </w:rPr>
      </w:pPr>
      <w:r w:rsidRPr="001F5D9F">
        <w:rPr>
          <w:rFonts w:ascii="Times New Roman" w:hAnsi="Times New Roman" w:cs="Times New Roman"/>
          <w:sz w:val="28"/>
          <w:szCs w:val="28"/>
        </w:rPr>
        <w:t>Седьмая</w:t>
      </w:r>
      <w:r w:rsidR="003E2CAF">
        <w:rPr>
          <w:rFonts w:ascii="Times New Roman" w:hAnsi="Times New Roman" w:cs="Times New Roman"/>
          <w:sz w:val="28"/>
          <w:szCs w:val="28"/>
        </w:rPr>
        <w:t xml:space="preserve"> </w:t>
      </w:r>
      <w:r w:rsidRPr="001F5D9F">
        <w:rPr>
          <w:rFonts w:ascii="Times New Roman" w:hAnsi="Times New Roman" w:cs="Times New Roman"/>
          <w:sz w:val="28"/>
          <w:szCs w:val="28"/>
        </w:rPr>
        <w:t xml:space="preserve">форма </w:t>
      </w:r>
      <w:r w:rsidR="00DF0459">
        <w:rPr>
          <w:rFonts w:ascii="Times New Roman" w:hAnsi="Times New Roman" w:cs="Times New Roman"/>
          <w:sz w:val="28"/>
          <w:szCs w:val="28"/>
        </w:rPr>
        <w:t>–</w:t>
      </w:r>
      <w:r w:rsidRPr="001F5D9F">
        <w:rPr>
          <w:rFonts w:ascii="Times New Roman" w:hAnsi="Times New Roman" w:cs="Times New Roman"/>
          <w:sz w:val="28"/>
          <w:szCs w:val="28"/>
        </w:rPr>
        <w:t xml:space="preserve"> </w:t>
      </w:r>
      <w:r w:rsidRPr="001F5D9F">
        <w:rPr>
          <w:rFonts w:ascii="Times New Roman" w:hAnsi="Times New Roman" w:cs="Times New Roman"/>
          <w:b/>
          <w:bCs/>
          <w:i/>
          <w:iCs/>
          <w:sz w:val="28"/>
          <w:szCs w:val="28"/>
        </w:rPr>
        <w:t>минимизация негативных последствий суицидального поведения.</w:t>
      </w:r>
      <w:r w:rsidR="003E2CAF">
        <w:rPr>
          <w:rFonts w:ascii="Times New Roman" w:hAnsi="Times New Roman" w:cs="Times New Roman"/>
          <w:b/>
          <w:bCs/>
          <w:i/>
          <w:iCs/>
          <w:sz w:val="28"/>
          <w:szCs w:val="28"/>
        </w:rPr>
        <w:t xml:space="preserve"> </w:t>
      </w:r>
      <w:r w:rsidRPr="001F5D9F">
        <w:rPr>
          <w:rFonts w:ascii="Times New Roman" w:hAnsi="Times New Roman" w:cs="Times New Roman"/>
          <w:sz w:val="28"/>
          <w:szCs w:val="28"/>
        </w:rPr>
        <w:t>Данная форма работы используется в случаях уже сформированного суицида.</w:t>
      </w:r>
      <w:r w:rsidR="003E2CAF">
        <w:rPr>
          <w:rFonts w:ascii="Times New Roman" w:hAnsi="Times New Roman" w:cs="Times New Roman"/>
          <w:sz w:val="28"/>
          <w:szCs w:val="28"/>
        </w:rPr>
        <w:t xml:space="preserve"> </w:t>
      </w:r>
      <w:r w:rsidRPr="001F5D9F">
        <w:rPr>
          <w:rFonts w:ascii="Times New Roman" w:hAnsi="Times New Roman" w:cs="Times New Roman"/>
          <w:sz w:val="28"/>
          <w:szCs w:val="28"/>
        </w:rPr>
        <w:t>Она направлена на профилактику рецидивов или их негативных после</w:t>
      </w:r>
      <w:r w:rsidRPr="001F5D9F">
        <w:rPr>
          <w:rFonts w:ascii="Times New Roman" w:hAnsi="Times New Roman" w:cs="Times New Roman"/>
          <w:sz w:val="28"/>
          <w:szCs w:val="28"/>
        </w:rPr>
        <w:t>д</w:t>
      </w:r>
      <w:r w:rsidRPr="001F5D9F">
        <w:rPr>
          <w:rFonts w:ascii="Times New Roman" w:hAnsi="Times New Roman" w:cs="Times New Roman"/>
          <w:sz w:val="28"/>
          <w:szCs w:val="28"/>
        </w:rPr>
        <w:t>ствий.</w:t>
      </w:r>
      <w:r w:rsidR="003E2CAF">
        <w:rPr>
          <w:rFonts w:ascii="Times New Roman" w:hAnsi="Times New Roman" w:cs="Times New Roman"/>
          <w:sz w:val="28"/>
          <w:szCs w:val="28"/>
        </w:rPr>
        <w:t xml:space="preserve"> </w:t>
      </w:r>
    </w:p>
    <w:p w:rsidR="00BA358A" w:rsidRDefault="00BA358A" w:rsidP="00A15D4A">
      <w:pPr>
        <w:spacing w:after="0" w:line="240" w:lineRule="auto"/>
        <w:ind w:firstLine="709"/>
        <w:jc w:val="right"/>
        <w:rPr>
          <w:rFonts w:ascii="Times New Roman" w:hAnsi="Times New Roman" w:cs="Times New Roman"/>
          <w:sz w:val="28"/>
          <w:szCs w:val="28"/>
        </w:rPr>
      </w:pPr>
    </w:p>
    <w:p w:rsidR="00BA358A" w:rsidRPr="00F9503C" w:rsidRDefault="00253EFA" w:rsidP="00BA358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2.4</w:t>
      </w:r>
      <w:r w:rsidR="00BA358A">
        <w:rPr>
          <w:rFonts w:ascii="Times New Roman" w:hAnsi="Times New Roman" w:cs="Times New Roman"/>
          <w:b/>
          <w:sz w:val="28"/>
          <w:szCs w:val="28"/>
        </w:rPr>
        <w:t xml:space="preserve">. </w:t>
      </w:r>
      <w:r w:rsidR="00BA358A" w:rsidRPr="00F9503C">
        <w:rPr>
          <w:rFonts w:ascii="Times New Roman" w:hAnsi="Times New Roman" w:cs="Times New Roman"/>
          <w:b/>
          <w:sz w:val="28"/>
          <w:szCs w:val="28"/>
        </w:rPr>
        <w:t>Рекомендации специалистам образовательных</w:t>
      </w:r>
      <w:r w:rsidR="00BA358A">
        <w:rPr>
          <w:rFonts w:ascii="Times New Roman" w:hAnsi="Times New Roman" w:cs="Times New Roman"/>
          <w:b/>
          <w:sz w:val="28"/>
          <w:szCs w:val="28"/>
        </w:rPr>
        <w:t xml:space="preserve"> организаций </w:t>
      </w:r>
      <w:r w:rsidR="00BA358A" w:rsidRPr="00F9503C">
        <w:rPr>
          <w:rFonts w:ascii="Times New Roman" w:hAnsi="Times New Roman" w:cs="Times New Roman"/>
          <w:b/>
          <w:sz w:val="28"/>
          <w:szCs w:val="28"/>
        </w:rPr>
        <w:t>по проф</w:t>
      </w:r>
      <w:r w:rsidR="00BA358A" w:rsidRPr="00F9503C">
        <w:rPr>
          <w:rFonts w:ascii="Times New Roman" w:hAnsi="Times New Roman" w:cs="Times New Roman"/>
          <w:b/>
          <w:sz w:val="28"/>
          <w:szCs w:val="28"/>
        </w:rPr>
        <w:t>и</w:t>
      </w:r>
      <w:r w:rsidR="00BA358A" w:rsidRPr="00F9503C">
        <w:rPr>
          <w:rFonts w:ascii="Times New Roman" w:hAnsi="Times New Roman" w:cs="Times New Roman"/>
          <w:b/>
          <w:sz w:val="28"/>
          <w:szCs w:val="28"/>
        </w:rPr>
        <w:t>лактик</w:t>
      </w:r>
      <w:r w:rsidR="00BA358A">
        <w:rPr>
          <w:rFonts w:ascii="Times New Roman" w:hAnsi="Times New Roman" w:cs="Times New Roman"/>
          <w:b/>
          <w:sz w:val="28"/>
          <w:szCs w:val="28"/>
        </w:rPr>
        <w:t>е</w:t>
      </w:r>
      <w:r w:rsidR="00BA358A" w:rsidRPr="00F9503C">
        <w:rPr>
          <w:rFonts w:ascii="Times New Roman" w:hAnsi="Times New Roman" w:cs="Times New Roman"/>
          <w:b/>
          <w:sz w:val="28"/>
          <w:szCs w:val="28"/>
        </w:rPr>
        <w:t xml:space="preserve"> суицидального поведения среди обучающихся</w:t>
      </w:r>
    </w:p>
    <w:p w:rsidR="00BA358A" w:rsidRPr="00F9503C" w:rsidRDefault="00BA358A" w:rsidP="00BA358A">
      <w:pPr>
        <w:spacing w:after="0" w:line="240" w:lineRule="auto"/>
        <w:ind w:firstLine="709"/>
        <w:rPr>
          <w:rFonts w:ascii="Times New Roman" w:hAnsi="Times New Roman" w:cs="Times New Roman"/>
          <w:b/>
          <w:sz w:val="28"/>
          <w:szCs w:val="28"/>
        </w:rPr>
      </w:pPr>
    </w:p>
    <w:p w:rsidR="00BA358A" w:rsidRPr="00EB6ABE" w:rsidRDefault="00BA358A" w:rsidP="00DF0459">
      <w:pPr>
        <w:spacing w:after="0" w:line="240" w:lineRule="auto"/>
        <w:jc w:val="both"/>
        <w:rPr>
          <w:rFonts w:ascii="Times New Roman" w:hAnsi="Times New Roman" w:cs="Times New Roman"/>
          <w:bCs/>
          <w:i/>
          <w:sz w:val="28"/>
          <w:szCs w:val="28"/>
        </w:rPr>
      </w:pPr>
      <w:r w:rsidRPr="00EB6ABE">
        <w:rPr>
          <w:rFonts w:ascii="Times New Roman" w:hAnsi="Times New Roman" w:cs="Times New Roman"/>
          <w:bCs/>
          <w:i/>
          <w:sz w:val="28"/>
          <w:szCs w:val="28"/>
        </w:rPr>
        <w:t xml:space="preserve">Алгоритм действий участников образовательной организации при </w:t>
      </w:r>
      <w:r w:rsidR="00DF0459">
        <w:rPr>
          <w:rFonts w:ascii="Times New Roman" w:hAnsi="Times New Roman" w:cs="Times New Roman"/>
          <w:bCs/>
          <w:i/>
          <w:sz w:val="28"/>
          <w:szCs w:val="28"/>
        </w:rPr>
        <w:br/>
      </w:r>
      <w:r w:rsidRPr="00EB6ABE">
        <w:rPr>
          <w:rFonts w:ascii="Times New Roman" w:hAnsi="Times New Roman" w:cs="Times New Roman"/>
          <w:bCs/>
          <w:i/>
          <w:sz w:val="28"/>
          <w:szCs w:val="28"/>
        </w:rPr>
        <w:t>выявлении обучающихся группы суицидального риска</w:t>
      </w:r>
      <w:r w:rsidR="00DF0459">
        <w:rPr>
          <w:rFonts w:ascii="Times New Roman" w:hAnsi="Times New Roman" w:cs="Times New Roman"/>
          <w:bCs/>
          <w:i/>
          <w:sz w:val="28"/>
          <w:szCs w:val="28"/>
        </w:rPr>
        <w:t>.</w:t>
      </w:r>
    </w:p>
    <w:p w:rsidR="00BA358A" w:rsidRPr="00F9503C" w:rsidRDefault="00BA358A" w:rsidP="006F2278">
      <w:pPr>
        <w:numPr>
          <w:ilvl w:val="0"/>
          <w:numId w:val="37"/>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F9503C">
        <w:rPr>
          <w:rFonts w:ascii="Times New Roman" w:hAnsi="Times New Roman" w:cs="Times New Roman"/>
          <w:sz w:val="28"/>
          <w:szCs w:val="28"/>
        </w:rPr>
        <w:t>Информирование о суицидальных намерениях учащегося узкого круга лиц, которые могут повлиять на принятие мер по снижению риска (администр</w:t>
      </w:r>
      <w:r w:rsidRPr="00F9503C">
        <w:rPr>
          <w:rFonts w:ascii="Times New Roman" w:hAnsi="Times New Roman" w:cs="Times New Roman"/>
          <w:sz w:val="28"/>
          <w:szCs w:val="28"/>
        </w:rPr>
        <w:t>а</w:t>
      </w:r>
      <w:r w:rsidRPr="00F9503C">
        <w:rPr>
          <w:rFonts w:ascii="Times New Roman" w:hAnsi="Times New Roman" w:cs="Times New Roman"/>
          <w:sz w:val="28"/>
          <w:szCs w:val="28"/>
        </w:rPr>
        <w:t>цию, классного руководителя, педагога-психолога).</w:t>
      </w:r>
    </w:p>
    <w:p w:rsidR="00BA358A" w:rsidRPr="00F9503C" w:rsidRDefault="00BA358A" w:rsidP="006F2278">
      <w:pPr>
        <w:numPr>
          <w:ilvl w:val="0"/>
          <w:numId w:val="37"/>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F9503C">
        <w:rPr>
          <w:rFonts w:ascii="Times New Roman" w:hAnsi="Times New Roman" w:cs="Times New Roman"/>
          <w:sz w:val="28"/>
          <w:szCs w:val="28"/>
        </w:rPr>
        <w:t>Определение состава кризисного штаба по предотвращению самоуби</w:t>
      </w:r>
      <w:r w:rsidRPr="00F9503C">
        <w:rPr>
          <w:rFonts w:ascii="Times New Roman" w:hAnsi="Times New Roman" w:cs="Times New Roman"/>
          <w:sz w:val="28"/>
          <w:szCs w:val="28"/>
        </w:rPr>
        <w:t>й</w:t>
      </w:r>
      <w:r w:rsidRPr="00F9503C">
        <w:rPr>
          <w:rFonts w:ascii="Times New Roman" w:hAnsi="Times New Roman" w:cs="Times New Roman"/>
          <w:sz w:val="28"/>
          <w:szCs w:val="28"/>
        </w:rPr>
        <w:t>ства.</w:t>
      </w:r>
    </w:p>
    <w:p w:rsidR="00BA358A" w:rsidRPr="00F9503C" w:rsidRDefault="00BA358A" w:rsidP="006F2278">
      <w:pPr>
        <w:numPr>
          <w:ilvl w:val="0"/>
          <w:numId w:val="37"/>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F9503C">
        <w:rPr>
          <w:rFonts w:ascii="Times New Roman" w:hAnsi="Times New Roman" w:cs="Times New Roman"/>
          <w:sz w:val="28"/>
          <w:szCs w:val="28"/>
        </w:rPr>
        <w:t>Определение стратегии и плана работы по предотвращению самоуби</w:t>
      </w:r>
      <w:r w:rsidRPr="00F9503C">
        <w:rPr>
          <w:rFonts w:ascii="Times New Roman" w:hAnsi="Times New Roman" w:cs="Times New Roman"/>
          <w:sz w:val="28"/>
          <w:szCs w:val="28"/>
        </w:rPr>
        <w:t>й</w:t>
      </w:r>
      <w:r w:rsidRPr="00F9503C">
        <w:rPr>
          <w:rFonts w:ascii="Times New Roman" w:hAnsi="Times New Roman" w:cs="Times New Roman"/>
          <w:sz w:val="28"/>
          <w:szCs w:val="28"/>
        </w:rPr>
        <w:t>ства.</w:t>
      </w:r>
    </w:p>
    <w:p w:rsidR="00BA358A" w:rsidRPr="00F9503C" w:rsidRDefault="00BA358A" w:rsidP="006F2278">
      <w:pPr>
        <w:numPr>
          <w:ilvl w:val="0"/>
          <w:numId w:val="37"/>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F9503C">
        <w:rPr>
          <w:rFonts w:ascii="Times New Roman" w:hAnsi="Times New Roman" w:cs="Times New Roman"/>
          <w:sz w:val="28"/>
          <w:szCs w:val="28"/>
        </w:rPr>
        <w:t>Оповещение родителей.</w:t>
      </w:r>
    </w:p>
    <w:p w:rsidR="00BA358A" w:rsidRPr="00F9503C" w:rsidRDefault="00BA358A" w:rsidP="006F2278">
      <w:pPr>
        <w:numPr>
          <w:ilvl w:val="0"/>
          <w:numId w:val="37"/>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F9503C">
        <w:rPr>
          <w:rFonts w:ascii="Times New Roman" w:hAnsi="Times New Roman" w:cs="Times New Roman"/>
          <w:sz w:val="28"/>
          <w:szCs w:val="28"/>
        </w:rPr>
        <w:t>Экстренная первая помощь, обеспечивающая безопасность ребенка.</w:t>
      </w:r>
    </w:p>
    <w:p w:rsidR="00BA358A" w:rsidRPr="00F9503C" w:rsidRDefault="00BA358A" w:rsidP="006F2278">
      <w:pPr>
        <w:numPr>
          <w:ilvl w:val="0"/>
          <w:numId w:val="37"/>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F9503C">
        <w:rPr>
          <w:rFonts w:ascii="Times New Roman" w:hAnsi="Times New Roman" w:cs="Times New Roman"/>
          <w:sz w:val="28"/>
          <w:szCs w:val="28"/>
        </w:rPr>
        <w:t xml:space="preserve">Оповещение при необходимости </w:t>
      </w:r>
      <w:r>
        <w:rPr>
          <w:rFonts w:ascii="Times New Roman" w:hAnsi="Times New Roman" w:cs="Times New Roman"/>
          <w:sz w:val="28"/>
          <w:szCs w:val="28"/>
        </w:rPr>
        <w:t xml:space="preserve">специалистов </w:t>
      </w:r>
      <w:r w:rsidRPr="00F9503C">
        <w:rPr>
          <w:rFonts w:ascii="Times New Roman" w:hAnsi="Times New Roman" w:cs="Times New Roman"/>
          <w:sz w:val="28"/>
          <w:szCs w:val="28"/>
        </w:rPr>
        <w:t>психиатрическ</w:t>
      </w:r>
      <w:r>
        <w:rPr>
          <w:rFonts w:ascii="Times New Roman" w:hAnsi="Times New Roman" w:cs="Times New Roman"/>
          <w:sz w:val="28"/>
          <w:szCs w:val="28"/>
        </w:rPr>
        <w:t>ой</w:t>
      </w:r>
      <w:r w:rsidRPr="00F9503C">
        <w:rPr>
          <w:rFonts w:ascii="Times New Roman" w:hAnsi="Times New Roman" w:cs="Times New Roman"/>
          <w:sz w:val="28"/>
          <w:szCs w:val="28"/>
        </w:rPr>
        <w:t xml:space="preserve"> клин</w:t>
      </w:r>
      <w:r w:rsidRPr="00F9503C">
        <w:rPr>
          <w:rFonts w:ascii="Times New Roman" w:hAnsi="Times New Roman" w:cs="Times New Roman"/>
          <w:sz w:val="28"/>
          <w:szCs w:val="28"/>
        </w:rPr>
        <w:t>и</w:t>
      </w:r>
      <w:r w:rsidRPr="00F9503C">
        <w:rPr>
          <w:rFonts w:ascii="Times New Roman" w:hAnsi="Times New Roman" w:cs="Times New Roman"/>
          <w:sz w:val="28"/>
          <w:szCs w:val="28"/>
        </w:rPr>
        <w:t>к</w:t>
      </w:r>
      <w:r>
        <w:rPr>
          <w:rFonts w:ascii="Times New Roman" w:hAnsi="Times New Roman" w:cs="Times New Roman"/>
          <w:sz w:val="28"/>
          <w:szCs w:val="28"/>
        </w:rPr>
        <w:t>и</w:t>
      </w:r>
      <w:r w:rsidRPr="00F9503C">
        <w:rPr>
          <w:rFonts w:ascii="Times New Roman" w:hAnsi="Times New Roman" w:cs="Times New Roman"/>
          <w:sz w:val="28"/>
          <w:szCs w:val="28"/>
        </w:rPr>
        <w:t>, запрос помощи.</w:t>
      </w:r>
    </w:p>
    <w:p w:rsidR="00BA358A" w:rsidRPr="00F9503C" w:rsidRDefault="00BA358A" w:rsidP="006F2278">
      <w:pPr>
        <w:numPr>
          <w:ilvl w:val="0"/>
          <w:numId w:val="37"/>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F9503C">
        <w:rPr>
          <w:rFonts w:ascii="Times New Roman" w:hAnsi="Times New Roman" w:cs="Times New Roman"/>
          <w:sz w:val="28"/>
          <w:szCs w:val="28"/>
        </w:rPr>
        <w:t>Оценка риска самоубийства данной категории детей.</w:t>
      </w:r>
    </w:p>
    <w:p w:rsidR="00BA358A" w:rsidRPr="00F9503C" w:rsidRDefault="00BA358A" w:rsidP="00BA358A">
      <w:pPr>
        <w:spacing w:after="0" w:line="240" w:lineRule="auto"/>
        <w:ind w:firstLine="709"/>
        <w:jc w:val="both"/>
        <w:rPr>
          <w:rFonts w:ascii="Times New Roman" w:hAnsi="Times New Roman" w:cs="Times New Roman"/>
          <w:sz w:val="28"/>
          <w:szCs w:val="28"/>
        </w:rPr>
      </w:pPr>
    </w:p>
    <w:p w:rsidR="00BA358A" w:rsidRDefault="00BA358A" w:rsidP="00BA358A">
      <w:pPr>
        <w:spacing w:after="0" w:line="240" w:lineRule="auto"/>
        <w:jc w:val="center"/>
        <w:rPr>
          <w:rFonts w:ascii="Times New Roman" w:hAnsi="Times New Roman" w:cs="Times New Roman"/>
          <w:bCs/>
          <w:i/>
          <w:sz w:val="28"/>
          <w:szCs w:val="28"/>
        </w:rPr>
      </w:pPr>
      <w:r w:rsidRPr="0066129A">
        <w:rPr>
          <w:rFonts w:ascii="Times New Roman" w:hAnsi="Times New Roman" w:cs="Times New Roman"/>
          <w:bCs/>
          <w:i/>
          <w:sz w:val="28"/>
          <w:szCs w:val="28"/>
        </w:rPr>
        <w:t xml:space="preserve">Предупреждение возможных ошибок </w:t>
      </w:r>
      <w:r>
        <w:rPr>
          <w:rFonts w:ascii="Times New Roman" w:hAnsi="Times New Roman" w:cs="Times New Roman"/>
          <w:bCs/>
          <w:i/>
          <w:sz w:val="28"/>
          <w:szCs w:val="28"/>
        </w:rPr>
        <w:t xml:space="preserve">в работе </w:t>
      </w:r>
      <w:r w:rsidRPr="0066129A">
        <w:rPr>
          <w:rFonts w:ascii="Times New Roman" w:hAnsi="Times New Roman" w:cs="Times New Roman"/>
          <w:bCs/>
          <w:i/>
          <w:sz w:val="28"/>
          <w:szCs w:val="28"/>
        </w:rPr>
        <w:t>специалист</w:t>
      </w:r>
      <w:r>
        <w:rPr>
          <w:rFonts w:ascii="Times New Roman" w:hAnsi="Times New Roman" w:cs="Times New Roman"/>
          <w:bCs/>
          <w:i/>
          <w:sz w:val="28"/>
          <w:szCs w:val="28"/>
        </w:rPr>
        <w:t xml:space="preserve">ов по </w:t>
      </w:r>
    </w:p>
    <w:p w:rsidR="00BA358A" w:rsidRPr="0066129A" w:rsidRDefault="00BA358A" w:rsidP="00BA358A">
      <w:pPr>
        <w:spacing w:after="0" w:line="240" w:lineRule="auto"/>
        <w:jc w:val="center"/>
        <w:rPr>
          <w:rFonts w:ascii="Times New Roman" w:hAnsi="Times New Roman" w:cs="Times New Roman"/>
          <w:bCs/>
          <w:i/>
          <w:sz w:val="28"/>
          <w:szCs w:val="28"/>
        </w:rPr>
      </w:pPr>
      <w:r>
        <w:rPr>
          <w:rFonts w:ascii="Times New Roman" w:hAnsi="Times New Roman" w:cs="Times New Roman"/>
          <w:bCs/>
          <w:i/>
          <w:sz w:val="28"/>
          <w:szCs w:val="28"/>
        </w:rPr>
        <w:t>профилактике суицидального поведения подростков</w:t>
      </w:r>
      <w:r w:rsidR="00DF0459">
        <w:rPr>
          <w:rFonts w:ascii="Times New Roman" w:hAnsi="Times New Roman" w:cs="Times New Roman"/>
          <w:bCs/>
          <w:i/>
          <w:sz w:val="28"/>
          <w:szCs w:val="28"/>
        </w:rPr>
        <w:t>.</w:t>
      </w:r>
      <w:r>
        <w:rPr>
          <w:rFonts w:ascii="Times New Roman" w:hAnsi="Times New Roman" w:cs="Times New Roman"/>
          <w:bCs/>
          <w:i/>
          <w:sz w:val="28"/>
          <w:szCs w:val="28"/>
        </w:rPr>
        <w:t xml:space="preserve"> </w:t>
      </w:r>
    </w:p>
    <w:p w:rsidR="00BA358A" w:rsidRPr="00CB6B1F" w:rsidRDefault="00BA358A" w:rsidP="006F2278">
      <w:pPr>
        <w:numPr>
          <w:ilvl w:val="0"/>
          <w:numId w:val="38"/>
        </w:numPr>
        <w:tabs>
          <w:tab w:val="clear" w:pos="720"/>
          <w:tab w:val="left" w:pos="0"/>
          <w:tab w:val="left" w:pos="1134"/>
        </w:tabs>
        <w:spacing w:after="0" w:line="240" w:lineRule="auto"/>
        <w:ind w:left="0" w:firstLine="709"/>
        <w:jc w:val="both"/>
        <w:rPr>
          <w:rFonts w:ascii="Times New Roman" w:hAnsi="Times New Roman" w:cs="Times New Roman"/>
          <w:sz w:val="28"/>
          <w:szCs w:val="28"/>
        </w:rPr>
      </w:pPr>
      <w:r w:rsidRPr="00CB6B1F">
        <w:rPr>
          <w:rFonts w:ascii="Times New Roman" w:hAnsi="Times New Roman" w:cs="Times New Roman"/>
          <w:sz w:val="28"/>
          <w:szCs w:val="28"/>
        </w:rPr>
        <w:lastRenderedPageBreak/>
        <w:t>Ни в коем случае не провоцировать ребенка, предполагая его неискре</w:t>
      </w:r>
      <w:r w:rsidRPr="00CB6B1F">
        <w:rPr>
          <w:rFonts w:ascii="Times New Roman" w:hAnsi="Times New Roman" w:cs="Times New Roman"/>
          <w:sz w:val="28"/>
          <w:szCs w:val="28"/>
        </w:rPr>
        <w:t>н</w:t>
      </w:r>
      <w:r w:rsidRPr="00CB6B1F">
        <w:rPr>
          <w:rFonts w:ascii="Times New Roman" w:hAnsi="Times New Roman" w:cs="Times New Roman"/>
          <w:sz w:val="28"/>
          <w:szCs w:val="28"/>
        </w:rPr>
        <w:t xml:space="preserve">ность и слабоволие. </w:t>
      </w:r>
    </w:p>
    <w:p w:rsidR="00BA358A" w:rsidRPr="00CB6B1F" w:rsidRDefault="00BA358A" w:rsidP="006F2278">
      <w:pPr>
        <w:numPr>
          <w:ilvl w:val="0"/>
          <w:numId w:val="38"/>
        </w:numPr>
        <w:tabs>
          <w:tab w:val="clear" w:pos="720"/>
          <w:tab w:val="left" w:pos="0"/>
          <w:tab w:val="left" w:pos="1134"/>
        </w:tabs>
        <w:spacing w:after="0" w:line="240" w:lineRule="auto"/>
        <w:ind w:left="0" w:firstLine="709"/>
        <w:jc w:val="both"/>
        <w:rPr>
          <w:rFonts w:ascii="Times New Roman" w:hAnsi="Times New Roman" w:cs="Times New Roman"/>
          <w:sz w:val="28"/>
          <w:szCs w:val="28"/>
        </w:rPr>
      </w:pPr>
      <w:r w:rsidRPr="00CB6B1F">
        <w:rPr>
          <w:rFonts w:ascii="Times New Roman" w:hAnsi="Times New Roman" w:cs="Times New Roman"/>
          <w:sz w:val="28"/>
          <w:szCs w:val="28"/>
        </w:rPr>
        <w:t>Не говорить: «Посмотри на все, ради чего ты должен жить».</w:t>
      </w:r>
    </w:p>
    <w:p w:rsidR="00BA358A" w:rsidRPr="00CB6B1F" w:rsidRDefault="00BA358A" w:rsidP="006F2278">
      <w:pPr>
        <w:numPr>
          <w:ilvl w:val="0"/>
          <w:numId w:val="38"/>
        </w:numPr>
        <w:tabs>
          <w:tab w:val="clear" w:pos="720"/>
          <w:tab w:val="left" w:pos="0"/>
          <w:tab w:val="left" w:pos="1134"/>
        </w:tabs>
        <w:spacing w:after="0" w:line="240" w:lineRule="auto"/>
        <w:ind w:left="0" w:firstLine="709"/>
        <w:jc w:val="both"/>
        <w:rPr>
          <w:rFonts w:ascii="Times New Roman" w:hAnsi="Times New Roman" w:cs="Times New Roman"/>
          <w:sz w:val="28"/>
          <w:szCs w:val="28"/>
        </w:rPr>
      </w:pPr>
      <w:r w:rsidRPr="00CB6B1F">
        <w:rPr>
          <w:rFonts w:ascii="Times New Roman" w:hAnsi="Times New Roman" w:cs="Times New Roman"/>
          <w:sz w:val="28"/>
          <w:szCs w:val="28"/>
        </w:rPr>
        <w:t>Не философс</w:t>
      </w:r>
      <w:r>
        <w:rPr>
          <w:rFonts w:ascii="Times New Roman" w:hAnsi="Times New Roman" w:cs="Times New Roman"/>
          <w:sz w:val="28"/>
          <w:szCs w:val="28"/>
        </w:rPr>
        <w:t>твовать</w:t>
      </w:r>
      <w:r w:rsidRPr="00CB6B1F">
        <w:rPr>
          <w:rFonts w:ascii="Times New Roman" w:hAnsi="Times New Roman" w:cs="Times New Roman"/>
          <w:sz w:val="28"/>
          <w:szCs w:val="28"/>
        </w:rPr>
        <w:t>, не</w:t>
      </w:r>
      <w:r>
        <w:rPr>
          <w:rFonts w:ascii="Times New Roman" w:hAnsi="Times New Roman" w:cs="Times New Roman"/>
          <w:sz w:val="28"/>
          <w:szCs w:val="28"/>
        </w:rPr>
        <w:t xml:space="preserve"> спорить</w:t>
      </w:r>
      <w:r w:rsidRPr="00CB6B1F">
        <w:rPr>
          <w:rFonts w:ascii="Times New Roman" w:hAnsi="Times New Roman" w:cs="Times New Roman"/>
          <w:sz w:val="28"/>
          <w:szCs w:val="28"/>
        </w:rPr>
        <w:t xml:space="preserve"> о том, хорошо или плохо совершить самоубийство.</w:t>
      </w:r>
    </w:p>
    <w:p w:rsidR="00BA358A" w:rsidRPr="00CB6B1F" w:rsidRDefault="00BA358A" w:rsidP="006F2278">
      <w:pPr>
        <w:numPr>
          <w:ilvl w:val="0"/>
          <w:numId w:val="38"/>
        </w:numPr>
        <w:tabs>
          <w:tab w:val="clear" w:pos="720"/>
          <w:tab w:val="left" w:pos="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 </w:t>
      </w:r>
      <w:r w:rsidRPr="00CB6B1F">
        <w:rPr>
          <w:rFonts w:ascii="Times New Roman" w:hAnsi="Times New Roman" w:cs="Times New Roman"/>
          <w:sz w:val="28"/>
          <w:szCs w:val="28"/>
        </w:rPr>
        <w:t>вести себя самонадеянно при применении противоречивых психол</w:t>
      </w:r>
      <w:r w:rsidRPr="00CB6B1F">
        <w:rPr>
          <w:rFonts w:ascii="Times New Roman" w:hAnsi="Times New Roman" w:cs="Times New Roman"/>
          <w:sz w:val="28"/>
          <w:szCs w:val="28"/>
        </w:rPr>
        <w:t>о</w:t>
      </w:r>
      <w:r w:rsidRPr="00CB6B1F">
        <w:rPr>
          <w:rFonts w:ascii="Times New Roman" w:hAnsi="Times New Roman" w:cs="Times New Roman"/>
          <w:sz w:val="28"/>
          <w:szCs w:val="28"/>
        </w:rPr>
        <w:t>гических приемов, ожидая их действия.</w:t>
      </w:r>
    </w:p>
    <w:p w:rsidR="00BA358A" w:rsidRPr="00CB6B1F" w:rsidRDefault="00BA358A" w:rsidP="006F2278">
      <w:pPr>
        <w:numPr>
          <w:ilvl w:val="0"/>
          <w:numId w:val="38"/>
        </w:numPr>
        <w:tabs>
          <w:tab w:val="clear" w:pos="720"/>
          <w:tab w:val="left" w:pos="0"/>
          <w:tab w:val="left" w:pos="1134"/>
        </w:tabs>
        <w:spacing w:after="0" w:line="240" w:lineRule="auto"/>
        <w:ind w:left="0" w:firstLine="709"/>
        <w:jc w:val="both"/>
        <w:rPr>
          <w:rFonts w:ascii="Times New Roman" w:hAnsi="Times New Roman" w:cs="Times New Roman"/>
          <w:sz w:val="28"/>
          <w:szCs w:val="28"/>
        </w:rPr>
      </w:pPr>
      <w:r w:rsidRPr="00CB6B1F">
        <w:rPr>
          <w:rFonts w:ascii="Times New Roman" w:hAnsi="Times New Roman" w:cs="Times New Roman"/>
          <w:sz w:val="28"/>
          <w:szCs w:val="28"/>
        </w:rPr>
        <w:t>Не оставлять в помещении, где находится ребенок, предметы</w:t>
      </w:r>
      <w:r>
        <w:rPr>
          <w:rFonts w:ascii="Times New Roman" w:hAnsi="Times New Roman" w:cs="Times New Roman"/>
          <w:sz w:val="28"/>
          <w:szCs w:val="28"/>
        </w:rPr>
        <w:t>,</w:t>
      </w:r>
      <w:r w:rsidRPr="00CB6B1F">
        <w:rPr>
          <w:rFonts w:ascii="Times New Roman" w:hAnsi="Times New Roman" w:cs="Times New Roman"/>
          <w:sz w:val="28"/>
          <w:szCs w:val="28"/>
        </w:rPr>
        <w:t xml:space="preserve"> с пом</w:t>
      </w:r>
      <w:r w:rsidRPr="00CB6B1F">
        <w:rPr>
          <w:rFonts w:ascii="Times New Roman" w:hAnsi="Times New Roman" w:cs="Times New Roman"/>
          <w:sz w:val="28"/>
          <w:szCs w:val="28"/>
        </w:rPr>
        <w:t>о</w:t>
      </w:r>
      <w:r w:rsidRPr="00CB6B1F">
        <w:rPr>
          <w:rFonts w:ascii="Times New Roman" w:hAnsi="Times New Roman" w:cs="Times New Roman"/>
          <w:sz w:val="28"/>
          <w:szCs w:val="28"/>
        </w:rPr>
        <w:t>щью которых возможно самоубийство.</w:t>
      </w:r>
    </w:p>
    <w:p w:rsidR="00BA358A" w:rsidRPr="00CB6B1F" w:rsidRDefault="00BA358A" w:rsidP="006F2278">
      <w:pPr>
        <w:numPr>
          <w:ilvl w:val="0"/>
          <w:numId w:val="38"/>
        </w:numPr>
        <w:tabs>
          <w:tab w:val="clear" w:pos="720"/>
          <w:tab w:val="left" w:pos="0"/>
          <w:tab w:val="left" w:pos="1134"/>
        </w:tabs>
        <w:spacing w:after="0" w:line="240" w:lineRule="auto"/>
        <w:ind w:left="0" w:firstLine="709"/>
        <w:jc w:val="both"/>
        <w:rPr>
          <w:rFonts w:ascii="Times New Roman" w:hAnsi="Times New Roman" w:cs="Times New Roman"/>
          <w:sz w:val="28"/>
          <w:szCs w:val="28"/>
        </w:rPr>
      </w:pPr>
      <w:r w:rsidRPr="00CB6B1F">
        <w:rPr>
          <w:rFonts w:ascii="Times New Roman" w:hAnsi="Times New Roman" w:cs="Times New Roman"/>
          <w:sz w:val="28"/>
          <w:szCs w:val="28"/>
        </w:rPr>
        <w:t xml:space="preserve">Не осуждать подростка за его мысли и чувства. </w:t>
      </w:r>
    </w:p>
    <w:p w:rsidR="00BA358A" w:rsidRPr="00CB6B1F" w:rsidRDefault="00BA358A" w:rsidP="006F2278">
      <w:pPr>
        <w:numPr>
          <w:ilvl w:val="0"/>
          <w:numId w:val="38"/>
        </w:numPr>
        <w:tabs>
          <w:tab w:val="clear" w:pos="720"/>
          <w:tab w:val="left" w:pos="0"/>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Исключить объяснение происходящего</w:t>
      </w:r>
      <w:r w:rsidRPr="00CB6B1F">
        <w:rPr>
          <w:rFonts w:ascii="Times New Roman" w:hAnsi="Times New Roman" w:cs="Times New Roman"/>
          <w:sz w:val="28"/>
          <w:szCs w:val="28"/>
        </w:rPr>
        <w:t xml:space="preserve"> </w:t>
      </w:r>
      <w:r>
        <w:rPr>
          <w:rFonts w:ascii="Times New Roman" w:hAnsi="Times New Roman" w:cs="Times New Roman"/>
          <w:sz w:val="28"/>
          <w:szCs w:val="28"/>
        </w:rPr>
        <w:t>тем, что</w:t>
      </w:r>
      <w:r w:rsidRPr="00CB6B1F">
        <w:rPr>
          <w:rFonts w:ascii="Times New Roman" w:hAnsi="Times New Roman" w:cs="Times New Roman"/>
          <w:sz w:val="28"/>
          <w:szCs w:val="28"/>
        </w:rPr>
        <w:t xml:space="preserve"> ребенок ищет только внимания.</w:t>
      </w:r>
    </w:p>
    <w:p w:rsidR="00BA358A" w:rsidRDefault="00BA358A" w:rsidP="00BA358A">
      <w:pPr>
        <w:spacing w:after="0" w:line="240" w:lineRule="auto"/>
        <w:ind w:firstLine="709"/>
        <w:jc w:val="both"/>
        <w:rPr>
          <w:rFonts w:ascii="Times New Roman" w:hAnsi="Times New Roman" w:cs="Times New Roman"/>
          <w:sz w:val="28"/>
          <w:szCs w:val="28"/>
        </w:rPr>
      </w:pPr>
    </w:p>
    <w:p w:rsidR="00BA358A" w:rsidRPr="00F1204A" w:rsidRDefault="00BA358A" w:rsidP="00BA358A">
      <w:pPr>
        <w:spacing w:after="0" w:line="240" w:lineRule="auto"/>
        <w:jc w:val="center"/>
        <w:rPr>
          <w:rFonts w:ascii="Times New Roman" w:hAnsi="Times New Roman" w:cs="Times New Roman"/>
          <w:bCs/>
          <w:i/>
          <w:sz w:val="28"/>
          <w:szCs w:val="28"/>
        </w:rPr>
      </w:pPr>
      <w:r w:rsidRPr="00F1204A">
        <w:rPr>
          <w:rFonts w:ascii="Times New Roman" w:hAnsi="Times New Roman" w:cs="Times New Roman"/>
          <w:bCs/>
          <w:i/>
          <w:sz w:val="28"/>
          <w:szCs w:val="28"/>
        </w:rPr>
        <w:t>Алгоритм действий участников образовательного процесса в ситуации сове</w:t>
      </w:r>
      <w:r w:rsidRPr="00F1204A">
        <w:rPr>
          <w:rFonts w:ascii="Times New Roman" w:hAnsi="Times New Roman" w:cs="Times New Roman"/>
          <w:bCs/>
          <w:i/>
          <w:sz w:val="28"/>
          <w:szCs w:val="28"/>
        </w:rPr>
        <w:t>р</w:t>
      </w:r>
      <w:r w:rsidRPr="00F1204A">
        <w:rPr>
          <w:rFonts w:ascii="Times New Roman" w:hAnsi="Times New Roman" w:cs="Times New Roman"/>
          <w:bCs/>
          <w:i/>
          <w:sz w:val="28"/>
          <w:szCs w:val="28"/>
        </w:rPr>
        <w:t>шенной суицидальной попытки и завершенного суицида</w:t>
      </w:r>
      <w:r w:rsidR="00DF0459">
        <w:rPr>
          <w:rFonts w:ascii="Times New Roman" w:hAnsi="Times New Roman" w:cs="Times New Roman"/>
          <w:bCs/>
          <w:i/>
          <w:sz w:val="28"/>
          <w:szCs w:val="28"/>
        </w:rPr>
        <w:t>.</w:t>
      </w:r>
    </w:p>
    <w:p w:rsidR="00BA358A" w:rsidRDefault="00BA358A" w:rsidP="00BA358A">
      <w:pPr>
        <w:spacing w:after="0" w:line="240" w:lineRule="auto"/>
        <w:ind w:firstLine="708"/>
        <w:jc w:val="both"/>
        <w:rPr>
          <w:rFonts w:ascii="Times New Roman" w:hAnsi="Times New Roman" w:cs="Times New Roman"/>
          <w:sz w:val="28"/>
          <w:szCs w:val="28"/>
        </w:rPr>
      </w:pPr>
      <w:r w:rsidRPr="00075D4C">
        <w:rPr>
          <w:rFonts w:ascii="Times New Roman" w:hAnsi="Times New Roman" w:cs="Times New Roman"/>
          <w:bCs/>
          <w:iCs/>
          <w:sz w:val="28"/>
          <w:szCs w:val="28"/>
        </w:rPr>
        <w:t xml:space="preserve">Специалисты </w:t>
      </w:r>
      <w:r>
        <w:rPr>
          <w:rFonts w:ascii="Times New Roman" w:hAnsi="Times New Roman" w:cs="Times New Roman"/>
          <w:bCs/>
          <w:iCs/>
          <w:sz w:val="28"/>
          <w:szCs w:val="28"/>
        </w:rPr>
        <w:t>образовательной организации</w:t>
      </w:r>
      <w:r w:rsidRPr="00075D4C">
        <w:rPr>
          <w:rFonts w:ascii="Times New Roman" w:hAnsi="Times New Roman" w:cs="Times New Roman"/>
          <w:bCs/>
          <w:iCs/>
          <w:sz w:val="28"/>
          <w:szCs w:val="28"/>
        </w:rPr>
        <w:t xml:space="preserve"> совместно с приглашенными специалистами осуществляют:</w:t>
      </w:r>
    </w:p>
    <w:p w:rsidR="00BA358A" w:rsidRPr="00DF0459" w:rsidRDefault="00BA358A" w:rsidP="006F2278">
      <w:pPr>
        <w:pStyle w:val="a3"/>
        <w:numPr>
          <w:ilvl w:val="0"/>
          <w:numId w:val="39"/>
        </w:numPr>
        <w:tabs>
          <w:tab w:val="left" w:pos="1134"/>
        </w:tabs>
        <w:spacing w:after="0" w:line="240" w:lineRule="auto"/>
        <w:ind w:left="0" w:firstLine="709"/>
        <w:jc w:val="both"/>
        <w:rPr>
          <w:rFonts w:ascii="Times New Roman" w:hAnsi="Times New Roman" w:cs="Times New Roman"/>
          <w:sz w:val="28"/>
          <w:szCs w:val="28"/>
        </w:rPr>
      </w:pPr>
      <w:r w:rsidRPr="00DF0459">
        <w:rPr>
          <w:rFonts w:ascii="Times New Roman" w:hAnsi="Times New Roman" w:cs="Times New Roman"/>
          <w:sz w:val="28"/>
          <w:szCs w:val="28"/>
        </w:rPr>
        <w:t>сбор предварительной информации о ситуации, о состоянии отдельных учащихся, о группах, задействованных в данной ситуации (дети, родители, учит</w:t>
      </w:r>
      <w:r w:rsidRPr="00DF0459">
        <w:rPr>
          <w:rFonts w:ascii="Times New Roman" w:hAnsi="Times New Roman" w:cs="Times New Roman"/>
          <w:sz w:val="28"/>
          <w:szCs w:val="28"/>
        </w:rPr>
        <w:t>е</w:t>
      </w:r>
      <w:r w:rsidRPr="00DF0459">
        <w:rPr>
          <w:rFonts w:ascii="Times New Roman" w:hAnsi="Times New Roman" w:cs="Times New Roman"/>
          <w:sz w:val="28"/>
          <w:szCs w:val="28"/>
        </w:rPr>
        <w:t>ля), о степени близости отношений;</w:t>
      </w:r>
    </w:p>
    <w:p w:rsidR="00BA358A" w:rsidRPr="00DF0459" w:rsidRDefault="00BA358A" w:rsidP="006F2278">
      <w:pPr>
        <w:pStyle w:val="a3"/>
        <w:numPr>
          <w:ilvl w:val="0"/>
          <w:numId w:val="39"/>
        </w:numPr>
        <w:tabs>
          <w:tab w:val="left" w:pos="1134"/>
        </w:tabs>
        <w:spacing w:after="0" w:line="240" w:lineRule="auto"/>
        <w:ind w:left="0" w:firstLine="709"/>
        <w:jc w:val="both"/>
        <w:rPr>
          <w:rFonts w:ascii="Times New Roman" w:hAnsi="Times New Roman" w:cs="Times New Roman"/>
          <w:sz w:val="28"/>
          <w:szCs w:val="28"/>
        </w:rPr>
      </w:pPr>
      <w:r w:rsidRPr="00DF0459">
        <w:rPr>
          <w:rFonts w:ascii="Times New Roman" w:hAnsi="Times New Roman" w:cs="Times New Roman"/>
          <w:sz w:val="28"/>
          <w:szCs w:val="28"/>
        </w:rPr>
        <w:t>выявление группы риска в классе, в котором произошла попытка суиц</w:t>
      </w:r>
      <w:r w:rsidRPr="00DF0459">
        <w:rPr>
          <w:rFonts w:ascii="Times New Roman" w:hAnsi="Times New Roman" w:cs="Times New Roman"/>
          <w:sz w:val="28"/>
          <w:szCs w:val="28"/>
        </w:rPr>
        <w:t>и</w:t>
      </w:r>
      <w:r w:rsidRPr="00DF0459">
        <w:rPr>
          <w:rFonts w:ascii="Times New Roman" w:hAnsi="Times New Roman" w:cs="Times New Roman"/>
          <w:sz w:val="28"/>
          <w:szCs w:val="28"/>
        </w:rPr>
        <w:t>да или завершенный суицид, оказание экстренной психологической помощи;</w:t>
      </w:r>
    </w:p>
    <w:p w:rsidR="00BA358A" w:rsidRPr="00DF0459" w:rsidRDefault="00BA358A" w:rsidP="006F2278">
      <w:pPr>
        <w:pStyle w:val="a3"/>
        <w:numPr>
          <w:ilvl w:val="0"/>
          <w:numId w:val="39"/>
        </w:numPr>
        <w:tabs>
          <w:tab w:val="left" w:pos="1134"/>
        </w:tabs>
        <w:spacing w:after="0" w:line="240" w:lineRule="auto"/>
        <w:ind w:left="0" w:firstLine="709"/>
        <w:jc w:val="both"/>
        <w:rPr>
          <w:rFonts w:ascii="Times New Roman" w:hAnsi="Times New Roman" w:cs="Times New Roman"/>
          <w:sz w:val="28"/>
          <w:szCs w:val="28"/>
        </w:rPr>
      </w:pPr>
      <w:r w:rsidRPr="00DF0459">
        <w:rPr>
          <w:rFonts w:ascii="Times New Roman" w:hAnsi="Times New Roman" w:cs="Times New Roman"/>
          <w:sz w:val="28"/>
          <w:szCs w:val="28"/>
        </w:rPr>
        <w:t>планирование антикризисных действий с каждой группой;</w:t>
      </w:r>
    </w:p>
    <w:p w:rsidR="00BA358A" w:rsidRPr="00DF0459" w:rsidRDefault="00BA358A" w:rsidP="006F2278">
      <w:pPr>
        <w:pStyle w:val="a3"/>
        <w:numPr>
          <w:ilvl w:val="0"/>
          <w:numId w:val="39"/>
        </w:numPr>
        <w:tabs>
          <w:tab w:val="left" w:pos="1134"/>
        </w:tabs>
        <w:spacing w:after="0" w:line="240" w:lineRule="auto"/>
        <w:ind w:left="0" w:firstLine="709"/>
        <w:jc w:val="both"/>
        <w:rPr>
          <w:rFonts w:ascii="Times New Roman" w:hAnsi="Times New Roman" w:cs="Times New Roman"/>
          <w:sz w:val="28"/>
          <w:szCs w:val="28"/>
        </w:rPr>
      </w:pPr>
      <w:r w:rsidRPr="00DF0459">
        <w:rPr>
          <w:rFonts w:ascii="Times New Roman" w:hAnsi="Times New Roman" w:cs="Times New Roman"/>
          <w:sz w:val="28"/>
          <w:szCs w:val="28"/>
        </w:rPr>
        <w:t>планирование работы по психолого-педагогическому обеспечению тр</w:t>
      </w:r>
      <w:r w:rsidRPr="00DF0459">
        <w:rPr>
          <w:rFonts w:ascii="Times New Roman" w:hAnsi="Times New Roman" w:cs="Times New Roman"/>
          <w:sz w:val="28"/>
          <w:szCs w:val="28"/>
        </w:rPr>
        <w:t>а</w:t>
      </w:r>
      <w:r w:rsidRPr="00DF0459">
        <w:rPr>
          <w:rFonts w:ascii="Times New Roman" w:hAnsi="Times New Roman" w:cs="Times New Roman"/>
          <w:sz w:val="28"/>
          <w:szCs w:val="28"/>
        </w:rPr>
        <w:t>урных мероприятий;</w:t>
      </w:r>
    </w:p>
    <w:p w:rsidR="00BA358A" w:rsidRPr="00DF0459" w:rsidRDefault="00BA358A" w:rsidP="006F2278">
      <w:pPr>
        <w:pStyle w:val="a3"/>
        <w:numPr>
          <w:ilvl w:val="0"/>
          <w:numId w:val="39"/>
        </w:numPr>
        <w:tabs>
          <w:tab w:val="left" w:pos="1134"/>
        </w:tabs>
        <w:spacing w:after="0" w:line="240" w:lineRule="auto"/>
        <w:ind w:left="0" w:firstLine="709"/>
        <w:jc w:val="both"/>
        <w:rPr>
          <w:rFonts w:ascii="Times New Roman" w:hAnsi="Times New Roman" w:cs="Times New Roman"/>
          <w:sz w:val="28"/>
          <w:szCs w:val="28"/>
        </w:rPr>
      </w:pPr>
      <w:r w:rsidRPr="00DF0459">
        <w:rPr>
          <w:rFonts w:ascii="Times New Roman" w:hAnsi="Times New Roman" w:cs="Times New Roman"/>
          <w:sz w:val="28"/>
          <w:szCs w:val="28"/>
        </w:rPr>
        <w:t xml:space="preserve">работа с ближайшим окружением, в случае завершённого </w:t>
      </w:r>
      <w:r w:rsidR="00870F95">
        <w:rPr>
          <w:rFonts w:ascii="Times New Roman" w:hAnsi="Times New Roman" w:cs="Times New Roman"/>
          <w:sz w:val="28"/>
          <w:szCs w:val="28"/>
        </w:rPr>
        <w:t xml:space="preserve">         </w:t>
      </w:r>
      <w:r w:rsidRPr="00DF0459">
        <w:rPr>
          <w:rFonts w:ascii="Times New Roman" w:hAnsi="Times New Roman" w:cs="Times New Roman"/>
          <w:sz w:val="28"/>
          <w:szCs w:val="28"/>
        </w:rPr>
        <w:t xml:space="preserve">суицида. </w:t>
      </w:r>
    </w:p>
    <w:p w:rsidR="00BA358A" w:rsidRPr="00F80DCC" w:rsidRDefault="00BA358A" w:rsidP="00BA35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 время</w:t>
      </w:r>
      <w:r w:rsidRPr="00F80DCC">
        <w:rPr>
          <w:rFonts w:ascii="Times New Roman" w:hAnsi="Times New Roman" w:cs="Times New Roman"/>
          <w:sz w:val="28"/>
          <w:szCs w:val="28"/>
        </w:rPr>
        <w:t xml:space="preserve"> проведени</w:t>
      </w:r>
      <w:r>
        <w:rPr>
          <w:rFonts w:ascii="Times New Roman" w:hAnsi="Times New Roman" w:cs="Times New Roman"/>
          <w:sz w:val="28"/>
          <w:szCs w:val="28"/>
        </w:rPr>
        <w:t>я</w:t>
      </w:r>
      <w:r w:rsidRPr="00F80DCC">
        <w:rPr>
          <w:rFonts w:ascii="Times New Roman" w:hAnsi="Times New Roman" w:cs="Times New Roman"/>
          <w:sz w:val="28"/>
          <w:szCs w:val="28"/>
        </w:rPr>
        <w:t xml:space="preserve"> следственных мероприятий на территории </w:t>
      </w:r>
      <w:r>
        <w:rPr>
          <w:rFonts w:ascii="Times New Roman" w:hAnsi="Times New Roman" w:cs="Times New Roman"/>
          <w:bCs/>
          <w:iCs/>
          <w:sz w:val="28"/>
          <w:szCs w:val="28"/>
        </w:rPr>
        <w:t>образов</w:t>
      </w:r>
      <w:r>
        <w:rPr>
          <w:rFonts w:ascii="Times New Roman" w:hAnsi="Times New Roman" w:cs="Times New Roman"/>
          <w:bCs/>
          <w:iCs/>
          <w:sz w:val="28"/>
          <w:szCs w:val="28"/>
        </w:rPr>
        <w:t>а</w:t>
      </w:r>
      <w:r>
        <w:rPr>
          <w:rFonts w:ascii="Times New Roman" w:hAnsi="Times New Roman" w:cs="Times New Roman"/>
          <w:bCs/>
          <w:iCs/>
          <w:sz w:val="28"/>
          <w:szCs w:val="28"/>
        </w:rPr>
        <w:t>тельной организации</w:t>
      </w:r>
      <w:r w:rsidRPr="00075D4C">
        <w:rPr>
          <w:rFonts w:ascii="Times New Roman" w:hAnsi="Times New Roman" w:cs="Times New Roman"/>
          <w:bCs/>
          <w:iCs/>
          <w:sz w:val="28"/>
          <w:szCs w:val="28"/>
        </w:rPr>
        <w:t xml:space="preserve"> </w:t>
      </w:r>
      <w:r>
        <w:rPr>
          <w:rFonts w:ascii="Times New Roman" w:hAnsi="Times New Roman" w:cs="Times New Roman"/>
          <w:sz w:val="28"/>
          <w:szCs w:val="28"/>
        </w:rPr>
        <w:t>важно обеспечить</w:t>
      </w:r>
      <w:r w:rsidRPr="00F80DCC">
        <w:rPr>
          <w:rFonts w:ascii="Times New Roman" w:hAnsi="Times New Roman" w:cs="Times New Roman"/>
          <w:sz w:val="28"/>
          <w:szCs w:val="28"/>
        </w:rPr>
        <w:t xml:space="preserve"> психологическ</w:t>
      </w:r>
      <w:r>
        <w:rPr>
          <w:rFonts w:ascii="Times New Roman" w:hAnsi="Times New Roman" w:cs="Times New Roman"/>
          <w:sz w:val="28"/>
          <w:szCs w:val="28"/>
        </w:rPr>
        <w:t xml:space="preserve">ую поддержку </w:t>
      </w:r>
      <w:r w:rsidRPr="00F80DCC">
        <w:rPr>
          <w:rFonts w:ascii="Times New Roman" w:hAnsi="Times New Roman" w:cs="Times New Roman"/>
          <w:sz w:val="28"/>
          <w:szCs w:val="28"/>
        </w:rPr>
        <w:t>участник</w:t>
      </w:r>
      <w:r>
        <w:rPr>
          <w:rFonts w:ascii="Times New Roman" w:hAnsi="Times New Roman" w:cs="Times New Roman"/>
          <w:sz w:val="28"/>
          <w:szCs w:val="28"/>
        </w:rPr>
        <w:t>ам</w:t>
      </w:r>
      <w:r w:rsidRPr="00F80DCC">
        <w:rPr>
          <w:rFonts w:ascii="Times New Roman" w:hAnsi="Times New Roman" w:cs="Times New Roman"/>
          <w:sz w:val="28"/>
          <w:szCs w:val="28"/>
        </w:rPr>
        <w:t xml:space="preserve"> образовательной среды, задействованны</w:t>
      </w:r>
      <w:r w:rsidR="00960258">
        <w:rPr>
          <w:rFonts w:ascii="Times New Roman" w:hAnsi="Times New Roman" w:cs="Times New Roman"/>
          <w:sz w:val="28"/>
          <w:szCs w:val="28"/>
        </w:rPr>
        <w:t>м</w:t>
      </w:r>
      <w:r w:rsidRPr="00F80DCC">
        <w:rPr>
          <w:rFonts w:ascii="Times New Roman" w:hAnsi="Times New Roman" w:cs="Times New Roman"/>
          <w:sz w:val="28"/>
          <w:szCs w:val="28"/>
        </w:rPr>
        <w:t xml:space="preserve"> в этих мероприятиях.</w:t>
      </w:r>
    </w:p>
    <w:p w:rsidR="00BA358A" w:rsidRPr="007D2114" w:rsidRDefault="00BA358A" w:rsidP="00BA35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том случае, когда </w:t>
      </w:r>
      <w:r w:rsidRPr="007D2114">
        <w:rPr>
          <w:rFonts w:ascii="Times New Roman" w:hAnsi="Times New Roman" w:cs="Times New Roman"/>
          <w:sz w:val="28"/>
          <w:szCs w:val="28"/>
        </w:rPr>
        <w:t xml:space="preserve">официально самоубийство признается причиной смерти </w:t>
      </w:r>
      <w:r>
        <w:rPr>
          <w:rFonts w:ascii="Times New Roman" w:hAnsi="Times New Roman" w:cs="Times New Roman"/>
          <w:sz w:val="28"/>
          <w:szCs w:val="28"/>
        </w:rPr>
        <w:t>подростка,</w:t>
      </w:r>
      <w:r w:rsidRPr="007D2114">
        <w:rPr>
          <w:rFonts w:ascii="Times New Roman" w:hAnsi="Times New Roman" w:cs="Times New Roman"/>
          <w:sz w:val="28"/>
          <w:szCs w:val="28"/>
        </w:rPr>
        <w:t xml:space="preserve"> в уведомлении </w:t>
      </w:r>
      <w:r>
        <w:rPr>
          <w:rFonts w:ascii="Times New Roman" w:hAnsi="Times New Roman" w:cs="Times New Roman"/>
          <w:sz w:val="28"/>
          <w:szCs w:val="28"/>
        </w:rPr>
        <w:t>подростков</w:t>
      </w:r>
      <w:r w:rsidRPr="007D2114">
        <w:rPr>
          <w:rFonts w:ascii="Times New Roman" w:hAnsi="Times New Roman" w:cs="Times New Roman"/>
          <w:sz w:val="28"/>
          <w:szCs w:val="28"/>
        </w:rPr>
        <w:t xml:space="preserve"> </w:t>
      </w:r>
      <w:r w:rsidR="001F2968" w:rsidRPr="007D2114">
        <w:rPr>
          <w:rFonts w:ascii="Times New Roman" w:hAnsi="Times New Roman" w:cs="Times New Roman"/>
          <w:sz w:val="28"/>
          <w:szCs w:val="28"/>
        </w:rPr>
        <w:t>о причине смерти</w:t>
      </w:r>
      <w:r w:rsidR="001F2968" w:rsidRPr="001827EB">
        <w:rPr>
          <w:rFonts w:ascii="Times New Roman" w:hAnsi="Times New Roman" w:cs="Times New Roman"/>
          <w:sz w:val="28"/>
          <w:szCs w:val="28"/>
        </w:rPr>
        <w:t xml:space="preserve"> </w:t>
      </w:r>
      <w:r w:rsidRPr="007D2114">
        <w:rPr>
          <w:rFonts w:ascii="Times New Roman" w:hAnsi="Times New Roman" w:cs="Times New Roman"/>
          <w:sz w:val="28"/>
          <w:szCs w:val="28"/>
        </w:rPr>
        <w:t>(особенно</w:t>
      </w:r>
      <w:r>
        <w:rPr>
          <w:rFonts w:ascii="Times New Roman" w:hAnsi="Times New Roman" w:cs="Times New Roman"/>
          <w:sz w:val="28"/>
          <w:szCs w:val="28"/>
        </w:rPr>
        <w:t xml:space="preserve"> тех, кто </w:t>
      </w:r>
      <w:r w:rsidRPr="007D2114">
        <w:rPr>
          <w:rFonts w:ascii="Times New Roman" w:hAnsi="Times New Roman" w:cs="Times New Roman"/>
          <w:sz w:val="28"/>
          <w:szCs w:val="28"/>
        </w:rPr>
        <w:t>зада</w:t>
      </w:r>
      <w:r>
        <w:rPr>
          <w:rFonts w:ascii="Times New Roman" w:hAnsi="Times New Roman" w:cs="Times New Roman"/>
          <w:sz w:val="28"/>
          <w:szCs w:val="28"/>
        </w:rPr>
        <w:t xml:space="preserve">ет </w:t>
      </w:r>
      <w:r w:rsidRPr="007D2114">
        <w:rPr>
          <w:rFonts w:ascii="Times New Roman" w:hAnsi="Times New Roman" w:cs="Times New Roman"/>
          <w:sz w:val="28"/>
          <w:szCs w:val="28"/>
        </w:rPr>
        <w:t xml:space="preserve"> вопрос</w:t>
      </w:r>
      <w:r w:rsidR="001F2968">
        <w:rPr>
          <w:rFonts w:ascii="Times New Roman" w:hAnsi="Times New Roman" w:cs="Times New Roman"/>
          <w:sz w:val="28"/>
          <w:szCs w:val="28"/>
        </w:rPr>
        <w:t>ы</w:t>
      </w:r>
      <w:r w:rsidRPr="007D2114">
        <w:rPr>
          <w:rFonts w:ascii="Times New Roman" w:hAnsi="Times New Roman" w:cs="Times New Roman"/>
          <w:sz w:val="28"/>
          <w:szCs w:val="28"/>
        </w:rPr>
        <w:t>)</w:t>
      </w:r>
      <w:r>
        <w:rPr>
          <w:rFonts w:ascii="Times New Roman" w:hAnsi="Times New Roman" w:cs="Times New Roman"/>
          <w:sz w:val="28"/>
          <w:szCs w:val="28"/>
        </w:rPr>
        <w:t xml:space="preserve"> </w:t>
      </w:r>
      <w:r w:rsidRPr="007D2114">
        <w:rPr>
          <w:rFonts w:ascii="Times New Roman" w:hAnsi="Times New Roman" w:cs="Times New Roman"/>
          <w:sz w:val="28"/>
          <w:szCs w:val="28"/>
        </w:rPr>
        <w:t xml:space="preserve">должно звучать слово «самоубийство», а не «несчастный случай» или «неизвестная причина смерти». </w:t>
      </w:r>
      <w:r>
        <w:rPr>
          <w:rFonts w:ascii="Times New Roman" w:hAnsi="Times New Roman" w:cs="Times New Roman"/>
          <w:sz w:val="28"/>
          <w:szCs w:val="28"/>
        </w:rPr>
        <w:t xml:space="preserve">Но </w:t>
      </w:r>
      <w:r w:rsidRPr="007D2114">
        <w:rPr>
          <w:rFonts w:ascii="Times New Roman" w:hAnsi="Times New Roman" w:cs="Times New Roman"/>
          <w:sz w:val="28"/>
          <w:szCs w:val="28"/>
        </w:rPr>
        <w:t>упомина</w:t>
      </w:r>
      <w:r>
        <w:rPr>
          <w:rFonts w:ascii="Times New Roman" w:hAnsi="Times New Roman" w:cs="Times New Roman"/>
          <w:sz w:val="28"/>
          <w:szCs w:val="28"/>
        </w:rPr>
        <w:t xml:space="preserve">ть о </w:t>
      </w:r>
      <w:r w:rsidRPr="007D2114">
        <w:rPr>
          <w:rFonts w:ascii="Times New Roman" w:hAnsi="Times New Roman" w:cs="Times New Roman"/>
          <w:sz w:val="28"/>
          <w:szCs w:val="28"/>
        </w:rPr>
        <w:t>средств</w:t>
      </w:r>
      <w:r>
        <w:rPr>
          <w:rFonts w:ascii="Times New Roman" w:hAnsi="Times New Roman" w:cs="Times New Roman"/>
          <w:sz w:val="28"/>
          <w:szCs w:val="28"/>
        </w:rPr>
        <w:t>ах</w:t>
      </w:r>
      <w:r w:rsidRPr="007D2114">
        <w:rPr>
          <w:rFonts w:ascii="Times New Roman" w:hAnsi="Times New Roman" w:cs="Times New Roman"/>
          <w:sz w:val="28"/>
          <w:szCs w:val="28"/>
        </w:rPr>
        <w:t xml:space="preserve"> совершения самоуби</w:t>
      </w:r>
      <w:r w:rsidRPr="007D2114">
        <w:rPr>
          <w:rFonts w:ascii="Times New Roman" w:hAnsi="Times New Roman" w:cs="Times New Roman"/>
          <w:sz w:val="28"/>
          <w:szCs w:val="28"/>
        </w:rPr>
        <w:t>й</w:t>
      </w:r>
      <w:r w:rsidRPr="007D2114">
        <w:rPr>
          <w:rFonts w:ascii="Times New Roman" w:hAnsi="Times New Roman" w:cs="Times New Roman"/>
          <w:sz w:val="28"/>
          <w:szCs w:val="28"/>
        </w:rPr>
        <w:t xml:space="preserve">ства </w:t>
      </w:r>
      <w:r>
        <w:rPr>
          <w:rFonts w:ascii="Times New Roman" w:hAnsi="Times New Roman" w:cs="Times New Roman"/>
          <w:sz w:val="28"/>
          <w:szCs w:val="28"/>
        </w:rPr>
        <w:t>ни в коем случае не следует</w:t>
      </w:r>
      <w:r w:rsidRPr="007D2114">
        <w:rPr>
          <w:rFonts w:ascii="Times New Roman" w:hAnsi="Times New Roman" w:cs="Times New Roman"/>
          <w:sz w:val="28"/>
          <w:szCs w:val="28"/>
        </w:rPr>
        <w:t>.</w:t>
      </w:r>
    </w:p>
    <w:p w:rsidR="00BA358A" w:rsidRPr="007D2114" w:rsidRDefault="00BA358A" w:rsidP="00BA35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7D2114">
        <w:rPr>
          <w:rFonts w:ascii="Times New Roman" w:hAnsi="Times New Roman" w:cs="Times New Roman"/>
          <w:sz w:val="28"/>
          <w:szCs w:val="28"/>
        </w:rPr>
        <w:t xml:space="preserve">осещение похорон </w:t>
      </w:r>
      <w:r>
        <w:rPr>
          <w:rFonts w:ascii="Times New Roman" w:hAnsi="Times New Roman" w:cs="Times New Roman"/>
          <w:sz w:val="28"/>
          <w:szCs w:val="28"/>
        </w:rPr>
        <w:t xml:space="preserve">может </w:t>
      </w:r>
      <w:r w:rsidRPr="007D2114">
        <w:rPr>
          <w:rFonts w:ascii="Times New Roman" w:hAnsi="Times New Roman" w:cs="Times New Roman"/>
          <w:sz w:val="28"/>
          <w:szCs w:val="28"/>
        </w:rPr>
        <w:t>быть разрешено</w:t>
      </w:r>
      <w:r>
        <w:rPr>
          <w:rFonts w:ascii="Times New Roman" w:hAnsi="Times New Roman" w:cs="Times New Roman"/>
          <w:sz w:val="28"/>
          <w:szCs w:val="28"/>
        </w:rPr>
        <w:t xml:space="preserve"> д</w:t>
      </w:r>
      <w:r w:rsidRPr="007D2114">
        <w:rPr>
          <w:rFonts w:ascii="Times New Roman" w:hAnsi="Times New Roman" w:cs="Times New Roman"/>
          <w:sz w:val="28"/>
          <w:szCs w:val="28"/>
        </w:rPr>
        <w:t>рузьям и учащимся. Но нести гроб они не должны, во избежани</w:t>
      </w:r>
      <w:r>
        <w:rPr>
          <w:rFonts w:ascii="Times New Roman" w:hAnsi="Times New Roman" w:cs="Times New Roman"/>
          <w:sz w:val="28"/>
          <w:szCs w:val="28"/>
        </w:rPr>
        <w:t>е</w:t>
      </w:r>
      <w:r w:rsidRPr="007D2114">
        <w:rPr>
          <w:rFonts w:ascii="Times New Roman" w:hAnsi="Times New Roman" w:cs="Times New Roman"/>
          <w:sz w:val="28"/>
          <w:szCs w:val="28"/>
        </w:rPr>
        <w:t xml:space="preserve"> вторичной травматизации.</w:t>
      </w:r>
    </w:p>
    <w:p w:rsidR="00BA358A" w:rsidRPr="007D2114" w:rsidRDefault="00BA358A" w:rsidP="00BA35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Педагоги должны быть</w:t>
      </w:r>
      <w:r w:rsidRPr="007D2114">
        <w:rPr>
          <w:rFonts w:ascii="Times New Roman" w:hAnsi="Times New Roman" w:cs="Times New Roman"/>
          <w:sz w:val="28"/>
          <w:szCs w:val="28"/>
        </w:rPr>
        <w:t xml:space="preserve"> готовы </w:t>
      </w:r>
      <w:r>
        <w:rPr>
          <w:rFonts w:ascii="Times New Roman" w:hAnsi="Times New Roman" w:cs="Times New Roman"/>
          <w:sz w:val="28"/>
          <w:szCs w:val="28"/>
        </w:rPr>
        <w:t>дать отказ</w:t>
      </w:r>
      <w:r w:rsidRPr="007D2114">
        <w:rPr>
          <w:rFonts w:ascii="Times New Roman" w:hAnsi="Times New Roman" w:cs="Times New Roman"/>
          <w:sz w:val="28"/>
          <w:szCs w:val="28"/>
        </w:rPr>
        <w:t xml:space="preserve"> на все просьбы </w:t>
      </w:r>
      <w:r>
        <w:rPr>
          <w:rFonts w:ascii="Times New Roman" w:hAnsi="Times New Roman" w:cs="Times New Roman"/>
          <w:sz w:val="28"/>
          <w:szCs w:val="28"/>
        </w:rPr>
        <w:t>друзей и одн</w:t>
      </w:r>
      <w:r>
        <w:rPr>
          <w:rFonts w:ascii="Times New Roman" w:hAnsi="Times New Roman" w:cs="Times New Roman"/>
          <w:sz w:val="28"/>
          <w:szCs w:val="28"/>
        </w:rPr>
        <w:t>о</w:t>
      </w:r>
      <w:r>
        <w:rPr>
          <w:rFonts w:ascii="Times New Roman" w:hAnsi="Times New Roman" w:cs="Times New Roman"/>
          <w:sz w:val="28"/>
          <w:szCs w:val="28"/>
        </w:rPr>
        <w:t xml:space="preserve">классников организовать </w:t>
      </w:r>
      <w:r w:rsidRPr="007D2114">
        <w:rPr>
          <w:rFonts w:ascii="Times New Roman" w:hAnsi="Times New Roman" w:cs="Times New Roman"/>
          <w:sz w:val="28"/>
          <w:szCs w:val="28"/>
        </w:rPr>
        <w:t>вечер памяти в честь погибшего учащегося. Это может увеличить возможность эпидемии самоубийств.</w:t>
      </w:r>
    </w:p>
    <w:p w:rsidR="00BA358A" w:rsidRDefault="00BA358A" w:rsidP="00BA358A">
      <w:pPr>
        <w:spacing w:after="0" w:line="240" w:lineRule="auto"/>
        <w:ind w:firstLine="709"/>
        <w:jc w:val="both"/>
        <w:rPr>
          <w:rFonts w:ascii="Times New Roman" w:hAnsi="Times New Roman" w:cs="Times New Roman"/>
          <w:sz w:val="28"/>
          <w:szCs w:val="28"/>
        </w:rPr>
      </w:pPr>
      <w:r w:rsidRPr="007D2114">
        <w:rPr>
          <w:rFonts w:ascii="Times New Roman" w:hAnsi="Times New Roman" w:cs="Times New Roman"/>
          <w:sz w:val="28"/>
          <w:szCs w:val="28"/>
        </w:rPr>
        <w:t>В целях локализации распространения слухов, информации травмирующей ближайшее окружение суицидента специалистам желательно совместно с адм</w:t>
      </w:r>
      <w:r w:rsidRPr="007D2114">
        <w:rPr>
          <w:rFonts w:ascii="Times New Roman" w:hAnsi="Times New Roman" w:cs="Times New Roman"/>
          <w:sz w:val="28"/>
          <w:szCs w:val="28"/>
        </w:rPr>
        <w:t>и</w:t>
      </w:r>
      <w:r w:rsidRPr="007D2114">
        <w:rPr>
          <w:rFonts w:ascii="Times New Roman" w:hAnsi="Times New Roman" w:cs="Times New Roman"/>
          <w:sz w:val="28"/>
          <w:szCs w:val="28"/>
        </w:rPr>
        <w:t xml:space="preserve">нистрацией </w:t>
      </w:r>
      <w:r>
        <w:rPr>
          <w:rFonts w:ascii="Times New Roman" w:hAnsi="Times New Roman" w:cs="Times New Roman"/>
          <w:bCs/>
          <w:iCs/>
          <w:sz w:val="28"/>
          <w:szCs w:val="28"/>
        </w:rPr>
        <w:t>образовательной организации</w:t>
      </w:r>
      <w:r w:rsidRPr="007D2114">
        <w:rPr>
          <w:rFonts w:ascii="Times New Roman" w:hAnsi="Times New Roman" w:cs="Times New Roman"/>
          <w:sz w:val="28"/>
          <w:szCs w:val="28"/>
        </w:rPr>
        <w:t xml:space="preserve"> принимать участие в подготовке и</w:t>
      </w:r>
      <w:r w:rsidRPr="007D2114">
        <w:rPr>
          <w:rFonts w:ascii="Times New Roman" w:hAnsi="Times New Roman" w:cs="Times New Roman"/>
          <w:sz w:val="28"/>
          <w:szCs w:val="28"/>
        </w:rPr>
        <w:t>н</w:t>
      </w:r>
      <w:r w:rsidRPr="007D2114">
        <w:rPr>
          <w:rFonts w:ascii="Times New Roman" w:hAnsi="Times New Roman" w:cs="Times New Roman"/>
          <w:sz w:val="28"/>
          <w:szCs w:val="28"/>
        </w:rPr>
        <w:lastRenderedPageBreak/>
        <w:t>формации по происшествию, особенно предназначенной для СМИ. Эти меры н</w:t>
      </w:r>
      <w:r w:rsidRPr="007D2114">
        <w:rPr>
          <w:rFonts w:ascii="Times New Roman" w:hAnsi="Times New Roman" w:cs="Times New Roman"/>
          <w:sz w:val="28"/>
          <w:szCs w:val="28"/>
        </w:rPr>
        <w:t>а</w:t>
      </w:r>
      <w:r w:rsidRPr="007D2114">
        <w:rPr>
          <w:rFonts w:ascii="Times New Roman" w:hAnsi="Times New Roman" w:cs="Times New Roman"/>
          <w:sz w:val="28"/>
          <w:szCs w:val="28"/>
        </w:rPr>
        <w:t>правлены на предотвращение проявления «эффекта Вертера» т.</w:t>
      </w:r>
      <w:r w:rsidR="00DF0459">
        <w:rPr>
          <w:rFonts w:ascii="Times New Roman" w:hAnsi="Times New Roman" w:cs="Times New Roman"/>
          <w:sz w:val="28"/>
          <w:szCs w:val="28"/>
        </w:rPr>
        <w:t> </w:t>
      </w:r>
      <w:r w:rsidRPr="007D2114">
        <w:rPr>
          <w:rFonts w:ascii="Times New Roman" w:hAnsi="Times New Roman" w:cs="Times New Roman"/>
          <w:sz w:val="28"/>
          <w:szCs w:val="28"/>
        </w:rPr>
        <w:t>е. повторения с</w:t>
      </w:r>
      <w:r w:rsidRPr="007D2114">
        <w:rPr>
          <w:rFonts w:ascii="Times New Roman" w:hAnsi="Times New Roman" w:cs="Times New Roman"/>
          <w:sz w:val="28"/>
          <w:szCs w:val="28"/>
        </w:rPr>
        <w:t>а</w:t>
      </w:r>
      <w:r w:rsidRPr="007D2114">
        <w:rPr>
          <w:rFonts w:ascii="Times New Roman" w:hAnsi="Times New Roman" w:cs="Times New Roman"/>
          <w:sz w:val="28"/>
          <w:szCs w:val="28"/>
        </w:rPr>
        <w:t>моубийства.</w:t>
      </w:r>
    </w:p>
    <w:p w:rsidR="00BA358A" w:rsidRDefault="00BA358A" w:rsidP="00BA358A">
      <w:pPr>
        <w:spacing w:after="0" w:line="240" w:lineRule="auto"/>
        <w:ind w:firstLine="709"/>
        <w:jc w:val="both"/>
        <w:rPr>
          <w:rFonts w:ascii="Times New Roman" w:hAnsi="Times New Roman" w:cs="Times New Roman"/>
          <w:sz w:val="28"/>
          <w:szCs w:val="28"/>
        </w:rPr>
      </w:pPr>
    </w:p>
    <w:p w:rsidR="00BA358A" w:rsidRPr="00F1204A" w:rsidRDefault="00BA358A" w:rsidP="00BA358A">
      <w:pPr>
        <w:spacing w:after="0" w:line="240" w:lineRule="auto"/>
        <w:jc w:val="center"/>
        <w:rPr>
          <w:rFonts w:ascii="Times New Roman" w:hAnsi="Times New Roman" w:cs="Times New Roman"/>
          <w:i/>
          <w:sz w:val="28"/>
          <w:szCs w:val="28"/>
        </w:rPr>
      </w:pPr>
      <w:r w:rsidRPr="00F1204A">
        <w:rPr>
          <w:rFonts w:ascii="Times New Roman" w:hAnsi="Times New Roman" w:cs="Times New Roman"/>
          <w:bCs/>
          <w:i/>
          <w:sz w:val="28"/>
          <w:szCs w:val="28"/>
        </w:rPr>
        <w:t>Алгоритм действий в постсуицидальный период</w:t>
      </w:r>
      <w:r w:rsidR="00DF0459">
        <w:rPr>
          <w:rFonts w:ascii="Times New Roman" w:hAnsi="Times New Roman" w:cs="Times New Roman"/>
          <w:bCs/>
          <w:i/>
          <w:sz w:val="28"/>
          <w:szCs w:val="28"/>
        </w:rPr>
        <w:t>.</w:t>
      </w:r>
      <w:r w:rsidRPr="00F1204A">
        <w:rPr>
          <w:rFonts w:ascii="Times New Roman" w:hAnsi="Times New Roman" w:cs="Times New Roman"/>
          <w:bCs/>
          <w:i/>
          <w:sz w:val="28"/>
          <w:szCs w:val="28"/>
        </w:rPr>
        <w:t xml:space="preserve"> [39; 44]</w:t>
      </w:r>
    </w:p>
    <w:p w:rsidR="00BA358A" w:rsidRPr="00EC14DB" w:rsidRDefault="00BA358A" w:rsidP="00BA358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этот следует организовать работу по</w:t>
      </w:r>
      <w:r w:rsidRPr="00075D4C">
        <w:rPr>
          <w:rFonts w:ascii="Times New Roman" w:hAnsi="Times New Roman" w:cs="Times New Roman"/>
          <w:sz w:val="28"/>
          <w:szCs w:val="28"/>
        </w:rPr>
        <w:t xml:space="preserve"> снижени</w:t>
      </w:r>
      <w:r>
        <w:rPr>
          <w:rFonts w:ascii="Times New Roman" w:hAnsi="Times New Roman" w:cs="Times New Roman"/>
          <w:sz w:val="28"/>
          <w:szCs w:val="28"/>
        </w:rPr>
        <w:t>ю</w:t>
      </w:r>
      <w:r w:rsidRPr="00EC14DB">
        <w:rPr>
          <w:rFonts w:ascii="Times New Roman" w:hAnsi="Times New Roman" w:cs="Times New Roman"/>
          <w:sz w:val="28"/>
          <w:szCs w:val="28"/>
        </w:rPr>
        <w:t xml:space="preserve"> последствий и уменьш</w:t>
      </w:r>
      <w:r w:rsidRPr="00EC14DB">
        <w:rPr>
          <w:rFonts w:ascii="Times New Roman" w:hAnsi="Times New Roman" w:cs="Times New Roman"/>
          <w:sz w:val="28"/>
          <w:szCs w:val="28"/>
        </w:rPr>
        <w:t>е</w:t>
      </w:r>
      <w:r w:rsidRPr="00EC14DB">
        <w:rPr>
          <w:rFonts w:ascii="Times New Roman" w:hAnsi="Times New Roman" w:cs="Times New Roman"/>
          <w:sz w:val="28"/>
          <w:szCs w:val="28"/>
        </w:rPr>
        <w:t>ни</w:t>
      </w:r>
      <w:r>
        <w:rPr>
          <w:rFonts w:ascii="Times New Roman" w:hAnsi="Times New Roman" w:cs="Times New Roman"/>
          <w:sz w:val="28"/>
          <w:szCs w:val="28"/>
        </w:rPr>
        <w:t>ю</w:t>
      </w:r>
      <w:r w:rsidRPr="00EC14DB">
        <w:rPr>
          <w:rFonts w:ascii="Times New Roman" w:hAnsi="Times New Roman" w:cs="Times New Roman"/>
          <w:sz w:val="28"/>
          <w:szCs w:val="28"/>
        </w:rPr>
        <w:t xml:space="preserve"> вероятности дальнейших случаев, </w:t>
      </w:r>
      <w:r>
        <w:rPr>
          <w:rFonts w:ascii="Times New Roman" w:hAnsi="Times New Roman" w:cs="Times New Roman"/>
          <w:sz w:val="28"/>
          <w:szCs w:val="28"/>
        </w:rPr>
        <w:t xml:space="preserve">обеспечить </w:t>
      </w:r>
      <w:r w:rsidRPr="00EC14DB">
        <w:rPr>
          <w:rFonts w:ascii="Times New Roman" w:hAnsi="Times New Roman" w:cs="Times New Roman"/>
          <w:sz w:val="28"/>
          <w:szCs w:val="28"/>
        </w:rPr>
        <w:t>социальн</w:t>
      </w:r>
      <w:r>
        <w:rPr>
          <w:rFonts w:ascii="Times New Roman" w:hAnsi="Times New Roman" w:cs="Times New Roman"/>
          <w:sz w:val="28"/>
          <w:szCs w:val="28"/>
        </w:rPr>
        <w:t>ую</w:t>
      </w:r>
      <w:r w:rsidRPr="00EC14DB">
        <w:rPr>
          <w:rFonts w:ascii="Times New Roman" w:hAnsi="Times New Roman" w:cs="Times New Roman"/>
          <w:sz w:val="28"/>
          <w:szCs w:val="28"/>
        </w:rPr>
        <w:t xml:space="preserve"> и психологич</w:t>
      </w:r>
      <w:r w:rsidRPr="00EC14DB">
        <w:rPr>
          <w:rFonts w:ascii="Times New Roman" w:hAnsi="Times New Roman" w:cs="Times New Roman"/>
          <w:sz w:val="28"/>
          <w:szCs w:val="28"/>
        </w:rPr>
        <w:t>е</w:t>
      </w:r>
      <w:r w:rsidRPr="00EC14DB">
        <w:rPr>
          <w:rFonts w:ascii="Times New Roman" w:hAnsi="Times New Roman" w:cs="Times New Roman"/>
          <w:sz w:val="28"/>
          <w:szCs w:val="28"/>
        </w:rPr>
        <w:t>ск</w:t>
      </w:r>
      <w:r>
        <w:rPr>
          <w:rFonts w:ascii="Times New Roman" w:hAnsi="Times New Roman" w:cs="Times New Roman"/>
          <w:sz w:val="28"/>
          <w:szCs w:val="28"/>
        </w:rPr>
        <w:t>ую</w:t>
      </w:r>
      <w:r w:rsidRPr="00EC14DB">
        <w:rPr>
          <w:rFonts w:ascii="Times New Roman" w:hAnsi="Times New Roman" w:cs="Times New Roman"/>
          <w:sz w:val="28"/>
          <w:szCs w:val="28"/>
        </w:rPr>
        <w:t xml:space="preserve"> реабилитаци</w:t>
      </w:r>
      <w:r>
        <w:rPr>
          <w:rFonts w:ascii="Times New Roman" w:hAnsi="Times New Roman" w:cs="Times New Roman"/>
          <w:sz w:val="28"/>
          <w:szCs w:val="28"/>
        </w:rPr>
        <w:t>ю</w:t>
      </w:r>
      <w:r w:rsidRPr="00EC14DB">
        <w:rPr>
          <w:rFonts w:ascii="Times New Roman" w:hAnsi="Times New Roman" w:cs="Times New Roman"/>
          <w:sz w:val="28"/>
          <w:szCs w:val="28"/>
        </w:rPr>
        <w:t xml:space="preserve"> суицидентов.</w:t>
      </w:r>
    </w:p>
    <w:p w:rsidR="00BA358A" w:rsidRPr="00EC14DB" w:rsidRDefault="00BA358A" w:rsidP="00BA35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EC14DB">
        <w:rPr>
          <w:rFonts w:ascii="Times New Roman" w:hAnsi="Times New Roman" w:cs="Times New Roman"/>
          <w:sz w:val="28"/>
          <w:szCs w:val="28"/>
        </w:rPr>
        <w:t>одростки, совершившие попытку суицида</w:t>
      </w:r>
      <w:r>
        <w:rPr>
          <w:rFonts w:ascii="Times New Roman" w:hAnsi="Times New Roman" w:cs="Times New Roman"/>
          <w:sz w:val="28"/>
          <w:szCs w:val="28"/>
        </w:rPr>
        <w:t>,</w:t>
      </w:r>
      <w:r w:rsidRPr="00EC14DB">
        <w:rPr>
          <w:rFonts w:ascii="Times New Roman" w:hAnsi="Times New Roman" w:cs="Times New Roman"/>
          <w:sz w:val="28"/>
          <w:szCs w:val="28"/>
        </w:rPr>
        <w:t xml:space="preserve"> </w:t>
      </w:r>
      <w:r>
        <w:rPr>
          <w:rFonts w:ascii="Times New Roman" w:hAnsi="Times New Roman" w:cs="Times New Roman"/>
          <w:sz w:val="28"/>
          <w:szCs w:val="28"/>
        </w:rPr>
        <w:t>в</w:t>
      </w:r>
      <w:r w:rsidRPr="00EC14DB">
        <w:rPr>
          <w:rFonts w:ascii="Times New Roman" w:hAnsi="Times New Roman" w:cs="Times New Roman"/>
          <w:sz w:val="28"/>
          <w:szCs w:val="28"/>
        </w:rPr>
        <w:t xml:space="preserve"> первую </w:t>
      </w:r>
      <w:r>
        <w:rPr>
          <w:rFonts w:ascii="Times New Roman" w:hAnsi="Times New Roman" w:cs="Times New Roman"/>
          <w:sz w:val="28"/>
          <w:szCs w:val="28"/>
        </w:rPr>
        <w:t xml:space="preserve">очередь </w:t>
      </w:r>
      <w:r w:rsidRPr="00EC14DB">
        <w:rPr>
          <w:rFonts w:ascii="Times New Roman" w:hAnsi="Times New Roman" w:cs="Times New Roman"/>
          <w:sz w:val="28"/>
          <w:szCs w:val="28"/>
        </w:rPr>
        <w:t>становятся адресатом этого уровня</w:t>
      </w:r>
      <w:r>
        <w:rPr>
          <w:rFonts w:ascii="Times New Roman" w:hAnsi="Times New Roman" w:cs="Times New Roman"/>
          <w:sz w:val="28"/>
          <w:szCs w:val="28"/>
        </w:rPr>
        <w:t xml:space="preserve"> профилактики</w:t>
      </w:r>
      <w:r w:rsidRPr="00EC14DB">
        <w:rPr>
          <w:rFonts w:ascii="Times New Roman" w:hAnsi="Times New Roman" w:cs="Times New Roman"/>
          <w:sz w:val="28"/>
          <w:szCs w:val="28"/>
        </w:rPr>
        <w:t xml:space="preserve">. </w:t>
      </w:r>
      <w:r>
        <w:rPr>
          <w:rFonts w:ascii="Times New Roman" w:hAnsi="Times New Roman" w:cs="Times New Roman"/>
          <w:sz w:val="28"/>
          <w:szCs w:val="28"/>
        </w:rPr>
        <w:t>П</w:t>
      </w:r>
      <w:r w:rsidRPr="00EC14DB">
        <w:rPr>
          <w:rFonts w:ascii="Times New Roman" w:hAnsi="Times New Roman" w:cs="Times New Roman"/>
          <w:sz w:val="28"/>
          <w:szCs w:val="28"/>
        </w:rPr>
        <w:t>одросток может предпринять вторую попытку «бегства» от проблемы</w:t>
      </w:r>
      <w:r>
        <w:rPr>
          <w:rFonts w:ascii="Times New Roman" w:hAnsi="Times New Roman" w:cs="Times New Roman"/>
          <w:sz w:val="28"/>
          <w:szCs w:val="28"/>
        </w:rPr>
        <w:t>, поэтому этим учащимся следует уделить особое внимание</w:t>
      </w:r>
      <w:r w:rsidRPr="00EC14DB">
        <w:rPr>
          <w:rFonts w:ascii="Times New Roman" w:hAnsi="Times New Roman" w:cs="Times New Roman"/>
          <w:sz w:val="28"/>
          <w:szCs w:val="28"/>
        </w:rPr>
        <w:t>.</w:t>
      </w:r>
      <w:r>
        <w:rPr>
          <w:rFonts w:ascii="Times New Roman" w:hAnsi="Times New Roman" w:cs="Times New Roman"/>
          <w:sz w:val="28"/>
          <w:szCs w:val="28"/>
        </w:rPr>
        <w:t xml:space="preserve"> </w:t>
      </w:r>
      <w:r w:rsidRPr="00EC14DB">
        <w:rPr>
          <w:rFonts w:ascii="Times New Roman" w:hAnsi="Times New Roman" w:cs="Times New Roman"/>
          <w:sz w:val="28"/>
          <w:szCs w:val="28"/>
        </w:rPr>
        <w:t>Наиболее опасным периодом счита</w:t>
      </w:r>
      <w:r>
        <w:rPr>
          <w:rFonts w:ascii="Times New Roman" w:hAnsi="Times New Roman" w:cs="Times New Roman"/>
          <w:sz w:val="28"/>
          <w:szCs w:val="28"/>
        </w:rPr>
        <w:t>ю</w:t>
      </w:r>
      <w:r w:rsidRPr="00EC14DB">
        <w:rPr>
          <w:rFonts w:ascii="Times New Roman" w:hAnsi="Times New Roman" w:cs="Times New Roman"/>
          <w:sz w:val="28"/>
          <w:szCs w:val="28"/>
        </w:rPr>
        <w:t xml:space="preserve">тся </w:t>
      </w:r>
      <w:r>
        <w:rPr>
          <w:rFonts w:ascii="Times New Roman" w:hAnsi="Times New Roman" w:cs="Times New Roman"/>
          <w:sz w:val="28"/>
          <w:szCs w:val="28"/>
        </w:rPr>
        <w:t>первые три</w:t>
      </w:r>
      <w:r w:rsidRPr="00EC14DB">
        <w:rPr>
          <w:rFonts w:ascii="Times New Roman" w:hAnsi="Times New Roman" w:cs="Times New Roman"/>
          <w:sz w:val="28"/>
          <w:szCs w:val="28"/>
        </w:rPr>
        <w:t xml:space="preserve">  недели после пе</w:t>
      </w:r>
      <w:r w:rsidRPr="00EC14DB">
        <w:rPr>
          <w:rFonts w:ascii="Times New Roman" w:hAnsi="Times New Roman" w:cs="Times New Roman"/>
          <w:sz w:val="28"/>
          <w:szCs w:val="28"/>
        </w:rPr>
        <w:t>р</w:t>
      </w:r>
      <w:r w:rsidRPr="00EC14DB">
        <w:rPr>
          <w:rFonts w:ascii="Times New Roman" w:hAnsi="Times New Roman" w:cs="Times New Roman"/>
          <w:sz w:val="28"/>
          <w:szCs w:val="28"/>
        </w:rPr>
        <w:t>вой попытки. По мнению Д.</w:t>
      </w:r>
      <w:r w:rsidR="00DF0459">
        <w:rPr>
          <w:rFonts w:ascii="Times New Roman" w:hAnsi="Times New Roman" w:cs="Times New Roman"/>
          <w:sz w:val="28"/>
          <w:szCs w:val="28"/>
        </w:rPr>
        <w:t xml:space="preserve"> </w:t>
      </w:r>
      <w:r w:rsidRPr="00EC14DB">
        <w:rPr>
          <w:rFonts w:ascii="Times New Roman" w:hAnsi="Times New Roman" w:cs="Times New Roman"/>
          <w:sz w:val="28"/>
          <w:szCs w:val="28"/>
        </w:rPr>
        <w:t xml:space="preserve">С. Исаева и </w:t>
      </w:r>
      <w:r w:rsidR="00DF0459">
        <w:rPr>
          <w:rFonts w:ascii="Times New Roman" w:hAnsi="Times New Roman" w:cs="Times New Roman"/>
          <w:sz w:val="28"/>
          <w:szCs w:val="28"/>
        </w:rPr>
        <w:br/>
      </w:r>
      <w:r w:rsidRPr="00EC14DB">
        <w:rPr>
          <w:rFonts w:ascii="Times New Roman" w:hAnsi="Times New Roman" w:cs="Times New Roman"/>
          <w:sz w:val="28"/>
          <w:szCs w:val="28"/>
        </w:rPr>
        <w:t>К.</w:t>
      </w:r>
      <w:r w:rsidR="00DF0459">
        <w:rPr>
          <w:rFonts w:ascii="Times New Roman" w:hAnsi="Times New Roman" w:cs="Times New Roman"/>
          <w:sz w:val="28"/>
          <w:szCs w:val="28"/>
        </w:rPr>
        <w:t xml:space="preserve"> </w:t>
      </w:r>
      <w:r w:rsidRPr="00EC14DB">
        <w:rPr>
          <w:rFonts w:ascii="Times New Roman" w:hAnsi="Times New Roman" w:cs="Times New Roman"/>
          <w:sz w:val="28"/>
          <w:szCs w:val="28"/>
        </w:rPr>
        <w:t>В. Шерстнева существуют три главных компонента ближайшего постсуицида:</w:t>
      </w:r>
    </w:p>
    <w:p w:rsidR="00BA358A" w:rsidRPr="00EC14DB" w:rsidRDefault="00BA358A" w:rsidP="006F2278">
      <w:pPr>
        <w:numPr>
          <w:ilvl w:val="0"/>
          <w:numId w:val="4"/>
        </w:numPr>
        <w:tabs>
          <w:tab w:val="num" w:pos="1134"/>
        </w:tabs>
        <w:spacing w:after="0" w:line="240" w:lineRule="auto"/>
        <w:ind w:left="0" w:firstLine="709"/>
        <w:jc w:val="both"/>
        <w:rPr>
          <w:rFonts w:ascii="Times New Roman" w:hAnsi="Times New Roman" w:cs="Times New Roman"/>
          <w:sz w:val="28"/>
          <w:szCs w:val="28"/>
        </w:rPr>
      </w:pPr>
      <w:r w:rsidRPr="00EC14DB">
        <w:rPr>
          <w:rFonts w:ascii="Times New Roman" w:hAnsi="Times New Roman" w:cs="Times New Roman"/>
          <w:sz w:val="28"/>
          <w:szCs w:val="28"/>
        </w:rPr>
        <w:t>актуальность конфликта;</w:t>
      </w:r>
    </w:p>
    <w:p w:rsidR="00BA358A" w:rsidRPr="00EC14DB" w:rsidRDefault="00BA358A" w:rsidP="006F2278">
      <w:pPr>
        <w:numPr>
          <w:ilvl w:val="0"/>
          <w:numId w:val="4"/>
        </w:numPr>
        <w:tabs>
          <w:tab w:val="num" w:pos="1134"/>
        </w:tabs>
        <w:spacing w:after="0" w:line="240" w:lineRule="auto"/>
        <w:ind w:left="0" w:firstLine="709"/>
        <w:jc w:val="both"/>
        <w:rPr>
          <w:rFonts w:ascii="Times New Roman" w:hAnsi="Times New Roman" w:cs="Times New Roman"/>
          <w:sz w:val="28"/>
          <w:szCs w:val="28"/>
        </w:rPr>
      </w:pPr>
      <w:r w:rsidRPr="00EC14DB">
        <w:rPr>
          <w:rFonts w:ascii="Times New Roman" w:hAnsi="Times New Roman" w:cs="Times New Roman"/>
          <w:sz w:val="28"/>
          <w:szCs w:val="28"/>
        </w:rPr>
        <w:t>степень фиксированности суицидальных тенденций;</w:t>
      </w:r>
    </w:p>
    <w:p w:rsidR="00BA358A" w:rsidRPr="00EC14DB" w:rsidRDefault="00BA358A" w:rsidP="006F2278">
      <w:pPr>
        <w:numPr>
          <w:ilvl w:val="0"/>
          <w:numId w:val="4"/>
        </w:numPr>
        <w:tabs>
          <w:tab w:val="num" w:pos="1134"/>
        </w:tabs>
        <w:spacing w:after="0" w:line="240" w:lineRule="auto"/>
        <w:ind w:left="0" w:firstLine="709"/>
        <w:jc w:val="both"/>
        <w:rPr>
          <w:rFonts w:ascii="Times New Roman" w:hAnsi="Times New Roman" w:cs="Times New Roman"/>
          <w:sz w:val="28"/>
          <w:szCs w:val="28"/>
        </w:rPr>
      </w:pPr>
      <w:r w:rsidRPr="00EC14DB">
        <w:rPr>
          <w:rFonts w:ascii="Times New Roman" w:hAnsi="Times New Roman" w:cs="Times New Roman"/>
          <w:sz w:val="28"/>
          <w:szCs w:val="28"/>
        </w:rPr>
        <w:t>отношение к совершенной попытке.</w:t>
      </w:r>
    </w:p>
    <w:p w:rsidR="00BA358A" w:rsidRPr="009A1BF6" w:rsidRDefault="00BA358A" w:rsidP="00BA358A">
      <w:pPr>
        <w:spacing w:after="0" w:line="240" w:lineRule="auto"/>
        <w:ind w:firstLine="708"/>
        <w:jc w:val="both"/>
        <w:rPr>
          <w:rFonts w:ascii="Times New Roman" w:hAnsi="Times New Roman" w:cs="Times New Roman"/>
          <w:bCs/>
          <w:iCs/>
          <w:sz w:val="28"/>
          <w:szCs w:val="28"/>
        </w:rPr>
      </w:pPr>
      <w:r>
        <w:rPr>
          <w:rFonts w:ascii="Times New Roman" w:hAnsi="Times New Roman" w:cs="Times New Roman"/>
          <w:sz w:val="28"/>
          <w:szCs w:val="28"/>
        </w:rPr>
        <w:t>В первую очередь необходимо определить тип</w:t>
      </w:r>
      <w:r w:rsidRPr="00EC14DB">
        <w:rPr>
          <w:rFonts w:ascii="Times New Roman" w:hAnsi="Times New Roman" w:cs="Times New Roman"/>
          <w:sz w:val="28"/>
          <w:szCs w:val="28"/>
        </w:rPr>
        <w:t xml:space="preserve"> постсуицидального состо</w:t>
      </w:r>
      <w:r w:rsidRPr="00EC14DB">
        <w:rPr>
          <w:rFonts w:ascii="Times New Roman" w:hAnsi="Times New Roman" w:cs="Times New Roman"/>
          <w:sz w:val="28"/>
          <w:szCs w:val="28"/>
        </w:rPr>
        <w:t>я</w:t>
      </w:r>
      <w:r w:rsidRPr="00EC14DB">
        <w:rPr>
          <w:rFonts w:ascii="Times New Roman" w:hAnsi="Times New Roman" w:cs="Times New Roman"/>
          <w:sz w:val="28"/>
          <w:szCs w:val="28"/>
        </w:rPr>
        <w:t>ния у подростка.</w:t>
      </w:r>
      <w:r>
        <w:rPr>
          <w:rFonts w:ascii="Times New Roman" w:hAnsi="Times New Roman" w:cs="Times New Roman"/>
          <w:sz w:val="28"/>
          <w:szCs w:val="28"/>
        </w:rPr>
        <w:t xml:space="preserve"> </w:t>
      </w:r>
      <w:r w:rsidRPr="00003323">
        <w:rPr>
          <w:rFonts w:ascii="Times New Roman" w:hAnsi="Times New Roman" w:cs="Times New Roman"/>
          <w:bCs/>
          <w:iCs/>
          <w:sz w:val="28"/>
          <w:szCs w:val="28"/>
        </w:rPr>
        <w:t>Типы постсуицидального состояния</w:t>
      </w:r>
      <w:r w:rsidRPr="00003323">
        <w:rPr>
          <w:rFonts w:ascii="Times New Roman" w:eastAsia="+mn-ea" w:hAnsi="Times New Roman" w:cs="Times New Roman"/>
          <w:bCs/>
          <w:color w:val="000000"/>
          <w:sz w:val="32"/>
          <w:szCs w:val="32"/>
          <w:lang w:eastAsia="ru-RU"/>
        </w:rPr>
        <w:t xml:space="preserve"> </w:t>
      </w:r>
      <w:r w:rsidRPr="00003323">
        <w:rPr>
          <w:rFonts w:ascii="Times New Roman" w:hAnsi="Times New Roman" w:cs="Times New Roman"/>
          <w:bCs/>
          <w:iCs/>
          <w:sz w:val="28"/>
          <w:szCs w:val="28"/>
        </w:rPr>
        <w:t>классифицируются на осн</w:t>
      </w:r>
      <w:r w:rsidRPr="00003323">
        <w:rPr>
          <w:rFonts w:ascii="Times New Roman" w:hAnsi="Times New Roman" w:cs="Times New Roman"/>
          <w:bCs/>
          <w:iCs/>
          <w:sz w:val="28"/>
          <w:szCs w:val="28"/>
        </w:rPr>
        <w:t>о</w:t>
      </w:r>
      <w:r w:rsidRPr="00003323">
        <w:rPr>
          <w:rFonts w:ascii="Times New Roman" w:hAnsi="Times New Roman" w:cs="Times New Roman"/>
          <w:bCs/>
          <w:iCs/>
          <w:sz w:val="28"/>
          <w:szCs w:val="28"/>
        </w:rPr>
        <w:t>вании трех критериев:</w:t>
      </w:r>
      <w:r w:rsidR="00DF0459">
        <w:rPr>
          <w:rFonts w:ascii="Times New Roman" w:hAnsi="Times New Roman" w:cs="Times New Roman"/>
          <w:bCs/>
          <w:iCs/>
          <w:sz w:val="28"/>
          <w:szCs w:val="28"/>
        </w:rPr>
        <w:t xml:space="preserve"> </w:t>
      </w:r>
      <w:r w:rsidRPr="00003323">
        <w:rPr>
          <w:rFonts w:ascii="Times New Roman" w:hAnsi="Times New Roman" w:cs="Times New Roman"/>
          <w:bCs/>
          <w:iCs/>
          <w:sz w:val="28"/>
          <w:szCs w:val="28"/>
        </w:rPr>
        <w:t>актуальност</w:t>
      </w:r>
      <w:r>
        <w:rPr>
          <w:rFonts w:ascii="Times New Roman" w:hAnsi="Times New Roman" w:cs="Times New Roman"/>
          <w:bCs/>
          <w:iCs/>
          <w:sz w:val="28"/>
          <w:szCs w:val="28"/>
        </w:rPr>
        <w:t xml:space="preserve">и </w:t>
      </w:r>
      <w:r w:rsidRPr="00003323">
        <w:rPr>
          <w:rFonts w:ascii="Times New Roman" w:hAnsi="Times New Roman" w:cs="Times New Roman"/>
          <w:bCs/>
          <w:iCs/>
          <w:sz w:val="28"/>
          <w:szCs w:val="28"/>
        </w:rPr>
        <w:t>конфликта после суицидальной попытки;</w:t>
      </w:r>
      <w:r>
        <w:rPr>
          <w:rFonts w:ascii="Times New Roman" w:hAnsi="Times New Roman" w:cs="Times New Roman"/>
          <w:bCs/>
          <w:iCs/>
          <w:sz w:val="28"/>
          <w:szCs w:val="28"/>
        </w:rPr>
        <w:t xml:space="preserve"> </w:t>
      </w:r>
      <w:r w:rsidRPr="00003323">
        <w:rPr>
          <w:rFonts w:ascii="Times New Roman" w:hAnsi="Times New Roman" w:cs="Times New Roman"/>
          <w:bCs/>
          <w:iCs/>
          <w:sz w:val="28"/>
          <w:szCs w:val="28"/>
        </w:rPr>
        <w:t>н</w:t>
      </w:r>
      <w:r w:rsidRPr="00003323">
        <w:rPr>
          <w:rFonts w:ascii="Times New Roman" w:hAnsi="Times New Roman" w:cs="Times New Roman"/>
          <w:bCs/>
          <w:iCs/>
          <w:sz w:val="28"/>
          <w:szCs w:val="28"/>
        </w:rPr>
        <w:t>а</w:t>
      </w:r>
      <w:r w:rsidRPr="00003323">
        <w:rPr>
          <w:rFonts w:ascii="Times New Roman" w:hAnsi="Times New Roman" w:cs="Times New Roman"/>
          <w:bCs/>
          <w:iCs/>
          <w:sz w:val="28"/>
          <w:szCs w:val="28"/>
        </w:rPr>
        <w:t>личи</w:t>
      </w:r>
      <w:r>
        <w:rPr>
          <w:rFonts w:ascii="Times New Roman" w:hAnsi="Times New Roman" w:cs="Times New Roman"/>
          <w:bCs/>
          <w:iCs/>
          <w:sz w:val="28"/>
          <w:szCs w:val="28"/>
        </w:rPr>
        <w:t xml:space="preserve">я </w:t>
      </w:r>
      <w:r w:rsidRPr="00003323">
        <w:rPr>
          <w:rFonts w:ascii="Times New Roman" w:hAnsi="Times New Roman" w:cs="Times New Roman"/>
          <w:bCs/>
          <w:iCs/>
          <w:sz w:val="28"/>
          <w:szCs w:val="28"/>
        </w:rPr>
        <w:t>или отсутстви</w:t>
      </w:r>
      <w:r>
        <w:rPr>
          <w:rFonts w:ascii="Times New Roman" w:hAnsi="Times New Roman" w:cs="Times New Roman"/>
          <w:bCs/>
          <w:iCs/>
          <w:sz w:val="28"/>
          <w:szCs w:val="28"/>
        </w:rPr>
        <w:t>я</w:t>
      </w:r>
      <w:r w:rsidRPr="00003323">
        <w:rPr>
          <w:rFonts w:ascii="Times New Roman" w:hAnsi="Times New Roman" w:cs="Times New Roman"/>
          <w:bCs/>
          <w:iCs/>
          <w:sz w:val="28"/>
          <w:szCs w:val="28"/>
        </w:rPr>
        <w:t xml:space="preserve"> критического отношения к суициду; наличи</w:t>
      </w:r>
      <w:r>
        <w:rPr>
          <w:rFonts w:ascii="Times New Roman" w:hAnsi="Times New Roman" w:cs="Times New Roman"/>
          <w:bCs/>
          <w:iCs/>
          <w:sz w:val="28"/>
          <w:szCs w:val="28"/>
        </w:rPr>
        <w:t>я</w:t>
      </w:r>
      <w:r w:rsidRPr="00003323">
        <w:rPr>
          <w:rFonts w:ascii="Times New Roman" w:hAnsi="Times New Roman" w:cs="Times New Roman"/>
          <w:bCs/>
          <w:iCs/>
          <w:sz w:val="28"/>
          <w:szCs w:val="28"/>
        </w:rPr>
        <w:t xml:space="preserve"> или отсутс</w:t>
      </w:r>
      <w:r w:rsidRPr="00003323">
        <w:rPr>
          <w:rFonts w:ascii="Times New Roman" w:hAnsi="Times New Roman" w:cs="Times New Roman"/>
          <w:bCs/>
          <w:iCs/>
          <w:sz w:val="28"/>
          <w:szCs w:val="28"/>
        </w:rPr>
        <w:t>т</w:t>
      </w:r>
      <w:r w:rsidRPr="00003323">
        <w:rPr>
          <w:rFonts w:ascii="Times New Roman" w:hAnsi="Times New Roman" w:cs="Times New Roman"/>
          <w:bCs/>
          <w:iCs/>
          <w:sz w:val="28"/>
          <w:szCs w:val="28"/>
        </w:rPr>
        <w:t>ви</w:t>
      </w:r>
      <w:r>
        <w:rPr>
          <w:rFonts w:ascii="Times New Roman" w:hAnsi="Times New Roman" w:cs="Times New Roman"/>
          <w:bCs/>
          <w:iCs/>
          <w:sz w:val="28"/>
          <w:szCs w:val="28"/>
        </w:rPr>
        <w:t xml:space="preserve">я </w:t>
      </w:r>
      <w:r w:rsidRPr="00003323">
        <w:rPr>
          <w:rFonts w:ascii="Times New Roman" w:hAnsi="Times New Roman" w:cs="Times New Roman"/>
          <w:bCs/>
          <w:iCs/>
          <w:sz w:val="28"/>
          <w:szCs w:val="28"/>
        </w:rPr>
        <w:t>суицидальных тенденций.</w:t>
      </w:r>
    </w:p>
    <w:p w:rsidR="00BA358A" w:rsidRPr="006918EF" w:rsidRDefault="00BA358A" w:rsidP="00BA358A">
      <w:pPr>
        <w:spacing w:after="0" w:line="240" w:lineRule="auto"/>
        <w:ind w:firstLine="708"/>
        <w:jc w:val="both"/>
        <w:rPr>
          <w:i/>
          <w:iCs/>
        </w:rPr>
      </w:pPr>
      <w:r w:rsidRPr="005D59B5">
        <w:rPr>
          <w:rFonts w:ascii="Times New Roman" w:hAnsi="Times New Roman" w:cs="Times New Roman"/>
          <w:sz w:val="28"/>
          <w:szCs w:val="28"/>
        </w:rPr>
        <w:t>Д.</w:t>
      </w:r>
      <w:r w:rsidR="00DF0459">
        <w:rPr>
          <w:rFonts w:ascii="Times New Roman" w:hAnsi="Times New Roman" w:cs="Times New Roman"/>
          <w:sz w:val="28"/>
          <w:szCs w:val="28"/>
        </w:rPr>
        <w:t xml:space="preserve"> </w:t>
      </w:r>
      <w:r w:rsidRPr="005D59B5">
        <w:rPr>
          <w:rFonts w:ascii="Times New Roman" w:hAnsi="Times New Roman" w:cs="Times New Roman"/>
          <w:sz w:val="28"/>
          <w:szCs w:val="28"/>
        </w:rPr>
        <w:t>С. Исаев и К.</w:t>
      </w:r>
      <w:r w:rsidR="00DF0459">
        <w:rPr>
          <w:rFonts w:ascii="Times New Roman" w:hAnsi="Times New Roman" w:cs="Times New Roman"/>
          <w:sz w:val="28"/>
          <w:szCs w:val="28"/>
        </w:rPr>
        <w:t xml:space="preserve"> </w:t>
      </w:r>
      <w:r w:rsidRPr="005D59B5">
        <w:rPr>
          <w:rFonts w:ascii="Times New Roman" w:hAnsi="Times New Roman" w:cs="Times New Roman"/>
          <w:sz w:val="28"/>
          <w:szCs w:val="28"/>
        </w:rPr>
        <w:t xml:space="preserve">В. Шестнев </w:t>
      </w:r>
      <w:r w:rsidRPr="006918EF">
        <w:rPr>
          <w:rFonts w:ascii="Times New Roman" w:hAnsi="Times New Roman" w:cs="Times New Roman"/>
          <w:sz w:val="28"/>
          <w:szCs w:val="28"/>
        </w:rPr>
        <w:t xml:space="preserve">выделяют </w:t>
      </w:r>
      <w:r w:rsidRPr="006918EF">
        <w:rPr>
          <w:rFonts w:ascii="Times New Roman" w:hAnsi="Times New Roman" w:cs="Times New Roman"/>
          <w:iCs/>
          <w:sz w:val="28"/>
          <w:szCs w:val="28"/>
        </w:rPr>
        <w:t>четыре типа постсуицидальных с</w:t>
      </w:r>
      <w:r w:rsidRPr="006918EF">
        <w:rPr>
          <w:rFonts w:ascii="Times New Roman" w:hAnsi="Times New Roman" w:cs="Times New Roman"/>
          <w:iCs/>
          <w:sz w:val="28"/>
          <w:szCs w:val="28"/>
        </w:rPr>
        <w:t>о</w:t>
      </w:r>
      <w:r w:rsidRPr="006918EF">
        <w:rPr>
          <w:rFonts w:ascii="Times New Roman" w:hAnsi="Times New Roman" w:cs="Times New Roman"/>
          <w:iCs/>
          <w:sz w:val="28"/>
          <w:szCs w:val="28"/>
        </w:rPr>
        <w:t>стояний [39; 44]</w:t>
      </w:r>
      <w:r w:rsidR="00DF0459">
        <w:rPr>
          <w:rFonts w:ascii="Times New Roman" w:hAnsi="Times New Roman" w:cs="Times New Roman"/>
          <w:iCs/>
          <w:sz w:val="28"/>
          <w:szCs w:val="28"/>
        </w:rPr>
        <w:t>.</w:t>
      </w:r>
    </w:p>
    <w:p w:rsidR="00BA358A" w:rsidRPr="00003323" w:rsidRDefault="00BA358A" w:rsidP="006F2278">
      <w:pPr>
        <w:numPr>
          <w:ilvl w:val="0"/>
          <w:numId w:val="4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003323">
        <w:rPr>
          <w:rFonts w:ascii="Times New Roman" w:hAnsi="Times New Roman" w:cs="Times New Roman"/>
          <w:bCs/>
          <w:i/>
          <w:iCs/>
          <w:sz w:val="28"/>
          <w:szCs w:val="28"/>
        </w:rPr>
        <w:t>Критичное постсуицидальное состояние</w:t>
      </w:r>
      <w:r w:rsidRPr="00003323">
        <w:rPr>
          <w:rFonts w:ascii="Times New Roman" w:hAnsi="Times New Roman" w:cs="Times New Roman"/>
          <w:bCs/>
          <w:iCs/>
          <w:sz w:val="28"/>
          <w:szCs w:val="28"/>
        </w:rPr>
        <w:t xml:space="preserve"> </w:t>
      </w:r>
      <w:r w:rsidR="00DF0459">
        <w:rPr>
          <w:rFonts w:ascii="Times New Roman" w:hAnsi="Times New Roman" w:cs="Times New Roman"/>
          <w:bCs/>
          <w:iCs/>
          <w:sz w:val="28"/>
          <w:szCs w:val="28"/>
        </w:rPr>
        <w:t xml:space="preserve">– </w:t>
      </w:r>
      <w:r w:rsidRPr="00003323">
        <w:rPr>
          <w:rFonts w:ascii="Times New Roman" w:hAnsi="Times New Roman" w:cs="Times New Roman"/>
          <w:bCs/>
          <w:iCs/>
          <w:sz w:val="28"/>
          <w:szCs w:val="28"/>
        </w:rPr>
        <w:t>свою актуальность конфликт утратил, суицид как бы «разрядил» пре</w:t>
      </w:r>
      <w:r w:rsidR="001F2968">
        <w:rPr>
          <w:rFonts w:ascii="Times New Roman" w:hAnsi="Times New Roman" w:cs="Times New Roman"/>
          <w:bCs/>
          <w:iCs/>
          <w:sz w:val="28"/>
          <w:szCs w:val="28"/>
        </w:rPr>
        <w:t>д</w:t>
      </w:r>
      <w:r w:rsidRPr="00003323">
        <w:rPr>
          <w:rFonts w:ascii="Times New Roman" w:hAnsi="Times New Roman" w:cs="Times New Roman"/>
          <w:bCs/>
          <w:iCs/>
          <w:sz w:val="28"/>
          <w:szCs w:val="28"/>
        </w:rPr>
        <w:t xml:space="preserve">суицидальную напряженность. </w:t>
      </w:r>
      <w:r>
        <w:rPr>
          <w:rFonts w:ascii="Times New Roman" w:hAnsi="Times New Roman" w:cs="Times New Roman"/>
          <w:bCs/>
          <w:iCs/>
          <w:sz w:val="28"/>
          <w:szCs w:val="28"/>
        </w:rPr>
        <w:t>Отмечае</w:t>
      </w:r>
      <w:r>
        <w:rPr>
          <w:rFonts w:ascii="Times New Roman" w:hAnsi="Times New Roman" w:cs="Times New Roman"/>
          <w:bCs/>
          <w:iCs/>
          <w:sz w:val="28"/>
          <w:szCs w:val="28"/>
        </w:rPr>
        <w:t>т</w:t>
      </w:r>
      <w:r>
        <w:rPr>
          <w:rFonts w:ascii="Times New Roman" w:hAnsi="Times New Roman" w:cs="Times New Roman"/>
          <w:bCs/>
          <w:iCs/>
          <w:sz w:val="28"/>
          <w:szCs w:val="28"/>
        </w:rPr>
        <w:t xml:space="preserve">ся </w:t>
      </w:r>
      <w:r w:rsidRPr="00003323">
        <w:rPr>
          <w:rFonts w:ascii="Times New Roman" w:hAnsi="Times New Roman" w:cs="Times New Roman"/>
          <w:bCs/>
          <w:iCs/>
          <w:sz w:val="28"/>
          <w:szCs w:val="28"/>
        </w:rPr>
        <w:t xml:space="preserve">негативное </w:t>
      </w:r>
      <w:r>
        <w:rPr>
          <w:rFonts w:ascii="Times New Roman" w:hAnsi="Times New Roman" w:cs="Times New Roman"/>
          <w:bCs/>
          <w:iCs/>
          <w:sz w:val="28"/>
          <w:szCs w:val="28"/>
        </w:rPr>
        <w:t>о</w:t>
      </w:r>
      <w:r w:rsidRPr="00003323">
        <w:rPr>
          <w:rFonts w:ascii="Times New Roman" w:hAnsi="Times New Roman" w:cs="Times New Roman"/>
          <w:bCs/>
          <w:iCs/>
          <w:sz w:val="28"/>
          <w:szCs w:val="28"/>
        </w:rPr>
        <w:t>тношение к суициду. Вероятность повтор</w:t>
      </w:r>
      <w:r>
        <w:rPr>
          <w:rFonts w:ascii="Times New Roman" w:hAnsi="Times New Roman" w:cs="Times New Roman"/>
          <w:bCs/>
          <w:iCs/>
          <w:sz w:val="28"/>
          <w:szCs w:val="28"/>
        </w:rPr>
        <w:t>ения</w:t>
      </w:r>
      <w:r w:rsidRPr="00003323">
        <w:rPr>
          <w:rFonts w:ascii="Times New Roman" w:hAnsi="Times New Roman" w:cs="Times New Roman"/>
          <w:bCs/>
          <w:iCs/>
          <w:sz w:val="28"/>
          <w:szCs w:val="28"/>
        </w:rPr>
        <w:t xml:space="preserve"> суицида минимал</w:t>
      </w:r>
      <w:r w:rsidRPr="00003323">
        <w:rPr>
          <w:rFonts w:ascii="Times New Roman" w:hAnsi="Times New Roman" w:cs="Times New Roman"/>
          <w:bCs/>
          <w:iCs/>
          <w:sz w:val="28"/>
          <w:szCs w:val="28"/>
        </w:rPr>
        <w:t>ь</w:t>
      </w:r>
      <w:r w:rsidRPr="00003323">
        <w:rPr>
          <w:rFonts w:ascii="Times New Roman" w:hAnsi="Times New Roman" w:cs="Times New Roman"/>
          <w:bCs/>
          <w:iCs/>
          <w:sz w:val="28"/>
          <w:szCs w:val="28"/>
        </w:rPr>
        <w:t>на.</w:t>
      </w:r>
    </w:p>
    <w:p w:rsidR="00BA358A" w:rsidRPr="00003323" w:rsidRDefault="00BA358A" w:rsidP="006F2278">
      <w:pPr>
        <w:numPr>
          <w:ilvl w:val="0"/>
          <w:numId w:val="4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003323">
        <w:rPr>
          <w:rFonts w:ascii="Times New Roman" w:hAnsi="Times New Roman" w:cs="Times New Roman"/>
          <w:bCs/>
          <w:i/>
          <w:iCs/>
          <w:sz w:val="28"/>
          <w:szCs w:val="28"/>
        </w:rPr>
        <w:t>Манипулятивный тип постсуицидального состояния</w:t>
      </w:r>
      <w:r w:rsidRPr="00DF0459">
        <w:rPr>
          <w:rFonts w:ascii="Times New Roman" w:hAnsi="Times New Roman" w:cs="Times New Roman"/>
          <w:bCs/>
          <w:iCs/>
          <w:sz w:val="28"/>
          <w:szCs w:val="28"/>
        </w:rPr>
        <w:t xml:space="preserve"> </w:t>
      </w:r>
      <w:r w:rsidR="00DF0459">
        <w:rPr>
          <w:rFonts w:ascii="Times New Roman" w:hAnsi="Times New Roman" w:cs="Times New Roman"/>
          <w:bCs/>
          <w:iCs/>
          <w:sz w:val="28"/>
          <w:szCs w:val="28"/>
        </w:rPr>
        <w:t>–</w:t>
      </w:r>
      <w:r>
        <w:rPr>
          <w:rFonts w:ascii="Times New Roman" w:hAnsi="Times New Roman" w:cs="Times New Roman"/>
          <w:bCs/>
          <w:iCs/>
          <w:sz w:val="28"/>
          <w:szCs w:val="28"/>
        </w:rPr>
        <w:t xml:space="preserve"> </w:t>
      </w:r>
      <w:r w:rsidRPr="00003323">
        <w:rPr>
          <w:rFonts w:ascii="Times New Roman" w:hAnsi="Times New Roman" w:cs="Times New Roman"/>
          <w:bCs/>
          <w:iCs/>
          <w:sz w:val="28"/>
          <w:szCs w:val="28"/>
        </w:rPr>
        <w:t>суицидальны</w:t>
      </w:r>
      <w:r>
        <w:rPr>
          <w:rFonts w:ascii="Times New Roman" w:hAnsi="Times New Roman" w:cs="Times New Roman"/>
          <w:bCs/>
          <w:iCs/>
          <w:sz w:val="28"/>
          <w:szCs w:val="28"/>
        </w:rPr>
        <w:t>е</w:t>
      </w:r>
      <w:r w:rsidRPr="00003323">
        <w:rPr>
          <w:rFonts w:ascii="Times New Roman" w:hAnsi="Times New Roman" w:cs="Times New Roman"/>
          <w:bCs/>
          <w:iCs/>
          <w:sz w:val="28"/>
          <w:szCs w:val="28"/>
        </w:rPr>
        <w:t xml:space="preserve"> действи</w:t>
      </w:r>
      <w:r>
        <w:rPr>
          <w:rFonts w:ascii="Times New Roman" w:hAnsi="Times New Roman" w:cs="Times New Roman"/>
          <w:bCs/>
          <w:iCs/>
          <w:sz w:val="28"/>
          <w:szCs w:val="28"/>
        </w:rPr>
        <w:t>я оказали влияние</w:t>
      </w:r>
      <w:r w:rsidRPr="00003323">
        <w:rPr>
          <w:rFonts w:ascii="Times New Roman" w:hAnsi="Times New Roman" w:cs="Times New Roman"/>
          <w:bCs/>
          <w:iCs/>
          <w:sz w:val="28"/>
          <w:szCs w:val="28"/>
        </w:rPr>
        <w:t xml:space="preserve"> на ситуацию в пользу суицидента</w:t>
      </w:r>
      <w:r>
        <w:rPr>
          <w:rFonts w:ascii="Times New Roman" w:hAnsi="Times New Roman" w:cs="Times New Roman"/>
          <w:bCs/>
          <w:iCs/>
          <w:sz w:val="28"/>
          <w:szCs w:val="28"/>
        </w:rPr>
        <w:t>, поэтому</w:t>
      </w:r>
      <w:r w:rsidRPr="008B7AD8">
        <w:rPr>
          <w:rFonts w:ascii="Times New Roman" w:hAnsi="Times New Roman" w:cs="Times New Roman"/>
          <w:bCs/>
          <w:iCs/>
          <w:sz w:val="28"/>
          <w:szCs w:val="28"/>
        </w:rPr>
        <w:t xml:space="preserve"> </w:t>
      </w:r>
      <w:r w:rsidRPr="00003323">
        <w:rPr>
          <w:rFonts w:ascii="Times New Roman" w:hAnsi="Times New Roman" w:cs="Times New Roman"/>
          <w:bCs/>
          <w:iCs/>
          <w:sz w:val="28"/>
          <w:szCs w:val="28"/>
        </w:rPr>
        <w:t>актуал</w:t>
      </w:r>
      <w:r w:rsidRPr="00003323">
        <w:rPr>
          <w:rFonts w:ascii="Times New Roman" w:hAnsi="Times New Roman" w:cs="Times New Roman"/>
          <w:bCs/>
          <w:iCs/>
          <w:sz w:val="28"/>
          <w:szCs w:val="28"/>
        </w:rPr>
        <w:t>ь</w:t>
      </w:r>
      <w:r w:rsidRPr="00003323">
        <w:rPr>
          <w:rFonts w:ascii="Times New Roman" w:hAnsi="Times New Roman" w:cs="Times New Roman"/>
          <w:bCs/>
          <w:iCs/>
          <w:sz w:val="28"/>
          <w:szCs w:val="28"/>
        </w:rPr>
        <w:t xml:space="preserve">ность конфликта </w:t>
      </w:r>
      <w:r>
        <w:rPr>
          <w:rFonts w:ascii="Times New Roman" w:hAnsi="Times New Roman" w:cs="Times New Roman"/>
          <w:bCs/>
          <w:iCs/>
          <w:sz w:val="28"/>
          <w:szCs w:val="28"/>
        </w:rPr>
        <w:t>резко</w:t>
      </w:r>
      <w:r w:rsidRPr="00003323">
        <w:rPr>
          <w:rFonts w:ascii="Times New Roman" w:hAnsi="Times New Roman" w:cs="Times New Roman"/>
          <w:bCs/>
          <w:iCs/>
          <w:sz w:val="28"/>
          <w:szCs w:val="28"/>
        </w:rPr>
        <w:t xml:space="preserve"> уменьшилась. Суицидальных тенденций нет, а отношение к суицидальной попытке рентное,</w:t>
      </w:r>
      <w:r>
        <w:rPr>
          <w:rFonts w:ascii="Times New Roman" w:hAnsi="Times New Roman" w:cs="Times New Roman"/>
          <w:bCs/>
          <w:iCs/>
          <w:sz w:val="28"/>
          <w:szCs w:val="28"/>
        </w:rPr>
        <w:t xml:space="preserve"> то есть рассматривается суицидентом как в</w:t>
      </w:r>
      <w:r>
        <w:rPr>
          <w:rFonts w:ascii="Times New Roman" w:hAnsi="Times New Roman" w:cs="Times New Roman"/>
          <w:bCs/>
          <w:iCs/>
          <w:sz w:val="28"/>
          <w:szCs w:val="28"/>
        </w:rPr>
        <w:t>ы</w:t>
      </w:r>
      <w:r>
        <w:rPr>
          <w:rFonts w:ascii="Times New Roman" w:hAnsi="Times New Roman" w:cs="Times New Roman"/>
          <w:bCs/>
          <w:iCs/>
          <w:sz w:val="28"/>
          <w:szCs w:val="28"/>
        </w:rPr>
        <w:t xml:space="preserve">годная сделка. Он </w:t>
      </w:r>
      <w:r w:rsidRPr="00003323">
        <w:rPr>
          <w:rFonts w:ascii="Times New Roman" w:hAnsi="Times New Roman" w:cs="Times New Roman"/>
          <w:bCs/>
          <w:iCs/>
          <w:sz w:val="28"/>
          <w:szCs w:val="28"/>
        </w:rPr>
        <w:t>понимает, что для достижения</w:t>
      </w:r>
      <w:r>
        <w:rPr>
          <w:rFonts w:ascii="Times New Roman" w:hAnsi="Times New Roman" w:cs="Times New Roman"/>
          <w:bCs/>
          <w:iCs/>
          <w:sz w:val="28"/>
          <w:szCs w:val="28"/>
        </w:rPr>
        <w:t xml:space="preserve"> своих</w:t>
      </w:r>
      <w:r w:rsidRPr="00003323">
        <w:rPr>
          <w:rFonts w:ascii="Times New Roman" w:hAnsi="Times New Roman" w:cs="Times New Roman"/>
          <w:bCs/>
          <w:iCs/>
          <w:sz w:val="28"/>
          <w:szCs w:val="28"/>
        </w:rPr>
        <w:t xml:space="preserve"> цел</w:t>
      </w:r>
      <w:r>
        <w:rPr>
          <w:rFonts w:ascii="Times New Roman" w:hAnsi="Times New Roman" w:cs="Times New Roman"/>
          <w:bCs/>
          <w:iCs/>
          <w:sz w:val="28"/>
          <w:szCs w:val="28"/>
        </w:rPr>
        <w:t>ей, для манипулиров</w:t>
      </w:r>
      <w:r>
        <w:rPr>
          <w:rFonts w:ascii="Times New Roman" w:hAnsi="Times New Roman" w:cs="Times New Roman"/>
          <w:bCs/>
          <w:iCs/>
          <w:sz w:val="28"/>
          <w:szCs w:val="28"/>
        </w:rPr>
        <w:t>а</w:t>
      </w:r>
      <w:r>
        <w:rPr>
          <w:rFonts w:ascii="Times New Roman" w:hAnsi="Times New Roman" w:cs="Times New Roman"/>
          <w:bCs/>
          <w:iCs/>
          <w:sz w:val="28"/>
          <w:szCs w:val="28"/>
        </w:rPr>
        <w:t>ния окружающими</w:t>
      </w:r>
      <w:r w:rsidRPr="00003323">
        <w:rPr>
          <w:rFonts w:ascii="Times New Roman" w:hAnsi="Times New Roman" w:cs="Times New Roman"/>
          <w:bCs/>
          <w:iCs/>
          <w:sz w:val="28"/>
          <w:szCs w:val="28"/>
        </w:rPr>
        <w:t xml:space="preserve"> в будущем подобные действия могут служить</w:t>
      </w:r>
      <w:r>
        <w:rPr>
          <w:rFonts w:ascii="Times New Roman" w:hAnsi="Times New Roman" w:cs="Times New Roman"/>
          <w:bCs/>
          <w:iCs/>
          <w:sz w:val="28"/>
          <w:szCs w:val="28"/>
        </w:rPr>
        <w:t xml:space="preserve"> ему</w:t>
      </w:r>
      <w:r w:rsidRPr="00003323">
        <w:rPr>
          <w:rFonts w:ascii="Times New Roman" w:hAnsi="Times New Roman" w:cs="Times New Roman"/>
          <w:bCs/>
          <w:iCs/>
          <w:sz w:val="28"/>
          <w:szCs w:val="28"/>
        </w:rPr>
        <w:t xml:space="preserve"> способом </w:t>
      </w:r>
      <w:r>
        <w:rPr>
          <w:rFonts w:ascii="Times New Roman" w:hAnsi="Times New Roman" w:cs="Times New Roman"/>
          <w:bCs/>
          <w:iCs/>
          <w:sz w:val="28"/>
          <w:szCs w:val="28"/>
        </w:rPr>
        <w:t>и средством влияния на ситуацию</w:t>
      </w:r>
      <w:r w:rsidRPr="00003323">
        <w:rPr>
          <w:rFonts w:ascii="Times New Roman" w:hAnsi="Times New Roman" w:cs="Times New Roman"/>
          <w:bCs/>
          <w:iCs/>
          <w:sz w:val="28"/>
          <w:szCs w:val="28"/>
        </w:rPr>
        <w:t xml:space="preserve">. При этом типе постсуицидального состояния имеется тенденция превращения истинных суицидов в демонстративно-шантажные. Характерен для лиц, страдающих </w:t>
      </w:r>
      <w:r>
        <w:rPr>
          <w:rFonts w:ascii="Times New Roman" w:hAnsi="Times New Roman" w:cs="Times New Roman"/>
          <w:bCs/>
          <w:iCs/>
          <w:sz w:val="28"/>
          <w:szCs w:val="28"/>
        </w:rPr>
        <w:t>химической зависимостью (</w:t>
      </w:r>
      <w:r w:rsidRPr="00003323">
        <w:rPr>
          <w:rFonts w:ascii="Times New Roman" w:hAnsi="Times New Roman" w:cs="Times New Roman"/>
          <w:bCs/>
          <w:iCs/>
          <w:sz w:val="28"/>
          <w:szCs w:val="28"/>
        </w:rPr>
        <w:t>алког</w:t>
      </w:r>
      <w:r w:rsidRPr="00003323">
        <w:rPr>
          <w:rFonts w:ascii="Times New Roman" w:hAnsi="Times New Roman" w:cs="Times New Roman"/>
          <w:bCs/>
          <w:iCs/>
          <w:sz w:val="28"/>
          <w:szCs w:val="28"/>
        </w:rPr>
        <w:t>о</w:t>
      </w:r>
      <w:r w:rsidRPr="00003323">
        <w:rPr>
          <w:rFonts w:ascii="Times New Roman" w:hAnsi="Times New Roman" w:cs="Times New Roman"/>
          <w:bCs/>
          <w:iCs/>
          <w:sz w:val="28"/>
          <w:szCs w:val="28"/>
        </w:rPr>
        <w:t>лизм, наркомания</w:t>
      </w:r>
      <w:r>
        <w:rPr>
          <w:rFonts w:ascii="Times New Roman" w:hAnsi="Times New Roman" w:cs="Times New Roman"/>
          <w:bCs/>
          <w:iCs/>
          <w:sz w:val="28"/>
          <w:szCs w:val="28"/>
        </w:rPr>
        <w:t>)</w:t>
      </w:r>
      <w:r w:rsidRPr="00003323">
        <w:rPr>
          <w:rFonts w:ascii="Times New Roman" w:hAnsi="Times New Roman" w:cs="Times New Roman"/>
          <w:bCs/>
          <w:iCs/>
          <w:sz w:val="28"/>
          <w:szCs w:val="28"/>
        </w:rPr>
        <w:t xml:space="preserve">, </w:t>
      </w:r>
      <w:r>
        <w:rPr>
          <w:rFonts w:ascii="Times New Roman" w:hAnsi="Times New Roman" w:cs="Times New Roman"/>
          <w:bCs/>
          <w:iCs/>
          <w:sz w:val="28"/>
          <w:szCs w:val="28"/>
        </w:rPr>
        <w:t xml:space="preserve">а также отмечается </w:t>
      </w:r>
      <w:r w:rsidRPr="00003323">
        <w:rPr>
          <w:rFonts w:ascii="Times New Roman" w:hAnsi="Times New Roman" w:cs="Times New Roman"/>
          <w:bCs/>
          <w:iCs/>
          <w:sz w:val="28"/>
          <w:szCs w:val="28"/>
        </w:rPr>
        <w:t>при различных вариантах девиантного п</w:t>
      </w:r>
      <w:r w:rsidRPr="00003323">
        <w:rPr>
          <w:rFonts w:ascii="Times New Roman" w:hAnsi="Times New Roman" w:cs="Times New Roman"/>
          <w:bCs/>
          <w:iCs/>
          <w:sz w:val="28"/>
          <w:szCs w:val="28"/>
        </w:rPr>
        <w:t>о</w:t>
      </w:r>
      <w:r w:rsidRPr="00003323">
        <w:rPr>
          <w:rFonts w:ascii="Times New Roman" w:hAnsi="Times New Roman" w:cs="Times New Roman"/>
          <w:bCs/>
          <w:iCs/>
          <w:sz w:val="28"/>
          <w:szCs w:val="28"/>
        </w:rPr>
        <w:t>ведения.</w:t>
      </w:r>
    </w:p>
    <w:p w:rsidR="00BA358A" w:rsidRPr="00003323" w:rsidRDefault="00BA358A" w:rsidP="006F2278">
      <w:pPr>
        <w:numPr>
          <w:ilvl w:val="0"/>
          <w:numId w:val="4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003323">
        <w:rPr>
          <w:rFonts w:ascii="Times New Roman" w:hAnsi="Times New Roman" w:cs="Times New Roman"/>
          <w:bCs/>
          <w:i/>
          <w:iCs/>
          <w:sz w:val="28"/>
          <w:szCs w:val="28"/>
        </w:rPr>
        <w:t>Аналитический тип постсуицидального состояния</w:t>
      </w:r>
      <w:r w:rsidRPr="00D966C5">
        <w:rPr>
          <w:rFonts w:ascii="Times New Roman" w:hAnsi="Times New Roman" w:cs="Times New Roman"/>
          <w:bCs/>
          <w:iCs/>
          <w:sz w:val="28"/>
          <w:szCs w:val="28"/>
        </w:rPr>
        <w:t xml:space="preserve"> </w:t>
      </w:r>
      <w:r w:rsidR="00D966C5" w:rsidRPr="00D966C5">
        <w:rPr>
          <w:rFonts w:ascii="Times New Roman" w:hAnsi="Times New Roman" w:cs="Times New Roman"/>
          <w:bCs/>
          <w:iCs/>
          <w:sz w:val="28"/>
          <w:szCs w:val="28"/>
        </w:rPr>
        <w:t>–</w:t>
      </w:r>
      <w:r w:rsidRPr="00D966C5">
        <w:rPr>
          <w:rFonts w:ascii="Times New Roman" w:hAnsi="Times New Roman" w:cs="Times New Roman"/>
          <w:bCs/>
          <w:iCs/>
          <w:sz w:val="28"/>
          <w:szCs w:val="28"/>
        </w:rPr>
        <w:t xml:space="preserve"> </w:t>
      </w:r>
      <w:r>
        <w:rPr>
          <w:rFonts w:ascii="Times New Roman" w:hAnsi="Times New Roman" w:cs="Times New Roman"/>
          <w:bCs/>
          <w:iCs/>
          <w:sz w:val="28"/>
          <w:szCs w:val="28"/>
        </w:rPr>
        <w:t xml:space="preserve">появляется </w:t>
      </w:r>
      <w:r w:rsidRPr="00003323">
        <w:rPr>
          <w:rFonts w:ascii="Times New Roman" w:hAnsi="Times New Roman" w:cs="Times New Roman"/>
          <w:bCs/>
          <w:iCs/>
          <w:sz w:val="28"/>
          <w:szCs w:val="28"/>
        </w:rPr>
        <w:t>нег</w:t>
      </w:r>
      <w:r w:rsidRPr="00003323">
        <w:rPr>
          <w:rFonts w:ascii="Times New Roman" w:hAnsi="Times New Roman" w:cs="Times New Roman"/>
          <w:bCs/>
          <w:iCs/>
          <w:sz w:val="28"/>
          <w:szCs w:val="28"/>
        </w:rPr>
        <w:t>а</w:t>
      </w:r>
      <w:r w:rsidRPr="00003323">
        <w:rPr>
          <w:rFonts w:ascii="Times New Roman" w:hAnsi="Times New Roman" w:cs="Times New Roman"/>
          <w:bCs/>
          <w:iCs/>
          <w:sz w:val="28"/>
          <w:szCs w:val="28"/>
        </w:rPr>
        <w:t>тивное отношение к суицид</w:t>
      </w:r>
      <w:r>
        <w:rPr>
          <w:rFonts w:ascii="Times New Roman" w:hAnsi="Times New Roman" w:cs="Times New Roman"/>
          <w:bCs/>
          <w:iCs/>
          <w:sz w:val="28"/>
          <w:szCs w:val="28"/>
        </w:rPr>
        <w:t>у,</w:t>
      </w:r>
      <w:r w:rsidRPr="00003323">
        <w:rPr>
          <w:rFonts w:ascii="Times New Roman" w:hAnsi="Times New Roman" w:cs="Times New Roman"/>
          <w:bCs/>
          <w:iCs/>
          <w:sz w:val="28"/>
          <w:szCs w:val="28"/>
        </w:rPr>
        <w:t xml:space="preserve"> </w:t>
      </w:r>
      <w:r>
        <w:rPr>
          <w:rFonts w:ascii="Times New Roman" w:hAnsi="Times New Roman" w:cs="Times New Roman"/>
          <w:bCs/>
          <w:iCs/>
          <w:sz w:val="28"/>
          <w:szCs w:val="28"/>
        </w:rPr>
        <w:t>суицидальные тенденции пока отсутствуют, но</w:t>
      </w:r>
      <w:r w:rsidRPr="00003323">
        <w:rPr>
          <w:rFonts w:ascii="Times New Roman" w:hAnsi="Times New Roman" w:cs="Times New Roman"/>
          <w:bCs/>
          <w:iCs/>
          <w:sz w:val="28"/>
          <w:szCs w:val="28"/>
        </w:rPr>
        <w:t xml:space="preserve"> конфликт по-прежнему остает</w:t>
      </w:r>
      <w:r>
        <w:rPr>
          <w:rFonts w:ascii="Times New Roman" w:hAnsi="Times New Roman" w:cs="Times New Roman"/>
          <w:bCs/>
          <w:iCs/>
          <w:sz w:val="28"/>
          <w:szCs w:val="28"/>
        </w:rPr>
        <w:t>ся актуальным.</w:t>
      </w:r>
      <w:r w:rsidRPr="00003323">
        <w:rPr>
          <w:rFonts w:ascii="Times New Roman" w:hAnsi="Times New Roman" w:cs="Times New Roman"/>
          <w:bCs/>
          <w:iCs/>
          <w:sz w:val="28"/>
          <w:szCs w:val="28"/>
        </w:rPr>
        <w:t xml:space="preserve"> </w:t>
      </w:r>
      <w:r>
        <w:rPr>
          <w:rFonts w:ascii="Times New Roman" w:hAnsi="Times New Roman" w:cs="Times New Roman"/>
          <w:bCs/>
          <w:iCs/>
          <w:sz w:val="28"/>
          <w:szCs w:val="28"/>
        </w:rPr>
        <w:t>Идут</w:t>
      </w:r>
      <w:r w:rsidRPr="00003323">
        <w:rPr>
          <w:rFonts w:ascii="Times New Roman" w:hAnsi="Times New Roman" w:cs="Times New Roman"/>
          <w:bCs/>
          <w:iCs/>
          <w:sz w:val="28"/>
          <w:szCs w:val="28"/>
        </w:rPr>
        <w:t xml:space="preserve"> поиски иных путей разреш</w:t>
      </w:r>
      <w:r w:rsidRPr="00003323">
        <w:rPr>
          <w:rFonts w:ascii="Times New Roman" w:hAnsi="Times New Roman" w:cs="Times New Roman"/>
          <w:bCs/>
          <w:iCs/>
          <w:sz w:val="28"/>
          <w:szCs w:val="28"/>
        </w:rPr>
        <w:t>е</w:t>
      </w:r>
      <w:r w:rsidRPr="00003323">
        <w:rPr>
          <w:rFonts w:ascii="Times New Roman" w:hAnsi="Times New Roman" w:cs="Times New Roman"/>
          <w:bCs/>
          <w:iCs/>
          <w:sz w:val="28"/>
          <w:szCs w:val="28"/>
        </w:rPr>
        <w:lastRenderedPageBreak/>
        <w:t xml:space="preserve">ния конфликта, но если они не будут найдены, </w:t>
      </w:r>
      <w:r>
        <w:rPr>
          <w:rFonts w:ascii="Times New Roman" w:hAnsi="Times New Roman" w:cs="Times New Roman"/>
          <w:bCs/>
          <w:iCs/>
          <w:sz w:val="28"/>
          <w:szCs w:val="28"/>
        </w:rPr>
        <w:t xml:space="preserve">очень </w:t>
      </w:r>
      <w:r w:rsidRPr="00003323">
        <w:rPr>
          <w:rFonts w:ascii="Times New Roman" w:hAnsi="Times New Roman" w:cs="Times New Roman"/>
          <w:bCs/>
          <w:iCs/>
          <w:sz w:val="28"/>
          <w:szCs w:val="28"/>
        </w:rPr>
        <w:t xml:space="preserve">вероятны попытки вернуться к прежнему варианту </w:t>
      </w:r>
      <w:r>
        <w:rPr>
          <w:rFonts w:ascii="Times New Roman" w:hAnsi="Times New Roman" w:cs="Times New Roman"/>
          <w:bCs/>
          <w:iCs/>
          <w:sz w:val="28"/>
          <w:szCs w:val="28"/>
        </w:rPr>
        <w:t>снова</w:t>
      </w:r>
      <w:r w:rsidRPr="00003323">
        <w:rPr>
          <w:rFonts w:ascii="Times New Roman" w:hAnsi="Times New Roman" w:cs="Times New Roman"/>
          <w:bCs/>
          <w:iCs/>
          <w:sz w:val="28"/>
          <w:szCs w:val="28"/>
        </w:rPr>
        <w:t>.</w:t>
      </w:r>
    </w:p>
    <w:p w:rsidR="00BA358A" w:rsidRPr="00003323" w:rsidRDefault="00BA358A" w:rsidP="006F2278">
      <w:pPr>
        <w:numPr>
          <w:ilvl w:val="0"/>
          <w:numId w:val="40"/>
        </w:numPr>
        <w:tabs>
          <w:tab w:val="clear" w:pos="720"/>
          <w:tab w:val="num" w:pos="0"/>
          <w:tab w:val="left" w:pos="1134"/>
        </w:tabs>
        <w:spacing w:after="0" w:line="240" w:lineRule="auto"/>
        <w:ind w:left="0" w:firstLine="709"/>
        <w:jc w:val="both"/>
        <w:rPr>
          <w:rFonts w:ascii="Times New Roman" w:hAnsi="Times New Roman" w:cs="Times New Roman"/>
          <w:bCs/>
          <w:iCs/>
          <w:sz w:val="28"/>
          <w:szCs w:val="28"/>
        </w:rPr>
      </w:pPr>
      <w:r w:rsidRPr="00003323">
        <w:rPr>
          <w:rFonts w:ascii="Times New Roman" w:hAnsi="Times New Roman" w:cs="Times New Roman"/>
          <w:bCs/>
          <w:i/>
          <w:iCs/>
          <w:sz w:val="28"/>
          <w:szCs w:val="28"/>
        </w:rPr>
        <w:t>Постсуицидальное состояние типа «фиксированного суицида»</w:t>
      </w:r>
      <w:r w:rsidR="00D966C5" w:rsidRPr="00D966C5">
        <w:rPr>
          <w:rFonts w:ascii="Times New Roman" w:hAnsi="Times New Roman" w:cs="Times New Roman"/>
          <w:bCs/>
          <w:iCs/>
          <w:sz w:val="28"/>
          <w:szCs w:val="28"/>
        </w:rPr>
        <w:t xml:space="preserve"> – </w:t>
      </w:r>
      <w:r>
        <w:rPr>
          <w:rFonts w:ascii="Times New Roman" w:hAnsi="Times New Roman" w:cs="Times New Roman"/>
          <w:bCs/>
          <w:iCs/>
          <w:sz w:val="28"/>
          <w:szCs w:val="28"/>
        </w:rPr>
        <w:t>обы</w:t>
      </w:r>
      <w:r>
        <w:rPr>
          <w:rFonts w:ascii="Times New Roman" w:hAnsi="Times New Roman" w:cs="Times New Roman"/>
          <w:bCs/>
          <w:iCs/>
          <w:sz w:val="28"/>
          <w:szCs w:val="28"/>
        </w:rPr>
        <w:t>ч</w:t>
      </w:r>
      <w:r>
        <w:rPr>
          <w:rFonts w:ascii="Times New Roman" w:hAnsi="Times New Roman" w:cs="Times New Roman"/>
          <w:bCs/>
          <w:iCs/>
          <w:sz w:val="28"/>
          <w:szCs w:val="28"/>
        </w:rPr>
        <w:t xml:space="preserve">но возникает при </w:t>
      </w:r>
      <w:r w:rsidRPr="00003323">
        <w:rPr>
          <w:rFonts w:ascii="Times New Roman" w:hAnsi="Times New Roman" w:cs="Times New Roman"/>
          <w:bCs/>
          <w:iCs/>
          <w:sz w:val="28"/>
          <w:szCs w:val="28"/>
        </w:rPr>
        <w:t>хроническ</w:t>
      </w:r>
      <w:r>
        <w:rPr>
          <w:rFonts w:ascii="Times New Roman" w:hAnsi="Times New Roman" w:cs="Times New Roman"/>
          <w:bCs/>
          <w:iCs/>
          <w:sz w:val="28"/>
          <w:szCs w:val="28"/>
        </w:rPr>
        <w:t>ой</w:t>
      </w:r>
      <w:r w:rsidRPr="00003323">
        <w:rPr>
          <w:rFonts w:ascii="Times New Roman" w:hAnsi="Times New Roman" w:cs="Times New Roman"/>
          <w:bCs/>
          <w:iCs/>
          <w:sz w:val="28"/>
          <w:szCs w:val="28"/>
        </w:rPr>
        <w:t xml:space="preserve"> дезадаптаци</w:t>
      </w:r>
      <w:r>
        <w:rPr>
          <w:rFonts w:ascii="Times New Roman" w:hAnsi="Times New Roman" w:cs="Times New Roman"/>
          <w:bCs/>
          <w:iCs/>
          <w:sz w:val="28"/>
          <w:szCs w:val="28"/>
        </w:rPr>
        <w:t>и</w:t>
      </w:r>
      <w:r w:rsidRPr="00003323">
        <w:rPr>
          <w:rFonts w:ascii="Times New Roman" w:hAnsi="Times New Roman" w:cs="Times New Roman"/>
          <w:bCs/>
          <w:iCs/>
          <w:sz w:val="28"/>
          <w:szCs w:val="28"/>
        </w:rPr>
        <w:t xml:space="preserve"> личности, сохраняются стойк</w:t>
      </w:r>
      <w:r>
        <w:rPr>
          <w:rFonts w:ascii="Times New Roman" w:hAnsi="Times New Roman" w:cs="Times New Roman"/>
          <w:bCs/>
          <w:iCs/>
          <w:sz w:val="28"/>
          <w:szCs w:val="28"/>
        </w:rPr>
        <w:t>ие</w:t>
      </w:r>
      <w:r w:rsidRPr="00003323">
        <w:rPr>
          <w:rFonts w:ascii="Times New Roman" w:hAnsi="Times New Roman" w:cs="Times New Roman"/>
          <w:bCs/>
          <w:iCs/>
          <w:sz w:val="28"/>
          <w:szCs w:val="28"/>
        </w:rPr>
        <w:t xml:space="preserve"> су</w:t>
      </w:r>
      <w:r w:rsidRPr="00003323">
        <w:rPr>
          <w:rFonts w:ascii="Times New Roman" w:hAnsi="Times New Roman" w:cs="Times New Roman"/>
          <w:bCs/>
          <w:iCs/>
          <w:sz w:val="28"/>
          <w:szCs w:val="28"/>
        </w:rPr>
        <w:t>и</w:t>
      </w:r>
      <w:r w:rsidRPr="00003323">
        <w:rPr>
          <w:rFonts w:ascii="Times New Roman" w:hAnsi="Times New Roman" w:cs="Times New Roman"/>
          <w:bCs/>
          <w:iCs/>
          <w:sz w:val="28"/>
          <w:szCs w:val="28"/>
        </w:rPr>
        <w:t>цидальные тенденции, т.е. суицидальная попытка не прерывает предсуицидного состояния.</w:t>
      </w:r>
    </w:p>
    <w:p w:rsidR="00BA358A" w:rsidRPr="00EC14DB" w:rsidRDefault="00BA358A" w:rsidP="00BA358A">
      <w:pPr>
        <w:spacing w:after="0" w:line="240" w:lineRule="auto"/>
        <w:ind w:firstLine="708"/>
        <w:jc w:val="both"/>
        <w:rPr>
          <w:rFonts w:ascii="Times New Roman" w:hAnsi="Times New Roman" w:cs="Times New Roman"/>
          <w:sz w:val="28"/>
          <w:szCs w:val="28"/>
        </w:rPr>
      </w:pPr>
      <w:r w:rsidRPr="00EC14DB">
        <w:rPr>
          <w:rFonts w:ascii="Times New Roman" w:hAnsi="Times New Roman" w:cs="Times New Roman"/>
          <w:sz w:val="28"/>
          <w:szCs w:val="28"/>
        </w:rPr>
        <w:t>На основании типа постсуицидального состояния у подростка, определ</w:t>
      </w:r>
      <w:r>
        <w:rPr>
          <w:rFonts w:ascii="Times New Roman" w:hAnsi="Times New Roman" w:cs="Times New Roman"/>
          <w:sz w:val="28"/>
          <w:szCs w:val="28"/>
        </w:rPr>
        <w:t>яю</w:t>
      </w:r>
      <w:r>
        <w:rPr>
          <w:rFonts w:ascii="Times New Roman" w:hAnsi="Times New Roman" w:cs="Times New Roman"/>
          <w:sz w:val="28"/>
          <w:szCs w:val="28"/>
        </w:rPr>
        <w:t>т</w:t>
      </w:r>
      <w:r>
        <w:rPr>
          <w:rFonts w:ascii="Times New Roman" w:hAnsi="Times New Roman" w:cs="Times New Roman"/>
          <w:sz w:val="28"/>
          <w:szCs w:val="28"/>
        </w:rPr>
        <w:t xml:space="preserve">ся </w:t>
      </w:r>
      <w:r w:rsidRPr="00EC14DB">
        <w:rPr>
          <w:rFonts w:ascii="Times New Roman" w:hAnsi="Times New Roman" w:cs="Times New Roman"/>
          <w:sz w:val="28"/>
          <w:szCs w:val="28"/>
        </w:rPr>
        <w:t>шаг</w:t>
      </w:r>
      <w:r>
        <w:rPr>
          <w:rFonts w:ascii="Times New Roman" w:hAnsi="Times New Roman" w:cs="Times New Roman"/>
          <w:sz w:val="28"/>
          <w:szCs w:val="28"/>
        </w:rPr>
        <w:t>и</w:t>
      </w:r>
      <w:r w:rsidRPr="00EC14DB">
        <w:rPr>
          <w:rFonts w:ascii="Times New Roman" w:hAnsi="Times New Roman" w:cs="Times New Roman"/>
          <w:sz w:val="28"/>
          <w:szCs w:val="28"/>
        </w:rPr>
        <w:t xml:space="preserve"> социально-психологического сопровождения (в том числе необходимость обращения к врачам).</w:t>
      </w:r>
    </w:p>
    <w:p w:rsidR="00BA358A" w:rsidRPr="00EC14DB" w:rsidRDefault="00BA358A" w:rsidP="00BA35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Затем проводится и</w:t>
      </w:r>
      <w:r w:rsidRPr="00EC14DB">
        <w:rPr>
          <w:rFonts w:ascii="Times New Roman" w:hAnsi="Times New Roman" w:cs="Times New Roman"/>
          <w:sz w:val="28"/>
          <w:szCs w:val="28"/>
        </w:rPr>
        <w:t>ндивидуальная коррекционная работа с подростком.</w:t>
      </w:r>
    </w:p>
    <w:p w:rsidR="00BA358A" w:rsidRPr="00EC14DB" w:rsidRDefault="00BA358A" w:rsidP="00BA35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Необходимо о</w:t>
      </w:r>
      <w:r w:rsidRPr="00EC14DB">
        <w:rPr>
          <w:rFonts w:ascii="Times New Roman" w:hAnsi="Times New Roman" w:cs="Times New Roman"/>
          <w:sz w:val="28"/>
          <w:szCs w:val="28"/>
        </w:rPr>
        <w:t>рганиз</w:t>
      </w:r>
      <w:r>
        <w:rPr>
          <w:rFonts w:ascii="Times New Roman" w:hAnsi="Times New Roman" w:cs="Times New Roman"/>
          <w:sz w:val="28"/>
          <w:szCs w:val="28"/>
        </w:rPr>
        <w:t>овать</w:t>
      </w:r>
      <w:r w:rsidRPr="00EC14DB">
        <w:rPr>
          <w:rFonts w:ascii="Times New Roman" w:hAnsi="Times New Roman" w:cs="Times New Roman"/>
          <w:sz w:val="28"/>
          <w:szCs w:val="28"/>
        </w:rPr>
        <w:t xml:space="preserve"> группов</w:t>
      </w:r>
      <w:r>
        <w:rPr>
          <w:rFonts w:ascii="Times New Roman" w:hAnsi="Times New Roman" w:cs="Times New Roman"/>
          <w:sz w:val="28"/>
          <w:szCs w:val="28"/>
        </w:rPr>
        <w:t>ую</w:t>
      </w:r>
      <w:r w:rsidRPr="00EC14DB">
        <w:rPr>
          <w:rFonts w:ascii="Times New Roman" w:hAnsi="Times New Roman" w:cs="Times New Roman"/>
          <w:sz w:val="28"/>
          <w:szCs w:val="28"/>
        </w:rPr>
        <w:t xml:space="preserve"> работ</w:t>
      </w:r>
      <w:r>
        <w:rPr>
          <w:rFonts w:ascii="Times New Roman" w:hAnsi="Times New Roman" w:cs="Times New Roman"/>
          <w:sz w:val="28"/>
          <w:szCs w:val="28"/>
        </w:rPr>
        <w:t>у в классе и включить</w:t>
      </w:r>
      <w:r w:rsidRPr="00EC14DB">
        <w:rPr>
          <w:rFonts w:ascii="Times New Roman" w:hAnsi="Times New Roman" w:cs="Times New Roman"/>
          <w:sz w:val="28"/>
          <w:szCs w:val="28"/>
        </w:rPr>
        <w:t xml:space="preserve"> в нее подростка с целью восстановления навыков адаптации (это может быть коммуникативный тренинг или тренинг</w:t>
      </w:r>
      <w:r>
        <w:rPr>
          <w:rFonts w:ascii="Times New Roman" w:hAnsi="Times New Roman" w:cs="Times New Roman"/>
          <w:sz w:val="28"/>
          <w:szCs w:val="28"/>
        </w:rPr>
        <w:t>,</w:t>
      </w:r>
      <w:r w:rsidRPr="00EC14DB">
        <w:rPr>
          <w:rFonts w:ascii="Times New Roman" w:hAnsi="Times New Roman" w:cs="Times New Roman"/>
          <w:sz w:val="28"/>
          <w:szCs w:val="28"/>
        </w:rPr>
        <w:t xml:space="preserve"> направленный на развитие умения справляться со сложной жизненной ситуацией).</w:t>
      </w:r>
    </w:p>
    <w:p w:rsidR="00BA358A" w:rsidRPr="00EC14DB" w:rsidRDefault="00BA358A" w:rsidP="00BA35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Необходимо о</w:t>
      </w:r>
      <w:r w:rsidRPr="00EC14DB">
        <w:rPr>
          <w:rFonts w:ascii="Times New Roman" w:hAnsi="Times New Roman" w:cs="Times New Roman"/>
          <w:sz w:val="28"/>
          <w:szCs w:val="28"/>
        </w:rPr>
        <w:t>рганиз</w:t>
      </w:r>
      <w:r>
        <w:rPr>
          <w:rFonts w:ascii="Times New Roman" w:hAnsi="Times New Roman" w:cs="Times New Roman"/>
          <w:sz w:val="28"/>
          <w:szCs w:val="28"/>
        </w:rPr>
        <w:t xml:space="preserve">овать возможность получения </w:t>
      </w:r>
      <w:r w:rsidRPr="00EC14DB">
        <w:rPr>
          <w:rFonts w:ascii="Times New Roman" w:hAnsi="Times New Roman" w:cs="Times New Roman"/>
          <w:sz w:val="28"/>
          <w:szCs w:val="28"/>
        </w:rPr>
        <w:t>консульта</w:t>
      </w:r>
      <w:r>
        <w:rPr>
          <w:rFonts w:ascii="Times New Roman" w:hAnsi="Times New Roman" w:cs="Times New Roman"/>
          <w:sz w:val="28"/>
          <w:szCs w:val="28"/>
        </w:rPr>
        <w:t>тивной пом</w:t>
      </w:r>
      <w:r>
        <w:rPr>
          <w:rFonts w:ascii="Times New Roman" w:hAnsi="Times New Roman" w:cs="Times New Roman"/>
          <w:sz w:val="28"/>
          <w:szCs w:val="28"/>
        </w:rPr>
        <w:t>о</w:t>
      </w:r>
      <w:r>
        <w:rPr>
          <w:rFonts w:ascii="Times New Roman" w:hAnsi="Times New Roman" w:cs="Times New Roman"/>
          <w:sz w:val="28"/>
          <w:szCs w:val="28"/>
        </w:rPr>
        <w:t>щи</w:t>
      </w:r>
      <w:r w:rsidRPr="00EC14DB">
        <w:rPr>
          <w:rFonts w:ascii="Times New Roman" w:hAnsi="Times New Roman" w:cs="Times New Roman"/>
          <w:sz w:val="28"/>
          <w:szCs w:val="28"/>
        </w:rPr>
        <w:t xml:space="preserve"> для включенных в случай педагогов, родителей и детей.</w:t>
      </w:r>
    </w:p>
    <w:p w:rsidR="00BA358A" w:rsidRPr="007F672B" w:rsidRDefault="00BA358A" w:rsidP="00BA358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Провести м</w:t>
      </w:r>
      <w:r w:rsidRPr="00EC14DB">
        <w:rPr>
          <w:rFonts w:ascii="Times New Roman" w:hAnsi="Times New Roman" w:cs="Times New Roman"/>
          <w:sz w:val="28"/>
          <w:szCs w:val="28"/>
        </w:rPr>
        <w:t>ониторинг состояния подростка (метод наблюдения, метод и</w:t>
      </w:r>
      <w:r w:rsidRPr="00EC14DB">
        <w:rPr>
          <w:rFonts w:ascii="Times New Roman" w:hAnsi="Times New Roman" w:cs="Times New Roman"/>
          <w:sz w:val="28"/>
          <w:szCs w:val="28"/>
        </w:rPr>
        <w:t>н</w:t>
      </w:r>
      <w:r w:rsidRPr="00EC14DB">
        <w:rPr>
          <w:rFonts w:ascii="Times New Roman" w:hAnsi="Times New Roman" w:cs="Times New Roman"/>
          <w:sz w:val="28"/>
          <w:szCs w:val="28"/>
        </w:rPr>
        <w:t>тервью, метод опроса).</w:t>
      </w:r>
    </w:p>
    <w:p w:rsidR="00BA358A" w:rsidRPr="00EC14DB" w:rsidRDefault="00BA358A" w:rsidP="00BA358A">
      <w:pPr>
        <w:spacing w:after="0" w:line="240" w:lineRule="auto"/>
        <w:ind w:firstLine="708"/>
        <w:jc w:val="both"/>
        <w:rPr>
          <w:rFonts w:ascii="Times New Roman" w:hAnsi="Times New Roman" w:cs="Times New Roman"/>
          <w:sz w:val="28"/>
          <w:szCs w:val="28"/>
        </w:rPr>
      </w:pPr>
      <w:r w:rsidRPr="007F672B">
        <w:rPr>
          <w:rFonts w:ascii="Times New Roman" w:hAnsi="Times New Roman" w:cs="Times New Roman"/>
          <w:bCs/>
          <w:sz w:val="28"/>
          <w:szCs w:val="28"/>
        </w:rPr>
        <w:t>Специалисты образовательного учреждения информируют родителей</w:t>
      </w:r>
      <w:r>
        <w:rPr>
          <w:rFonts w:ascii="Times New Roman" w:hAnsi="Times New Roman" w:cs="Times New Roman"/>
          <w:bCs/>
          <w:sz w:val="28"/>
          <w:szCs w:val="28"/>
        </w:rPr>
        <w:t xml:space="preserve"> </w:t>
      </w:r>
      <w:r>
        <w:rPr>
          <w:rFonts w:ascii="Times New Roman" w:hAnsi="Times New Roman" w:cs="Times New Roman"/>
          <w:sz w:val="28"/>
          <w:szCs w:val="28"/>
        </w:rPr>
        <w:t>о</w:t>
      </w:r>
      <w:r w:rsidRPr="00EC14DB">
        <w:rPr>
          <w:rFonts w:ascii="Times New Roman" w:hAnsi="Times New Roman" w:cs="Times New Roman"/>
          <w:sz w:val="28"/>
          <w:szCs w:val="28"/>
        </w:rPr>
        <w:t xml:space="preserve"> во</w:t>
      </w:r>
      <w:r w:rsidRPr="00EC14DB">
        <w:rPr>
          <w:rFonts w:ascii="Times New Roman" w:hAnsi="Times New Roman" w:cs="Times New Roman"/>
          <w:sz w:val="28"/>
          <w:szCs w:val="28"/>
        </w:rPr>
        <w:t>з</w:t>
      </w:r>
      <w:r w:rsidRPr="00EC14DB">
        <w:rPr>
          <w:rFonts w:ascii="Times New Roman" w:hAnsi="Times New Roman" w:cs="Times New Roman"/>
          <w:sz w:val="28"/>
          <w:szCs w:val="28"/>
        </w:rPr>
        <w:t>мо</w:t>
      </w:r>
      <w:r>
        <w:rPr>
          <w:rFonts w:ascii="Times New Roman" w:hAnsi="Times New Roman" w:cs="Times New Roman"/>
          <w:sz w:val="28"/>
          <w:szCs w:val="28"/>
        </w:rPr>
        <w:t>жных реакциях ребенка на травму, о</w:t>
      </w:r>
      <w:r w:rsidRPr="00EC14DB">
        <w:rPr>
          <w:rFonts w:ascii="Times New Roman" w:hAnsi="Times New Roman" w:cs="Times New Roman"/>
          <w:sz w:val="28"/>
          <w:szCs w:val="28"/>
        </w:rPr>
        <w:t xml:space="preserve"> взаимодействии со специалистами </w:t>
      </w:r>
      <w:r>
        <w:rPr>
          <w:rFonts w:ascii="Times New Roman" w:hAnsi="Times New Roman" w:cs="Times New Roman"/>
          <w:bCs/>
          <w:iCs/>
          <w:sz w:val="28"/>
          <w:szCs w:val="28"/>
        </w:rPr>
        <w:t>образ</w:t>
      </w:r>
      <w:r>
        <w:rPr>
          <w:rFonts w:ascii="Times New Roman" w:hAnsi="Times New Roman" w:cs="Times New Roman"/>
          <w:bCs/>
          <w:iCs/>
          <w:sz w:val="28"/>
          <w:szCs w:val="28"/>
        </w:rPr>
        <w:t>о</w:t>
      </w:r>
      <w:r>
        <w:rPr>
          <w:rFonts w:ascii="Times New Roman" w:hAnsi="Times New Roman" w:cs="Times New Roman"/>
          <w:bCs/>
          <w:iCs/>
          <w:sz w:val="28"/>
          <w:szCs w:val="28"/>
        </w:rPr>
        <w:t>вательной организации</w:t>
      </w:r>
      <w:r>
        <w:rPr>
          <w:rFonts w:ascii="Times New Roman" w:hAnsi="Times New Roman" w:cs="Times New Roman"/>
          <w:sz w:val="28"/>
          <w:szCs w:val="28"/>
        </w:rPr>
        <w:t>, о</w:t>
      </w:r>
      <w:r w:rsidRPr="00EC14DB">
        <w:rPr>
          <w:rFonts w:ascii="Times New Roman" w:hAnsi="Times New Roman" w:cs="Times New Roman"/>
          <w:sz w:val="28"/>
          <w:szCs w:val="28"/>
        </w:rPr>
        <w:t>б экстренных и кризисных психологических службах в городе (районе), телефонах доверия</w:t>
      </w:r>
      <w:r>
        <w:rPr>
          <w:rFonts w:ascii="Times New Roman" w:hAnsi="Times New Roman" w:cs="Times New Roman"/>
          <w:sz w:val="28"/>
          <w:szCs w:val="28"/>
        </w:rPr>
        <w:t>.</w:t>
      </w:r>
    </w:p>
    <w:p w:rsidR="00BA358A" w:rsidRPr="005668CE" w:rsidRDefault="00BA358A" w:rsidP="00A15D4A">
      <w:pPr>
        <w:spacing w:after="0" w:line="240" w:lineRule="auto"/>
        <w:ind w:firstLine="709"/>
        <w:jc w:val="right"/>
        <w:rPr>
          <w:rFonts w:ascii="Times New Roman" w:hAnsi="Times New Roman" w:cs="Times New Roman"/>
          <w:sz w:val="28"/>
          <w:szCs w:val="28"/>
        </w:rPr>
      </w:pPr>
    </w:p>
    <w:p w:rsidR="007C07F6" w:rsidRPr="007C07F6" w:rsidRDefault="00253EFA" w:rsidP="00D966C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2.5</w:t>
      </w:r>
      <w:r w:rsidR="007C07F6" w:rsidRPr="007C07F6">
        <w:rPr>
          <w:rFonts w:ascii="Times New Roman" w:hAnsi="Times New Roman" w:cs="Times New Roman"/>
          <w:b/>
          <w:sz w:val="28"/>
          <w:szCs w:val="28"/>
        </w:rPr>
        <w:t xml:space="preserve">. </w:t>
      </w:r>
      <w:r w:rsidR="007C07F6">
        <w:rPr>
          <w:rFonts w:ascii="Times New Roman" w:hAnsi="Times New Roman" w:cs="Times New Roman"/>
          <w:b/>
          <w:sz w:val="28"/>
          <w:szCs w:val="28"/>
        </w:rPr>
        <w:t xml:space="preserve">Современные </w:t>
      </w:r>
      <w:r w:rsidR="007C07F6" w:rsidRPr="007C07F6">
        <w:rPr>
          <w:rFonts w:ascii="Times New Roman" w:hAnsi="Times New Roman" w:cs="Times New Roman"/>
          <w:b/>
          <w:sz w:val="28"/>
          <w:szCs w:val="28"/>
        </w:rPr>
        <w:t xml:space="preserve">подходы к организации антинаркотической работы </w:t>
      </w:r>
      <w:r w:rsidR="007C07F6">
        <w:rPr>
          <w:rFonts w:ascii="Times New Roman" w:hAnsi="Times New Roman" w:cs="Times New Roman"/>
          <w:b/>
          <w:sz w:val="28"/>
          <w:szCs w:val="28"/>
        </w:rPr>
        <w:t>в шк</w:t>
      </w:r>
      <w:r w:rsidR="007C07F6">
        <w:rPr>
          <w:rFonts w:ascii="Times New Roman" w:hAnsi="Times New Roman" w:cs="Times New Roman"/>
          <w:b/>
          <w:sz w:val="28"/>
          <w:szCs w:val="28"/>
        </w:rPr>
        <w:t>о</w:t>
      </w:r>
      <w:r w:rsidR="007C07F6">
        <w:rPr>
          <w:rFonts w:ascii="Times New Roman" w:hAnsi="Times New Roman" w:cs="Times New Roman"/>
          <w:b/>
          <w:sz w:val="28"/>
          <w:szCs w:val="28"/>
        </w:rPr>
        <w:t>ле</w:t>
      </w:r>
    </w:p>
    <w:p w:rsidR="007C07F6" w:rsidRDefault="007C07F6" w:rsidP="00D966C5">
      <w:pPr>
        <w:spacing w:after="0" w:line="240" w:lineRule="auto"/>
        <w:ind w:firstLine="709"/>
        <w:jc w:val="center"/>
        <w:rPr>
          <w:rFonts w:ascii="Times New Roman" w:hAnsi="Times New Roman" w:cs="Times New Roman"/>
          <w:sz w:val="28"/>
          <w:szCs w:val="28"/>
        </w:rPr>
      </w:pPr>
    </w:p>
    <w:p w:rsidR="00F636CB" w:rsidRPr="00FC5DB0" w:rsidRDefault="00F636CB" w:rsidP="00FC5DB0">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 xml:space="preserve">Существует несколько </w:t>
      </w:r>
      <w:r w:rsidR="00EB6ABE" w:rsidRPr="00FC5DB0">
        <w:rPr>
          <w:rFonts w:ascii="Times New Roman" w:hAnsi="Times New Roman" w:cs="Times New Roman"/>
          <w:sz w:val="28"/>
          <w:szCs w:val="28"/>
        </w:rPr>
        <w:t>подходов к</w:t>
      </w:r>
      <w:r w:rsidRPr="00FC5DB0">
        <w:rPr>
          <w:rFonts w:ascii="Times New Roman" w:hAnsi="Times New Roman" w:cs="Times New Roman"/>
          <w:sz w:val="28"/>
          <w:szCs w:val="28"/>
        </w:rPr>
        <w:t xml:space="preserve"> организации профилактической антина</w:t>
      </w:r>
      <w:r w:rsidRPr="00FC5DB0">
        <w:rPr>
          <w:rFonts w:ascii="Times New Roman" w:hAnsi="Times New Roman" w:cs="Times New Roman"/>
          <w:sz w:val="28"/>
          <w:szCs w:val="28"/>
        </w:rPr>
        <w:t>р</w:t>
      </w:r>
      <w:r w:rsidRPr="00FC5DB0">
        <w:rPr>
          <w:rFonts w:ascii="Times New Roman" w:hAnsi="Times New Roman" w:cs="Times New Roman"/>
          <w:sz w:val="28"/>
          <w:szCs w:val="28"/>
        </w:rPr>
        <w:t>котической работы</w:t>
      </w:r>
      <w:r w:rsidR="00A01432">
        <w:rPr>
          <w:rFonts w:ascii="Times New Roman" w:hAnsi="Times New Roman" w:cs="Times New Roman"/>
          <w:sz w:val="28"/>
          <w:szCs w:val="28"/>
        </w:rPr>
        <w:t xml:space="preserve"> в школе</w:t>
      </w:r>
      <w:r w:rsidRPr="00FC5DB0">
        <w:rPr>
          <w:rFonts w:ascii="Times New Roman" w:hAnsi="Times New Roman" w:cs="Times New Roman"/>
          <w:sz w:val="28"/>
          <w:szCs w:val="28"/>
        </w:rPr>
        <w:t>. Традиционный подход в профилактике, ориентир</w:t>
      </w:r>
      <w:r w:rsidRPr="00FC5DB0">
        <w:rPr>
          <w:rFonts w:ascii="Times New Roman" w:hAnsi="Times New Roman" w:cs="Times New Roman"/>
          <w:sz w:val="28"/>
          <w:szCs w:val="28"/>
        </w:rPr>
        <w:t>о</w:t>
      </w:r>
      <w:r w:rsidRPr="00FC5DB0">
        <w:rPr>
          <w:rFonts w:ascii="Times New Roman" w:hAnsi="Times New Roman" w:cs="Times New Roman"/>
          <w:sz w:val="28"/>
          <w:szCs w:val="28"/>
        </w:rPr>
        <w:t>ванный на отрицательные последствия приема наркотиков, не обеспечивает ре</w:t>
      </w:r>
      <w:r w:rsidRPr="00FC5DB0">
        <w:rPr>
          <w:rFonts w:ascii="Times New Roman" w:hAnsi="Times New Roman" w:cs="Times New Roman"/>
          <w:sz w:val="28"/>
          <w:szCs w:val="28"/>
        </w:rPr>
        <w:t>а</w:t>
      </w:r>
      <w:r w:rsidRPr="00FC5DB0">
        <w:rPr>
          <w:rFonts w:ascii="Times New Roman" w:hAnsi="Times New Roman" w:cs="Times New Roman"/>
          <w:sz w:val="28"/>
          <w:szCs w:val="28"/>
        </w:rPr>
        <w:t xml:space="preserve">лизации поставленной цели. Стратегическим </w:t>
      </w:r>
      <w:r w:rsidR="00EB6ABE" w:rsidRPr="00FC5DB0">
        <w:rPr>
          <w:rFonts w:ascii="Times New Roman" w:hAnsi="Times New Roman" w:cs="Times New Roman"/>
          <w:sz w:val="28"/>
          <w:szCs w:val="28"/>
        </w:rPr>
        <w:t>приоритетом сегодня</w:t>
      </w:r>
      <w:r w:rsidRPr="00FC5DB0">
        <w:rPr>
          <w:rFonts w:ascii="Times New Roman" w:hAnsi="Times New Roman" w:cs="Times New Roman"/>
          <w:sz w:val="28"/>
          <w:szCs w:val="28"/>
        </w:rPr>
        <w:t xml:space="preserve"> признается создание системы позитивной профилактики, которая ориентируется не на пат</w:t>
      </w:r>
      <w:r w:rsidRPr="00FC5DB0">
        <w:rPr>
          <w:rFonts w:ascii="Times New Roman" w:hAnsi="Times New Roman" w:cs="Times New Roman"/>
          <w:sz w:val="28"/>
          <w:szCs w:val="28"/>
        </w:rPr>
        <w:t>о</w:t>
      </w:r>
      <w:r w:rsidRPr="00FC5DB0">
        <w:rPr>
          <w:rFonts w:ascii="Times New Roman" w:hAnsi="Times New Roman" w:cs="Times New Roman"/>
          <w:sz w:val="28"/>
          <w:szCs w:val="28"/>
        </w:rPr>
        <w:t>логию, не на проблему и её последствия, а на защищающий от возникновения проблем потенциал здоровья, поддержку подростка, оказание помощь в саморе</w:t>
      </w:r>
      <w:r w:rsidRPr="00FC5DB0">
        <w:rPr>
          <w:rFonts w:ascii="Times New Roman" w:hAnsi="Times New Roman" w:cs="Times New Roman"/>
          <w:sz w:val="28"/>
          <w:szCs w:val="28"/>
        </w:rPr>
        <w:t>а</w:t>
      </w:r>
      <w:r w:rsidRPr="00FC5DB0">
        <w:rPr>
          <w:rFonts w:ascii="Times New Roman" w:hAnsi="Times New Roman" w:cs="Times New Roman"/>
          <w:sz w:val="28"/>
          <w:szCs w:val="28"/>
        </w:rPr>
        <w:t>лизации собственного жизненного предназначения. Цель позитивно направленной профилактики – воспитание физически здорового, личностно развитого человека, способного самостоятельно справляться с собственными психологическими з</w:t>
      </w:r>
      <w:r w:rsidRPr="00FC5DB0">
        <w:rPr>
          <w:rFonts w:ascii="Times New Roman" w:hAnsi="Times New Roman" w:cs="Times New Roman"/>
          <w:sz w:val="28"/>
          <w:szCs w:val="28"/>
        </w:rPr>
        <w:t>а</w:t>
      </w:r>
      <w:r w:rsidRPr="00FC5DB0">
        <w:rPr>
          <w:rFonts w:ascii="Times New Roman" w:hAnsi="Times New Roman" w:cs="Times New Roman"/>
          <w:sz w:val="28"/>
          <w:szCs w:val="28"/>
        </w:rPr>
        <w:t>труд</w:t>
      </w:r>
      <w:r w:rsidR="00FA1300">
        <w:rPr>
          <w:rFonts w:ascii="Times New Roman" w:hAnsi="Times New Roman" w:cs="Times New Roman"/>
          <w:sz w:val="28"/>
          <w:szCs w:val="28"/>
        </w:rPr>
        <w:t>нениями и жизненными проблемами</w:t>
      </w:r>
      <w:r w:rsidRPr="00FC5DB0">
        <w:rPr>
          <w:rFonts w:ascii="Times New Roman" w:hAnsi="Times New Roman" w:cs="Times New Roman"/>
          <w:sz w:val="28"/>
          <w:szCs w:val="28"/>
        </w:rPr>
        <w:t xml:space="preserve">. </w:t>
      </w:r>
    </w:p>
    <w:p w:rsidR="00F636CB" w:rsidRPr="00D966C5" w:rsidRDefault="00F636CB" w:rsidP="00FC5DB0">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pacing w:val="2"/>
          <w:sz w:val="28"/>
          <w:szCs w:val="28"/>
        </w:rPr>
        <w:t xml:space="preserve">Чаще всего первичная </w:t>
      </w:r>
      <w:r w:rsidRPr="00FC5DB0">
        <w:rPr>
          <w:rFonts w:ascii="Times New Roman" w:hAnsi="Times New Roman" w:cs="Times New Roman"/>
          <w:spacing w:val="-2"/>
          <w:sz w:val="28"/>
          <w:szCs w:val="28"/>
        </w:rPr>
        <w:t>профилактика ассоциируется с информационной де</w:t>
      </w:r>
      <w:r w:rsidRPr="00FC5DB0">
        <w:rPr>
          <w:rFonts w:ascii="Times New Roman" w:hAnsi="Times New Roman" w:cs="Times New Roman"/>
          <w:spacing w:val="-2"/>
          <w:sz w:val="28"/>
          <w:szCs w:val="28"/>
        </w:rPr>
        <w:t>я</w:t>
      </w:r>
      <w:r w:rsidRPr="00FC5DB0">
        <w:rPr>
          <w:rFonts w:ascii="Times New Roman" w:hAnsi="Times New Roman" w:cs="Times New Roman"/>
          <w:spacing w:val="-2"/>
          <w:sz w:val="28"/>
          <w:szCs w:val="28"/>
        </w:rPr>
        <w:t xml:space="preserve">тельностью. </w:t>
      </w:r>
      <w:r w:rsidRPr="00FC5DB0">
        <w:rPr>
          <w:rFonts w:ascii="Times New Roman" w:hAnsi="Times New Roman" w:cs="Times New Roman"/>
          <w:spacing w:val="1"/>
          <w:sz w:val="28"/>
          <w:szCs w:val="28"/>
        </w:rPr>
        <w:t xml:space="preserve">Данный подход предполагает, что получение знаний об </w:t>
      </w:r>
      <w:r w:rsidRPr="00D966C5">
        <w:rPr>
          <w:rFonts w:ascii="Times New Roman" w:hAnsi="Times New Roman" w:cs="Times New Roman"/>
          <w:sz w:val="28"/>
          <w:szCs w:val="28"/>
        </w:rPr>
        <w:t>употребл</w:t>
      </w:r>
      <w:r w:rsidRPr="00D966C5">
        <w:rPr>
          <w:rFonts w:ascii="Times New Roman" w:hAnsi="Times New Roman" w:cs="Times New Roman"/>
          <w:sz w:val="28"/>
          <w:szCs w:val="28"/>
        </w:rPr>
        <w:t>е</w:t>
      </w:r>
      <w:r w:rsidRPr="00D966C5">
        <w:rPr>
          <w:rFonts w:ascii="Times New Roman" w:hAnsi="Times New Roman" w:cs="Times New Roman"/>
          <w:sz w:val="28"/>
          <w:szCs w:val="28"/>
        </w:rPr>
        <w:t>нии психоактивных веществ и их последствиях будет яв</w:t>
      </w:r>
      <w:r w:rsidRPr="00D966C5">
        <w:rPr>
          <w:rFonts w:ascii="Times New Roman" w:hAnsi="Times New Roman" w:cs="Times New Roman"/>
          <w:sz w:val="28"/>
          <w:szCs w:val="28"/>
        </w:rPr>
        <w:softHyphen/>
        <w:t>ляться толчком к форм</w:t>
      </w:r>
      <w:r w:rsidRPr="00D966C5">
        <w:rPr>
          <w:rFonts w:ascii="Times New Roman" w:hAnsi="Times New Roman" w:cs="Times New Roman"/>
          <w:sz w:val="28"/>
          <w:szCs w:val="28"/>
        </w:rPr>
        <w:t>и</w:t>
      </w:r>
      <w:r w:rsidRPr="00D966C5">
        <w:rPr>
          <w:rFonts w:ascii="Times New Roman" w:hAnsi="Times New Roman" w:cs="Times New Roman"/>
          <w:sz w:val="28"/>
          <w:szCs w:val="28"/>
        </w:rPr>
        <w:t xml:space="preserve">рованию здорового образа жизни, правильного поведения и отказу от наркотиков. Существует несколько вариантов информационного подхода. </w:t>
      </w:r>
      <w:r w:rsidR="001F2968" w:rsidRPr="00D966C5">
        <w:rPr>
          <w:rFonts w:ascii="Times New Roman" w:hAnsi="Times New Roman" w:cs="Times New Roman"/>
          <w:sz w:val="28"/>
          <w:szCs w:val="28"/>
        </w:rPr>
        <w:t>Ранее наиболее п</w:t>
      </w:r>
      <w:r w:rsidR="001F2968" w:rsidRPr="00D966C5">
        <w:rPr>
          <w:rFonts w:ascii="Times New Roman" w:hAnsi="Times New Roman" w:cs="Times New Roman"/>
          <w:sz w:val="28"/>
          <w:szCs w:val="28"/>
        </w:rPr>
        <w:t>о</w:t>
      </w:r>
      <w:r w:rsidR="001F2968" w:rsidRPr="00D966C5">
        <w:rPr>
          <w:rFonts w:ascii="Times New Roman" w:hAnsi="Times New Roman" w:cs="Times New Roman"/>
          <w:sz w:val="28"/>
          <w:szCs w:val="28"/>
        </w:rPr>
        <w:t>пулярным</w:t>
      </w:r>
      <w:r w:rsidRPr="00D966C5">
        <w:rPr>
          <w:rFonts w:ascii="Times New Roman" w:hAnsi="Times New Roman" w:cs="Times New Roman"/>
          <w:sz w:val="28"/>
          <w:szCs w:val="28"/>
        </w:rPr>
        <w:t xml:space="preserve"> </w:t>
      </w:r>
      <w:r w:rsidR="001F2968" w:rsidRPr="00D966C5">
        <w:rPr>
          <w:rFonts w:ascii="Times New Roman" w:hAnsi="Times New Roman" w:cs="Times New Roman"/>
          <w:sz w:val="28"/>
          <w:szCs w:val="28"/>
        </w:rPr>
        <w:t>был метод</w:t>
      </w:r>
      <w:r w:rsidRPr="00D966C5">
        <w:rPr>
          <w:rFonts w:ascii="Times New Roman" w:hAnsi="Times New Roman" w:cs="Times New Roman"/>
          <w:sz w:val="28"/>
          <w:szCs w:val="28"/>
        </w:rPr>
        <w:t xml:space="preserve"> предоставлени</w:t>
      </w:r>
      <w:r w:rsidR="001F2968" w:rsidRPr="00D966C5">
        <w:rPr>
          <w:rFonts w:ascii="Times New Roman" w:hAnsi="Times New Roman" w:cs="Times New Roman"/>
          <w:sz w:val="28"/>
          <w:szCs w:val="28"/>
        </w:rPr>
        <w:t>я</w:t>
      </w:r>
      <w:r w:rsidRPr="00D966C5">
        <w:rPr>
          <w:rFonts w:ascii="Times New Roman" w:hAnsi="Times New Roman" w:cs="Times New Roman"/>
          <w:sz w:val="28"/>
          <w:szCs w:val="28"/>
        </w:rPr>
        <w:t xml:space="preserve"> информации о негативном влиянии нарк</w:t>
      </w:r>
      <w:r w:rsidRPr="00D966C5">
        <w:rPr>
          <w:rFonts w:ascii="Times New Roman" w:hAnsi="Times New Roman" w:cs="Times New Roman"/>
          <w:sz w:val="28"/>
          <w:szCs w:val="28"/>
        </w:rPr>
        <w:t>о</w:t>
      </w:r>
      <w:r w:rsidRPr="00D966C5">
        <w:rPr>
          <w:rFonts w:ascii="Times New Roman" w:hAnsi="Times New Roman" w:cs="Times New Roman"/>
          <w:sz w:val="28"/>
          <w:szCs w:val="28"/>
        </w:rPr>
        <w:lastRenderedPageBreak/>
        <w:t xml:space="preserve">тиков на организм, поведение и </w:t>
      </w:r>
      <w:r w:rsidR="001F2968" w:rsidRPr="00D966C5">
        <w:rPr>
          <w:rFonts w:ascii="Times New Roman" w:hAnsi="Times New Roman" w:cs="Times New Roman"/>
          <w:sz w:val="28"/>
          <w:szCs w:val="28"/>
        </w:rPr>
        <w:t>продолжительность жизни, так называемая «</w:t>
      </w:r>
      <w:r w:rsidRPr="00D966C5">
        <w:rPr>
          <w:rFonts w:ascii="Times New Roman" w:hAnsi="Times New Roman" w:cs="Times New Roman"/>
          <w:sz w:val="28"/>
          <w:szCs w:val="28"/>
        </w:rPr>
        <w:t>стр</w:t>
      </w:r>
      <w:r w:rsidRPr="00D966C5">
        <w:rPr>
          <w:rFonts w:ascii="Times New Roman" w:hAnsi="Times New Roman" w:cs="Times New Roman"/>
          <w:sz w:val="28"/>
          <w:szCs w:val="28"/>
        </w:rPr>
        <w:t>а</w:t>
      </w:r>
      <w:r w:rsidRPr="00D966C5">
        <w:rPr>
          <w:rFonts w:ascii="Times New Roman" w:hAnsi="Times New Roman" w:cs="Times New Roman"/>
          <w:sz w:val="28"/>
          <w:szCs w:val="28"/>
        </w:rPr>
        <w:t>тегия запугивания, устрашения</w:t>
      </w:r>
      <w:r w:rsidR="001F2968" w:rsidRPr="00D966C5">
        <w:rPr>
          <w:rFonts w:ascii="Times New Roman" w:hAnsi="Times New Roman" w:cs="Times New Roman"/>
          <w:sz w:val="28"/>
          <w:szCs w:val="28"/>
        </w:rPr>
        <w:t>»</w:t>
      </w:r>
      <w:r w:rsidRPr="00D966C5">
        <w:rPr>
          <w:rFonts w:ascii="Times New Roman" w:hAnsi="Times New Roman" w:cs="Times New Roman"/>
          <w:sz w:val="28"/>
          <w:szCs w:val="28"/>
        </w:rPr>
        <w:t xml:space="preserve">. </w:t>
      </w:r>
      <w:r w:rsidR="004F0CB6" w:rsidRPr="00D966C5">
        <w:rPr>
          <w:rFonts w:ascii="Times New Roman" w:hAnsi="Times New Roman" w:cs="Times New Roman"/>
          <w:sz w:val="28"/>
          <w:szCs w:val="28"/>
        </w:rPr>
        <w:t>В современной стратегии профилактики э</w:t>
      </w:r>
      <w:r w:rsidRPr="00D966C5">
        <w:rPr>
          <w:rFonts w:ascii="Times New Roman" w:hAnsi="Times New Roman" w:cs="Times New Roman"/>
          <w:sz w:val="28"/>
          <w:szCs w:val="28"/>
        </w:rPr>
        <w:t>т</w:t>
      </w:r>
      <w:r w:rsidR="001F2968" w:rsidRPr="00D966C5">
        <w:rPr>
          <w:rFonts w:ascii="Times New Roman" w:hAnsi="Times New Roman" w:cs="Times New Roman"/>
          <w:sz w:val="28"/>
          <w:szCs w:val="28"/>
        </w:rPr>
        <w:t>от</w:t>
      </w:r>
      <w:r w:rsidRPr="00D966C5">
        <w:rPr>
          <w:rFonts w:ascii="Times New Roman" w:hAnsi="Times New Roman" w:cs="Times New Roman"/>
          <w:sz w:val="28"/>
          <w:szCs w:val="28"/>
        </w:rPr>
        <w:t xml:space="preserve"> метод рекомендуется </w:t>
      </w:r>
      <w:r w:rsidR="001F2968" w:rsidRPr="00D966C5">
        <w:rPr>
          <w:rFonts w:ascii="Times New Roman" w:hAnsi="Times New Roman" w:cs="Times New Roman"/>
          <w:sz w:val="28"/>
          <w:szCs w:val="28"/>
        </w:rPr>
        <w:t xml:space="preserve">исключить из </w:t>
      </w:r>
      <w:r w:rsidR="004F0CB6" w:rsidRPr="00D966C5">
        <w:rPr>
          <w:rFonts w:ascii="Times New Roman" w:hAnsi="Times New Roman" w:cs="Times New Roman"/>
          <w:sz w:val="28"/>
          <w:szCs w:val="28"/>
        </w:rPr>
        <w:t>первичной (</w:t>
      </w:r>
      <w:r w:rsidR="001F2968" w:rsidRPr="00D966C5">
        <w:rPr>
          <w:rFonts w:ascii="Times New Roman" w:hAnsi="Times New Roman" w:cs="Times New Roman"/>
          <w:sz w:val="28"/>
          <w:szCs w:val="28"/>
        </w:rPr>
        <w:t>общей</w:t>
      </w:r>
      <w:r w:rsidR="004F0CB6" w:rsidRPr="00D966C5">
        <w:rPr>
          <w:rFonts w:ascii="Times New Roman" w:hAnsi="Times New Roman" w:cs="Times New Roman"/>
          <w:sz w:val="28"/>
          <w:szCs w:val="28"/>
        </w:rPr>
        <w:t>)</w:t>
      </w:r>
      <w:r w:rsidR="001F2968" w:rsidRPr="00D966C5">
        <w:rPr>
          <w:rFonts w:ascii="Times New Roman" w:hAnsi="Times New Roman" w:cs="Times New Roman"/>
          <w:sz w:val="28"/>
          <w:szCs w:val="28"/>
        </w:rPr>
        <w:t xml:space="preserve"> профилактики. А в том случае, если в рамках вторичной профилактики возникает необходимость его применения, то данный подход следует </w:t>
      </w:r>
      <w:r w:rsidRPr="00D966C5">
        <w:rPr>
          <w:rFonts w:ascii="Times New Roman" w:hAnsi="Times New Roman" w:cs="Times New Roman"/>
          <w:sz w:val="28"/>
          <w:szCs w:val="28"/>
        </w:rPr>
        <w:t xml:space="preserve">комбинировать с другими </w:t>
      </w:r>
      <w:r w:rsidR="001F2968" w:rsidRPr="00D966C5">
        <w:rPr>
          <w:rFonts w:ascii="Times New Roman" w:hAnsi="Times New Roman" w:cs="Times New Roman"/>
          <w:sz w:val="28"/>
          <w:szCs w:val="28"/>
        </w:rPr>
        <w:t>типами возде</w:t>
      </w:r>
      <w:r w:rsidR="001F2968" w:rsidRPr="00D966C5">
        <w:rPr>
          <w:rFonts w:ascii="Times New Roman" w:hAnsi="Times New Roman" w:cs="Times New Roman"/>
          <w:sz w:val="28"/>
          <w:szCs w:val="28"/>
        </w:rPr>
        <w:t>й</w:t>
      </w:r>
      <w:r w:rsidR="001F2968" w:rsidRPr="00D966C5">
        <w:rPr>
          <w:rFonts w:ascii="Times New Roman" w:hAnsi="Times New Roman" w:cs="Times New Roman"/>
          <w:sz w:val="28"/>
          <w:szCs w:val="28"/>
        </w:rPr>
        <w:t>ствия, так как сам</w:t>
      </w:r>
      <w:r w:rsidRPr="00D966C5">
        <w:rPr>
          <w:rFonts w:ascii="Times New Roman" w:hAnsi="Times New Roman" w:cs="Times New Roman"/>
          <w:sz w:val="28"/>
          <w:szCs w:val="28"/>
        </w:rPr>
        <w:t xml:space="preserve"> по себе </w:t>
      </w:r>
      <w:r w:rsidR="001F2968" w:rsidRPr="00D966C5">
        <w:rPr>
          <w:rFonts w:ascii="Times New Roman" w:hAnsi="Times New Roman" w:cs="Times New Roman"/>
          <w:sz w:val="28"/>
          <w:szCs w:val="28"/>
        </w:rPr>
        <w:t>он</w:t>
      </w:r>
      <w:r w:rsidRPr="00D966C5">
        <w:rPr>
          <w:rFonts w:ascii="Times New Roman" w:hAnsi="Times New Roman" w:cs="Times New Roman"/>
          <w:sz w:val="28"/>
          <w:szCs w:val="28"/>
        </w:rPr>
        <w:t xml:space="preserve"> не</w:t>
      </w:r>
      <w:r w:rsidRPr="00FC5DB0">
        <w:rPr>
          <w:rFonts w:ascii="Times New Roman" w:hAnsi="Times New Roman" w:cs="Times New Roman"/>
          <w:spacing w:val="1"/>
          <w:sz w:val="28"/>
          <w:szCs w:val="28"/>
        </w:rPr>
        <w:t xml:space="preserve"> явля</w:t>
      </w:r>
      <w:r w:rsidR="001F2968">
        <w:rPr>
          <w:rFonts w:ascii="Times New Roman" w:hAnsi="Times New Roman" w:cs="Times New Roman"/>
          <w:spacing w:val="1"/>
          <w:sz w:val="28"/>
          <w:szCs w:val="28"/>
        </w:rPr>
        <w:t>ется эффективным</w:t>
      </w:r>
      <w:r w:rsidRPr="00FC5DB0">
        <w:rPr>
          <w:rFonts w:ascii="Times New Roman" w:hAnsi="Times New Roman" w:cs="Times New Roman"/>
          <w:spacing w:val="1"/>
          <w:sz w:val="28"/>
          <w:szCs w:val="28"/>
        </w:rPr>
        <w:t xml:space="preserve">. </w:t>
      </w:r>
      <w:r w:rsidRPr="00FC5DB0">
        <w:rPr>
          <w:rFonts w:ascii="Times New Roman" w:hAnsi="Times New Roman" w:cs="Times New Roman"/>
          <w:sz w:val="28"/>
          <w:szCs w:val="28"/>
        </w:rPr>
        <w:t>Сегодня в педагогич</w:t>
      </w:r>
      <w:r w:rsidRPr="00FC5DB0">
        <w:rPr>
          <w:rFonts w:ascii="Times New Roman" w:hAnsi="Times New Roman" w:cs="Times New Roman"/>
          <w:sz w:val="28"/>
          <w:szCs w:val="28"/>
        </w:rPr>
        <w:t>е</w:t>
      </w:r>
      <w:r w:rsidRPr="00FC5DB0">
        <w:rPr>
          <w:rFonts w:ascii="Times New Roman" w:hAnsi="Times New Roman" w:cs="Times New Roman"/>
          <w:sz w:val="28"/>
          <w:szCs w:val="28"/>
        </w:rPr>
        <w:t>ских коллективах школ уже есть понимание того, что недостаточно опираться только на широко распространенный информационно-</w:t>
      </w:r>
      <w:r w:rsidRPr="00D966C5">
        <w:rPr>
          <w:rFonts w:ascii="Times New Roman" w:hAnsi="Times New Roman" w:cs="Times New Roman"/>
          <w:sz w:val="28"/>
          <w:szCs w:val="28"/>
        </w:rPr>
        <w:t>просветительский подход к антинаркотической теме, что современный подход к профилактике наркомании должен быть комплексным. И главная цель профилактики заключается не только в полном отказе от экспериментов с психоактивными средствами, но, самое гла</w:t>
      </w:r>
      <w:r w:rsidRPr="00D966C5">
        <w:rPr>
          <w:rFonts w:ascii="Times New Roman" w:hAnsi="Times New Roman" w:cs="Times New Roman"/>
          <w:sz w:val="28"/>
          <w:szCs w:val="28"/>
        </w:rPr>
        <w:t>в</w:t>
      </w:r>
      <w:r w:rsidRPr="00D966C5">
        <w:rPr>
          <w:rFonts w:ascii="Times New Roman" w:hAnsi="Times New Roman" w:cs="Times New Roman"/>
          <w:sz w:val="28"/>
          <w:szCs w:val="28"/>
        </w:rPr>
        <w:t>ное, – в формировании здорового стиля жизни, в том числе средствами физич</w:t>
      </w:r>
      <w:r w:rsidRPr="00D966C5">
        <w:rPr>
          <w:rFonts w:ascii="Times New Roman" w:hAnsi="Times New Roman" w:cs="Times New Roman"/>
          <w:sz w:val="28"/>
          <w:szCs w:val="28"/>
        </w:rPr>
        <w:t>е</w:t>
      </w:r>
      <w:r w:rsidRPr="00D966C5">
        <w:rPr>
          <w:rFonts w:ascii="Times New Roman" w:hAnsi="Times New Roman" w:cs="Times New Roman"/>
          <w:sz w:val="28"/>
          <w:szCs w:val="28"/>
        </w:rPr>
        <w:t xml:space="preserve">ской культуры и спорта. </w:t>
      </w:r>
    </w:p>
    <w:p w:rsidR="00F636CB" w:rsidRPr="00FC5DB0" w:rsidRDefault="00F636CB" w:rsidP="00FC5DB0">
      <w:pPr>
        <w:spacing w:after="0" w:line="240" w:lineRule="auto"/>
        <w:ind w:firstLine="709"/>
        <w:jc w:val="both"/>
        <w:rPr>
          <w:rFonts w:ascii="Times New Roman" w:hAnsi="Times New Roman" w:cs="Times New Roman"/>
          <w:sz w:val="28"/>
          <w:szCs w:val="28"/>
        </w:rPr>
      </w:pPr>
      <w:r w:rsidRPr="00D966C5">
        <w:rPr>
          <w:rFonts w:ascii="Times New Roman" w:hAnsi="Times New Roman" w:cs="Times New Roman"/>
          <w:sz w:val="28"/>
          <w:szCs w:val="28"/>
        </w:rPr>
        <w:t>Поскольку осознание необходимости формирования ответственного пов</w:t>
      </w:r>
      <w:r w:rsidRPr="00D966C5">
        <w:rPr>
          <w:rFonts w:ascii="Times New Roman" w:hAnsi="Times New Roman" w:cs="Times New Roman"/>
          <w:sz w:val="28"/>
          <w:szCs w:val="28"/>
        </w:rPr>
        <w:t>е</w:t>
      </w:r>
      <w:r w:rsidRPr="00D966C5">
        <w:rPr>
          <w:rFonts w:ascii="Times New Roman" w:hAnsi="Times New Roman" w:cs="Times New Roman"/>
          <w:sz w:val="28"/>
          <w:szCs w:val="28"/>
        </w:rPr>
        <w:t>дения детей привело к перестановке акцентов в профилактической работе с и</w:t>
      </w:r>
      <w:r w:rsidRPr="00D966C5">
        <w:rPr>
          <w:rFonts w:ascii="Times New Roman" w:hAnsi="Times New Roman" w:cs="Times New Roman"/>
          <w:sz w:val="28"/>
          <w:szCs w:val="28"/>
        </w:rPr>
        <w:t>н</w:t>
      </w:r>
      <w:r w:rsidRPr="00D966C5">
        <w:rPr>
          <w:rFonts w:ascii="Times New Roman" w:hAnsi="Times New Roman" w:cs="Times New Roman"/>
          <w:sz w:val="28"/>
          <w:szCs w:val="28"/>
        </w:rPr>
        <w:t>формации о химических веществах и оказываемом ими эффекте к самому челов</w:t>
      </w:r>
      <w:r w:rsidRPr="00D966C5">
        <w:rPr>
          <w:rFonts w:ascii="Times New Roman" w:hAnsi="Times New Roman" w:cs="Times New Roman"/>
          <w:sz w:val="28"/>
          <w:szCs w:val="28"/>
        </w:rPr>
        <w:t>е</w:t>
      </w:r>
      <w:r w:rsidRPr="00D966C5">
        <w:rPr>
          <w:rFonts w:ascii="Times New Roman" w:hAnsi="Times New Roman" w:cs="Times New Roman"/>
          <w:sz w:val="28"/>
          <w:szCs w:val="28"/>
        </w:rPr>
        <w:t xml:space="preserve">ку и анализу причин потребления им </w:t>
      </w:r>
      <w:r w:rsidR="00EB6ABE" w:rsidRPr="00D966C5">
        <w:rPr>
          <w:rFonts w:ascii="Times New Roman" w:hAnsi="Times New Roman" w:cs="Times New Roman"/>
          <w:sz w:val="28"/>
          <w:szCs w:val="28"/>
        </w:rPr>
        <w:t>наркотиков, определились</w:t>
      </w:r>
      <w:r w:rsidRPr="00D966C5">
        <w:rPr>
          <w:rFonts w:ascii="Times New Roman" w:hAnsi="Times New Roman" w:cs="Times New Roman"/>
          <w:sz w:val="28"/>
          <w:szCs w:val="28"/>
        </w:rPr>
        <w:t xml:space="preserve"> новые подходы к проблеме</w:t>
      </w:r>
      <w:r w:rsidR="00B02931" w:rsidRPr="00D966C5">
        <w:rPr>
          <w:rFonts w:ascii="Times New Roman" w:hAnsi="Times New Roman" w:cs="Times New Roman"/>
          <w:sz w:val="28"/>
          <w:szCs w:val="28"/>
        </w:rPr>
        <w:t xml:space="preserve"> </w:t>
      </w:r>
      <w:r w:rsidR="00B02931" w:rsidRPr="00D966C5">
        <w:rPr>
          <w:rFonts w:ascii="Times New Roman" w:hAnsi="Times New Roman" w:cs="Times New Roman"/>
          <w:bCs/>
          <w:caps/>
          <w:sz w:val="28"/>
          <w:szCs w:val="28"/>
        </w:rPr>
        <w:t>[46</w:t>
      </w:r>
      <w:r w:rsidR="00CC7072" w:rsidRPr="00D966C5">
        <w:rPr>
          <w:rFonts w:ascii="Times New Roman" w:hAnsi="Times New Roman" w:cs="Times New Roman"/>
          <w:bCs/>
          <w:caps/>
          <w:sz w:val="28"/>
          <w:szCs w:val="28"/>
        </w:rPr>
        <w:t>; 47</w:t>
      </w:r>
      <w:r w:rsidR="00B02931" w:rsidRPr="00D966C5">
        <w:rPr>
          <w:rFonts w:ascii="Times New Roman" w:hAnsi="Times New Roman" w:cs="Times New Roman"/>
          <w:bCs/>
          <w:caps/>
          <w:sz w:val="28"/>
          <w:szCs w:val="28"/>
        </w:rPr>
        <w:t>]</w:t>
      </w:r>
      <w:r w:rsidRPr="00D966C5">
        <w:rPr>
          <w:rFonts w:ascii="Times New Roman" w:hAnsi="Times New Roman" w:cs="Times New Roman"/>
          <w:sz w:val="28"/>
          <w:szCs w:val="28"/>
        </w:rPr>
        <w:t>.</w:t>
      </w:r>
      <w:r w:rsidR="00666C98" w:rsidRPr="00D966C5">
        <w:rPr>
          <w:rFonts w:ascii="Times New Roman" w:hAnsi="Times New Roman" w:cs="Times New Roman"/>
          <w:sz w:val="28"/>
          <w:szCs w:val="28"/>
        </w:rPr>
        <w:t xml:space="preserve"> </w:t>
      </w:r>
      <w:r w:rsidRPr="00D966C5">
        <w:rPr>
          <w:rFonts w:ascii="Times New Roman" w:hAnsi="Times New Roman" w:cs="Times New Roman"/>
          <w:sz w:val="28"/>
          <w:szCs w:val="28"/>
        </w:rPr>
        <w:t xml:space="preserve">Одним из них является </w:t>
      </w:r>
      <w:r w:rsidRPr="00D966C5">
        <w:rPr>
          <w:rFonts w:ascii="Times New Roman" w:hAnsi="Times New Roman" w:cs="Times New Roman"/>
          <w:i/>
          <w:iCs/>
          <w:sz w:val="28"/>
          <w:szCs w:val="28"/>
        </w:rPr>
        <w:t>подход, основанный на аффективном (эмоциональном) обучении</w:t>
      </w:r>
      <w:r w:rsidRPr="00D966C5">
        <w:rPr>
          <w:rFonts w:ascii="Times New Roman" w:hAnsi="Times New Roman" w:cs="Times New Roman"/>
          <w:sz w:val="28"/>
          <w:szCs w:val="28"/>
        </w:rPr>
        <w:t>. Он базируется на мнении, что употребляют наркот</w:t>
      </w:r>
      <w:r w:rsidRPr="00D966C5">
        <w:rPr>
          <w:rFonts w:ascii="Times New Roman" w:hAnsi="Times New Roman" w:cs="Times New Roman"/>
          <w:sz w:val="28"/>
          <w:szCs w:val="28"/>
        </w:rPr>
        <w:t>и</w:t>
      </w:r>
      <w:r w:rsidRPr="00D966C5">
        <w:rPr>
          <w:rFonts w:ascii="Times New Roman" w:hAnsi="Times New Roman" w:cs="Times New Roman"/>
          <w:sz w:val="28"/>
          <w:szCs w:val="28"/>
        </w:rPr>
        <w:t>ки, прежде всего, лица с недостаточно развитой эмоциональной сферой, имеющие в своем воспитании так называемый запрет на эмоции. Аффективное обучение строится на сознании, что зависимость от наркотиков чаще развивается у личн</w:t>
      </w:r>
      <w:r w:rsidRPr="00D966C5">
        <w:rPr>
          <w:rFonts w:ascii="Times New Roman" w:hAnsi="Times New Roman" w:cs="Times New Roman"/>
          <w:sz w:val="28"/>
          <w:szCs w:val="28"/>
        </w:rPr>
        <w:t>о</w:t>
      </w:r>
      <w:r w:rsidRPr="00D966C5">
        <w:rPr>
          <w:rFonts w:ascii="Times New Roman" w:hAnsi="Times New Roman" w:cs="Times New Roman"/>
          <w:sz w:val="28"/>
          <w:szCs w:val="28"/>
        </w:rPr>
        <w:t>стей с трудностями в выражении чувств, имеющих низкую самооценку, не разв</w:t>
      </w:r>
      <w:r w:rsidRPr="00D966C5">
        <w:rPr>
          <w:rFonts w:ascii="Times New Roman" w:hAnsi="Times New Roman" w:cs="Times New Roman"/>
          <w:sz w:val="28"/>
          <w:szCs w:val="28"/>
        </w:rPr>
        <w:t>и</w:t>
      </w:r>
      <w:r w:rsidRPr="00D966C5">
        <w:rPr>
          <w:rFonts w:ascii="Times New Roman" w:hAnsi="Times New Roman" w:cs="Times New Roman"/>
          <w:sz w:val="28"/>
          <w:szCs w:val="28"/>
        </w:rPr>
        <w:t>тую способность сопереживания (эмпатию), и в связи с этим не умеющих нака</w:t>
      </w:r>
      <w:r w:rsidRPr="00D966C5">
        <w:rPr>
          <w:rFonts w:ascii="Times New Roman" w:hAnsi="Times New Roman" w:cs="Times New Roman"/>
          <w:sz w:val="28"/>
          <w:szCs w:val="28"/>
        </w:rPr>
        <w:t>п</w:t>
      </w:r>
      <w:r w:rsidRPr="00D966C5">
        <w:rPr>
          <w:rFonts w:ascii="Times New Roman" w:hAnsi="Times New Roman" w:cs="Times New Roman"/>
          <w:sz w:val="28"/>
          <w:szCs w:val="28"/>
        </w:rPr>
        <w:t>ливать не только собственный, но и чужой опыт переживаний и принятия реш</w:t>
      </w:r>
      <w:r w:rsidRPr="00D966C5">
        <w:rPr>
          <w:rFonts w:ascii="Times New Roman" w:hAnsi="Times New Roman" w:cs="Times New Roman"/>
          <w:sz w:val="28"/>
          <w:szCs w:val="28"/>
        </w:rPr>
        <w:t>е</w:t>
      </w:r>
      <w:r w:rsidRPr="00D966C5">
        <w:rPr>
          <w:rFonts w:ascii="Times New Roman" w:hAnsi="Times New Roman" w:cs="Times New Roman"/>
          <w:sz w:val="28"/>
          <w:szCs w:val="28"/>
        </w:rPr>
        <w:t>ний</w:t>
      </w:r>
      <w:r w:rsidRPr="00FC5DB0">
        <w:rPr>
          <w:rFonts w:ascii="Times New Roman" w:hAnsi="Times New Roman" w:cs="Times New Roman"/>
          <w:spacing w:val="-1"/>
          <w:sz w:val="28"/>
          <w:szCs w:val="28"/>
        </w:rPr>
        <w:t xml:space="preserve"> в сложных стрессовых ситуа</w:t>
      </w:r>
      <w:r w:rsidRPr="00FC5DB0">
        <w:rPr>
          <w:rFonts w:ascii="Times New Roman" w:hAnsi="Times New Roman" w:cs="Times New Roman"/>
          <w:spacing w:val="1"/>
          <w:sz w:val="28"/>
          <w:szCs w:val="28"/>
        </w:rPr>
        <w:t xml:space="preserve">циях. Кроме того, лица, не способные открыто проявлять свои эмоции, обычно необщительны, скованы, некоммуникабельны, </w:t>
      </w:r>
      <w:r w:rsidRPr="00FC5DB0">
        <w:rPr>
          <w:rFonts w:ascii="Times New Roman" w:hAnsi="Times New Roman" w:cs="Times New Roman"/>
          <w:spacing w:val="2"/>
          <w:sz w:val="28"/>
          <w:szCs w:val="28"/>
        </w:rPr>
        <w:t>поэтому готовы любой ценой оказаться в нужной группе сверстников, в том числе и через приобщение к наркотикам.</w:t>
      </w:r>
    </w:p>
    <w:p w:rsidR="00F636CB" w:rsidRPr="00FC5DB0" w:rsidRDefault="00F636CB" w:rsidP="00FC5DB0">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pacing w:val="2"/>
          <w:sz w:val="28"/>
          <w:szCs w:val="28"/>
        </w:rPr>
        <w:t>Профилактическая деятельность в рамках этой концепции должна быть направлена на повышение самооценки, определение значимых личностных це</w:t>
      </w:r>
      <w:r w:rsidRPr="00FC5DB0">
        <w:rPr>
          <w:rFonts w:ascii="Times New Roman" w:hAnsi="Times New Roman" w:cs="Times New Roman"/>
          <w:spacing w:val="2"/>
          <w:sz w:val="28"/>
          <w:szCs w:val="28"/>
        </w:rPr>
        <w:t>н</w:t>
      </w:r>
      <w:r w:rsidRPr="00FC5DB0">
        <w:rPr>
          <w:rFonts w:ascii="Times New Roman" w:hAnsi="Times New Roman" w:cs="Times New Roman"/>
          <w:spacing w:val="2"/>
          <w:sz w:val="28"/>
          <w:szCs w:val="28"/>
        </w:rPr>
        <w:t>ностей, развитие навыков распознавания и выражения эмоций, навыков прин</w:t>
      </w:r>
      <w:r w:rsidRPr="00FC5DB0">
        <w:rPr>
          <w:rFonts w:ascii="Times New Roman" w:hAnsi="Times New Roman" w:cs="Times New Roman"/>
          <w:spacing w:val="2"/>
          <w:sz w:val="28"/>
          <w:szCs w:val="28"/>
        </w:rPr>
        <w:t>я</w:t>
      </w:r>
      <w:r w:rsidRPr="00FC5DB0">
        <w:rPr>
          <w:rFonts w:ascii="Times New Roman" w:hAnsi="Times New Roman" w:cs="Times New Roman"/>
          <w:spacing w:val="2"/>
          <w:sz w:val="28"/>
          <w:szCs w:val="28"/>
        </w:rPr>
        <w:t>тия решений, на формирование способности справляться со стрессом.</w:t>
      </w:r>
    </w:p>
    <w:p w:rsidR="00F636CB" w:rsidRPr="00FC5DB0" w:rsidRDefault="00EB6ABE" w:rsidP="00FC5DB0">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pacing w:val="2"/>
          <w:sz w:val="28"/>
          <w:szCs w:val="28"/>
        </w:rPr>
        <w:t xml:space="preserve">Следующий превентивный подход </w:t>
      </w:r>
      <w:r w:rsidR="00D966C5">
        <w:rPr>
          <w:rFonts w:ascii="Times New Roman" w:hAnsi="Times New Roman" w:cs="Times New Roman"/>
          <w:spacing w:val="2"/>
          <w:sz w:val="28"/>
          <w:szCs w:val="28"/>
        </w:rPr>
        <w:t>–</w:t>
      </w:r>
      <w:r w:rsidRPr="00FC5DB0">
        <w:rPr>
          <w:rFonts w:ascii="Times New Roman" w:hAnsi="Times New Roman" w:cs="Times New Roman"/>
          <w:spacing w:val="2"/>
          <w:sz w:val="28"/>
          <w:szCs w:val="28"/>
        </w:rPr>
        <w:t xml:space="preserve"> это</w:t>
      </w:r>
      <w:r w:rsidR="00F636CB" w:rsidRPr="00FC5DB0">
        <w:rPr>
          <w:rFonts w:ascii="Times New Roman" w:hAnsi="Times New Roman" w:cs="Times New Roman"/>
          <w:spacing w:val="2"/>
          <w:sz w:val="28"/>
          <w:szCs w:val="28"/>
        </w:rPr>
        <w:t xml:space="preserve"> </w:t>
      </w:r>
      <w:r w:rsidR="00F636CB" w:rsidRPr="00FC5DB0">
        <w:rPr>
          <w:rFonts w:ascii="Times New Roman" w:hAnsi="Times New Roman" w:cs="Times New Roman"/>
          <w:i/>
          <w:iCs/>
          <w:spacing w:val="2"/>
          <w:sz w:val="28"/>
          <w:szCs w:val="28"/>
        </w:rPr>
        <w:t>подход, основанный на влиянии социальных факторов</w:t>
      </w:r>
      <w:r w:rsidR="00F636CB" w:rsidRPr="00FC5DB0">
        <w:rPr>
          <w:rFonts w:ascii="Times New Roman" w:hAnsi="Times New Roman" w:cs="Times New Roman"/>
          <w:spacing w:val="2"/>
          <w:sz w:val="28"/>
          <w:szCs w:val="28"/>
        </w:rPr>
        <w:t>. Он заключается в пони</w:t>
      </w:r>
      <w:r w:rsidR="00F636CB" w:rsidRPr="00FC5DB0">
        <w:rPr>
          <w:rFonts w:ascii="Times New Roman" w:hAnsi="Times New Roman" w:cs="Times New Roman"/>
          <w:spacing w:val="4"/>
          <w:sz w:val="28"/>
          <w:szCs w:val="28"/>
        </w:rPr>
        <w:t>мании того, что сверстники и с</w:t>
      </w:r>
      <w:r w:rsidR="00F636CB" w:rsidRPr="00FC5DB0">
        <w:rPr>
          <w:rFonts w:ascii="Times New Roman" w:hAnsi="Times New Roman" w:cs="Times New Roman"/>
          <w:spacing w:val="4"/>
          <w:sz w:val="28"/>
          <w:szCs w:val="28"/>
        </w:rPr>
        <w:t>е</w:t>
      </w:r>
      <w:r w:rsidR="00F636CB" w:rsidRPr="00FC5DB0">
        <w:rPr>
          <w:rFonts w:ascii="Times New Roman" w:hAnsi="Times New Roman" w:cs="Times New Roman"/>
          <w:spacing w:val="4"/>
          <w:sz w:val="28"/>
          <w:szCs w:val="28"/>
        </w:rPr>
        <w:t>мья играют важную роль, спо</w:t>
      </w:r>
      <w:r w:rsidR="00F636CB" w:rsidRPr="00FC5DB0">
        <w:rPr>
          <w:rFonts w:ascii="Times New Roman" w:hAnsi="Times New Roman" w:cs="Times New Roman"/>
          <w:spacing w:val="7"/>
          <w:sz w:val="28"/>
          <w:szCs w:val="28"/>
        </w:rPr>
        <w:t>собствуя или препятствуя началу увлечения на</w:t>
      </w:r>
      <w:r w:rsidR="00F636CB" w:rsidRPr="00FC5DB0">
        <w:rPr>
          <w:rFonts w:ascii="Times New Roman" w:hAnsi="Times New Roman" w:cs="Times New Roman"/>
          <w:spacing w:val="7"/>
          <w:sz w:val="28"/>
          <w:szCs w:val="28"/>
        </w:rPr>
        <w:t>р</w:t>
      </w:r>
      <w:r w:rsidR="00F636CB" w:rsidRPr="00FC5DB0">
        <w:rPr>
          <w:rFonts w:ascii="Times New Roman" w:hAnsi="Times New Roman" w:cs="Times New Roman"/>
          <w:spacing w:val="7"/>
          <w:sz w:val="28"/>
          <w:szCs w:val="28"/>
        </w:rPr>
        <w:t xml:space="preserve">котиками. С </w:t>
      </w:r>
      <w:r w:rsidR="00F636CB" w:rsidRPr="00FC5DB0">
        <w:rPr>
          <w:rFonts w:ascii="Times New Roman" w:hAnsi="Times New Roman" w:cs="Times New Roman"/>
          <w:sz w:val="28"/>
          <w:szCs w:val="28"/>
        </w:rPr>
        <w:t xml:space="preserve">позиции данного варианта большое значение в развитии человека </w:t>
      </w:r>
      <w:r w:rsidR="00F636CB" w:rsidRPr="00FC5DB0">
        <w:rPr>
          <w:rFonts w:ascii="Times New Roman" w:hAnsi="Times New Roman" w:cs="Times New Roman"/>
          <w:spacing w:val="2"/>
          <w:sz w:val="28"/>
          <w:szCs w:val="28"/>
        </w:rPr>
        <w:t>имеет социальная среда как источник обратной связи, поощре</w:t>
      </w:r>
      <w:r w:rsidR="00F636CB" w:rsidRPr="00FC5DB0">
        <w:rPr>
          <w:rFonts w:ascii="Times New Roman" w:hAnsi="Times New Roman" w:cs="Times New Roman"/>
          <w:spacing w:val="4"/>
          <w:sz w:val="28"/>
          <w:szCs w:val="28"/>
        </w:rPr>
        <w:t xml:space="preserve">ний и наказаний. Наиболее популярными являются ролевые игры, тренинги, </w:t>
      </w:r>
      <w:r w:rsidR="00F636CB" w:rsidRPr="00FC5DB0">
        <w:rPr>
          <w:rFonts w:ascii="Times New Roman" w:hAnsi="Times New Roman" w:cs="Times New Roman"/>
          <w:spacing w:val="-2"/>
          <w:sz w:val="28"/>
          <w:szCs w:val="28"/>
        </w:rPr>
        <w:t xml:space="preserve">которые помогают осмыслить в разных ситуациях необходимость </w:t>
      </w:r>
      <w:r w:rsidR="00F636CB" w:rsidRPr="00FC5DB0">
        <w:rPr>
          <w:rFonts w:ascii="Times New Roman" w:hAnsi="Times New Roman" w:cs="Times New Roman"/>
          <w:spacing w:val="7"/>
          <w:sz w:val="28"/>
          <w:szCs w:val="28"/>
        </w:rPr>
        <w:t xml:space="preserve">отказаться от предлагаемых </w:t>
      </w:r>
      <w:r w:rsidR="00FA1300">
        <w:rPr>
          <w:rFonts w:ascii="Times New Roman" w:hAnsi="Times New Roman" w:cs="Times New Roman"/>
          <w:spacing w:val="7"/>
          <w:sz w:val="28"/>
          <w:szCs w:val="28"/>
        </w:rPr>
        <w:t>пс</w:t>
      </w:r>
      <w:r w:rsidR="00FA1300">
        <w:rPr>
          <w:rFonts w:ascii="Times New Roman" w:hAnsi="Times New Roman" w:cs="Times New Roman"/>
          <w:spacing w:val="7"/>
          <w:sz w:val="28"/>
          <w:szCs w:val="28"/>
        </w:rPr>
        <w:t>и</w:t>
      </w:r>
      <w:r w:rsidR="00FA1300">
        <w:rPr>
          <w:rFonts w:ascii="Times New Roman" w:hAnsi="Times New Roman" w:cs="Times New Roman"/>
          <w:spacing w:val="7"/>
          <w:sz w:val="28"/>
          <w:szCs w:val="28"/>
        </w:rPr>
        <w:t>хоактивных веществ</w:t>
      </w:r>
      <w:r w:rsidR="00F636CB" w:rsidRPr="00FC5DB0">
        <w:rPr>
          <w:rFonts w:ascii="Times New Roman" w:hAnsi="Times New Roman" w:cs="Times New Roman"/>
          <w:spacing w:val="7"/>
          <w:sz w:val="28"/>
          <w:szCs w:val="28"/>
        </w:rPr>
        <w:t xml:space="preserve">; «прививки» против </w:t>
      </w:r>
      <w:r w:rsidR="00F636CB" w:rsidRPr="00FC5DB0">
        <w:rPr>
          <w:rFonts w:ascii="Times New Roman" w:hAnsi="Times New Roman" w:cs="Times New Roman"/>
          <w:spacing w:val="1"/>
          <w:sz w:val="28"/>
          <w:szCs w:val="28"/>
        </w:rPr>
        <w:t>скрытой и прямой рекламы наркот</w:t>
      </w:r>
      <w:r w:rsidR="00F636CB" w:rsidRPr="00FC5DB0">
        <w:rPr>
          <w:rFonts w:ascii="Times New Roman" w:hAnsi="Times New Roman" w:cs="Times New Roman"/>
          <w:spacing w:val="1"/>
          <w:sz w:val="28"/>
          <w:szCs w:val="28"/>
        </w:rPr>
        <w:t>и</w:t>
      </w:r>
      <w:r w:rsidR="00F636CB" w:rsidRPr="00FC5DB0">
        <w:rPr>
          <w:rFonts w:ascii="Times New Roman" w:hAnsi="Times New Roman" w:cs="Times New Roman"/>
          <w:spacing w:val="1"/>
          <w:sz w:val="28"/>
          <w:szCs w:val="28"/>
        </w:rPr>
        <w:t xml:space="preserve">ческих веществ в средствах </w:t>
      </w:r>
      <w:r w:rsidR="00F636CB" w:rsidRPr="00FC5DB0">
        <w:rPr>
          <w:rFonts w:ascii="Times New Roman" w:hAnsi="Times New Roman" w:cs="Times New Roman"/>
          <w:spacing w:val="2"/>
          <w:sz w:val="28"/>
          <w:szCs w:val="28"/>
        </w:rPr>
        <w:t>массовой информации (в отношении легальных пс</w:t>
      </w:r>
      <w:r w:rsidR="00F636CB" w:rsidRPr="00FC5DB0">
        <w:rPr>
          <w:rFonts w:ascii="Times New Roman" w:hAnsi="Times New Roman" w:cs="Times New Roman"/>
          <w:spacing w:val="2"/>
          <w:sz w:val="28"/>
          <w:szCs w:val="28"/>
        </w:rPr>
        <w:t>и</w:t>
      </w:r>
      <w:r w:rsidR="00F636CB" w:rsidRPr="00FC5DB0">
        <w:rPr>
          <w:rFonts w:ascii="Times New Roman" w:hAnsi="Times New Roman" w:cs="Times New Roman"/>
          <w:spacing w:val="2"/>
          <w:sz w:val="28"/>
          <w:szCs w:val="28"/>
        </w:rPr>
        <w:t xml:space="preserve">хоактивных </w:t>
      </w:r>
      <w:r w:rsidR="00F636CB" w:rsidRPr="00FC5DB0">
        <w:rPr>
          <w:rFonts w:ascii="Times New Roman" w:hAnsi="Times New Roman" w:cs="Times New Roman"/>
          <w:spacing w:val="4"/>
          <w:sz w:val="28"/>
          <w:szCs w:val="28"/>
        </w:rPr>
        <w:t>веществ); программы против отрицательного влияния родите</w:t>
      </w:r>
      <w:r w:rsidR="00F636CB" w:rsidRPr="00FC5DB0">
        <w:rPr>
          <w:rFonts w:ascii="Times New Roman" w:hAnsi="Times New Roman" w:cs="Times New Roman"/>
          <w:spacing w:val="1"/>
          <w:sz w:val="28"/>
          <w:szCs w:val="28"/>
        </w:rPr>
        <w:t xml:space="preserve">лей, </w:t>
      </w:r>
      <w:r w:rsidR="00F636CB" w:rsidRPr="00FC5DB0">
        <w:rPr>
          <w:rFonts w:ascii="Times New Roman" w:hAnsi="Times New Roman" w:cs="Times New Roman"/>
          <w:spacing w:val="1"/>
          <w:sz w:val="28"/>
          <w:szCs w:val="28"/>
        </w:rPr>
        <w:lastRenderedPageBreak/>
        <w:t>злоупотребляющих курением и алкоголем. Большое значе</w:t>
      </w:r>
      <w:r w:rsidR="00F636CB" w:rsidRPr="00FC5DB0">
        <w:rPr>
          <w:rFonts w:ascii="Times New Roman" w:hAnsi="Times New Roman" w:cs="Times New Roman"/>
          <w:sz w:val="28"/>
          <w:szCs w:val="28"/>
        </w:rPr>
        <w:t>ние имеет работа с л</w:t>
      </w:r>
      <w:r w:rsidR="00F636CB" w:rsidRPr="00FC5DB0">
        <w:rPr>
          <w:rFonts w:ascii="Times New Roman" w:hAnsi="Times New Roman" w:cs="Times New Roman"/>
          <w:sz w:val="28"/>
          <w:szCs w:val="28"/>
        </w:rPr>
        <w:t>и</w:t>
      </w:r>
      <w:r w:rsidR="00F636CB" w:rsidRPr="00FC5DB0">
        <w:rPr>
          <w:rFonts w:ascii="Times New Roman" w:hAnsi="Times New Roman" w:cs="Times New Roman"/>
          <w:sz w:val="28"/>
          <w:szCs w:val="28"/>
        </w:rPr>
        <w:t xml:space="preserve">дерами в среде подростков, которые </w:t>
      </w:r>
      <w:r w:rsidRPr="00FC5DB0">
        <w:rPr>
          <w:rFonts w:ascii="Times New Roman" w:hAnsi="Times New Roman" w:cs="Times New Roman"/>
          <w:sz w:val="28"/>
          <w:szCs w:val="28"/>
        </w:rPr>
        <w:t>хотят пройти</w:t>
      </w:r>
      <w:r w:rsidR="00F636CB" w:rsidRPr="00FC5DB0">
        <w:rPr>
          <w:rFonts w:ascii="Times New Roman" w:hAnsi="Times New Roman" w:cs="Times New Roman"/>
          <w:spacing w:val="1"/>
          <w:sz w:val="28"/>
          <w:szCs w:val="28"/>
        </w:rPr>
        <w:t xml:space="preserve"> специальное обучение, чтобы потом вести профилакти</w:t>
      </w:r>
      <w:r w:rsidR="00F636CB" w:rsidRPr="00FC5DB0">
        <w:rPr>
          <w:rFonts w:ascii="Times New Roman" w:hAnsi="Times New Roman" w:cs="Times New Roman"/>
          <w:spacing w:val="2"/>
          <w:sz w:val="28"/>
          <w:szCs w:val="28"/>
        </w:rPr>
        <w:t>ческую антинаркотическую пропаганду в своей школе или жилом районе.</w:t>
      </w:r>
    </w:p>
    <w:p w:rsidR="00F636CB" w:rsidRPr="00FC5DB0" w:rsidRDefault="00F636CB" w:rsidP="00FC5DB0">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i/>
          <w:iCs/>
          <w:spacing w:val="-2"/>
          <w:sz w:val="28"/>
          <w:szCs w:val="28"/>
        </w:rPr>
        <w:t>Подход, основанный на формировании жизненных навыков,</w:t>
      </w:r>
      <w:r w:rsidRPr="00FC5DB0">
        <w:rPr>
          <w:rFonts w:ascii="Times New Roman" w:hAnsi="Times New Roman" w:cs="Times New Roman"/>
          <w:spacing w:val="-2"/>
          <w:sz w:val="28"/>
          <w:szCs w:val="28"/>
        </w:rPr>
        <w:t xml:space="preserve"> </w:t>
      </w:r>
      <w:r w:rsidRPr="00FC5DB0">
        <w:rPr>
          <w:rFonts w:ascii="Times New Roman" w:hAnsi="Times New Roman" w:cs="Times New Roman"/>
          <w:spacing w:val="1"/>
          <w:sz w:val="28"/>
          <w:szCs w:val="28"/>
        </w:rPr>
        <w:t>базируется на изменении поведения. В данном контексте про</w:t>
      </w:r>
      <w:r w:rsidRPr="00FC5DB0">
        <w:rPr>
          <w:rFonts w:ascii="Times New Roman" w:hAnsi="Times New Roman" w:cs="Times New Roman"/>
          <w:spacing w:val="2"/>
          <w:sz w:val="28"/>
          <w:szCs w:val="28"/>
        </w:rPr>
        <w:t>блемное поведение подростка ра</w:t>
      </w:r>
      <w:r w:rsidRPr="00FC5DB0">
        <w:rPr>
          <w:rFonts w:ascii="Times New Roman" w:hAnsi="Times New Roman" w:cs="Times New Roman"/>
          <w:spacing w:val="2"/>
          <w:sz w:val="28"/>
          <w:szCs w:val="28"/>
        </w:rPr>
        <w:t>с</w:t>
      </w:r>
      <w:r w:rsidRPr="00FC5DB0">
        <w:rPr>
          <w:rFonts w:ascii="Times New Roman" w:hAnsi="Times New Roman" w:cs="Times New Roman"/>
          <w:spacing w:val="2"/>
          <w:sz w:val="28"/>
          <w:szCs w:val="28"/>
        </w:rPr>
        <w:t>сматривается с точки зрения функциональных проблем и подразумевает помощь в достиже</w:t>
      </w:r>
      <w:r w:rsidRPr="00FC5DB0">
        <w:rPr>
          <w:rFonts w:ascii="Times New Roman" w:hAnsi="Times New Roman" w:cs="Times New Roman"/>
          <w:sz w:val="28"/>
          <w:szCs w:val="28"/>
        </w:rPr>
        <w:t xml:space="preserve">нии возрастных и личных целей. С этой точки зрения начало </w:t>
      </w:r>
      <w:r w:rsidRPr="00FC5DB0">
        <w:rPr>
          <w:rFonts w:ascii="Times New Roman" w:hAnsi="Times New Roman" w:cs="Times New Roman"/>
          <w:spacing w:val="1"/>
          <w:sz w:val="28"/>
          <w:szCs w:val="28"/>
        </w:rPr>
        <w:t>употре</w:t>
      </w:r>
      <w:r w:rsidRPr="00FC5DB0">
        <w:rPr>
          <w:rFonts w:ascii="Times New Roman" w:hAnsi="Times New Roman" w:cs="Times New Roman"/>
          <w:spacing w:val="1"/>
          <w:sz w:val="28"/>
          <w:szCs w:val="28"/>
        </w:rPr>
        <w:t>б</w:t>
      </w:r>
      <w:r w:rsidRPr="00FC5DB0">
        <w:rPr>
          <w:rFonts w:ascii="Times New Roman" w:hAnsi="Times New Roman" w:cs="Times New Roman"/>
          <w:spacing w:val="1"/>
          <w:sz w:val="28"/>
          <w:szCs w:val="28"/>
        </w:rPr>
        <w:t>ления наркотиков может быть попыткой демонстрации взрослого поведения, ухода из-под родительской опеки, выра</w:t>
      </w:r>
      <w:r w:rsidRPr="00FC5DB0">
        <w:rPr>
          <w:rFonts w:ascii="Times New Roman" w:hAnsi="Times New Roman" w:cs="Times New Roman"/>
          <w:spacing w:val="1"/>
          <w:sz w:val="28"/>
          <w:szCs w:val="28"/>
        </w:rPr>
        <w:softHyphen/>
      </w:r>
      <w:r w:rsidRPr="00FC5DB0">
        <w:rPr>
          <w:rFonts w:ascii="Times New Roman" w:hAnsi="Times New Roman" w:cs="Times New Roman"/>
          <w:spacing w:val="-2"/>
          <w:sz w:val="28"/>
          <w:szCs w:val="28"/>
        </w:rPr>
        <w:t>жением социального протеста. По утве</w:t>
      </w:r>
      <w:r w:rsidRPr="00FC5DB0">
        <w:rPr>
          <w:rFonts w:ascii="Times New Roman" w:hAnsi="Times New Roman" w:cs="Times New Roman"/>
          <w:spacing w:val="-2"/>
          <w:sz w:val="28"/>
          <w:szCs w:val="28"/>
        </w:rPr>
        <w:t>р</w:t>
      </w:r>
      <w:r w:rsidRPr="00FC5DB0">
        <w:rPr>
          <w:rFonts w:ascii="Times New Roman" w:hAnsi="Times New Roman" w:cs="Times New Roman"/>
          <w:spacing w:val="-2"/>
          <w:sz w:val="28"/>
          <w:szCs w:val="28"/>
        </w:rPr>
        <w:t xml:space="preserve">ждению исследователей, </w:t>
      </w:r>
      <w:r w:rsidRPr="00FC5DB0">
        <w:rPr>
          <w:rFonts w:ascii="Times New Roman" w:hAnsi="Times New Roman" w:cs="Times New Roman"/>
          <w:spacing w:val="-1"/>
          <w:sz w:val="28"/>
          <w:szCs w:val="28"/>
        </w:rPr>
        <w:t>существует множество субъективных мотивов. Они четко уста</w:t>
      </w:r>
      <w:r w:rsidRPr="00FC5DB0">
        <w:rPr>
          <w:rFonts w:ascii="Times New Roman" w:hAnsi="Times New Roman" w:cs="Times New Roman"/>
          <w:sz w:val="28"/>
          <w:szCs w:val="28"/>
        </w:rPr>
        <w:t>навливают один момент – употребление наркотиков становится главным фа</w:t>
      </w:r>
      <w:r w:rsidRPr="00FC5DB0">
        <w:rPr>
          <w:rFonts w:ascii="Times New Roman" w:hAnsi="Times New Roman" w:cs="Times New Roman"/>
          <w:sz w:val="28"/>
          <w:szCs w:val="28"/>
        </w:rPr>
        <w:t>к</w:t>
      </w:r>
      <w:r w:rsidRPr="00FC5DB0">
        <w:rPr>
          <w:rFonts w:ascii="Times New Roman" w:hAnsi="Times New Roman" w:cs="Times New Roman"/>
          <w:sz w:val="28"/>
          <w:szCs w:val="28"/>
        </w:rPr>
        <w:t>тором в поведении молодых людей. Именно по</w:t>
      </w:r>
      <w:r w:rsidRPr="00FC5DB0">
        <w:rPr>
          <w:rFonts w:ascii="Times New Roman" w:hAnsi="Times New Roman" w:cs="Times New Roman"/>
          <w:spacing w:val="2"/>
          <w:sz w:val="28"/>
          <w:szCs w:val="28"/>
        </w:rPr>
        <w:t xml:space="preserve">этому они нуждаются в опыте противопоставления наркотикам. </w:t>
      </w:r>
      <w:r w:rsidRPr="00FC5DB0">
        <w:rPr>
          <w:rFonts w:ascii="Times New Roman" w:hAnsi="Times New Roman" w:cs="Times New Roman"/>
          <w:spacing w:val="5"/>
          <w:sz w:val="28"/>
          <w:szCs w:val="28"/>
        </w:rPr>
        <w:t>На основе этого разрабатываются специал</w:t>
      </w:r>
      <w:r w:rsidRPr="00FC5DB0">
        <w:rPr>
          <w:rFonts w:ascii="Times New Roman" w:hAnsi="Times New Roman" w:cs="Times New Roman"/>
          <w:spacing w:val="5"/>
          <w:sz w:val="28"/>
          <w:szCs w:val="28"/>
        </w:rPr>
        <w:t>ь</w:t>
      </w:r>
      <w:r w:rsidRPr="00FC5DB0">
        <w:rPr>
          <w:rFonts w:ascii="Times New Roman" w:hAnsi="Times New Roman" w:cs="Times New Roman"/>
          <w:spacing w:val="5"/>
          <w:sz w:val="28"/>
          <w:szCs w:val="28"/>
        </w:rPr>
        <w:t xml:space="preserve">ные программы, </w:t>
      </w:r>
      <w:r w:rsidRPr="00FC5DB0">
        <w:rPr>
          <w:rFonts w:ascii="Times New Roman" w:hAnsi="Times New Roman" w:cs="Times New Roman"/>
          <w:spacing w:val="2"/>
          <w:sz w:val="28"/>
          <w:szCs w:val="28"/>
        </w:rPr>
        <w:t xml:space="preserve">включающие жизненные навыки, которые повышают в </w:t>
      </w:r>
      <w:r w:rsidRPr="00FC5DB0">
        <w:rPr>
          <w:rFonts w:ascii="Times New Roman" w:hAnsi="Times New Roman" w:cs="Times New Roman"/>
          <w:sz w:val="28"/>
          <w:szCs w:val="28"/>
        </w:rPr>
        <w:t>подр</w:t>
      </w:r>
      <w:r w:rsidRPr="00FC5DB0">
        <w:rPr>
          <w:rFonts w:ascii="Times New Roman" w:hAnsi="Times New Roman" w:cs="Times New Roman"/>
          <w:sz w:val="28"/>
          <w:szCs w:val="28"/>
        </w:rPr>
        <w:t>о</w:t>
      </w:r>
      <w:r w:rsidRPr="00FC5DB0">
        <w:rPr>
          <w:rFonts w:ascii="Times New Roman" w:hAnsi="Times New Roman" w:cs="Times New Roman"/>
          <w:sz w:val="28"/>
          <w:szCs w:val="28"/>
        </w:rPr>
        <w:t>стках устойчивость к различным негативным влияниям, в том числе и к наркот</w:t>
      </w:r>
      <w:r w:rsidRPr="00FC5DB0">
        <w:rPr>
          <w:rFonts w:ascii="Times New Roman" w:hAnsi="Times New Roman" w:cs="Times New Roman"/>
          <w:sz w:val="28"/>
          <w:szCs w:val="28"/>
        </w:rPr>
        <w:t>и</w:t>
      </w:r>
      <w:r w:rsidRPr="00FC5DB0">
        <w:rPr>
          <w:rFonts w:ascii="Times New Roman" w:hAnsi="Times New Roman" w:cs="Times New Roman"/>
          <w:sz w:val="28"/>
          <w:szCs w:val="28"/>
        </w:rPr>
        <w:t>ческим веществам.</w:t>
      </w:r>
    </w:p>
    <w:p w:rsidR="00F636CB" w:rsidRDefault="00F636CB" w:rsidP="00FC5DB0">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i/>
          <w:iCs/>
          <w:spacing w:val="2"/>
          <w:sz w:val="28"/>
          <w:szCs w:val="28"/>
        </w:rPr>
        <w:t>Подход, основанный на развитии деятельности, альтерна</w:t>
      </w:r>
      <w:r w:rsidRPr="00FC5DB0">
        <w:rPr>
          <w:rFonts w:ascii="Times New Roman" w:hAnsi="Times New Roman" w:cs="Times New Roman"/>
          <w:i/>
          <w:iCs/>
          <w:spacing w:val="5"/>
          <w:sz w:val="28"/>
          <w:szCs w:val="28"/>
        </w:rPr>
        <w:t>тивной упо</w:t>
      </w:r>
      <w:r w:rsidRPr="00FC5DB0">
        <w:rPr>
          <w:rFonts w:ascii="Times New Roman" w:hAnsi="Times New Roman" w:cs="Times New Roman"/>
          <w:i/>
          <w:iCs/>
          <w:spacing w:val="5"/>
          <w:sz w:val="28"/>
          <w:szCs w:val="28"/>
        </w:rPr>
        <w:t>т</w:t>
      </w:r>
      <w:r w:rsidRPr="00FC5DB0">
        <w:rPr>
          <w:rFonts w:ascii="Times New Roman" w:hAnsi="Times New Roman" w:cs="Times New Roman"/>
          <w:i/>
          <w:iCs/>
          <w:spacing w:val="5"/>
          <w:sz w:val="28"/>
          <w:szCs w:val="28"/>
        </w:rPr>
        <w:t>реблению наркотиков</w:t>
      </w:r>
      <w:r w:rsidRPr="00FC5DB0">
        <w:rPr>
          <w:rFonts w:ascii="Times New Roman" w:hAnsi="Times New Roman" w:cs="Times New Roman"/>
          <w:spacing w:val="5"/>
          <w:sz w:val="28"/>
          <w:szCs w:val="28"/>
        </w:rPr>
        <w:t xml:space="preserve">, предполагает разработку </w:t>
      </w:r>
      <w:r w:rsidRPr="00FC5DB0">
        <w:rPr>
          <w:rFonts w:ascii="Times New Roman" w:hAnsi="Times New Roman" w:cs="Times New Roman"/>
          <w:spacing w:val="1"/>
          <w:sz w:val="28"/>
          <w:szCs w:val="28"/>
        </w:rPr>
        <w:t>альтернативных социальных программ для молодежи, в кото</w:t>
      </w:r>
      <w:r w:rsidRPr="00FC5DB0">
        <w:rPr>
          <w:rFonts w:ascii="Times New Roman" w:hAnsi="Times New Roman" w:cs="Times New Roman"/>
          <w:sz w:val="28"/>
          <w:szCs w:val="28"/>
        </w:rPr>
        <w:t>рых могло бы в социально-нормативных рамках реализовано желание испытать риск, острые ощущения, проявить быструю реа</w:t>
      </w:r>
      <w:r w:rsidRPr="00FC5DB0">
        <w:rPr>
          <w:rFonts w:ascii="Times New Roman" w:hAnsi="Times New Roman" w:cs="Times New Roman"/>
          <w:sz w:val="28"/>
          <w:szCs w:val="28"/>
        </w:rPr>
        <w:t>к</w:t>
      </w:r>
      <w:r w:rsidRPr="00FC5DB0">
        <w:rPr>
          <w:rFonts w:ascii="Times New Roman" w:hAnsi="Times New Roman" w:cs="Times New Roman"/>
          <w:sz w:val="28"/>
          <w:szCs w:val="28"/>
        </w:rPr>
        <w:t>цию и по</w:t>
      </w:r>
      <w:r w:rsidRPr="00FC5DB0">
        <w:rPr>
          <w:rFonts w:ascii="Times New Roman" w:hAnsi="Times New Roman" w:cs="Times New Roman"/>
          <w:spacing w:val="-1"/>
          <w:sz w:val="28"/>
          <w:szCs w:val="28"/>
        </w:rPr>
        <w:t xml:space="preserve">вышенную активность, столь свойственные молодым. Выделяют </w:t>
      </w:r>
      <w:r w:rsidRPr="00FC5DB0">
        <w:rPr>
          <w:rFonts w:ascii="Times New Roman" w:hAnsi="Times New Roman" w:cs="Times New Roman"/>
          <w:spacing w:val="1"/>
          <w:sz w:val="28"/>
          <w:szCs w:val="28"/>
        </w:rPr>
        <w:t xml:space="preserve">четыре варианта программ, альтернативных употреблению </w:t>
      </w:r>
      <w:r w:rsidRPr="00FC5DB0">
        <w:rPr>
          <w:rFonts w:ascii="Times New Roman" w:hAnsi="Times New Roman" w:cs="Times New Roman"/>
          <w:sz w:val="28"/>
          <w:szCs w:val="28"/>
        </w:rPr>
        <w:t>наркотиков:</w:t>
      </w:r>
    </w:p>
    <w:p w:rsidR="00F636CB" w:rsidRPr="00D966C5" w:rsidRDefault="00F636CB" w:rsidP="006F2278">
      <w:pPr>
        <w:pStyle w:val="a3"/>
        <w:widowControl w:val="0"/>
        <w:numPr>
          <w:ilvl w:val="0"/>
          <w:numId w:val="41"/>
        </w:numPr>
        <w:shd w:val="clear" w:color="auto" w:fill="FFFFFF"/>
        <w:tabs>
          <w:tab w:val="left" w:pos="1134"/>
        </w:tabs>
        <w:suppressAutoHyphens/>
        <w:spacing w:after="0" w:line="240" w:lineRule="auto"/>
        <w:ind w:left="0" w:firstLine="709"/>
        <w:jc w:val="both"/>
        <w:rPr>
          <w:rFonts w:ascii="Times New Roman" w:hAnsi="Times New Roman" w:cs="Times New Roman"/>
          <w:sz w:val="28"/>
          <w:szCs w:val="28"/>
        </w:rPr>
      </w:pPr>
      <w:r w:rsidRPr="00D966C5">
        <w:rPr>
          <w:rFonts w:ascii="Times New Roman" w:hAnsi="Times New Roman" w:cs="Times New Roman"/>
          <w:sz w:val="28"/>
          <w:szCs w:val="28"/>
        </w:rPr>
        <w:t>предложение специфической активности</w:t>
      </w:r>
      <w:r w:rsidRPr="00D966C5">
        <w:rPr>
          <w:rFonts w:ascii="Times New Roman" w:hAnsi="Times New Roman" w:cs="Times New Roman"/>
          <w:spacing w:val="2"/>
          <w:sz w:val="28"/>
          <w:szCs w:val="28"/>
        </w:rPr>
        <w:t>, которая вызывает сильные эмо</w:t>
      </w:r>
      <w:r w:rsidRPr="00D966C5">
        <w:rPr>
          <w:rFonts w:ascii="Times New Roman" w:hAnsi="Times New Roman" w:cs="Times New Roman"/>
          <w:sz w:val="28"/>
          <w:szCs w:val="28"/>
        </w:rPr>
        <w:t>ции и предполагает преодоление различного рода препятствий (например, пу</w:t>
      </w:r>
      <w:r w:rsidRPr="00D966C5">
        <w:rPr>
          <w:rFonts w:ascii="Times New Roman" w:hAnsi="Times New Roman" w:cs="Times New Roman"/>
          <w:spacing w:val="2"/>
          <w:sz w:val="28"/>
          <w:szCs w:val="28"/>
        </w:rPr>
        <w:t xml:space="preserve">тешествие с приключениями, экстрим-клубы, </w:t>
      </w:r>
      <w:r w:rsidR="00D966C5" w:rsidRPr="00D966C5">
        <w:rPr>
          <w:rFonts w:ascii="Times New Roman" w:hAnsi="Times New Roman" w:cs="Times New Roman"/>
          <w:spacing w:val="2"/>
          <w:sz w:val="28"/>
          <w:szCs w:val="28"/>
        </w:rPr>
        <w:t>экстремаль</w:t>
      </w:r>
      <w:r w:rsidR="000A55F1">
        <w:rPr>
          <w:rFonts w:ascii="Times New Roman" w:hAnsi="Times New Roman" w:cs="Times New Roman"/>
          <w:spacing w:val="2"/>
          <w:sz w:val="28"/>
          <w:szCs w:val="28"/>
        </w:rPr>
        <w:t>-</w:t>
      </w:r>
      <w:r w:rsidR="00D966C5" w:rsidRPr="00D966C5">
        <w:rPr>
          <w:rFonts w:ascii="Times New Roman" w:hAnsi="Times New Roman" w:cs="Times New Roman"/>
          <w:spacing w:val="2"/>
          <w:sz w:val="28"/>
          <w:szCs w:val="28"/>
        </w:rPr>
        <w:t>ные</w:t>
      </w:r>
      <w:r w:rsidRPr="00D966C5">
        <w:rPr>
          <w:rFonts w:ascii="Times New Roman" w:hAnsi="Times New Roman" w:cs="Times New Roman"/>
          <w:spacing w:val="2"/>
          <w:sz w:val="28"/>
          <w:szCs w:val="28"/>
        </w:rPr>
        <w:t xml:space="preserve"> виды социально приемлемой деятельности)</w:t>
      </w:r>
      <w:r w:rsidRPr="00D966C5">
        <w:rPr>
          <w:rFonts w:ascii="Times New Roman" w:hAnsi="Times New Roman" w:cs="Times New Roman"/>
          <w:sz w:val="28"/>
          <w:szCs w:val="28"/>
        </w:rPr>
        <w:t>.</w:t>
      </w:r>
      <w:r w:rsidRPr="00D966C5">
        <w:rPr>
          <w:rFonts w:ascii="Times New Roman" w:hAnsi="Times New Roman" w:cs="Times New Roman"/>
          <w:spacing w:val="-8"/>
          <w:sz w:val="28"/>
          <w:szCs w:val="28"/>
        </w:rPr>
        <w:t xml:space="preserve"> К этому варианту относятся и спортивные программы. </w:t>
      </w:r>
      <w:r w:rsidR="00EB6ABE" w:rsidRPr="00D966C5">
        <w:rPr>
          <w:rFonts w:ascii="Times New Roman" w:hAnsi="Times New Roman" w:cs="Times New Roman"/>
          <w:spacing w:val="-8"/>
          <w:sz w:val="28"/>
          <w:szCs w:val="28"/>
        </w:rPr>
        <w:t xml:space="preserve">Уникальное свойство спорта </w:t>
      </w:r>
      <w:r w:rsidR="00D966C5" w:rsidRPr="00D966C5">
        <w:rPr>
          <w:rFonts w:ascii="Times New Roman" w:hAnsi="Times New Roman" w:cs="Times New Roman"/>
          <w:sz w:val="28"/>
          <w:szCs w:val="28"/>
        </w:rPr>
        <w:t>–</w:t>
      </w:r>
      <w:r w:rsidR="00EB6ABE" w:rsidRPr="00D966C5">
        <w:rPr>
          <w:rFonts w:ascii="Times New Roman" w:hAnsi="Times New Roman" w:cs="Times New Roman"/>
          <w:sz w:val="28"/>
          <w:szCs w:val="28"/>
        </w:rPr>
        <w:t xml:space="preserve"> это</w:t>
      </w:r>
      <w:r w:rsidRPr="00D966C5">
        <w:rPr>
          <w:rFonts w:ascii="Times New Roman" w:hAnsi="Times New Roman" w:cs="Times New Roman"/>
          <w:spacing w:val="-8"/>
          <w:sz w:val="28"/>
          <w:szCs w:val="28"/>
        </w:rPr>
        <w:t xml:space="preserve"> постоянное удовлетворе</w:t>
      </w:r>
      <w:r w:rsidRPr="00D966C5">
        <w:rPr>
          <w:rFonts w:ascii="Times New Roman" w:hAnsi="Times New Roman" w:cs="Times New Roman"/>
          <w:spacing w:val="-9"/>
          <w:sz w:val="28"/>
          <w:szCs w:val="28"/>
        </w:rPr>
        <w:t>ние стремления к экспериментированию, поиску новых, необыч</w:t>
      </w:r>
      <w:r w:rsidRPr="00D966C5">
        <w:rPr>
          <w:rFonts w:ascii="Times New Roman" w:hAnsi="Times New Roman" w:cs="Times New Roman"/>
          <w:spacing w:val="-14"/>
          <w:sz w:val="28"/>
          <w:szCs w:val="28"/>
        </w:rPr>
        <w:t>ных ощущений и переживаний.</w:t>
      </w:r>
      <w:r w:rsidRPr="000A55F1">
        <w:rPr>
          <w:rFonts w:ascii="Times New Roman" w:hAnsi="Times New Roman" w:cs="Times New Roman"/>
          <w:bCs/>
          <w:spacing w:val="-14"/>
          <w:sz w:val="28"/>
          <w:szCs w:val="28"/>
        </w:rPr>
        <w:t xml:space="preserve"> </w:t>
      </w:r>
      <w:r w:rsidRPr="00D966C5">
        <w:rPr>
          <w:rFonts w:ascii="Times New Roman" w:hAnsi="Times New Roman" w:cs="Times New Roman"/>
          <w:spacing w:val="-3"/>
          <w:sz w:val="28"/>
          <w:szCs w:val="28"/>
        </w:rPr>
        <w:t>Сфера спорта открывает перед лич</w:t>
      </w:r>
      <w:r w:rsidRPr="00D966C5">
        <w:rPr>
          <w:rFonts w:ascii="Times New Roman" w:hAnsi="Times New Roman" w:cs="Times New Roman"/>
          <w:spacing w:val="-8"/>
          <w:sz w:val="28"/>
          <w:szCs w:val="28"/>
        </w:rPr>
        <w:t xml:space="preserve">ностью мир безграничных возможностей человека, уникальные резервы собственного организма. В этом отношении спортивная </w:t>
      </w:r>
      <w:r w:rsidRPr="00D966C5">
        <w:rPr>
          <w:rFonts w:ascii="Times New Roman" w:hAnsi="Times New Roman" w:cs="Times New Roman"/>
          <w:spacing w:val="-10"/>
          <w:sz w:val="28"/>
          <w:szCs w:val="28"/>
        </w:rPr>
        <w:t>деятельность может рассматриваться как альтернатива наркоти</w:t>
      </w:r>
      <w:r w:rsidRPr="00D966C5">
        <w:rPr>
          <w:rFonts w:ascii="Times New Roman" w:hAnsi="Times New Roman" w:cs="Times New Roman"/>
          <w:spacing w:val="-8"/>
          <w:sz w:val="28"/>
          <w:szCs w:val="28"/>
        </w:rPr>
        <w:t>кам;</w:t>
      </w:r>
    </w:p>
    <w:p w:rsidR="00F636CB" w:rsidRPr="00D966C5" w:rsidRDefault="00F636CB" w:rsidP="006F2278">
      <w:pPr>
        <w:pStyle w:val="a3"/>
        <w:widowControl w:val="0"/>
        <w:numPr>
          <w:ilvl w:val="0"/>
          <w:numId w:val="41"/>
        </w:numPr>
        <w:shd w:val="clear" w:color="auto" w:fill="FFFFFF"/>
        <w:tabs>
          <w:tab w:val="left" w:pos="1134"/>
        </w:tabs>
        <w:suppressAutoHyphens/>
        <w:spacing w:after="0" w:line="240" w:lineRule="auto"/>
        <w:ind w:left="0" w:firstLine="709"/>
        <w:jc w:val="both"/>
        <w:rPr>
          <w:rFonts w:ascii="Times New Roman" w:hAnsi="Times New Roman" w:cs="Times New Roman"/>
          <w:spacing w:val="1"/>
          <w:sz w:val="28"/>
          <w:szCs w:val="28"/>
        </w:rPr>
      </w:pPr>
      <w:r w:rsidRPr="00D966C5">
        <w:rPr>
          <w:rFonts w:ascii="Times New Roman" w:hAnsi="Times New Roman" w:cs="Times New Roman"/>
          <w:spacing w:val="-3"/>
          <w:sz w:val="28"/>
          <w:szCs w:val="28"/>
        </w:rPr>
        <w:t xml:space="preserve">комбинация возможности удовлетворения специфических </w:t>
      </w:r>
      <w:r w:rsidRPr="00D966C5">
        <w:rPr>
          <w:rFonts w:ascii="Times New Roman" w:hAnsi="Times New Roman" w:cs="Times New Roman"/>
          <w:spacing w:val="3"/>
          <w:sz w:val="28"/>
          <w:szCs w:val="28"/>
        </w:rPr>
        <w:t>для подростков потребностей (например, потребности в само</w:t>
      </w:r>
      <w:r w:rsidRPr="00D966C5">
        <w:rPr>
          <w:rFonts w:ascii="Times New Roman" w:hAnsi="Times New Roman" w:cs="Times New Roman"/>
          <w:spacing w:val="7"/>
          <w:sz w:val="28"/>
          <w:szCs w:val="28"/>
        </w:rPr>
        <w:t>реализации) со специфической активностью (за</w:t>
      </w:r>
      <w:r w:rsidRPr="00D966C5">
        <w:rPr>
          <w:rFonts w:ascii="Times New Roman" w:hAnsi="Times New Roman" w:cs="Times New Roman"/>
          <w:sz w:val="28"/>
          <w:szCs w:val="28"/>
        </w:rPr>
        <w:t>нятия спортом, творчеством),</w:t>
      </w:r>
      <w:r w:rsidRPr="00D966C5">
        <w:rPr>
          <w:rFonts w:ascii="Times New Roman" w:hAnsi="Times New Roman" w:cs="Times New Roman"/>
          <w:spacing w:val="-8"/>
          <w:sz w:val="28"/>
          <w:szCs w:val="28"/>
        </w:rPr>
        <w:t xml:space="preserve"> </w:t>
      </w:r>
      <w:r w:rsidRPr="00D966C5">
        <w:rPr>
          <w:rFonts w:ascii="Times New Roman" w:hAnsi="Times New Roman" w:cs="Times New Roman"/>
          <w:spacing w:val="1"/>
          <w:sz w:val="28"/>
          <w:szCs w:val="28"/>
        </w:rPr>
        <w:t>поощрение участия подростков во всех видах специфической активности (разно</w:t>
      </w:r>
      <w:r w:rsidR="000A55F1">
        <w:rPr>
          <w:rFonts w:ascii="Times New Roman" w:hAnsi="Times New Roman" w:cs="Times New Roman"/>
          <w:spacing w:val="1"/>
          <w:sz w:val="28"/>
          <w:szCs w:val="28"/>
        </w:rPr>
        <w:t>-</w:t>
      </w:r>
      <w:r w:rsidRPr="00D966C5">
        <w:rPr>
          <w:rFonts w:ascii="Times New Roman" w:hAnsi="Times New Roman" w:cs="Times New Roman"/>
          <w:spacing w:val="1"/>
          <w:sz w:val="28"/>
          <w:szCs w:val="28"/>
        </w:rPr>
        <w:t>образные хобби-клубы, творческие мастерские и т. д.);</w:t>
      </w:r>
    </w:p>
    <w:p w:rsidR="00F636CB" w:rsidRPr="00D966C5" w:rsidRDefault="00F636CB" w:rsidP="006F2278">
      <w:pPr>
        <w:pStyle w:val="a3"/>
        <w:widowControl w:val="0"/>
        <w:numPr>
          <w:ilvl w:val="0"/>
          <w:numId w:val="41"/>
        </w:numPr>
        <w:shd w:val="clear" w:color="auto" w:fill="FFFFFF"/>
        <w:tabs>
          <w:tab w:val="left" w:pos="1134"/>
        </w:tabs>
        <w:suppressAutoHyphens/>
        <w:spacing w:after="0" w:line="240" w:lineRule="auto"/>
        <w:ind w:left="0" w:firstLine="709"/>
        <w:jc w:val="both"/>
        <w:rPr>
          <w:rFonts w:ascii="Times New Roman" w:hAnsi="Times New Roman" w:cs="Times New Roman"/>
          <w:sz w:val="28"/>
          <w:szCs w:val="28"/>
        </w:rPr>
      </w:pPr>
      <w:r w:rsidRPr="00D966C5">
        <w:rPr>
          <w:rFonts w:ascii="Times New Roman" w:hAnsi="Times New Roman" w:cs="Times New Roman"/>
          <w:spacing w:val="1"/>
          <w:sz w:val="28"/>
          <w:szCs w:val="28"/>
        </w:rPr>
        <w:t>создание групп молодых людей, заботящихся об актив</w:t>
      </w:r>
      <w:r w:rsidRPr="00D966C5">
        <w:rPr>
          <w:rFonts w:ascii="Times New Roman" w:hAnsi="Times New Roman" w:cs="Times New Roman"/>
          <w:sz w:val="28"/>
          <w:szCs w:val="28"/>
        </w:rPr>
        <w:t>ном выборе своей жизненной позиции (лидерские школы, молодежные парламенты, общественные организации).</w:t>
      </w:r>
    </w:p>
    <w:p w:rsidR="00F636CB" w:rsidRPr="00FC5DB0" w:rsidRDefault="00F636CB" w:rsidP="00FC5DB0">
      <w:pPr>
        <w:shd w:val="clear" w:color="auto" w:fill="FFFFFF"/>
        <w:spacing w:after="0" w:line="240" w:lineRule="auto"/>
        <w:ind w:firstLine="709"/>
        <w:jc w:val="both"/>
        <w:rPr>
          <w:rFonts w:ascii="Times New Roman" w:hAnsi="Times New Roman" w:cs="Times New Roman"/>
          <w:spacing w:val="1"/>
          <w:sz w:val="28"/>
          <w:szCs w:val="28"/>
        </w:rPr>
      </w:pPr>
      <w:r w:rsidRPr="00FC5DB0">
        <w:rPr>
          <w:rFonts w:ascii="Times New Roman" w:hAnsi="Times New Roman" w:cs="Times New Roman"/>
          <w:sz w:val="28"/>
          <w:szCs w:val="28"/>
        </w:rPr>
        <w:t xml:space="preserve">Эти программы особенно эффективны в группах высокого </w:t>
      </w:r>
      <w:r w:rsidRPr="00FC5DB0">
        <w:rPr>
          <w:rFonts w:ascii="Times New Roman" w:hAnsi="Times New Roman" w:cs="Times New Roman"/>
          <w:spacing w:val="1"/>
          <w:sz w:val="28"/>
          <w:szCs w:val="28"/>
        </w:rPr>
        <w:t>риска и группах, отклоняющихся от норм поведения.</w:t>
      </w:r>
    </w:p>
    <w:p w:rsidR="00F636CB" w:rsidRPr="00FC5DB0" w:rsidRDefault="00F636CB" w:rsidP="00FC5DB0">
      <w:pPr>
        <w:shd w:val="clear" w:color="auto" w:fill="FFFFFF"/>
        <w:spacing w:after="0" w:line="240" w:lineRule="auto"/>
        <w:ind w:firstLine="709"/>
        <w:jc w:val="both"/>
        <w:rPr>
          <w:rFonts w:ascii="Times New Roman" w:hAnsi="Times New Roman" w:cs="Times New Roman"/>
          <w:spacing w:val="1"/>
          <w:sz w:val="28"/>
          <w:szCs w:val="28"/>
        </w:rPr>
      </w:pPr>
      <w:r w:rsidRPr="00FC5DB0">
        <w:rPr>
          <w:rFonts w:ascii="Times New Roman" w:hAnsi="Times New Roman" w:cs="Times New Roman"/>
          <w:spacing w:val="1"/>
          <w:sz w:val="28"/>
          <w:szCs w:val="28"/>
        </w:rPr>
        <w:lastRenderedPageBreak/>
        <w:t>Обязательными условиями успешной реализации двух последних подходов являются наличие необходимой материальной базы, а также специалистов, по</w:t>
      </w:r>
      <w:r w:rsidRPr="00FC5DB0">
        <w:rPr>
          <w:rFonts w:ascii="Times New Roman" w:hAnsi="Times New Roman" w:cs="Times New Roman"/>
          <w:spacing w:val="1"/>
          <w:sz w:val="28"/>
          <w:szCs w:val="28"/>
        </w:rPr>
        <w:t>д</w:t>
      </w:r>
      <w:r w:rsidRPr="00FC5DB0">
        <w:rPr>
          <w:rFonts w:ascii="Times New Roman" w:hAnsi="Times New Roman" w:cs="Times New Roman"/>
          <w:spacing w:val="1"/>
          <w:sz w:val="28"/>
          <w:szCs w:val="28"/>
        </w:rPr>
        <w:t>готовленных соответствующим образом.</w:t>
      </w:r>
    </w:p>
    <w:p w:rsidR="00F636CB" w:rsidRPr="00FC5DB0" w:rsidRDefault="00F636CB" w:rsidP="00FC5DB0">
      <w:pPr>
        <w:shd w:val="clear" w:color="auto" w:fill="FFFFFF"/>
        <w:spacing w:after="0" w:line="240" w:lineRule="auto"/>
        <w:ind w:firstLine="709"/>
        <w:jc w:val="both"/>
        <w:rPr>
          <w:rFonts w:ascii="Times New Roman" w:hAnsi="Times New Roman" w:cs="Times New Roman"/>
          <w:spacing w:val="1"/>
          <w:sz w:val="28"/>
          <w:szCs w:val="28"/>
        </w:rPr>
      </w:pPr>
      <w:r w:rsidRPr="00FC5DB0">
        <w:rPr>
          <w:rFonts w:ascii="Times New Roman" w:hAnsi="Times New Roman" w:cs="Times New Roman"/>
          <w:sz w:val="28"/>
          <w:szCs w:val="28"/>
        </w:rPr>
        <w:t>Многообразие подходов в организации первичной профилактики свид</w:t>
      </w:r>
      <w:r w:rsidRPr="00FC5DB0">
        <w:rPr>
          <w:rFonts w:ascii="Times New Roman" w:hAnsi="Times New Roman" w:cs="Times New Roman"/>
          <w:sz w:val="28"/>
          <w:szCs w:val="28"/>
        </w:rPr>
        <w:t>е</w:t>
      </w:r>
      <w:r w:rsidRPr="00FC5DB0">
        <w:rPr>
          <w:rFonts w:ascii="Times New Roman" w:hAnsi="Times New Roman" w:cs="Times New Roman"/>
          <w:sz w:val="28"/>
          <w:szCs w:val="28"/>
        </w:rPr>
        <w:t>тельствует о достаточной методологической разработанности проблемы. Очеви</w:t>
      </w:r>
      <w:r w:rsidRPr="00FC5DB0">
        <w:rPr>
          <w:rFonts w:ascii="Times New Roman" w:hAnsi="Times New Roman" w:cs="Times New Roman"/>
          <w:sz w:val="28"/>
          <w:szCs w:val="28"/>
        </w:rPr>
        <w:t>д</w:t>
      </w:r>
      <w:r w:rsidRPr="00FC5DB0">
        <w:rPr>
          <w:rFonts w:ascii="Times New Roman" w:hAnsi="Times New Roman" w:cs="Times New Roman"/>
          <w:sz w:val="28"/>
          <w:szCs w:val="28"/>
        </w:rPr>
        <w:t>но, что программа профилактики отдельно взятой общеобразовательной школы должна строиться исходя из возможностей образовательного учреждения и с уч</w:t>
      </w:r>
      <w:r w:rsidRPr="00FC5DB0">
        <w:rPr>
          <w:rFonts w:ascii="Times New Roman" w:hAnsi="Times New Roman" w:cs="Times New Roman"/>
          <w:sz w:val="28"/>
          <w:szCs w:val="28"/>
        </w:rPr>
        <w:t>е</w:t>
      </w:r>
      <w:r w:rsidRPr="00FC5DB0">
        <w:rPr>
          <w:rFonts w:ascii="Times New Roman" w:hAnsi="Times New Roman" w:cs="Times New Roman"/>
          <w:sz w:val="28"/>
          <w:szCs w:val="28"/>
        </w:rPr>
        <w:t>том комплексного подхода к организации антинаркотической деятельности</w:t>
      </w:r>
      <w:r w:rsidR="003F160E" w:rsidRPr="003F160E">
        <w:rPr>
          <w:rFonts w:ascii="Times New Roman" w:hAnsi="Times New Roman" w:cs="Times New Roman"/>
          <w:sz w:val="28"/>
          <w:szCs w:val="28"/>
        </w:rPr>
        <w:t xml:space="preserve"> </w:t>
      </w:r>
      <w:r w:rsidR="003F160E" w:rsidRPr="00B02931">
        <w:rPr>
          <w:rFonts w:ascii="Times New Roman" w:hAnsi="Times New Roman" w:cs="Times New Roman"/>
          <w:bCs/>
          <w:caps/>
          <w:sz w:val="28"/>
          <w:szCs w:val="28"/>
        </w:rPr>
        <w:t>[46</w:t>
      </w:r>
      <w:r w:rsidR="003F160E">
        <w:rPr>
          <w:rFonts w:ascii="Times New Roman" w:hAnsi="Times New Roman" w:cs="Times New Roman"/>
          <w:bCs/>
          <w:caps/>
          <w:sz w:val="28"/>
          <w:szCs w:val="28"/>
        </w:rPr>
        <w:t>; 47</w:t>
      </w:r>
      <w:r w:rsidR="003F160E" w:rsidRPr="00B02931">
        <w:rPr>
          <w:rFonts w:ascii="Times New Roman" w:hAnsi="Times New Roman" w:cs="Times New Roman"/>
          <w:bCs/>
          <w:caps/>
          <w:sz w:val="28"/>
          <w:szCs w:val="28"/>
        </w:rPr>
        <w:t>]</w:t>
      </w:r>
      <w:r w:rsidRPr="00FC5DB0">
        <w:rPr>
          <w:rFonts w:ascii="Times New Roman" w:hAnsi="Times New Roman" w:cs="Times New Roman"/>
          <w:sz w:val="28"/>
          <w:szCs w:val="28"/>
        </w:rPr>
        <w:t xml:space="preserve">. </w:t>
      </w:r>
    </w:p>
    <w:p w:rsidR="00F636CB" w:rsidRPr="00FC5DB0" w:rsidRDefault="00F636CB" w:rsidP="00FC5DB0">
      <w:pPr>
        <w:shd w:val="clear" w:color="auto" w:fill="FFFFFF"/>
        <w:spacing w:after="0" w:line="240" w:lineRule="auto"/>
        <w:ind w:firstLine="709"/>
        <w:jc w:val="both"/>
        <w:rPr>
          <w:rFonts w:ascii="Times New Roman" w:hAnsi="Times New Roman" w:cs="Times New Roman"/>
          <w:spacing w:val="1"/>
          <w:sz w:val="28"/>
          <w:szCs w:val="28"/>
        </w:rPr>
      </w:pPr>
      <w:r w:rsidRPr="00FC5DB0">
        <w:rPr>
          <w:rFonts w:ascii="Times New Roman" w:hAnsi="Times New Roman" w:cs="Times New Roman"/>
          <w:sz w:val="28"/>
          <w:szCs w:val="28"/>
        </w:rPr>
        <w:t>Несмотря на позитивные изменения последних лет в области профилактики наркомании среди учащихся, следует отметить, что потенциал физической кул</w:t>
      </w:r>
      <w:r w:rsidRPr="00FC5DB0">
        <w:rPr>
          <w:rFonts w:ascii="Times New Roman" w:hAnsi="Times New Roman" w:cs="Times New Roman"/>
          <w:sz w:val="28"/>
          <w:szCs w:val="28"/>
        </w:rPr>
        <w:t>ь</w:t>
      </w:r>
      <w:r w:rsidRPr="00FC5DB0">
        <w:rPr>
          <w:rFonts w:ascii="Times New Roman" w:hAnsi="Times New Roman" w:cs="Times New Roman"/>
          <w:sz w:val="28"/>
          <w:szCs w:val="28"/>
        </w:rPr>
        <w:t>туры и спорта в организации профилактической деятельности используется кра</w:t>
      </w:r>
      <w:r w:rsidRPr="00FC5DB0">
        <w:rPr>
          <w:rFonts w:ascii="Times New Roman" w:hAnsi="Times New Roman" w:cs="Times New Roman"/>
          <w:sz w:val="28"/>
          <w:szCs w:val="28"/>
        </w:rPr>
        <w:t>й</w:t>
      </w:r>
      <w:r w:rsidRPr="00FC5DB0">
        <w:rPr>
          <w:rFonts w:ascii="Times New Roman" w:hAnsi="Times New Roman" w:cs="Times New Roman"/>
          <w:sz w:val="28"/>
          <w:szCs w:val="28"/>
        </w:rPr>
        <w:t>не недостаточно. Особенностью физкультурно-спортивной деятельности является её комплексное воздействие на личность, включая изменение поведения, удовл</w:t>
      </w:r>
      <w:r w:rsidRPr="00FC5DB0">
        <w:rPr>
          <w:rFonts w:ascii="Times New Roman" w:hAnsi="Times New Roman" w:cs="Times New Roman"/>
          <w:sz w:val="28"/>
          <w:szCs w:val="28"/>
        </w:rPr>
        <w:t>е</w:t>
      </w:r>
      <w:r w:rsidRPr="00FC5DB0">
        <w:rPr>
          <w:rFonts w:ascii="Times New Roman" w:hAnsi="Times New Roman" w:cs="Times New Roman"/>
          <w:sz w:val="28"/>
          <w:szCs w:val="28"/>
        </w:rPr>
        <w:t>творение естественной потребности в самоутверждении и самореализации. Спорт закаляет характер, учит преодолевать трудности, справляться со стрессами. В этом отношении спортивная деятельность может рассматриваться как альтерн</w:t>
      </w:r>
      <w:r w:rsidRPr="00FC5DB0">
        <w:rPr>
          <w:rFonts w:ascii="Times New Roman" w:hAnsi="Times New Roman" w:cs="Times New Roman"/>
          <w:sz w:val="28"/>
          <w:szCs w:val="28"/>
        </w:rPr>
        <w:t>а</w:t>
      </w:r>
      <w:r w:rsidRPr="00FC5DB0">
        <w:rPr>
          <w:rFonts w:ascii="Times New Roman" w:hAnsi="Times New Roman" w:cs="Times New Roman"/>
          <w:sz w:val="28"/>
          <w:szCs w:val="28"/>
        </w:rPr>
        <w:t>тива наркотикам, предлагающая вместо иллюзорного решения проблемы личн</w:t>
      </w:r>
      <w:r w:rsidRPr="00FC5DB0">
        <w:rPr>
          <w:rFonts w:ascii="Times New Roman" w:hAnsi="Times New Roman" w:cs="Times New Roman"/>
          <w:sz w:val="28"/>
          <w:szCs w:val="28"/>
        </w:rPr>
        <w:t>о</w:t>
      </w:r>
      <w:r w:rsidRPr="00FC5DB0">
        <w:rPr>
          <w:rFonts w:ascii="Times New Roman" w:hAnsi="Times New Roman" w:cs="Times New Roman"/>
          <w:sz w:val="28"/>
          <w:szCs w:val="28"/>
        </w:rPr>
        <w:t xml:space="preserve">стного становления реальный путь формирования сильной и здоровой личности. </w:t>
      </w:r>
    </w:p>
    <w:p w:rsidR="00F636CB" w:rsidRPr="00FC5DB0" w:rsidRDefault="00F636CB" w:rsidP="00FC5DB0">
      <w:pPr>
        <w:shd w:val="clear" w:color="auto" w:fill="FFFFFF"/>
        <w:spacing w:after="0" w:line="240" w:lineRule="auto"/>
        <w:ind w:firstLine="709"/>
        <w:jc w:val="both"/>
        <w:rPr>
          <w:rFonts w:ascii="Times New Roman" w:hAnsi="Times New Roman" w:cs="Times New Roman"/>
          <w:spacing w:val="1"/>
          <w:sz w:val="28"/>
          <w:szCs w:val="28"/>
        </w:rPr>
      </w:pPr>
      <w:r w:rsidRPr="00FC5DB0">
        <w:rPr>
          <w:rFonts w:ascii="Times New Roman" w:hAnsi="Times New Roman" w:cs="Times New Roman"/>
          <w:sz w:val="28"/>
          <w:szCs w:val="28"/>
        </w:rPr>
        <w:t xml:space="preserve">В отличие от вышеизложенных подходов, активно внедряемый в последнее время </w:t>
      </w:r>
      <w:r w:rsidRPr="00FC5DB0">
        <w:rPr>
          <w:rFonts w:ascii="Times New Roman" w:hAnsi="Times New Roman" w:cs="Times New Roman"/>
          <w:i/>
          <w:iCs/>
          <w:sz w:val="28"/>
          <w:szCs w:val="28"/>
        </w:rPr>
        <w:t xml:space="preserve">подход, направленный </w:t>
      </w:r>
      <w:r w:rsidRPr="00FC5DB0">
        <w:rPr>
          <w:rFonts w:ascii="Times New Roman" w:hAnsi="Times New Roman" w:cs="Times New Roman"/>
          <w:i/>
          <w:iCs/>
          <w:spacing w:val="-1"/>
          <w:sz w:val="28"/>
          <w:szCs w:val="28"/>
        </w:rPr>
        <w:t xml:space="preserve">на укрепление здоровья, </w:t>
      </w:r>
      <w:r w:rsidRPr="00FC5DB0">
        <w:rPr>
          <w:rFonts w:ascii="Times New Roman" w:hAnsi="Times New Roman" w:cs="Times New Roman"/>
          <w:spacing w:val="-1"/>
          <w:sz w:val="28"/>
          <w:szCs w:val="28"/>
        </w:rPr>
        <w:t>является наиболее приемл</w:t>
      </w:r>
      <w:r w:rsidRPr="00FC5DB0">
        <w:rPr>
          <w:rFonts w:ascii="Times New Roman" w:hAnsi="Times New Roman" w:cs="Times New Roman"/>
          <w:spacing w:val="-1"/>
          <w:sz w:val="28"/>
          <w:szCs w:val="28"/>
        </w:rPr>
        <w:t>е</w:t>
      </w:r>
      <w:r w:rsidRPr="00FC5DB0">
        <w:rPr>
          <w:rFonts w:ascii="Times New Roman" w:hAnsi="Times New Roman" w:cs="Times New Roman"/>
          <w:spacing w:val="-1"/>
          <w:sz w:val="28"/>
          <w:szCs w:val="28"/>
        </w:rPr>
        <w:t>мым для любой школы независимо от её материально-технического оснащения и обеспечения специально обученными психологическими кадрами. Для этого до</w:t>
      </w:r>
      <w:r w:rsidRPr="00FC5DB0">
        <w:rPr>
          <w:rFonts w:ascii="Times New Roman" w:hAnsi="Times New Roman" w:cs="Times New Roman"/>
          <w:spacing w:val="-1"/>
          <w:sz w:val="28"/>
          <w:szCs w:val="28"/>
        </w:rPr>
        <w:t>с</w:t>
      </w:r>
      <w:r w:rsidRPr="00FC5DB0">
        <w:rPr>
          <w:rFonts w:ascii="Times New Roman" w:hAnsi="Times New Roman" w:cs="Times New Roman"/>
          <w:spacing w:val="-1"/>
          <w:sz w:val="28"/>
          <w:szCs w:val="28"/>
        </w:rPr>
        <w:t>таточно грамотно разработать программу и подключить заинтересованных трен</w:t>
      </w:r>
      <w:r w:rsidRPr="00FC5DB0">
        <w:rPr>
          <w:rFonts w:ascii="Times New Roman" w:hAnsi="Times New Roman" w:cs="Times New Roman"/>
          <w:spacing w:val="-1"/>
          <w:sz w:val="28"/>
          <w:szCs w:val="28"/>
        </w:rPr>
        <w:t>е</w:t>
      </w:r>
      <w:r w:rsidRPr="00FC5DB0">
        <w:rPr>
          <w:rFonts w:ascii="Times New Roman" w:hAnsi="Times New Roman" w:cs="Times New Roman"/>
          <w:spacing w:val="-1"/>
          <w:sz w:val="28"/>
          <w:szCs w:val="28"/>
        </w:rPr>
        <w:t>ров и педагогов.</w:t>
      </w:r>
    </w:p>
    <w:p w:rsidR="00F636CB" w:rsidRPr="00FC5DB0" w:rsidRDefault="00F636CB" w:rsidP="00FC5DB0">
      <w:pPr>
        <w:shd w:val="clear" w:color="auto" w:fill="FFFFFF"/>
        <w:spacing w:after="0" w:line="240" w:lineRule="auto"/>
        <w:ind w:firstLine="709"/>
        <w:jc w:val="both"/>
        <w:rPr>
          <w:rFonts w:ascii="Times New Roman" w:hAnsi="Times New Roman" w:cs="Times New Roman"/>
          <w:spacing w:val="-1"/>
          <w:sz w:val="28"/>
          <w:szCs w:val="28"/>
        </w:rPr>
      </w:pPr>
      <w:r w:rsidRPr="00FC5DB0">
        <w:rPr>
          <w:rFonts w:ascii="Times New Roman" w:hAnsi="Times New Roman" w:cs="Times New Roman"/>
          <w:spacing w:val="-1"/>
          <w:sz w:val="28"/>
          <w:szCs w:val="28"/>
        </w:rPr>
        <w:t>Главное достижение такой программы состоит в том, что она направлена не столько на предупреждение болезни, сколько на формирование здорового повед</w:t>
      </w:r>
      <w:r w:rsidRPr="00FC5DB0">
        <w:rPr>
          <w:rFonts w:ascii="Times New Roman" w:hAnsi="Times New Roman" w:cs="Times New Roman"/>
          <w:spacing w:val="-1"/>
          <w:sz w:val="28"/>
          <w:szCs w:val="28"/>
        </w:rPr>
        <w:t>е</w:t>
      </w:r>
      <w:r w:rsidRPr="00FC5DB0">
        <w:rPr>
          <w:rFonts w:ascii="Times New Roman" w:hAnsi="Times New Roman" w:cs="Times New Roman"/>
          <w:spacing w:val="-1"/>
          <w:sz w:val="28"/>
          <w:szCs w:val="28"/>
        </w:rPr>
        <w:t>ния. Её цель – привить любовь к здоровью, к занятиям физической культурой и спортом, сформировать вкус и тягу к ценностям здорового образа жизни.</w:t>
      </w:r>
    </w:p>
    <w:p w:rsidR="00F636CB" w:rsidRPr="00FC5DB0" w:rsidRDefault="00F636CB" w:rsidP="00FC5DB0">
      <w:pPr>
        <w:shd w:val="clear" w:color="auto" w:fill="FFFFFF"/>
        <w:spacing w:after="0" w:line="240" w:lineRule="auto"/>
        <w:ind w:firstLine="709"/>
        <w:jc w:val="both"/>
        <w:rPr>
          <w:rFonts w:ascii="Times New Roman" w:hAnsi="Times New Roman" w:cs="Times New Roman"/>
          <w:spacing w:val="1"/>
          <w:sz w:val="28"/>
          <w:szCs w:val="28"/>
        </w:rPr>
      </w:pPr>
      <w:r w:rsidRPr="00FC5DB0">
        <w:rPr>
          <w:rFonts w:ascii="Times New Roman" w:hAnsi="Times New Roman" w:cs="Times New Roman"/>
          <w:spacing w:val="-1"/>
          <w:sz w:val="28"/>
          <w:szCs w:val="28"/>
        </w:rPr>
        <w:t>Этот подход сочетает в себе личный выбор и со</w:t>
      </w:r>
      <w:r w:rsidRPr="00FC5DB0">
        <w:rPr>
          <w:rFonts w:ascii="Times New Roman" w:hAnsi="Times New Roman" w:cs="Times New Roman"/>
          <w:spacing w:val="-1"/>
          <w:sz w:val="28"/>
          <w:szCs w:val="28"/>
        </w:rPr>
        <w:softHyphen/>
      </w:r>
      <w:r w:rsidRPr="00FC5DB0">
        <w:rPr>
          <w:rFonts w:ascii="Times New Roman" w:hAnsi="Times New Roman" w:cs="Times New Roman"/>
          <w:spacing w:val="2"/>
          <w:sz w:val="28"/>
          <w:szCs w:val="28"/>
        </w:rPr>
        <w:t>циальную ответственность за здоровье. Основной упор здесь д</w:t>
      </w:r>
      <w:r w:rsidRPr="00FC5DB0">
        <w:rPr>
          <w:rFonts w:ascii="Times New Roman" w:hAnsi="Times New Roman" w:cs="Times New Roman"/>
          <w:spacing w:val="-1"/>
          <w:sz w:val="28"/>
          <w:szCs w:val="28"/>
        </w:rPr>
        <w:t xml:space="preserve">елается на умение человека поддерживать свое здоровье в оптимальном состоянии и успешно противостоять отрицательным </w:t>
      </w:r>
      <w:r w:rsidRPr="00FC5DB0">
        <w:rPr>
          <w:rFonts w:ascii="Times New Roman" w:hAnsi="Times New Roman" w:cs="Times New Roman"/>
          <w:spacing w:val="-3"/>
          <w:sz w:val="28"/>
          <w:szCs w:val="28"/>
        </w:rPr>
        <w:t>фа</w:t>
      </w:r>
      <w:r w:rsidRPr="00FC5DB0">
        <w:rPr>
          <w:rFonts w:ascii="Times New Roman" w:hAnsi="Times New Roman" w:cs="Times New Roman"/>
          <w:spacing w:val="-3"/>
          <w:sz w:val="28"/>
          <w:szCs w:val="28"/>
        </w:rPr>
        <w:t>к</w:t>
      </w:r>
      <w:r w:rsidRPr="00FC5DB0">
        <w:rPr>
          <w:rFonts w:ascii="Times New Roman" w:hAnsi="Times New Roman" w:cs="Times New Roman"/>
          <w:spacing w:val="-3"/>
          <w:sz w:val="28"/>
          <w:szCs w:val="28"/>
        </w:rPr>
        <w:t>торам окружающей среды. С этих позиций здоровье рассмат</w:t>
      </w:r>
      <w:r w:rsidRPr="00FC5DB0">
        <w:rPr>
          <w:rFonts w:ascii="Times New Roman" w:hAnsi="Times New Roman" w:cs="Times New Roman"/>
          <w:spacing w:val="3"/>
          <w:sz w:val="28"/>
          <w:szCs w:val="28"/>
        </w:rPr>
        <w:t xml:space="preserve">ривается как источник благополучной повседневной жизни, а </w:t>
      </w:r>
      <w:r w:rsidRPr="00FC5DB0">
        <w:rPr>
          <w:rFonts w:ascii="Times New Roman" w:hAnsi="Times New Roman" w:cs="Times New Roman"/>
          <w:sz w:val="28"/>
          <w:szCs w:val="28"/>
        </w:rPr>
        <w:t>не как цель существования. В основе пр</w:t>
      </w:r>
      <w:r w:rsidRPr="00FC5DB0">
        <w:rPr>
          <w:rFonts w:ascii="Times New Roman" w:hAnsi="Times New Roman" w:cs="Times New Roman"/>
          <w:sz w:val="28"/>
          <w:szCs w:val="28"/>
        </w:rPr>
        <w:t>о</w:t>
      </w:r>
      <w:r w:rsidRPr="00FC5DB0">
        <w:rPr>
          <w:rFonts w:ascii="Times New Roman" w:hAnsi="Times New Roman" w:cs="Times New Roman"/>
          <w:sz w:val="28"/>
          <w:szCs w:val="28"/>
        </w:rPr>
        <w:t>грамм укрепления здоровья лежит развитие личности, предпочитающей здоровый образ жизни. Действия этих программ рассчитаны на длительный позитивный эффект в результате усиления личностных ресурсов и готовности людей испол</w:t>
      </w:r>
      <w:r w:rsidRPr="00FC5DB0">
        <w:rPr>
          <w:rFonts w:ascii="Times New Roman" w:hAnsi="Times New Roman" w:cs="Times New Roman"/>
          <w:sz w:val="28"/>
          <w:szCs w:val="28"/>
        </w:rPr>
        <w:t>ь</w:t>
      </w:r>
      <w:r w:rsidRPr="00FC5DB0">
        <w:rPr>
          <w:rFonts w:ascii="Times New Roman" w:hAnsi="Times New Roman" w:cs="Times New Roman"/>
          <w:sz w:val="28"/>
          <w:szCs w:val="28"/>
        </w:rPr>
        <w:t>зовать их. Участниками таких программ должны быть не только учащиеся, но и семья, микросреда, в которой живет ребенок</w:t>
      </w:r>
      <w:r w:rsidR="003F160E" w:rsidRPr="003F160E">
        <w:rPr>
          <w:rFonts w:ascii="Times New Roman" w:hAnsi="Times New Roman" w:cs="Times New Roman"/>
          <w:sz w:val="28"/>
          <w:szCs w:val="28"/>
        </w:rPr>
        <w:t xml:space="preserve"> </w:t>
      </w:r>
      <w:r w:rsidR="003F160E" w:rsidRPr="00B02931">
        <w:rPr>
          <w:rFonts w:ascii="Times New Roman" w:hAnsi="Times New Roman" w:cs="Times New Roman"/>
          <w:bCs/>
          <w:caps/>
          <w:sz w:val="28"/>
          <w:szCs w:val="28"/>
        </w:rPr>
        <w:t>[46</w:t>
      </w:r>
      <w:r w:rsidR="003F160E">
        <w:rPr>
          <w:rFonts w:ascii="Times New Roman" w:hAnsi="Times New Roman" w:cs="Times New Roman"/>
          <w:bCs/>
          <w:caps/>
          <w:sz w:val="28"/>
          <w:szCs w:val="28"/>
        </w:rPr>
        <w:t>; 47</w:t>
      </w:r>
      <w:r w:rsidR="003F160E" w:rsidRPr="00B02931">
        <w:rPr>
          <w:rFonts w:ascii="Times New Roman" w:hAnsi="Times New Roman" w:cs="Times New Roman"/>
          <w:bCs/>
          <w:caps/>
          <w:sz w:val="28"/>
          <w:szCs w:val="28"/>
        </w:rPr>
        <w:t>]</w:t>
      </w:r>
      <w:r w:rsidRPr="00FC5DB0">
        <w:rPr>
          <w:rFonts w:ascii="Times New Roman" w:hAnsi="Times New Roman" w:cs="Times New Roman"/>
          <w:sz w:val="28"/>
          <w:szCs w:val="28"/>
        </w:rPr>
        <w:t xml:space="preserve">. </w:t>
      </w:r>
    </w:p>
    <w:p w:rsidR="00F636CB" w:rsidRPr="00FC5DB0" w:rsidRDefault="00F636CB" w:rsidP="00FC5DB0">
      <w:pPr>
        <w:pStyle w:val="aa"/>
        <w:spacing w:after="0"/>
        <w:ind w:firstLine="709"/>
        <w:jc w:val="both"/>
        <w:rPr>
          <w:rFonts w:cs="Times New Roman"/>
          <w:color w:val="auto"/>
          <w:sz w:val="28"/>
          <w:szCs w:val="28"/>
          <w:lang w:val="ru-RU"/>
        </w:rPr>
      </w:pPr>
      <w:r w:rsidRPr="00FC5DB0">
        <w:rPr>
          <w:rFonts w:cs="Times New Roman"/>
          <w:color w:val="auto"/>
          <w:sz w:val="28"/>
          <w:szCs w:val="28"/>
          <w:lang w:val="ru-RU"/>
        </w:rPr>
        <w:t xml:space="preserve">В настоящее время достаточно часто меры ранней профилактики не дают должного эффекта, поскольку основываются на принципе </w:t>
      </w:r>
      <w:r w:rsidR="000A55F1">
        <w:rPr>
          <w:rFonts w:cs="Times New Roman"/>
          <w:color w:val="auto"/>
          <w:sz w:val="28"/>
          <w:szCs w:val="28"/>
          <w:lang w:val="ru-RU"/>
        </w:rPr>
        <w:t>«</w:t>
      </w:r>
      <w:r w:rsidRPr="00FC5DB0">
        <w:rPr>
          <w:rFonts w:cs="Times New Roman"/>
          <w:color w:val="auto"/>
          <w:sz w:val="28"/>
          <w:szCs w:val="28"/>
          <w:lang w:val="ru-RU"/>
        </w:rPr>
        <w:t>лобовой атаки</w:t>
      </w:r>
      <w:r w:rsidR="000A55F1">
        <w:rPr>
          <w:rFonts w:cs="Times New Roman"/>
          <w:color w:val="auto"/>
          <w:sz w:val="28"/>
          <w:szCs w:val="28"/>
          <w:lang w:val="ru-RU"/>
        </w:rPr>
        <w:t>»</w:t>
      </w:r>
      <w:r w:rsidRPr="00FC5DB0">
        <w:rPr>
          <w:rFonts w:cs="Times New Roman"/>
          <w:color w:val="auto"/>
          <w:sz w:val="28"/>
          <w:szCs w:val="28"/>
          <w:lang w:val="ru-RU"/>
        </w:rPr>
        <w:t xml:space="preserve">, когда слушателям, преимущественно в виде лекций, подается негативная информация о последствиях употребления алкоголя и наркотиков. В противовес предлагаем </w:t>
      </w:r>
      <w:r w:rsidRPr="00FC5DB0">
        <w:rPr>
          <w:rFonts w:cs="Times New Roman"/>
          <w:color w:val="auto"/>
          <w:sz w:val="28"/>
          <w:szCs w:val="28"/>
          <w:lang w:val="ru-RU"/>
        </w:rPr>
        <w:lastRenderedPageBreak/>
        <w:t xml:space="preserve">метод </w:t>
      </w:r>
      <w:r w:rsidR="000A55F1">
        <w:rPr>
          <w:rFonts w:cs="Times New Roman"/>
          <w:color w:val="auto"/>
          <w:sz w:val="28"/>
          <w:szCs w:val="28"/>
          <w:lang w:val="ru-RU"/>
        </w:rPr>
        <w:t>«</w:t>
      </w:r>
      <w:r w:rsidRPr="00FC5DB0">
        <w:rPr>
          <w:rFonts w:cs="Times New Roman"/>
          <w:color w:val="auto"/>
          <w:sz w:val="28"/>
          <w:szCs w:val="28"/>
          <w:lang w:val="ru-RU"/>
        </w:rPr>
        <w:t>скрытой информационной интервенции</w:t>
      </w:r>
      <w:r w:rsidR="000A55F1">
        <w:rPr>
          <w:rFonts w:cs="Times New Roman"/>
          <w:color w:val="auto"/>
          <w:sz w:val="28"/>
          <w:szCs w:val="28"/>
          <w:lang w:val="ru-RU"/>
        </w:rPr>
        <w:t>»</w:t>
      </w:r>
      <w:r w:rsidRPr="00FC5DB0">
        <w:rPr>
          <w:rFonts w:cs="Times New Roman"/>
          <w:color w:val="auto"/>
          <w:sz w:val="28"/>
          <w:szCs w:val="28"/>
          <w:lang w:val="ru-RU"/>
        </w:rPr>
        <w:t xml:space="preserve"> в виде воспитания через предмет, когда информация </w:t>
      </w:r>
      <w:r w:rsidR="000A55F1">
        <w:rPr>
          <w:rFonts w:cs="Times New Roman"/>
          <w:color w:val="auto"/>
          <w:sz w:val="28"/>
          <w:szCs w:val="28"/>
          <w:lang w:val="ru-RU"/>
        </w:rPr>
        <w:t>«</w:t>
      </w:r>
      <w:r w:rsidRPr="00FC5DB0">
        <w:rPr>
          <w:rFonts w:cs="Times New Roman"/>
          <w:color w:val="auto"/>
          <w:sz w:val="28"/>
          <w:szCs w:val="28"/>
          <w:lang w:val="ru-RU"/>
        </w:rPr>
        <w:t>разнесена</w:t>
      </w:r>
      <w:r w:rsidR="000A55F1">
        <w:rPr>
          <w:rFonts w:cs="Times New Roman"/>
          <w:color w:val="auto"/>
          <w:sz w:val="28"/>
          <w:szCs w:val="28"/>
          <w:lang w:val="ru-RU"/>
        </w:rPr>
        <w:t>»</w:t>
      </w:r>
      <w:r w:rsidRPr="00FC5DB0">
        <w:rPr>
          <w:rFonts w:cs="Times New Roman"/>
          <w:color w:val="auto"/>
          <w:sz w:val="28"/>
          <w:szCs w:val="28"/>
          <w:lang w:val="ru-RU"/>
        </w:rPr>
        <w:t xml:space="preserve"> по различным учебным дисциплинам и логично вкрапливается в содержание урока. По последним научным данным, учащиеся хотят получать информацию о здоровом образе жизни в первую очередь на школьных уроках. </w:t>
      </w:r>
    </w:p>
    <w:p w:rsidR="00F636CB" w:rsidRPr="001F2BFB" w:rsidRDefault="00F636CB" w:rsidP="00FC5DB0">
      <w:pPr>
        <w:pStyle w:val="aa"/>
        <w:spacing w:after="0"/>
        <w:ind w:firstLine="709"/>
        <w:jc w:val="both"/>
        <w:rPr>
          <w:rFonts w:cs="Times New Roman"/>
          <w:color w:val="FF0000"/>
          <w:sz w:val="28"/>
          <w:szCs w:val="28"/>
          <w:lang w:val="ru-RU"/>
        </w:rPr>
      </w:pPr>
      <w:r w:rsidRPr="00FC5DB0">
        <w:rPr>
          <w:rFonts w:cs="Times New Roman"/>
          <w:color w:val="auto"/>
          <w:sz w:val="28"/>
          <w:szCs w:val="28"/>
          <w:lang w:val="ru-RU"/>
        </w:rPr>
        <w:t xml:space="preserve">Методические материалы, которые могут быть использованы педагогами на уроках в целях антинаркотической профилактики и пропаганды физкультуры и спорта, </w:t>
      </w:r>
      <w:r w:rsidR="00EB6ABE" w:rsidRPr="00FC5DB0">
        <w:rPr>
          <w:rFonts w:cs="Times New Roman"/>
          <w:color w:val="auto"/>
          <w:sz w:val="28"/>
          <w:szCs w:val="28"/>
          <w:lang w:val="ru-RU"/>
        </w:rPr>
        <w:t xml:space="preserve">представлены </w:t>
      </w:r>
      <w:r w:rsidR="006918EF">
        <w:rPr>
          <w:rFonts w:cs="Times New Roman"/>
          <w:color w:val="auto"/>
          <w:sz w:val="28"/>
          <w:szCs w:val="28"/>
          <w:lang w:val="ru-RU"/>
        </w:rPr>
        <w:t>ниже (</w:t>
      </w:r>
      <w:r w:rsidR="00526EC5" w:rsidRPr="00526EC5">
        <w:rPr>
          <w:rFonts w:cs="Times New Roman"/>
          <w:color w:val="auto"/>
          <w:sz w:val="28"/>
          <w:szCs w:val="28"/>
          <w:lang w:val="ru-RU"/>
        </w:rPr>
        <w:t>п.</w:t>
      </w:r>
      <w:r w:rsidR="006918EF">
        <w:rPr>
          <w:rFonts w:cs="Times New Roman"/>
          <w:color w:val="auto"/>
          <w:sz w:val="28"/>
          <w:szCs w:val="28"/>
          <w:lang w:val="ru-RU"/>
        </w:rPr>
        <w:t xml:space="preserve"> </w:t>
      </w:r>
      <w:r w:rsidR="005008B8">
        <w:rPr>
          <w:rFonts w:cs="Times New Roman"/>
          <w:color w:val="auto"/>
          <w:sz w:val="28"/>
          <w:szCs w:val="28"/>
          <w:lang w:val="ru-RU"/>
        </w:rPr>
        <w:t>2.6</w:t>
      </w:r>
      <w:r w:rsidR="006918EF" w:rsidRPr="006918EF">
        <w:rPr>
          <w:rFonts w:cs="Times New Roman"/>
          <w:color w:val="auto"/>
          <w:sz w:val="28"/>
          <w:szCs w:val="28"/>
          <w:lang w:val="ru-RU"/>
        </w:rPr>
        <w:t>).</w:t>
      </w:r>
      <w:r w:rsidRPr="001F2BFB">
        <w:rPr>
          <w:rFonts w:cs="Times New Roman"/>
          <w:color w:val="FF0000"/>
          <w:sz w:val="28"/>
          <w:szCs w:val="28"/>
          <w:lang w:val="ru-RU"/>
        </w:rPr>
        <w:t xml:space="preserve"> </w:t>
      </w:r>
    </w:p>
    <w:p w:rsidR="00F636CB" w:rsidRPr="000111AC" w:rsidRDefault="00F636CB" w:rsidP="00304944">
      <w:pPr>
        <w:pStyle w:val="aa"/>
        <w:spacing w:after="0"/>
        <w:ind w:firstLine="709"/>
        <w:jc w:val="both"/>
        <w:rPr>
          <w:rFonts w:cs="Times New Roman"/>
          <w:color w:val="auto"/>
          <w:sz w:val="28"/>
          <w:szCs w:val="28"/>
          <w:lang w:val="ru-RU"/>
        </w:rPr>
      </w:pPr>
      <w:r w:rsidRPr="00FC5DB0">
        <w:rPr>
          <w:rFonts w:cs="Times New Roman"/>
          <w:color w:val="auto"/>
          <w:sz w:val="28"/>
          <w:szCs w:val="28"/>
          <w:lang w:val="ru-RU"/>
        </w:rPr>
        <w:t>Здоровье человека зависит от многих факторов и один из них – физическое развитие. Развитие физических качеств начинается с раннего возраста, и школьный период жизни – самое благоприятное время для этого. Необходимой мерой профилактики является правильная организация физк</w:t>
      </w:r>
      <w:r w:rsidR="00304944">
        <w:rPr>
          <w:rFonts w:cs="Times New Roman"/>
          <w:color w:val="auto"/>
          <w:sz w:val="28"/>
          <w:szCs w:val="28"/>
          <w:lang w:val="ru-RU"/>
        </w:rPr>
        <w:t>ультурно-оздоровительной работы.</w:t>
      </w:r>
      <w:r w:rsidRPr="00FC5DB0">
        <w:rPr>
          <w:rFonts w:cs="Times New Roman"/>
          <w:color w:val="auto"/>
          <w:sz w:val="28"/>
          <w:szCs w:val="28"/>
          <w:lang w:val="ru-RU"/>
        </w:rPr>
        <w:t xml:space="preserve"> </w:t>
      </w:r>
      <w:r w:rsidRPr="00CF1602">
        <w:rPr>
          <w:rFonts w:cs="Times New Roman"/>
          <w:color w:val="auto"/>
          <w:sz w:val="28"/>
          <w:szCs w:val="28"/>
          <w:lang w:val="ru-RU"/>
        </w:rPr>
        <w:t>Но профилакти</w:t>
      </w:r>
      <w:r w:rsidR="000A55F1">
        <w:rPr>
          <w:rFonts w:cs="Times New Roman"/>
          <w:color w:val="auto"/>
          <w:sz w:val="28"/>
          <w:szCs w:val="28"/>
          <w:lang w:val="ru-RU"/>
        </w:rPr>
        <w:t>-</w:t>
      </w:r>
      <w:r w:rsidRPr="00CF1602">
        <w:rPr>
          <w:rFonts w:cs="Times New Roman"/>
          <w:color w:val="auto"/>
          <w:sz w:val="28"/>
          <w:szCs w:val="28"/>
          <w:lang w:val="ru-RU"/>
        </w:rPr>
        <w:t>ческую работу необходимо вести не только на уроке физкультуры, валеологии или ОБЖ. Большое значение имеет выстраивание межпредметных связей профилактической направленности и на других занятиях.</w:t>
      </w:r>
      <w:r w:rsidR="00304944" w:rsidRPr="00CF1602">
        <w:rPr>
          <w:rFonts w:cs="Times New Roman"/>
          <w:color w:val="auto"/>
          <w:sz w:val="28"/>
          <w:szCs w:val="28"/>
          <w:lang w:val="ru-RU"/>
        </w:rPr>
        <w:t xml:space="preserve"> </w:t>
      </w:r>
      <w:r w:rsidRPr="00CF1602">
        <w:rPr>
          <w:rFonts w:cs="Times New Roman"/>
          <w:color w:val="auto"/>
          <w:sz w:val="28"/>
          <w:szCs w:val="28"/>
          <w:lang w:val="ru-RU"/>
        </w:rPr>
        <w:t xml:space="preserve">Внеурочное время для детей и подростков предоставляет огромный спектр возможностей для организации полноценной профилактической работы. </w:t>
      </w:r>
      <w:r w:rsidRPr="000111AC">
        <w:rPr>
          <w:rFonts w:cs="Times New Roman"/>
          <w:color w:val="auto"/>
          <w:sz w:val="28"/>
          <w:szCs w:val="28"/>
          <w:lang w:val="ru-RU"/>
        </w:rPr>
        <w:t>Внеклассная спортивная и физкультурно-оздоровительная работа является одной из важнейших составляющих физического воспитания в школе и должна строиться на основе широкой с</w:t>
      </w:r>
      <w:r w:rsidR="000A55F1">
        <w:rPr>
          <w:rFonts w:cs="Times New Roman"/>
          <w:color w:val="auto"/>
          <w:sz w:val="28"/>
          <w:szCs w:val="28"/>
          <w:lang w:val="ru-RU"/>
        </w:rPr>
        <w:t>амодеятельности учащихся.</w:t>
      </w:r>
    </w:p>
    <w:p w:rsidR="00F636CB" w:rsidRPr="00FC5DB0" w:rsidRDefault="00F636CB" w:rsidP="00FC5DB0">
      <w:pPr>
        <w:shd w:val="clear" w:color="auto" w:fill="FFFFFF"/>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 xml:space="preserve">Успешная реализация всех профилактических программ предполагает </w:t>
      </w:r>
      <w:r w:rsidR="00892AC9" w:rsidRPr="00FC5DB0">
        <w:rPr>
          <w:rFonts w:ascii="Times New Roman" w:hAnsi="Times New Roman" w:cs="Times New Roman"/>
          <w:sz w:val="28"/>
          <w:szCs w:val="28"/>
        </w:rPr>
        <w:t>пр</w:t>
      </w:r>
      <w:r w:rsidR="00892AC9" w:rsidRPr="00FC5DB0">
        <w:rPr>
          <w:rFonts w:ascii="Times New Roman" w:hAnsi="Times New Roman" w:cs="Times New Roman"/>
          <w:sz w:val="28"/>
          <w:szCs w:val="28"/>
        </w:rPr>
        <w:t>о</w:t>
      </w:r>
      <w:r w:rsidR="00892AC9" w:rsidRPr="00FC5DB0">
        <w:rPr>
          <w:rFonts w:ascii="Times New Roman" w:hAnsi="Times New Roman" w:cs="Times New Roman"/>
          <w:sz w:val="28"/>
          <w:szCs w:val="28"/>
        </w:rPr>
        <w:t>ведение систематической</w:t>
      </w:r>
      <w:r w:rsidRPr="00FC5DB0">
        <w:rPr>
          <w:rFonts w:ascii="Times New Roman" w:hAnsi="Times New Roman" w:cs="Times New Roman"/>
          <w:sz w:val="28"/>
          <w:szCs w:val="28"/>
        </w:rPr>
        <w:t xml:space="preserve"> просветительской работы среди подростков и молод</w:t>
      </w:r>
      <w:r w:rsidRPr="00FC5DB0">
        <w:rPr>
          <w:rFonts w:ascii="Times New Roman" w:hAnsi="Times New Roman" w:cs="Times New Roman"/>
          <w:sz w:val="28"/>
          <w:szCs w:val="28"/>
        </w:rPr>
        <w:t>е</w:t>
      </w:r>
      <w:r w:rsidRPr="00FC5DB0">
        <w:rPr>
          <w:rFonts w:ascii="Times New Roman" w:hAnsi="Times New Roman" w:cs="Times New Roman"/>
          <w:sz w:val="28"/>
          <w:szCs w:val="28"/>
        </w:rPr>
        <w:t xml:space="preserve">жи, направленной на пропаганду здорового образа жизни. Однако </w:t>
      </w:r>
      <w:r w:rsidR="000A55F1">
        <w:rPr>
          <w:rFonts w:ascii="Times New Roman" w:hAnsi="Times New Roman" w:cs="Times New Roman"/>
          <w:sz w:val="28"/>
          <w:szCs w:val="28"/>
        </w:rPr>
        <w:t>«</w:t>
      </w:r>
      <w:r w:rsidRPr="00FC5DB0">
        <w:rPr>
          <w:rFonts w:ascii="Times New Roman" w:hAnsi="Times New Roman" w:cs="Times New Roman"/>
          <w:sz w:val="28"/>
          <w:szCs w:val="28"/>
        </w:rPr>
        <w:t>навязываемая извне</w:t>
      </w:r>
      <w:r w:rsidR="000A55F1">
        <w:rPr>
          <w:rFonts w:ascii="Times New Roman" w:hAnsi="Times New Roman" w:cs="Times New Roman"/>
          <w:sz w:val="28"/>
          <w:szCs w:val="28"/>
        </w:rPr>
        <w:t>»</w:t>
      </w:r>
      <w:r w:rsidRPr="00FC5DB0">
        <w:rPr>
          <w:rFonts w:ascii="Times New Roman" w:hAnsi="Times New Roman" w:cs="Times New Roman"/>
          <w:sz w:val="28"/>
          <w:szCs w:val="28"/>
        </w:rPr>
        <w:t xml:space="preserve"> информация, даже самая красочная, может быть мало эффективной. С</w:t>
      </w:r>
      <w:r w:rsidRPr="00FC5DB0">
        <w:rPr>
          <w:rFonts w:ascii="Times New Roman" w:hAnsi="Times New Roman" w:cs="Times New Roman"/>
          <w:sz w:val="28"/>
          <w:szCs w:val="28"/>
        </w:rPr>
        <w:t>о</w:t>
      </w:r>
      <w:r w:rsidRPr="00FC5DB0">
        <w:rPr>
          <w:rFonts w:ascii="Times New Roman" w:hAnsi="Times New Roman" w:cs="Times New Roman"/>
          <w:sz w:val="28"/>
          <w:szCs w:val="28"/>
        </w:rPr>
        <w:t>вершенно ясно, что школьник должен сам захотеть заниматься тем или иным в</w:t>
      </w:r>
      <w:r w:rsidRPr="00FC5DB0">
        <w:rPr>
          <w:rFonts w:ascii="Times New Roman" w:hAnsi="Times New Roman" w:cs="Times New Roman"/>
          <w:sz w:val="28"/>
          <w:szCs w:val="28"/>
        </w:rPr>
        <w:t>и</w:t>
      </w:r>
      <w:r w:rsidRPr="00FC5DB0">
        <w:rPr>
          <w:rFonts w:ascii="Times New Roman" w:hAnsi="Times New Roman" w:cs="Times New Roman"/>
          <w:sz w:val="28"/>
          <w:szCs w:val="28"/>
        </w:rPr>
        <w:t>дом физической культуры и спорта, и даже не для того, чтобы стать олимпийским чемпионом, но именно для сохранения и укрепления своего физического здор</w:t>
      </w:r>
      <w:r w:rsidRPr="00FC5DB0">
        <w:rPr>
          <w:rFonts w:ascii="Times New Roman" w:hAnsi="Times New Roman" w:cs="Times New Roman"/>
          <w:sz w:val="28"/>
          <w:szCs w:val="28"/>
        </w:rPr>
        <w:t>о</w:t>
      </w:r>
      <w:r w:rsidRPr="00FC5DB0">
        <w:rPr>
          <w:rFonts w:ascii="Times New Roman" w:hAnsi="Times New Roman" w:cs="Times New Roman"/>
          <w:sz w:val="28"/>
          <w:szCs w:val="28"/>
        </w:rPr>
        <w:t>вья. И в этом отношении важно внедрять различные технологии, проекты, орие</w:t>
      </w:r>
      <w:r w:rsidRPr="00FC5DB0">
        <w:rPr>
          <w:rFonts w:ascii="Times New Roman" w:hAnsi="Times New Roman" w:cs="Times New Roman"/>
          <w:sz w:val="28"/>
          <w:szCs w:val="28"/>
        </w:rPr>
        <w:t>н</w:t>
      </w:r>
      <w:r w:rsidRPr="00FC5DB0">
        <w:rPr>
          <w:rFonts w:ascii="Times New Roman" w:hAnsi="Times New Roman" w:cs="Times New Roman"/>
          <w:sz w:val="28"/>
          <w:szCs w:val="28"/>
        </w:rPr>
        <w:t>тированные на такие особенности психики подростков, как склонность к подр</w:t>
      </w:r>
      <w:r w:rsidRPr="00FC5DB0">
        <w:rPr>
          <w:rFonts w:ascii="Times New Roman" w:hAnsi="Times New Roman" w:cs="Times New Roman"/>
          <w:sz w:val="28"/>
          <w:szCs w:val="28"/>
        </w:rPr>
        <w:t>а</w:t>
      </w:r>
      <w:r w:rsidRPr="00FC5DB0">
        <w:rPr>
          <w:rFonts w:ascii="Times New Roman" w:hAnsi="Times New Roman" w:cs="Times New Roman"/>
          <w:sz w:val="28"/>
          <w:szCs w:val="28"/>
        </w:rPr>
        <w:t xml:space="preserve">жанию выбранному </w:t>
      </w:r>
      <w:r w:rsidR="000A55F1">
        <w:rPr>
          <w:rFonts w:ascii="Times New Roman" w:hAnsi="Times New Roman" w:cs="Times New Roman"/>
          <w:sz w:val="28"/>
          <w:szCs w:val="28"/>
        </w:rPr>
        <w:t>«герою»</w:t>
      </w:r>
      <w:r w:rsidRPr="00FC5DB0">
        <w:rPr>
          <w:rFonts w:ascii="Times New Roman" w:hAnsi="Times New Roman" w:cs="Times New Roman"/>
          <w:sz w:val="28"/>
          <w:szCs w:val="28"/>
        </w:rPr>
        <w:t xml:space="preserve">, чему может служить создание позитивного образа успешного молодого человека, склонного к новым видам деятельности, в том числе спортивной, соревновательной, дающей чувство самоутверждения. </w:t>
      </w:r>
    </w:p>
    <w:p w:rsidR="007C07F6" w:rsidRDefault="007C07F6" w:rsidP="007C07F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493320">
        <w:rPr>
          <w:rFonts w:ascii="Times New Roman" w:hAnsi="Times New Roman" w:cs="Times New Roman"/>
          <w:sz w:val="28"/>
          <w:szCs w:val="28"/>
        </w:rPr>
        <w:t>пыт некоторых общеобразовательных школ края убедительно доказывает, что наиболее эффективным инструментом воспитательной системы школы в о</w:t>
      </w:r>
      <w:r w:rsidRPr="00493320">
        <w:rPr>
          <w:rFonts w:ascii="Times New Roman" w:hAnsi="Times New Roman" w:cs="Times New Roman"/>
          <w:sz w:val="28"/>
          <w:szCs w:val="28"/>
        </w:rPr>
        <w:t>б</w:t>
      </w:r>
      <w:r w:rsidRPr="00493320">
        <w:rPr>
          <w:rFonts w:ascii="Times New Roman" w:hAnsi="Times New Roman" w:cs="Times New Roman"/>
          <w:sz w:val="28"/>
          <w:szCs w:val="28"/>
        </w:rPr>
        <w:t>ласти антинаркотической пропаганды и приобщения детей к спортивным занят</w:t>
      </w:r>
      <w:r w:rsidRPr="00493320">
        <w:rPr>
          <w:rFonts w:ascii="Times New Roman" w:hAnsi="Times New Roman" w:cs="Times New Roman"/>
          <w:sz w:val="28"/>
          <w:szCs w:val="28"/>
        </w:rPr>
        <w:t>и</w:t>
      </w:r>
      <w:r w:rsidRPr="00493320">
        <w:rPr>
          <w:rFonts w:ascii="Times New Roman" w:hAnsi="Times New Roman" w:cs="Times New Roman"/>
          <w:sz w:val="28"/>
          <w:szCs w:val="28"/>
        </w:rPr>
        <w:t xml:space="preserve">ям </w:t>
      </w:r>
      <w:r>
        <w:rPr>
          <w:rFonts w:ascii="Times New Roman" w:hAnsi="Times New Roman" w:cs="Times New Roman"/>
          <w:sz w:val="28"/>
          <w:szCs w:val="28"/>
        </w:rPr>
        <w:t xml:space="preserve">также </w:t>
      </w:r>
      <w:r w:rsidRPr="00493320">
        <w:rPr>
          <w:rFonts w:ascii="Times New Roman" w:hAnsi="Times New Roman" w:cs="Times New Roman"/>
          <w:sz w:val="28"/>
          <w:szCs w:val="28"/>
        </w:rPr>
        <w:t xml:space="preserve">является развитие добровольческого волонтерского движения среди школьников («Волонтеры здоровья» и др.). </w:t>
      </w:r>
    </w:p>
    <w:p w:rsidR="007C07F6" w:rsidRPr="00FC5DB0" w:rsidRDefault="007C07F6" w:rsidP="007C07F6">
      <w:pPr>
        <w:pStyle w:val="aa"/>
        <w:spacing w:after="0"/>
        <w:ind w:firstLine="709"/>
        <w:jc w:val="both"/>
        <w:rPr>
          <w:rFonts w:cs="Times New Roman"/>
          <w:color w:val="auto"/>
          <w:sz w:val="28"/>
          <w:szCs w:val="28"/>
          <w:lang w:val="ru-RU"/>
        </w:rPr>
      </w:pPr>
      <w:r w:rsidRPr="00FC5DB0">
        <w:rPr>
          <w:rFonts w:cs="Times New Roman"/>
          <w:color w:val="auto"/>
          <w:sz w:val="28"/>
          <w:szCs w:val="28"/>
          <w:lang w:val="ru-RU"/>
        </w:rPr>
        <w:t>Трудно переоценить роль правоохранительных органов в воспи</w:t>
      </w:r>
      <w:r w:rsidR="000A55F1">
        <w:rPr>
          <w:rFonts w:cs="Times New Roman"/>
          <w:color w:val="auto"/>
          <w:sz w:val="28"/>
          <w:szCs w:val="28"/>
          <w:lang w:val="ru-RU"/>
        </w:rPr>
        <w:t>-</w:t>
      </w:r>
      <w:r w:rsidRPr="00FC5DB0">
        <w:rPr>
          <w:rFonts w:cs="Times New Roman"/>
          <w:color w:val="auto"/>
          <w:sz w:val="28"/>
          <w:szCs w:val="28"/>
          <w:lang w:val="ru-RU"/>
        </w:rPr>
        <w:t>тательном процесс</w:t>
      </w:r>
      <w:r>
        <w:rPr>
          <w:rFonts w:cs="Times New Roman"/>
          <w:color w:val="auto"/>
          <w:sz w:val="28"/>
          <w:szCs w:val="28"/>
          <w:lang w:val="ru-RU"/>
        </w:rPr>
        <w:t xml:space="preserve">е. Именно поэтому в крае работают </w:t>
      </w:r>
      <w:r w:rsidRPr="00FC5DB0">
        <w:rPr>
          <w:rFonts w:cs="Times New Roman"/>
          <w:color w:val="auto"/>
          <w:sz w:val="28"/>
          <w:szCs w:val="28"/>
          <w:lang w:val="ru-RU"/>
        </w:rPr>
        <w:t>школьны</w:t>
      </w:r>
      <w:r>
        <w:rPr>
          <w:rFonts w:cs="Times New Roman"/>
          <w:color w:val="auto"/>
          <w:sz w:val="28"/>
          <w:szCs w:val="28"/>
          <w:lang w:val="ru-RU"/>
        </w:rPr>
        <w:t>е</w:t>
      </w:r>
      <w:r w:rsidRPr="00FC5DB0">
        <w:rPr>
          <w:rFonts w:cs="Times New Roman"/>
          <w:color w:val="auto"/>
          <w:sz w:val="28"/>
          <w:szCs w:val="28"/>
          <w:lang w:val="ru-RU"/>
        </w:rPr>
        <w:t xml:space="preserve"> участковы</w:t>
      </w:r>
      <w:r>
        <w:rPr>
          <w:rFonts w:cs="Times New Roman"/>
          <w:color w:val="auto"/>
          <w:sz w:val="28"/>
          <w:szCs w:val="28"/>
          <w:lang w:val="ru-RU"/>
        </w:rPr>
        <w:t>е</w:t>
      </w:r>
      <w:r w:rsidRPr="00FC5DB0">
        <w:rPr>
          <w:rFonts w:cs="Times New Roman"/>
          <w:color w:val="auto"/>
          <w:sz w:val="28"/>
          <w:szCs w:val="28"/>
          <w:lang w:val="ru-RU"/>
        </w:rPr>
        <w:t>. По результатам соцопросов, многие молодые люди не желают употреблять психоактивные вещества из боязни конфликтов с законом. Поэтому очень важно правильно и своевременно доносить до подростков необходимые знания о юридических последствиях общения с ПАВ.</w:t>
      </w:r>
    </w:p>
    <w:p w:rsidR="007C07F6" w:rsidRPr="00FC5DB0" w:rsidRDefault="007C07F6" w:rsidP="007C07F6">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Но о</w:t>
      </w:r>
      <w:r w:rsidRPr="00FC5DB0">
        <w:rPr>
          <w:rFonts w:ascii="Times New Roman" w:hAnsi="Times New Roman" w:cs="Times New Roman"/>
          <w:sz w:val="28"/>
          <w:szCs w:val="28"/>
        </w:rPr>
        <w:t>сновным союзником педагогического корпуса школы в вопросе проф</w:t>
      </w:r>
      <w:r w:rsidRPr="00FC5DB0">
        <w:rPr>
          <w:rFonts w:ascii="Times New Roman" w:hAnsi="Times New Roman" w:cs="Times New Roman"/>
          <w:sz w:val="28"/>
          <w:szCs w:val="28"/>
        </w:rPr>
        <w:t>и</w:t>
      </w:r>
      <w:r w:rsidRPr="00FC5DB0">
        <w:rPr>
          <w:rFonts w:ascii="Times New Roman" w:hAnsi="Times New Roman" w:cs="Times New Roman"/>
          <w:sz w:val="28"/>
          <w:szCs w:val="28"/>
        </w:rPr>
        <w:t xml:space="preserve">лактики </w:t>
      </w:r>
      <w:r>
        <w:rPr>
          <w:rFonts w:ascii="Times New Roman" w:hAnsi="Times New Roman" w:cs="Times New Roman"/>
          <w:sz w:val="28"/>
          <w:szCs w:val="28"/>
        </w:rPr>
        <w:t>саморазрушающего, в частности, зависимого</w:t>
      </w:r>
      <w:r w:rsidRPr="00FC5DB0">
        <w:rPr>
          <w:rFonts w:ascii="Times New Roman" w:hAnsi="Times New Roman" w:cs="Times New Roman"/>
          <w:sz w:val="28"/>
          <w:szCs w:val="28"/>
        </w:rPr>
        <w:t xml:space="preserve"> поведения </w:t>
      </w:r>
      <w:r>
        <w:rPr>
          <w:rFonts w:ascii="Times New Roman" w:hAnsi="Times New Roman" w:cs="Times New Roman"/>
          <w:sz w:val="28"/>
          <w:szCs w:val="28"/>
        </w:rPr>
        <w:t>обучающихся</w:t>
      </w:r>
      <w:r w:rsidRPr="00FC5DB0">
        <w:rPr>
          <w:rFonts w:ascii="Times New Roman" w:hAnsi="Times New Roman" w:cs="Times New Roman"/>
          <w:sz w:val="28"/>
          <w:szCs w:val="28"/>
        </w:rPr>
        <w:t xml:space="preserve">, несомненно, является </w:t>
      </w:r>
      <w:r w:rsidRPr="00304944">
        <w:rPr>
          <w:rFonts w:ascii="Times New Roman" w:hAnsi="Times New Roman" w:cs="Times New Roman"/>
          <w:b/>
          <w:sz w:val="28"/>
          <w:szCs w:val="28"/>
        </w:rPr>
        <w:t>семья</w:t>
      </w:r>
      <w:r w:rsidRPr="00FC5DB0">
        <w:rPr>
          <w:rFonts w:ascii="Times New Roman" w:hAnsi="Times New Roman" w:cs="Times New Roman"/>
          <w:sz w:val="28"/>
          <w:szCs w:val="28"/>
        </w:rPr>
        <w:t>. Ее ресурс трудно переоценить. Работа с родителями подростков включает в себя два основных направления. Первое – воспитательное направление – осознание взрослыми членами семьи важности и необходимости работы с несовершеннолетними по предупреждению наркотизации. И второе – образовательное направление – освоение родителями приемов организации вну</w:t>
      </w:r>
      <w:r w:rsidRPr="00FC5DB0">
        <w:rPr>
          <w:rFonts w:ascii="Times New Roman" w:hAnsi="Times New Roman" w:cs="Times New Roman"/>
          <w:sz w:val="28"/>
          <w:szCs w:val="28"/>
        </w:rPr>
        <w:t>т</w:t>
      </w:r>
      <w:r w:rsidRPr="00FC5DB0">
        <w:rPr>
          <w:rFonts w:ascii="Times New Roman" w:hAnsi="Times New Roman" w:cs="Times New Roman"/>
          <w:sz w:val="28"/>
          <w:szCs w:val="28"/>
        </w:rPr>
        <w:t>рисемейной профилактики, в том числе с использованием средств физической культуры и спорт</w:t>
      </w:r>
      <w:r w:rsidRPr="007A67F2">
        <w:rPr>
          <w:rFonts w:ascii="Times New Roman" w:hAnsi="Times New Roman" w:cs="Times New Roman"/>
          <w:sz w:val="28"/>
          <w:szCs w:val="28"/>
        </w:rPr>
        <w:t>а.</w:t>
      </w:r>
      <w:r w:rsidRPr="00FC5DB0">
        <w:rPr>
          <w:rFonts w:ascii="Times New Roman" w:hAnsi="Times New Roman" w:cs="Times New Roman"/>
          <w:sz w:val="28"/>
          <w:szCs w:val="28"/>
        </w:rPr>
        <w:t xml:space="preserve"> Всю систему профилактических мер с родителями подростков можно разделить на общую и специальную. </w:t>
      </w:r>
    </w:p>
    <w:p w:rsidR="007C07F6" w:rsidRPr="00FC5DB0" w:rsidRDefault="007C07F6" w:rsidP="007C07F6">
      <w:pPr>
        <w:shd w:val="clear" w:color="auto" w:fill="FFFFFF"/>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Общая профилактическая работа, ориентированная на все группы родит</w:t>
      </w:r>
      <w:r w:rsidRPr="00FC5DB0">
        <w:rPr>
          <w:rFonts w:ascii="Times New Roman" w:hAnsi="Times New Roman" w:cs="Times New Roman"/>
          <w:sz w:val="28"/>
          <w:szCs w:val="28"/>
        </w:rPr>
        <w:t>е</w:t>
      </w:r>
      <w:r w:rsidRPr="00FC5DB0">
        <w:rPr>
          <w:rFonts w:ascii="Times New Roman" w:hAnsi="Times New Roman" w:cs="Times New Roman"/>
          <w:sz w:val="28"/>
          <w:szCs w:val="28"/>
        </w:rPr>
        <w:t>лей, включает в себя: работу с массовой родительской аудиторией, организацию специальных семинаров, лекций, привлечение родителей к процессу антинарк</w:t>
      </w:r>
      <w:r w:rsidRPr="00FC5DB0">
        <w:rPr>
          <w:rFonts w:ascii="Times New Roman" w:hAnsi="Times New Roman" w:cs="Times New Roman"/>
          <w:sz w:val="28"/>
          <w:szCs w:val="28"/>
        </w:rPr>
        <w:t>о</w:t>
      </w:r>
      <w:r w:rsidRPr="00FC5DB0">
        <w:rPr>
          <w:rFonts w:ascii="Times New Roman" w:hAnsi="Times New Roman" w:cs="Times New Roman"/>
          <w:sz w:val="28"/>
          <w:szCs w:val="28"/>
        </w:rPr>
        <w:t>тической профилактики; сбор информации о родителях учащихся. При этом н</w:t>
      </w:r>
      <w:r w:rsidRPr="00FC5DB0">
        <w:rPr>
          <w:rFonts w:ascii="Times New Roman" w:hAnsi="Times New Roman" w:cs="Times New Roman"/>
          <w:sz w:val="28"/>
          <w:szCs w:val="28"/>
        </w:rPr>
        <w:t>е</w:t>
      </w:r>
      <w:r w:rsidRPr="00FC5DB0">
        <w:rPr>
          <w:rFonts w:ascii="Times New Roman" w:hAnsi="Times New Roman" w:cs="Times New Roman"/>
          <w:sz w:val="28"/>
          <w:szCs w:val="28"/>
        </w:rPr>
        <w:t>обходимое условие эффективной профилактической деятельности – установление с родителями доверительных отношений. Профилактическая работа с массовой родительской аудиторией должна рассматриваться не только как основная форма просвещения родителей и сообщение им достоверной информации о наркотиках, способах приобщения к ним детей, признаках наркотизации, но и как форма ко</w:t>
      </w:r>
      <w:r w:rsidRPr="00FC5DB0">
        <w:rPr>
          <w:rFonts w:ascii="Times New Roman" w:hAnsi="Times New Roman" w:cs="Times New Roman"/>
          <w:sz w:val="28"/>
          <w:szCs w:val="28"/>
        </w:rPr>
        <w:t>р</w:t>
      </w:r>
      <w:r w:rsidRPr="00FC5DB0">
        <w:rPr>
          <w:rFonts w:ascii="Times New Roman" w:hAnsi="Times New Roman" w:cs="Times New Roman"/>
          <w:sz w:val="28"/>
          <w:szCs w:val="28"/>
        </w:rPr>
        <w:t>рекции семейных отношений и снижения наркориска. Одной из форм такой раб</w:t>
      </w:r>
      <w:r w:rsidRPr="00FC5DB0">
        <w:rPr>
          <w:rFonts w:ascii="Times New Roman" w:hAnsi="Times New Roman" w:cs="Times New Roman"/>
          <w:sz w:val="28"/>
          <w:szCs w:val="28"/>
        </w:rPr>
        <w:t>о</w:t>
      </w:r>
      <w:r w:rsidRPr="00FC5DB0">
        <w:rPr>
          <w:rFonts w:ascii="Times New Roman" w:hAnsi="Times New Roman" w:cs="Times New Roman"/>
          <w:sz w:val="28"/>
          <w:szCs w:val="28"/>
        </w:rPr>
        <w:t>ты, хорошо зарекомендовавшей себя, является кинотерапия, заключающаяся в просмотре специально подобранного художественного фильма с его последу</w:t>
      </w:r>
      <w:r w:rsidRPr="00FC5DB0">
        <w:rPr>
          <w:rFonts w:ascii="Times New Roman" w:hAnsi="Times New Roman" w:cs="Times New Roman"/>
          <w:sz w:val="28"/>
          <w:szCs w:val="28"/>
        </w:rPr>
        <w:t>ю</w:t>
      </w:r>
      <w:r w:rsidRPr="00FC5DB0">
        <w:rPr>
          <w:rFonts w:ascii="Times New Roman" w:hAnsi="Times New Roman" w:cs="Times New Roman"/>
          <w:sz w:val="28"/>
          <w:szCs w:val="28"/>
        </w:rPr>
        <w:t>щим обсуждением. Сеансы кинотерапии вызывают высокую заинтересованность и позволяют решать задачу привлечения проблемных семей к участию в проф</w:t>
      </w:r>
      <w:r w:rsidRPr="00FC5DB0">
        <w:rPr>
          <w:rFonts w:ascii="Times New Roman" w:hAnsi="Times New Roman" w:cs="Times New Roman"/>
          <w:sz w:val="28"/>
          <w:szCs w:val="28"/>
        </w:rPr>
        <w:t>и</w:t>
      </w:r>
      <w:r w:rsidRPr="00FC5DB0">
        <w:rPr>
          <w:rFonts w:ascii="Times New Roman" w:hAnsi="Times New Roman" w:cs="Times New Roman"/>
          <w:sz w:val="28"/>
          <w:szCs w:val="28"/>
        </w:rPr>
        <w:t xml:space="preserve">лактических программах. Еще одна действенная форма работы с родителями – тематические театральные постановки для учащихся и родителей. </w:t>
      </w:r>
    </w:p>
    <w:p w:rsidR="007C07F6" w:rsidRPr="00FC5DB0" w:rsidRDefault="007C07F6" w:rsidP="007C07F6">
      <w:pPr>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Специальная работа должна быть организована с родителями, имеющими проблемы в общении с ребенком, с целью улучшения взаимоотношений, измен</w:t>
      </w:r>
      <w:r w:rsidRPr="00FC5DB0">
        <w:rPr>
          <w:rFonts w:ascii="Times New Roman" w:hAnsi="Times New Roman" w:cs="Times New Roman"/>
          <w:sz w:val="28"/>
          <w:szCs w:val="28"/>
        </w:rPr>
        <w:t>е</w:t>
      </w:r>
      <w:r w:rsidRPr="00FC5DB0">
        <w:rPr>
          <w:rFonts w:ascii="Times New Roman" w:hAnsi="Times New Roman" w:cs="Times New Roman"/>
          <w:sz w:val="28"/>
          <w:szCs w:val="28"/>
        </w:rPr>
        <w:t>ния поведения ребенка и развития мотивации к изменениям. Необходимо позаб</w:t>
      </w:r>
      <w:r w:rsidRPr="00FC5DB0">
        <w:rPr>
          <w:rFonts w:ascii="Times New Roman" w:hAnsi="Times New Roman" w:cs="Times New Roman"/>
          <w:sz w:val="28"/>
          <w:szCs w:val="28"/>
        </w:rPr>
        <w:t>о</w:t>
      </w:r>
      <w:r w:rsidRPr="00FC5DB0">
        <w:rPr>
          <w:rFonts w:ascii="Times New Roman" w:hAnsi="Times New Roman" w:cs="Times New Roman"/>
          <w:sz w:val="28"/>
          <w:szCs w:val="28"/>
        </w:rPr>
        <w:t>титься о том, чтобы семьи, по возможности, были обучены основам ранней вну</w:t>
      </w:r>
      <w:r w:rsidRPr="00FC5DB0">
        <w:rPr>
          <w:rFonts w:ascii="Times New Roman" w:hAnsi="Times New Roman" w:cs="Times New Roman"/>
          <w:sz w:val="28"/>
          <w:szCs w:val="28"/>
        </w:rPr>
        <w:t>т</w:t>
      </w:r>
      <w:r w:rsidRPr="00FC5DB0">
        <w:rPr>
          <w:rFonts w:ascii="Times New Roman" w:hAnsi="Times New Roman" w:cs="Times New Roman"/>
          <w:sz w:val="28"/>
          <w:szCs w:val="28"/>
        </w:rPr>
        <w:t>рисемейной профилактики. Достаточно эффективно использование в профила</w:t>
      </w:r>
      <w:r w:rsidRPr="00FC5DB0">
        <w:rPr>
          <w:rFonts w:ascii="Times New Roman" w:hAnsi="Times New Roman" w:cs="Times New Roman"/>
          <w:sz w:val="28"/>
          <w:szCs w:val="28"/>
        </w:rPr>
        <w:t>к</w:t>
      </w:r>
      <w:r w:rsidRPr="00FC5DB0">
        <w:rPr>
          <w:rFonts w:ascii="Times New Roman" w:hAnsi="Times New Roman" w:cs="Times New Roman"/>
          <w:sz w:val="28"/>
          <w:szCs w:val="28"/>
        </w:rPr>
        <w:t xml:space="preserve">тической работе приемов, разрушающих ожидаемый ребенком привычный стиль взаимодействия со взрослым; парадоксальных стратегий; возложение на ребенка личной ответственности; заключение </w:t>
      </w:r>
      <w:r w:rsidR="000A55F1">
        <w:rPr>
          <w:rFonts w:ascii="Times New Roman" w:hAnsi="Times New Roman" w:cs="Times New Roman"/>
          <w:sz w:val="28"/>
          <w:szCs w:val="28"/>
        </w:rPr>
        <w:t>«</w:t>
      </w:r>
      <w:r w:rsidRPr="00FC5DB0">
        <w:rPr>
          <w:rFonts w:ascii="Times New Roman" w:hAnsi="Times New Roman" w:cs="Times New Roman"/>
          <w:sz w:val="28"/>
          <w:szCs w:val="28"/>
        </w:rPr>
        <w:t>контракта</w:t>
      </w:r>
      <w:r w:rsidR="000A55F1">
        <w:rPr>
          <w:rFonts w:ascii="Times New Roman" w:hAnsi="Times New Roman" w:cs="Times New Roman"/>
          <w:sz w:val="28"/>
          <w:szCs w:val="28"/>
        </w:rPr>
        <w:t>»</w:t>
      </w:r>
      <w:r w:rsidRPr="00FC5DB0">
        <w:rPr>
          <w:rFonts w:ascii="Times New Roman" w:hAnsi="Times New Roman" w:cs="Times New Roman"/>
          <w:sz w:val="28"/>
          <w:szCs w:val="28"/>
        </w:rPr>
        <w:t xml:space="preserve"> с несовершеннолетним. Спец</w:t>
      </w:r>
      <w:r w:rsidRPr="00FC5DB0">
        <w:rPr>
          <w:rFonts w:ascii="Times New Roman" w:hAnsi="Times New Roman" w:cs="Times New Roman"/>
          <w:sz w:val="28"/>
          <w:szCs w:val="28"/>
        </w:rPr>
        <w:t>и</w:t>
      </w:r>
      <w:r w:rsidRPr="00FC5DB0">
        <w:rPr>
          <w:rFonts w:ascii="Times New Roman" w:hAnsi="Times New Roman" w:cs="Times New Roman"/>
          <w:sz w:val="28"/>
          <w:szCs w:val="28"/>
        </w:rPr>
        <w:t>альная работа, ориентированная на родителей несовершеннолетних</w:t>
      </w:r>
      <w:r>
        <w:rPr>
          <w:rFonts w:ascii="Times New Roman" w:hAnsi="Times New Roman" w:cs="Times New Roman"/>
          <w:sz w:val="28"/>
          <w:szCs w:val="28"/>
        </w:rPr>
        <w:t>, состоящих на профилактическом учете</w:t>
      </w:r>
      <w:r w:rsidRPr="00FC5DB0">
        <w:rPr>
          <w:rFonts w:ascii="Times New Roman" w:hAnsi="Times New Roman" w:cs="Times New Roman"/>
          <w:sz w:val="28"/>
          <w:szCs w:val="28"/>
        </w:rPr>
        <w:t>, предполагает: индивидуальное консультирование род</w:t>
      </w:r>
      <w:r w:rsidRPr="00FC5DB0">
        <w:rPr>
          <w:rFonts w:ascii="Times New Roman" w:hAnsi="Times New Roman" w:cs="Times New Roman"/>
          <w:sz w:val="28"/>
          <w:szCs w:val="28"/>
        </w:rPr>
        <w:t>и</w:t>
      </w:r>
      <w:r w:rsidRPr="00FC5DB0">
        <w:rPr>
          <w:rFonts w:ascii="Times New Roman" w:hAnsi="Times New Roman" w:cs="Times New Roman"/>
          <w:sz w:val="28"/>
          <w:szCs w:val="28"/>
        </w:rPr>
        <w:t>телей и привлечение их к участию в психолого-педагогических коррекционных программах, помощь при организации их взаимодействия с учреждениями подр</w:t>
      </w:r>
      <w:r w:rsidRPr="00FC5DB0">
        <w:rPr>
          <w:rFonts w:ascii="Times New Roman" w:hAnsi="Times New Roman" w:cs="Times New Roman"/>
          <w:sz w:val="28"/>
          <w:szCs w:val="28"/>
        </w:rPr>
        <w:t>о</w:t>
      </w:r>
      <w:r w:rsidRPr="00FC5DB0">
        <w:rPr>
          <w:rFonts w:ascii="Times New Roman" w:hAnsi="Times New Roman" w:cs="Times New Roman"/>
          <w:sz w:val="28"/>
          <w:szCs w:val="28"/>
        </w:rPr>
        <w:t>стковых наркологических служб. Указанные формы профилактической работы психолога с дисфункциональной семьей существенно отличаются организацио</w:t>
      </w:r>
      <w:r w:rsidRPr="00FC5DB0">
        <w:rPr>
          <w:rFonts w:ascii="Times New Roman" w:hAnsi="Times New Roman" w:cs="Times New Roman"/>
          <w:sz w:val="28"/>
          <w:szCs w:val="28"/>
        </w:rPr>
        <w:t>н</w:t>
      </w:r>
      <w:r w:rsidRPr="00FC5DB0">
        <w:rPr>
          <w:rFonts w:ascii="Times New Roman" w:hAnsi="Times New Roman" w:cs="Times New Roman"/>
          <w:sz w:val="28"/>
          <w:szCs w:val="28"/>
        </w:rPr>
        <w:t>но, методически и содержательно, но имеют некоторые общие принципы</w:t>
      </w:r>
      <w:r>
        <w:rPr>
          <w:rFonts w:ascii="Times New Roman" w:hAnsi="Times New Roman" w:cs="Times New Roman"/>
          <w:sz w:val="28"/>
          <w:szCs w:val="28"/>
        </w:rPr>
        <w:t xml:space="preserve"> </w:t>
      </w:r>
      <w:r w:rsidRPr="00E04EBA">
        <w:rPr>
          <w:rFonts w:ascii="Times New Roman" w:hAnsi="Times New Roman" w:cs="Times New Roman"/>
          <w:sz w:val="28"/>
          <w:szCs w:val="28"/>
        </w:rPr>
        <w:t>[48]</w:t>
      </w:r>
      <w:r w:rsidRPr="00FC5DB0">
        <w:rPr>
          <w:rFonts w:ascii="Times New Roman" w:hAnsi="Times New Roman" w:cs="Times New Roman"/>
          <w:sz w:val="28"/>
          <w:szCs w:val="28"/>
        </w:rPr>
        <w:t>:</w:t>
      </w:r>
    </w:p>
    <w:p w:rsidR="007C07F6" w:rsidRPr="00FC5DB0" w:rsidRDefault="007C07F6" w:rsidP="006F2278">
      <w:pPr>
        <w:widowControl w:val="0"/>
        <w:numPr>
          <w:ilvl w:val="0"/>
          <w:numId w:val="17"/>
        </w:numPr>
        <w:shd w:val="clear" w:color="auto" w:fill="FFFFFF"/>
        <w:tabs>
          <w:tab w:val="clear" w:pos="360"/>
          <w:tab w:val="num" w:pos="0"/>
          <w:tab w:val="left" w:pos="1134"/>
        </w:tabs>
        <w:suppressAutoHyphens/>
        <w:spacing w:after="0" w:line="240" w:lineRule="auto"/>
        <w:ind w:left="0" w:firstLine="709"/>
        <w:jc w:val="both"/>
        <w:rPr>
          <w:rFonts w:ascii="Times New Roman" w:hAnsi="Times New Roman" w:cs="Times New Roman"/>
          <w:sz w:val="28"/>
          <w:szCs w:val="28"/>
        </w:rPr>
      </w:pPr>
      <w:r w:rsidRPr="00FC5DB0">
        <w:rPr>
          <w:rFonts w:ascii="Times New Roman" w:hAnsi="Times New Roman" w:cs="Times New Roman"/>
          <w:i/>
          <w:iCs/>
          <w:sz w:val="28"/>
          <w:szCs w:val="28"/>
        </w:rPr>
        <w:t xml:space="preserve">Осознание проблемной ситуации членами семьи. </w:t>
      </w:r>
      <w:r w:rsidRPr="00FC5DB0">
        <w:rPr>
          <w:rFonts w:ascii="Times New Roman" w:hAnsi="Times New Roman" w:cs="Times New Roman"/>
          <w:sz w:val="28"/>
          <w:szCs w:val="28"/>
        </w:rPr>
        <w:t xml:space="preserve">Независимо от реализуемой формы усилия специалистов, занимающихся семейной </w:t>
      </w:r>
      <w:r w:rsidRPr="00FC5DB0">
        <w:rPr>
          <w:rFonts w:ascii="Times New Roman" w:hAnsi="Times New Roman" w:cs="Times New Roman"/>
          <w:sz w:val="28"/>
          <w:szCs w:val="28"/>
        </w:rPr>
        <w:lastRenderedPageBreak/>
        <w:t>проблематикой, должны быть направлены на расширение возможностей семьи в понимании ситуации, взаимоотношений, причин нарушений и их последствий.</w:t>
      </w:r>
    </w:p>
    <w:p w:rsidR="007C07F6" w:rsidRPr="00FC5DB0" w:rsidRDefault="007C07F6" w:rsidP="006F2278">
      <w:pPr>
        <w:widowControl w:val="0"/>
        <w:numPr>
          <w:ilvl w:val="0"/>
          <w:numId w:val="17"/>
        </w:numPr>
        <w:shd w:val="clear" w:color="auto" w:fill="FFFFFF"/>
        <w:tabs>
          <w:tab w:val="clear" w:pos="360"/>
          <w:tab w:val="num" w:pos="0"/>
          <w:tab w:val="left" w:pos="1134"/>
        </w:tabs>
        <w:suppressAutoHyphens/>
        <w:spacing w:after="0" w:line="240" w:lineRule="auto"/>
        <w:ind w:left="0" w:firstLine="709"/>
        <w:jc w:val="both"/>
        <w:rPr>
          <w:rFonts w:ascii="Times New Roman" w:hAnsi="Times New Roman" w:cs="Times New Roman"/>
          <w:sz w:val="28"/>
          <w:szCs w:val="28"/>
        </w:rPr>
      </w:pPr>
      <w:r w:rsidRPr="00FC5DB0">
        <w:rPr>
          <w:rFonts w:ascii="Times New Roman" w:hAnsi="Times New Roman" w:cs="Times New Roman"/>
          <w:i/>
          <w:iCs/>
          <w:sz w:val="28"/>
          <w:szCs w:val="28"/>
        </w:rPr>
        <w:t>Ответственность.</w:t>
      </w:r>
      <w:r w:rsidRPr="00FC5DB0">
        <w:rPr>
          <w:rFonts w:ascii="Times New Roman" w:hAnsi="Times New Roman" w:cs="Times New Roman"/>
          <w:sz w:val="28"/>
          <w:szCs w:val="28"/>
        </w:rPr>
        <w:t xml:space="preserve"> Важно, чтобы в процессе работы члены семьи осознали и поняли меру своей ответственности за то, что происходит с ними. Принятие ими авторства собственной судьбы является важнейшей предпосылкой позитивной семейной динамики.</w:t>
      </w:r>
    </w:p>
    <w:p w:rsidR="007C07F6" w:rsidRPr="00FC5DB0" w:rsidRDefault="007C07F6" w:rsidP="006F2278">
      <w:pPr>
        <w:widowControl w:val="0"/>
        <w:numPr>
          <w:ilvl w:val="0"/>
          <w:numId w:val="17"/>
        </w:numPr>
        <w:shd w:val="clear" w:color="auto" w:fill="FFFFFF"/>
        <w:tabs>
          <w:tab w:val="clear" w:pos="360"/>
          <w:tab w:val="num" w:pos="0"/>
          <w:tab w:val="left" w:pos="1134"/>
        </w:tabs>
        <w:suppressAutoHyphens/>
        <w:spacing w:after="0" w:line="240" w:lineRule="auto"/>
        <w:ind w:left="0" w:firstLine="709"/>
        <w:jc w:val="both"/>
        <w:rPr>
          <w:rFonts w:ascii="Times New Roman" w:hAnsi="Times New Roman" w:cs="Times New Roman"/>
          <w:sz w:val="28"/>
          <w:szCs w:val="28"/>
        </w:rPr>
      </w:pPr>
      <w:r w:rsidRPr="00FC5DB0">
        <w:rPr>
          <w:rFonts w:ascii="Times New Roman" w:hAnsi="Times New Roman" w:cs="Times New Roman"/>
          <w:i/>
          <w:iCs/>
          <w:sz w:val="28"/>
          <w:szCs w:val="28"/>
        </w:rPr>
        <w:t xml:space="preserve">Реальность ожиданий. </w:t>
      </w:r>
      <w:r w:rsidRPr="00FC5DB0">
        <w:rPr>
          <w:rFonts w:ascii="Times New Roman" w:hAnsi="Times New Roman" w:cs="Times New Roman"/>
          <w:sz w:val="28"/>
          <w:szCs w:val="28"/>
        </w:rPr>
        <w:t xml:space="preserve">Необходимо, чтобы и педагоги-психологи и родители, вовлеченные в профилактическую работу, понимали, что каждый из них вносит свой посильный вклад в успех и что перед психологом не стоит задача обеспечить беспроблемное существование семьи, его цель – помочь семье преодолеть </w:t>
      </w:r>
      <w:r w:rsidR="00FD451B">
        <w:rPr>
          <w:rFonts w:ascii="Times New Roman" w:hAnsi="Times New Roman" w:cs="Times New Roman"/>
          <w:sz w:val="28"/>
          <w:szCs w:val="28"/>
        </w:rPr>
        <w:t>«</w:t>
      </w:r>
      <w:r w:rsidRPr="00FC5DB0">
        <w:rPr>
          <w:rFonts w:ascii="Times New Roman" w:hAnsi="Times New Roman" w:cs="Times New Roman"/>
          <w:sz w:val="28"/>
          <w:szCs w:val="28"/>
        </w:rPr>
        <w:t>зацикленность</w:t>
      </w:r>
      <w:r w:rsidR="00FD451B">
        <w:rPr>
          <w:rFonts w:ascii="Times New Roman" w:hAnsi="Times New Roman" w:cs="Times New Roman"/>
          <w:sz w:val="28"/>
          <w:szCs w:val="28"/>
        </w:rPr>
        <w:t>»</w:t>
      </w:r>
      <w:r w:rsidRPr="00FC5DB0">
        <w:rPr>
          <w:rFonts w:ascii="Times New Roman" w:hAnsi="Times New Roman" w:cs="Times New Roman"/>
          <w:sz w:val="28"/>
          <w:szCs w:val="28"/>
        </w:rPr>
        <w:t xml:space="preserve"> и обеспечить минимальную динамику позитивных изменений. Вопрос дальнейшей работы – это вопрос инициативы семьи.</w:t>
      </w:r>
    </w:p>
    <w:p w:rsidR="007C07F6" w:rsidRPr="00FC5DB0" w:rsidRDefault="007C07F6" w:rsidP="006F2278">
      <w:pPr>
        <w:widowControl w:val="0"/>
        <w:numPr>
          <w:ilvl w:val="0"/>
          <w:numId w:val="17"/>
        </w:numPr>
        <w:shd w:val="clear" w:color="auto" w:fill="FFFFFF"/>
        <w:tabs>
          <w:tab w:val="clear" w:pos="360"/>
          <w:tab w:val="num" w:pos="0"/>
          <w:tab w:val="left" w:pos="1134"/>
        </w:tabs>
        <w:suppressAutoHyphens/>
        <w:spacing w:after="0" w:line="240" w:lineRule="auto"/>
        <w:ind w:left="0" w:firstLine="709"/>
        <w:jc w:val="both"/>
        <w:rPr>
          <w:rFonts w:ascii="Times New Roman" w:hAnsi="Times New Roman" w:cs="Times New Roman"/>
          <w:sz w:val="28"/>
          <w:szCs w:val="28"/>
        </w:rPr>
      </w:pPr>
      <w:r w:rsidRPr="00FC5DB0">
        <w:rPr>
          <w:rFonts w:ascii="Times New Roman" w:hAnsi="Times New Roman" w:cs="Times New Roman"/>
          <w:i/>
          <w:iCs/>
          <w:sz w:val="28"/>
          <w:szCs w:val="28"/>
        </w:rPr>
        <w:t>Разнообразие форм и методов работы с семьёй.</w:t>
      </w:r>
      <w:r w:rsidRPr="00FC5DB0">
        <w:rPr>
          <w:rFonts w:ascii="Times New Roman" w:hAnsi="Times New Roman" w:cs="Times New Roman"/>
          <w:sz w:val="28"/>
          <w:szCs w:val="28"/>
        </w:rPr>
        <w:t xml:space="preserve"> Факторы наркотизации семейной природы могут иметь различный характер, поэтому нельзя назвать какой-либо единственный эффективный метод профилактической работы с семьёй.</w:t>
      </w:r>
    </w:p>
    <w:p w:rsidR="007C07F6" w:rsidRPr="00FC5DB0" w:rsidRDefault="007C07F6" w:rsidP="006F2278">
      <w:pPr>
        <w:widowControl w:val="0"/>
        <w:numPr>
          <w:ilvl w:val="0"/>
          <w:numId w:val="17"/>
        </w:numPr>
        <w:shd w:val="clear" w:color="auto" w:fill="FFFFFF"/>
        <w:tabs>
          <w:tab w:val="clear" w:pos="360"/>
          <w:tab w:val="num" w:pos="0"/>
          <w:tab w:val="left" w:pos="709"/>
          <w:tab w:val="left" w:pos="1134"/>
        </w:tabs>
        <w:suppressAutoHyphens/>
        <w:spacing w:after="0" w:line="240" w:lineRule="auto"/>
        <w:ind w:left="0" w:firstLine="709"/>
        <w:jc w:val="both"/>
        <w:rPr>
          <w:rFonts w:ascii="Times New Roman" w:hAnsi="Times New Roman" w:cs="Times New Roman"/>
          <w:sz w:val="28"/>
          <w:szCs w:val="28"/>
        </w:rPr>
      </w:pPr>
      <w:r w:rsidRPr="00FC5DB0">
        <w:rPr>
          <w:rFonts w:ascii="Times New Roman" w:hAnsi="Times New Roman" w:cs="Times New Roman"/>
          <w:i/>
          <w:iCs/>
          <w:sz w:val="28"/>
          <w:szCs w:val="28"/>
        </w:rPr>
        <w:t>Включенность/сохранение границ.</w:t>
      </w:r>
      <w:r w:rsidRPr="00FC5DB0">
        <w:rPr>
          <w:rFonts w:ascii="Times New Roman" w:hAnsi="Times New Roman" w:cs="Times New Roman"/>
          <w:sz w:val="28"/>
          <w:szCs w:val="28"/>
        </w:rPr>
        <w:t xml:space="preserve"> Специалист, реализующий ту или иную форму работы с семьёй, должен находиться в непрерывном контакте с людьми, с которыми работает, обеспечивать адекватную обратную связь и при этом находиться за пределами семейных отношений, сохраняя свою профессиональную и личностную независимость, суверенитет,  самостоятельность семьи.</w:t>
      </w:r>
    </w:p>
    <w:p w:rsidR="007C07F6" w:rsidRPr="00FC5DB0" w:rsidRDefault="007C07F6" w:rsidP="006F2278">
      <w:pPr>
        <w:widowControl w:val="0"/>
        <w:numPr>
          <w:ilvl w:val="0"/>
          <w:numId w:val="17"/>
        </w:numPr>
        <w:shd w:val="clear" w:color="auto" w:fill="FFFFFF"/>
        <w:tabs>
          <w:tab w:val="clear" w:pos="360"/>
          <w:tab w:val="num" w:pos="0"/>
          <w:tab w:val="left" w:pos="709"/>
          <w:tab w:val="left" w:pos="1134"/>
        </w:tabs>
        <w:suppressAutoHyphens/>
        <w:spacing w:after="0" w:line="240" w:lineRule="auto"/>
        <w:ind w:left="0" w:firstLine="709"/>
        <w:jc w:val="both"/>
        <w:rPr>
          <w:rFonts w:ascii="Times New Roman" w:hAnsi="Times New Roman" w:cs="Times New Roman"/>
          <w:sz w:val="28"/>
          <w:szCs w:val="28"/>
        </w:rPr>
      </w:pPr>
      <w:r w:rsidRPr="00FC5DB0">
        <w:rPr>
          <w:rFonts w:ascii="Times New Roman" w:hAnsi="Times New Roman" w:cs="Times New Roman"/>
          <w:i/>
          <w:iCs/>
          <w:sz w:val="28"/>
          <w:szCs w:val="28"/>
        </w:rPr>
        <w:t xml:space="preserve">Принцип </w:t>
      </w:r>
      <w:r w:rsidR="00FD451B">
        <w:rPr>
          <w:rFonts w:ascii="Times New Roman" w:hAnsi="Times New Roman" w:cs="Times New Roman"/>
          <w:i/>
          <w:iCs/>
          <w:sz w:val="28"/>
          <w:szCs w:val="28"/>
        </w:rPr>
        <w:t>«</w:t>
      </w:r>
      <w:r w:rsidRPr="00FC5DB0">
        <w:rPr>
          <w:rFonts w:ascii="Times New Roman" w:hAnsi="Times New Roman" w:cs="Times New Roman"/>
          <w:i/>
          <w:iCs/>
          <w:sz w:val="28"/>
          <w:szCs w:val="28"/>
        </w:rPr>
        <w:t>здесь</w:t>
      </w:r>
      <w:r w:rsidR="00FD451B">
        <w:rPr>
          <w:rFonts w:ascii="Times New Roman" w:hAnsi="Times New Roman" w:cs="Times New Roman"/>
          <w:i/>
          <w:iCs/>
          <w:sz w:val="28"/>
          <w:szCs w:val="28"/>
        </w:rPr>
        <w:t>»</w:t>
      </w:r>
      <w:r w:rsidRPr="00FC5DB0">
        <w:rPr>
          <w:rFonts w:ascii="Times New Roman" w:hAnsi="Times New Roman" w:cs="Times New Roman"/>
          <w:i/>
          <w:iCs/>
          <w:sz w:val="28"/>
          <w:szCs w:val="28"/>
        </w:rPr>
        <w:t xml:space="preserve"> и </w:t>
      </w:r>
      <w:r w:rsidR="00FD451B">
        <w:rPr>
          <w:rFonts w:ascii="Times New Roman" w:hAnsi="Times New Roman" w:cs="Times New Roman"/>
          <w:i/>
          <w:iCs/>
          <w:sz w:val="28"/>
          <w:szCs w:val="28"/>
        </w:rPr>
        <w:t>«</w:t>
      </w:r>
      <w:r w:rsidRPr="00FC5DB0">
        <w:rPr>
          <w:rFonts w:ascii="Times New Roman" w:hAnsi="Times New Roman" w:cs="Times New Roman"/>
          <w:i/>
          <w:iCs/>
          <w:sz w:val="28"/>
          <w:szCs w:val="28"/>
        </w:rPr>
        <w:t>теперь</w:t>
      </w:r>
      <w:r w:rsidR="00FD451B">
        <w:rPr>
          <w:rFonts w:ascii="Times New Roman" w:hAnsi="Times New Roman" w:cs="Times New Roman"/>
          <w:i/>
          <w:iCs/>
          <w:sz w:val="28"/>
          <w:szCs w:val="28"/>
        </w:rPr>
        <w:t>»</w:t>
      </w:r>
      <w:r w:rsidRPr="00FC5DB0">
        <w:rPr>
          <w:rFonts w:ascii="Times New Roman" w:hAnsi="Times New Roman" w:cs="Times New Roman"/>
          <w:i/>
          <w:iCs/>
          <w:sz w:val="28"/>
          <w:szCs w:val="28"/>
        </w:rPr>
        <w:t xml:space="preserve">. </w:t>
      </w:r>
      <w:r w:rsidRPr="00FC5DB0">
        <w:rPr>
          <w:rFonts w:ascii="Times New Roman" w:hAnsi="Times New Roman" w:cs="Times New Roman"/>
          <w:sz w:val="28"/>
          <w:szCs w:val="28"/>
        </w:rPr>
        <w:t xml:space="preserve">Специалисту, работающему с семьей, следует обращать внимание, прежде всего, на то, что реально происходит в ситуации </w:t>
      </w:r>
      <w:r w:rsidR="00FD451B">
        <w:rPr>
          <w:rFonts w:ascii="Times New Roman" w:hAnsi="Times New Roman" w:cs="Times New Roman"/>
          <w:sz w:val="28"/>
          <w:szCs w:val="28"/>
        </w:rPr>
        <w:t>«</w:t>
      </w:r>
      <w:r w:rsidRPr="00FC5DB0">
        <w:rPr>
          <w:rFonts w:ascii="Times New Roman" w:hAnsi="Times New Roman" w:cs="Times New Roman"/>
          <w:sz w:val="28"/>
          <w:szCs w:val="28"/>
        </w:rPr>
        <w:t>здесь и теперь</w:t>
      </w:r>
      <w:r w:rsidR="00FD451B">
        <w:rPr>
          <w:rFonts w:ascii="Times New Roman" w:hAnsi="Times New Roman" w:cs="Times New Roman"/>
          <w:sz w:val="28"/>
          <w:szCs w:val="28"/>
        </w:rPr>
        <w:t>»</w:t>
      </w:r>
      <w:r w:rsidRPr="00FC5DB0">
        <w:rPr>
          <w:rFonts w:ascii="Times New Roman" w:hAnsi="Times New Roman" w:cs="Times New Roman"/>
          <w:sz w:val="28"/>
          <w:szCs w:val="28"/>
        </w:rPr>
        <w:t>.</w:t>
      </w:r>
    </w:p>
    <w:p w:rsidR="007C07F6" w:rsidRPr="00FC5DB0" w:rsidRDefault="007C07F6" w:rsidP="007C07F6">
      <w:pPr>
        <w:shd w:val="clear" w:color="auto" w:fill="FFFFFF"/>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Реализация перечисленных принципов направлена на повышение возмо</w:t>
      </w:r>
      <w:r w:rsidRPr="00FC5DB0">
        <w:rPr>
          <w:rFonts w:ascii="Times New Roman" w:hAnsi="Times New Roman" w:cs="Times New Roman"/>
          <w:sz w:val="28"/>
          <w:szCs w:val="28"/>
        </w:rPr>
        <w:t>ж</w:t>
      </w:r>
      <w:r w:rsidRPr="00FC5DB0">
        <w:rPr>
          <w:rFonts w:ascii="Times New Roman" w:hAnsi="Times New Roman" w:cs="Times New Roman"/>
          <w:sz w:val="28"/>
          <w:szCs w:val="28"/>
        </w:rPr>
        <w:t>ностей саморазвития семьи. В ходе решения вопросов наркотизации учащихся необходимо отработать реальные механизмы сотрудничества семьи и школы,  обеспечить родителей научной корректной информацией, специальной тематич</w:t>
      </w:r>
      <w:r w:rsidRPr="00FC5DB0">
        <w:rPr>
          <w:rFonts w:ascii="Times New Roman" w:hAnsi="Times New Roman" w:cs="Times New Roman"/>
          <w:sz w:val="28"/>
          <w:szCs w:val="28"/>
        </w:rPr>
        <w:t>е</w:t>
      </w:r>
      <w:r w:rsidRPr="00FC5DB0">
        <w:rPr>
          <w:rFonts w:ascii="Times New Roman" w:hAnsi="Times New Roman" w:cs="Times New Roman"/>
          <w:sz w:val="28"/>
          <w:szCs w:val="28"/>
        </w:rPr>
        <w:t>ской литературой, которая позволит взрослым членам семьи и детям разговар</w:t>
      </w:r>
      <w:r w:rsidRPr="00FC5DB0">
        <w:rPr>
          <w:rFonts w:ascii="Times New Roman" w:hAnsi="Times New Roman" w:cs="Times New Roman"/>
          <w:sz w:val="28"/>
          <w:szCs w:val="28"/>
        </w:rPr>
        <w:t>и</w:t>
      </w:r>
      <w:r w:rsidRPr="00FC5DB0">
        <w:rPr>
          <w:rFonts w:ascii="Times New Roman" w:hAnsi="Times New Roman" w:cs="Times New Roman"/>
          <w:sz w:val="28"/>
          <w:szCs w:val="28"/>
        </w:rPr>
        <w:t xml:space="preserve">вать на одном языке о сложных и деликатных проблемах подростков, в том числе связанных с алкоголем и наркотиками. </w:t>
      </w:r>
    </w:p>
    <w:p w:rsidR="007C07F6" w:rsidRPr="00FC5DB0" w:rsidRDefault="007C07F6" w:rsidP="007C07F6">
      <w:pPr>
        <w:shd w:val="clear" w:color="auto" w:fill="FFFFFF"/>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Наличие в дисфункциональных семьях родительско-детских конфликтов, обостренных эмоциональных реакций, обид, оскорблений, а также функционир</w:t>
      </w:r>
      <w:r w:rsidRPr="00FC5DB0">
        <w:rPr>
          <w:rFonts w:ascii="Times New Roman" w:hAnsi="Times New Roman" w:cs="Times New Roman"/>
          <w:sz w:val="28"/>
          <w:szCs w:val="28"/>
        </w:rPr>
        <w:t>о</w:t>
      </w:r>
      <w:r w:rsidRPr="00FC5DB0">
        <w:rPr>
          <w:rFonts w:ascii="Times New Roman" w:hAnsi="Times New Roman" w:cs="Times New Roman"/>
          <w:sz w:val="28"/>
          <w:szCs w:val="28"/>
        </w:rPr>
        <w:t>вание механизмов защиты на личностном и межличностном уровнях приводят к тому, что такие семьи имеют крайне низкую мотивацию на участие в профила</w:t>
      </w:r>
      <w:r w:rsidRPr="00FC5DB0">
        <w:rPr>
          <w:rFonts w:ascii="Times New Roman" w:hAnsi="Times New Roman" w:cs="Times New Roman"/>
          <w:sz w:val="28"/>
          <w:szCs w:val="28"/>
        </w:rPr>
        <w:t>к</w:t>
      </w:r>
      <w:r w:rsidRPr="00FC5DB0">
        <w:rPr>
          <w:rFonts w:ascii="Times New Roman" w:hAnsi="Times New Roman" w:cs="Times New Roman"/>
          <w:sz w:val="28"/>
          <w:szCs w:val="28"/>
        </w:rPr>
        <w:t xml:space="preserve">тической и терапевтической работе. Однако это не означает, что социальные службы должны пассивно дожидаться, когда семья сама проявит инициативу и обратится за соответствующей помощью. К сожалению, зачастую члены семьи (родители) начинают </w:t>
      </w:r>
      <w:r w:rsidR="00FD451B">
        <w:rPr>
          <w:rFonts w:ascii="Times New Roman" w:hAnsi="Times New Roman" w:cs="Times New Roman"/>
          <w:sz w:val="28"/>
          <w:szCs w:val="28"/>
        </w:rPr>
        <w:t>«</w:t>
      </w:r>
      <w:r w:rsidRPr="00FC5DB0">
        <w:rPr>
          <w:rFonts w:ascii="Times New Roman" w:hAnsi="Times New Roman" w:cs="Times New Roman"/>
          <w:sz w:val="28"/>
          <w:szCs w:val="28"/>
        </w:rPr>
        <w:t>бить тревогу</w:t>
      </w:r>
      <w:r w:rsidR="00FD451B">
        <w:rPr>
          <w:rFonts w:ascii="Times New Roman" w:hAnsi="Times New Roman" w:cs="Times New Roman"/>
          <w:sz w:val="28"/>
          <w:szCs w:val="28"/>
        </w:rPr>
        <w:t>»</w:t>
      </w:r>
      <w:r w:rsidRPr="00FC5DB0">
        <w:rPr>
          <w:rFonts w:ascii="Times New Roman" w:hAnsi="Times New Roman" w:cs="Times New Roman"/>
          <w:sz w:val="28"/>
          <w:szCs w:val="28"/>
        </w:rPr>
        <w:t xml:space="preserve"> и обращаться за помощью уже в период о</w:t>
      </w:r>
      <w:r w:rsidRPr="00FC5DB0">
        <w:rPr>
          <w:rFonts w:ascii="Times New Roman" w:hAnsi="Times New Roman" w:cs="Times New Roman"/>
          <w:sz w:val="28"/>
          <w:szCs w:val="28"/>
        </w:rPr>
        <w:t>т</w:t>
      </w:r>
      <w:r w:rsidRPr="00FC5DB0">
        <w:rPr>
          <w:rFonts w:ascii="Times New Roman" w:hAnsi="Times New Roman" w:cs="Times New Roman"/>
          <w:sz w:val="28"/>
          <w:szCs w:val="28"/>
        </w:rPr>
        <w:t>крытой наркотизации подростка.</w:t>
      </w:r>
    </w:p>
    <w:p w:rsidR="007C07F6" w:rsidRPr="00FC5DB0" w:rsidRDefault="007C07F6" w:rsidP="007C07F6">
      <w:pPr>
        <w:shd w:val="clear" w:color="auto" w:fill="FFFFFF"/>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Организация профессиональной профилактической работы с семьей нес</w:t>
      </w:r>
      <w:r w:rsidRPr="00FC5DB0">
        <w:rPr>
          <w:rFonts w:ascii="Times New Roman" w:hAnsi="Times New Roman" w:cs="Times New Roman"/>
          <w:sz w:val="28"/>
          <w:szCs w:val="28"/>
        </w:rPr>
        <w:t>о</w:t>
      </w:r>
      <w:r w:rsidRPr="00FC5DB0">
        <w:rPr>
          <w:rFonts w:ascii="Times New Roman" w:hAnsi="Times New Roman" w:cs="Times New Roman"/>
          <w:sz w:val="28"/>
          <w:szCs w:val="28"/>
        </w:rPr>
        <w:t xml:space="preserve">вершеннолетних позволит, во-первых, активизировать и обеспечить позитивную </w:t>
      </w:r>
      <w:r w:rsidRPr="00FC5DB0">
        <w:rPr>
          <w:rFonts w:ascii="Times New Roman" w:hAnsi="Times New Roman" w:cs="Times New Roman"/>
          <w:sz w:val="28"/>
          <w:szCs w:val="28"/>
        </w:rPr>
        <w:lastRenderedPageBreak/>
        <w:t>динамику семейных отношений и, во-вторых, содействовать нормализации и р</w:t>
      </w:r>
      <w:r w:rsidRPr="00FC5DB0">
        <w:rPr>
          <w:rFonts w:ascii="Times New Roman" w:hAnsi="Times New Roman" w:cs="Times New Roman"/>
          <w:sz w:val="28"/>
          <w:szCs w:val="28"/>
        </w:rPr>
        <w:t>е</w:t>
      </w:r>
      <w:r w:rsidRPr="00FC5DB0">
        <w:rPr>
          <w:rFonts w:ascii="Times New Roman" w:hAnsi="Times New Roman" w:cs="Times New Roman"/>
          <w:sz w:val="28"/>
          <w:szCs w:val="28"/>
        </w:rPr>
        <w:t>конструкции основных функций семьи, активизации личности как субъекта о</w:t>
      </w:r>
      <w:r w:rsidRPr="00FC5DB0">
        <w:rPr>
          <w:rFonts w:ascii="Times New Roman" w:hAnsi="Times New Roman" w:cs="Times New Roman"/>
          <w:sz w:val="28"/>
          <w:szCs w:val="28"/>
        </w:rPr>
        <w:t>т</w:t>
      </w:r>
      <w:r w:rsidRPr="00FC5DB0">
        <w:rPr>
          <w:rFonts w:ascii="Times New Roman" w:hAnsi="Times New Roman" w:cs="Times New Roman"/>
          <w:sz w:val="28"/>
          <w:szCs w:val="28"/>
        </w:rPr>
        <w:t>ветственности за свою жизнь и судьбу.</w:t>
      </w:r>
    </w:p>
    <w:p w:rsidR="007C07F6" w:rsidRPr="00FC5DB0" w:rsidRDefault="007C07F6" w:rsidP="007C07F6">
      <w:pPr>
        <w:shd w:val="clear" w:color="auto" w:fill="FFFFFF"/>
        <w:spacing w:after="0" w:line="240" w:lineRule="auto"/>
        <w:ind w:firstLine="709"/>
        <w:jc w:val="both"/>
        <w:rPr>
          <w:rFonts w:ascii="Times New Roman" w:hAnsi="Times New Roman" w:cs="Times New Roman"/>
          <w:sz w:val="28"/>
          <w:szCs w:val="28"/>
        </w:rPr>
      </w:pPr>
      <w:r w:rsidRPr="00FC5DB0">
        <w:rPr>
          <w:rFonts w:ascii="Times New Roman" w:hAnsi="Times New Roman" w:cs="Times New Roman"/>
          <w:sz w:val="28"/>
          <w:szCs w:val="28"/>
        </w:rPr>
        <w:t>Очевидно, что добиться оптимальных результатов можно, если в профила</w:t>
      </w:r>
      <w:r w:rsidRPr="00FC5DB0">
        <w:rPr>
          <w:rFonts w:ascii="Times New Roman" w:hAnsi="Times New Roman" w:cs="Times New Roman"/>
          <w:sz w:val="28"/>
          <w:szCs w:val="28"/>
        </w:rPr>
        <w:t>к</w:t>
      </w:r>
      <w:r w:rsidRPr="00FC5DB0">
        <w:rPr>
          <w:rFonts w:ascii="Times New Roman" w:hAnsi="Times New Roman" w:cs="Times New Roman"/>
          <w:sz w:val="28"/>
          <w:szCs w:val="28"/>
        </w:rPr>
        <w:t>тической деятельности реализуются различные формы работы с семьей, позв</w:t>
      </w:r>
      <w:r w:rsidRPr="00FC5DB0">
        <w:rPr>
          <w:rFonts w:ascii="Times New Roman" w:hAnsi="Times New Roman" w:cs="Times New Roman"/>
          <w:sz w:val="28"/>
          <w:szCs w:val="28"/>
        </w:rPr>
        <w:t>о</w:t>
      </w:r>
      <w:r w:rsidRPr="00FC5DB0">
        <w:rPr>
          <w:rFonts w:ascii="Times New Roman" w:hAnsi="Times New Roman" w:cs="Times New Roman"/>
          <w:sz w:val="28"/>
          <w:szCs w:val="28"/>
        </w:rPr>
        <w:t>ляющие гибко сочетать психологические методы работы и привлекать специал</w:t>
      </w:r>
      <w:r w:rsidRPr="00FC5DB0">
        <w:rPr>
          <w:rFonts w:ascii="Times New Roman" w:hAnsi="Times New Roman" w:cs="Times New Roman"/>
          <w:sz w:val="28"/>
          <w:szCs w:val="28"/>
        </w:rPr>
        <w:t>и</w:t>
      </w:r>
      <w:r w:rsidRPr="00FC5DB0">
        <w:rPr>
          <w:rFonts w:ascii="Times New Roman" w:hAnsi="Times New Roman" w:cs="Times New Roman"/>
          <w:sz w:val="28"/>
          <w:szCs w:val="28"/>
        </w:rPr>
        <w:t xml:space="preserve">стов разных сфер социальной практики. </w:t>
      </w:r>
    </w:p>
    <w:p w:rsidR="007C07F6" w:rsidRDefault="007C07F6" w:rsidP="00FC5DB0">
      <w:pPr>
        <w:shd w:val="clear" w:color="auto" w:fill="FFFFFF"/>
        <w:spacing w:after="0" w:line="240" w:lineRule="auto"/>
        <w:ind w:firstLine="567"/>
        <w:jc w:val="both"/>
        <w:rPr>
          <w:rFonts w:ascii="Times New Roman" w:hAnsi="Times New Roman" w:cs="Times New Roman"/>
          <w:sz w:val="28"/>
          <w:szCs w:val="28"/>
        </w:rPr>
      </w:pPr>
    </w:p>
    <w:p w:rsidR="00FD451B" w:rsidRDefault="00253EFA" w:rsidP="00FD451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2.6</w:t>
      </w:r>
      <w:r w:rsidR="00526EC5">
        <w:rPr>
          <w:rFonts w:ascii="Times New Roman" w:hAnsi="Times New Roman" w:cs="Times New Roman"/>
          <w:b/>
          <w:sz w:val="28"/>
          <w:szCs w:val="28"/>
        </w:rPr>
        <w:t xml:space="preserve">. </w:t>
      </w:r>
      <w:r w:rsidR="00526EC5" w:rsidRPr="007B45E1">
        <w:rPr>
          <w:rFonts w:ascii="Times New Roman" w:hAnsi="Times New Roman" w:cs="Times New Roman"/>
          <w:b/>
          <w:sz w:val="28"/>
          <w:szCs w:val="28"/>
        </w:rPr>
        <w:t xml:space="preserve">Методические рекомендации для педагогов по проведению </w:t>
      </w:r>
    </w:p>
    <w:p w:rsidR="00526EC5" w:rsidRPr="007B45E1" w:rsidRDefault="00526EC5" w:rsidP="00FD451B">
      <w:pPr>
        <w:spacing w:after="0" w:line="240" w:lineRule="auto"/>
        <w:jc w:val="center"/>
        <w:rPr>
          <w:rFonts w:ascii="Times New Roman" w:hAnsi="Times New Roman" w:cs="Times New Roman"/>
          <w:b/>
          <w:sz w:val="28"/>
          <w:szCs w:val="28"/>
        </w:rPr>
      </w:pPr>
      <w:r w:rsidRPr="007B45E1">
        <w:rPr>
          <w:rFonts w:ascii="Times New Roman" w:hAnsi="Times New Roman" w:cs="Times New Roman"/>
          <w:b/>
          <w:sz w:val="28"/>
          <w:szCs w:val="28"/>
        </w:rPr>
        <w:t>физкультурно-профилактических бесед со школьниками</w:t>
      </w:r>
    </w:p>
    <w:p w:rsidR="00526EC5" w:rsidRPr="007B45E1" w:rsidRDefault="00526EC5" w:rsidP="00526EC5">
      <w:pPr>
        <w:spacing w:after="0" w:line="240" w:lineRule="auto"/>
        <w:ind w:firstLine="720"/>
        <w:jc w:val="both"/>
        <w:rPr>
          <w:rFonts w:ascii="Times New Roman" w:hAnsi="Times New Roman" w:cs="Times New Roman"/>
          <w:sz w:val="28"/>
          <w:szCs w:val="28"/>
        </w:rPr>
      </w:pP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Чтобы сказать наркотикам «нет» и сделать осознанный выбор, нужна ал</w:t>
      </w:r>
      <w:r w:rsidRPr="0078545A">
        <w:rPr>
          <w:rFonts w:ascii="Times New Roman" w:hAnsi="Times New Roman" w:cs="Times New Roman"/>
          <w:sz w:val="28"/>
          <w:szCs w:val="28"/>
        </w:rPr>
        <w:t>ь</w:t>
      </w:r>
      <w:r w:rsidRPr="0078545A">
        <w:rPr>
          <w:rFonts w:ascii="Times New Roman" w:hAnsi="Times New Roman" w:cs="Times New Roman"/>
          <w:sz w:val="28"/>
          <w:szCs w:val="28"/>
        </w:rPr>
        <w:t xml:space="preserve">тернатива. А реальных альтернатив наркотикам две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это духовность и здоровье, которому способствуют физическая культура и спорт. Физическая культура и спорт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наши естественные союзники, так как тяга к движению являются естес</w:t>
      </w:r>
      <w:r w:rsidRPr="0078545A">
        <w:rPr>
          <w:rFonts w:ascii="Times New Roman" w:hAnsi="Times New Roman" w:cs="Times New Roman"/>
          <w:sz w:val="28"/>
          <w:szCs w:val="28"/>
        </w:rPr>
        <w:t>т</w:t>
      </w:r>
      <w:r w:rsidRPr="0078545A">
        <w:rPr>
          <w:rFonts w:ascii="Times New Roman" w:hAnsi="Times New Roman" w:cs="Times New Roman"/>
          <w:sz w:val="28"/>
          <w:szCs w:val="28"/>
        </w:rPr>
        <w:t xml:space="preserve">венной потребностью у детей. Задача взрослых вовлечь детей в спорт, открыть им этот мир, а значит, помочь избежать опасности оказаться в числе наркоманов и алкоголиков. </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Уважаемые педагоги, для подростков, с которыми работаете, вы являетесь примером на очень значительном этапе их жизни. Те нормы поведения, которые вы установите, станут руководством к действию для многих ребят. Если вы хот</w:t>
      </w:r>
      <w:r w:rsidRPr="0078545A">
        <w:rPr>
          <w:rFonts w:ascii="Times New Roman" w:hAnsi="Times New Roman" w:cs="Times New Roman"/>
          <w:sz w:val="28"/>
          <w:szCs w:val="28"/>
        </w:rPr>
        <w:t>и</w:t>
      </w:r>
      <w:r w:rsidRPr="0078545A">
        <w:rPr>
          <w:rFonts w:ascii="Times New Roman" w:hAnsi="Times New Roman" w:cs="Times New Roman"/>
          <w:sz w:val="28"/>
          <w:szCs w:val="28"/>
        </w:rPr>
        <w:t>те, чтобы они не употребляли алкоголь и наркотики и бережно относились к св</w:t>
      </w:r>
      <w:r w:rsidRPr="0078545A">
        <w:rPr>
          <w:rFonts w:ascii="Times New Roman" w:hAnsi="Times New Roman" w:cs="Times New Roman"/>
          <w:sz w:val="28"/>
          <w:szCs w:val="28"/>
        </w:rPr>
        <w:t>о</w:t>
      </w:r>
      <w:r w:rsidRPr="0078545A">
        <w:rPr>
          <w:rFonts w:ascii="Times New Roman" w:hAnsi="Times New Roman" w:cs="Times New Roman"/>
          <w:sz w:val="28"/>
          <w:szCs w:val="28"/>
        </w:rPr>
        <w:t xml:space="preserve">ему здоровью, занимались физкультурой, спортом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вы должны выразить это че</w:t>
      </w:r>
      <w:r w:rsidRPr="0078545A">
        <w:rPr>
          <w:rFonts w:ascii="Times New Roman" w:hAnsi="Times New Roman" w:cs="Times New Roman"/>
          <w:sz w:val="28"/>
          <w:szCs w:val="28"/>
        </w:rPr>
        <w:t>т</w:t>
      </w:r>
      <w:r w:rsidRPr="0078545A">
        <w:rPr>
          <w:rFonts w:ascii="Times New Roman" w:hAnsi="Times New Roman" w:cs="Times New Roman"/>
          <w:sz w:val="28"/>
          <w:szCs w:val="28"/>
        </w:rPr>
        <w:t>ко и убедительно. Если они не услышат вашего мнения по этому вопросу, они решат, что вам все равно.</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С молодежью разговаривать о здоровье сложно: ведь в их возрасте, как пр</w:t>
      </w:r>
      <w:r w:rsidRPr="0078545A">
        <w:rPr>
          <w:rFonts w:ascii="Times New Roman" w:hAnsi="Times New Roman" w:cs="Times New Roman"/>
          <w:sz w:val="28"/>
          <w:szCs w:val="28"/>
        </w:rPr>
        <w:t>а</w:t>
      </w:r>
      <w:r w:rsidRPr="0078545A">
        <w:rPr>
          <w:rFonts w:ascii="Times New Roman" w:hAnsi="Times New Roman" w:cs="Times New Roman"/>
          <w:sz w:val="28"/>
          <w:szCs w:val="28"/>
        </w:rPr>
        <w:t>вило, серьезные заболевания, к счастью, еще пока не беспокоят, да и энергия бьёт через край. Перспектива лишиться здоровья воспринимается как далекая и почти нереальная. А люди, не испытывающие проблем со здоровьем, обычно остаются глухи к рекомендациям, направленным на его поддержание. А вот когда человек заболеет, тогда он начинает активно интересоваться этими вопросами и готов о</w:t>
      </w:r>
      <w:r w:rsidRPr="0078545A">
        <w:rPr>
          <w:rFonts w:ascii="Times New Roman" w:hAnsi="Times New Roman" w:cs="Times New Roman"/>
          <w:sz w:val="28"/>
          <w:szCs w:val="28"/>
        </w:rPr>
        <w:t>т</w:t>
      </w:r>
      <w:r w:rsidRPr="0078545A">
        <w:rPr>
          <w:rFonts w:ascii="Times New Roman" w:hAnsi="Times New Roman" w:cs="Times New Roman"/>
          <w:sz w:val="28"/>
          <w:szCs w:val="28"/>
        </w:rPr>
        <w:t xml:space="preserve">дать что угодно, лишь бы вылечиться. Но подчас, увы, слишком поздно… </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Как же строить профилактические беседы с подростками? О чем важно ск</w:t>
      </w:r>
      <w:r w:rsidRPr="0078545A">
        <w:rPr>
          <w:rFonts w:ascii="Times New Roman" w:hAnsi="Times New Roman" w:cs="Times New Roman"/>
          <w:sz w:val="28"/>
          <w:szCs w:val="28"/>
        </w:rPr>
        <w:t>а</w:t>
      </w:r>
      <w:r w:rsidRPr="0078545A">
        <w:rPr>
          <w:rFonts w:ascii="Times New Roman" w:hAnsi="Times New Roman" w:cs="Times New Roman"/>
          <w:sz w:val="28"/>
          <w:szCs w:val="28"/>
        </w:rPr>
        <w:t>зать? Вот несколько рекомендаций.</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Во-первых, вначале можно привести данные Всемирной организации здр</w:t>
      </w:r>
      <w:r w:rsidRPr="0078545A">
        <w:rPr>
          <w:rFonts w:ascii="Times New Roman" w:hAnsi="Times New Roman" w:cs="Times New Roman"/>
          <w:sz w:val="28"/>
          <w:szCs w:val="28"/>
        </w:rPr>
        <w:t>а</w:t>
      </w:r>
      <w:r w:rsidRPr="0078545A">
        <w:rPr>
          <w:rFonts w:ascii="Times New Roman" w:hAnsi="Times New Roman" w:cs="Times New Roman"/>
          <w:sz w:val="28"/>
          <w:szCs w:val="28"/>
        </w:rPr>
        <w:t>воохранения о том, сколько «весит» здоровый образ жизни. Итак, здоровье опр</w:t>
      </w:r>
      <w:r w:rsidRPr="0078545A">
        <w:rPr>
          <w:rFonts w:ascii="Times New Roman" w:hAnsi="Times New Roman" w:cs="Times New Roman"/>
          <w:sz w:val="28"/>
          <w:szCs w:val="28"/>
        </w:rPr>
        <w:t>е</w:t>
      </w:r>
      <w:r w:rsidRPr="0078545A">
        <w:rPr>
          <w:rFonts w:ascii="Times New Roman" w:hAnsi="Times New Roman" w:cs="Times New Roman"/>
          <w:sz w:val="28"/>
          <w:szCs w:val="28"/>
        </w:rPr>
        <w:t>деляется:</w:t>
      </w:r>
    </w:p>
    <w:p w:rsidR="00526EC5" w:rsidRPr="0078545A" w:rsidRDefault="00526EC5" w:rsidP="006F2278">
      <w:pPr>
        <w:widowControl w:val="0"/>
        <w:numPr>
          <w:ilvl w:val="0"/>
          <w:numId w:val="42"/>
        </w:numPr>
        <w:tabs>
          <w:tab w:val="clear" w:pos="360"/>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sz w:val="28"/>
          <w:szCs w:val="28"/>
        </w:rPr>
        <w:t xml:space="preserve">образом жизни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50%; </w:t>
      </w:r>
    </w:p>
    <w:p w:rsidR="00526EC5" w:rsidRPr="0078545A" w:rsidRDefault="00526EC5" w:rsidP="006F2278">
      <w:pPr>
        <w:widowControl w:val="0"/>
        <w:numPr>
          <w:ilvl w:val="0"/>
          <w:numId w:val="42"/>
        </w:numPr>
        <w:tabs>
          <w:tab w:val="clear" w:pos="360"/>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sz w:val="28"/>
          <w:szCs w:val="28"/>
        </w:rPr>
        <w:t xml:space="preserve">внешними условиями, экологией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20%;</w:t>
      </w:r>
    </w:p>
    <w:p w:rsidR="00526EC5" w:rsidRPr="0078545A" w:rsidRDefault="00526EC5" w:rsidP="006F2278">
      <w:pPr>
        <w:widowControl w:val="0"/>
        <w:numPr>
          <w:ilvl w:val="0"/>
          <w:numId w:val="42"/>
        </w:numPr>
        <w:tabs>
          <w:tab w:val="clear" w:pos="360"/>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sz w:val="28"/>
          <w:szCs w:val="28"/>
        </w:rPr>
        <w:t xml:space="preserve">генетическими, наследственными факторами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20%;</w:t>
      </w:r>
    </w:p>
    <w:p w:rsidR="00526EC5" w:rsidRPr="0078545A" w:rsidRDefault="00526EC5" w:rsidP="006F2278">
      <w:pPr>
        <w:widowControl w:val="0"/>
        <w:numPr>
          <w:ilvl w:val="0"/>
          <w:numId w:val="42"/>
        </w:numPr>
        <w:tabs>
          <w:tab w:val="clear" w:pos="360"/>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sz w:val="28"/>
          <w:szCs w:val="28"/>
        </w:rPr>
        <w:t xml:space="preserve">медициной, организацией здравоохранения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10%. </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Таким образом, получается, что, как минимум, наполовину здоровье зав</w:t>
      </w:r>
      <w:r w:rsidRPr="0078545A">
        <w:rPr>
          <w:rFonts w:ascii="Times New Roman" w:hAnsi="Times New Roman" w:cs="Times New Roman"/>
          <w:sz w:val="28"/>
          <w:szCs w:val="28"/>
        </w:rPr>
        <w:t>и</w:t>
      </w:r>
      <w:r w:rsidRPr="0078545A">
        <w:rPr>
          <w:rFonts w:ascii="Times New Roman" w:hAnsi="Times New Roman" w:cs="Times New Roman"/>
          <w:sz w:val="28"/>
          <w:szCs w:val="28"/>
        </w:rPr>
        <w:t xml:space="preserve">сит от того, что контролировать вполне в наших силах. Ведь образ жизни – это </w:t>
      </w:r>
      <w:r w:rsidRPr="0078545A">
        <w:rPr>
          <w:rFonts w:ascii="Times New Roman" w:hAnsi="Times New Roman" w:cs="Times New Roman"/>
          <w:sz w:val="28"/>
          <w:szCs w:val="28"/>
        </w:rPr>
        <w:lastRenderedPageBreak/>
        <w:t>повседневный способ жизнедеятельности человека, которого он придерживается в силу привычек и бытовых обстоятельств.</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 xml:space="preserve">Во-вторых, в беседе важно остановиться на </w:t>
      </w:r>
      <w:r w:rsidRPr="0078545A">
        <w:rPr>
          <w:rFonts w:ascii="Times New Roman" w:hAnsi="Times New Roman" w:cs="Times New Roman"/>
          <w:i/>
          <w:sz w:val="28"/>
          <w:szCs w:val="28"/>
        </w:rPr>
        <w:t>основных составляющих здор</w:t>
      </w:r>
      <w:r w:rsidRPr="0078545A">
        <w:rPr>
          <w:rFonts w:ascii="Times New Roman" w:hAnsi="Times New Roman" w:cs="Times New Roman"/>
          <w:i/>
          <w:sz w:val="28"/>
          <w:szCs w:val="28"/>
        </w:rPr>
        <w:t>о</w:t>
      </w:r>
      <w:r w:rsidRPr="0078545A">
        <w:rPr>
          <w:rFonts w:ascii="Times New Roman" w:hAnsi="Times New Roman" w:cs="Times New Roman"/>
          <w:i/>
          <w:sz w:val="28"/>
          <w:szCs w:val="28"/>
        </w:rPr>
        <w:t xml:space="preserve">вого образа жизни: </w:t>
      </w:r>
      <w:r w:rsidRPr="0078545A">
        <w:rPr>
          <w:rFonts w:ascii="Times New Roman" w:hAnsi="Times New Roman" w:cs="Times New Roman"/>
          <w:sz w:val="28"/>
          <w:szCs w:val="28"/>
        </w:rPr>
        <w:t>двигательной активности и спорте; питании; режиме дня; д</w:t>
      </w:r>
      <w:r w:rsidRPr="0078545A">
        <w:rPr>
          <w:rFonts w:ascii="Times New Roman" w:hAnsi="Times New Roman" w:cs="Times New Roman"/>
          <w:sz w:val="28"/>
          <w:szCs w:val="28"/>
        </w:rPr>
        <w:t>у</w:t>
      </w:r>
      <w:r w:rsidRPr="0078545A">
        <w:rPr>
          <w:rFonts w:ascii="Times New Roman" w:hAnsi="Times New Roman" w:cs="Times New Roman"/>
          <w:sz w:val="28"/>
          <w:szCs w:val="28"/>
        </w:rPr>
        <w:t>шевном состоянии.</w:t>
      </w:r>
    </w:p>
    <w:p w:rsidR="00526EC5" w:rsidRPr="0078545A" w:rsidRDefault="00526EC5" w:rsidP="006F2278">
      <w:pPr>
        <w:widowControl w:val="0"/>
        <w:numPr>
          <w:ilvl w:val="0"/>
          <w:numId w:val="18"/>
        </w:numPr>
        <w:tabs>
          <w:tab w:val="clear" w:pos="360"/>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b/>
          <w:sz w:val="28"/>
          <w:szCs w:val="28"/>
        </w:rPr>
        <w:t xml:space="preserve">Двигательная активность. </w:t>
      </w:r>
      <w:r w:rsidRPr="0078545A">
        <w:rPr>
          <w:rFonts w:ascii="Times New Roman" w:hAnsi="Times New Roman" w:cs="Times New Roman"/>
          <w:sz w:val="28"/>
          <w:szCs w:val="28"/>
        </w:rPr>
        <w:t>Человеческий организм предназначен для действий. Подталкивают человека на активность его потребности. У здорового организма обязательно присутствует и потребность в движениях. А если не пр</w:t>
      </w:r>
      <w:r w:rsidRPr="0078545A">
        <w:rPr>
          <w:rFonts w:ascii="Times New Roman" w:hAnsi="Times New Roman" w:cs="Times New Roman"/>
          <w:sz w:val="28"/>
          <w:szCs w:val="28"/>
        </w:rPr>
        <w:t>и</w:t>
      </w:r>
      <w:r w:rsidRPr="0078545A">
        <w:rPr>
          <w:rFonts w:ascii="Times New Roman" w:hAnsi="Times New Roman" w:cs="Times New Roman"/>
          <w:sz w:val="28"/>
          <w:szCs w:val="28"/>
        </w:rPr>
        <w:t>сутствует? Значит, что-то не так с человеком, что-то разладилось, «забуксовало». Когда человек перестает стремиться к движениям, его организм постепенно пр</w:t>
      </w:r>
      <w:r w:rsidRPr="0078545A">
        <w:rPr>
          <w:rFonts w:ascii="Times New Roman" w:hAnsi="Times New Roman" w:cs="Times New Roman"/>
          <w:sz w:val="28"/>
          <w:szCs w:val="28"/>
        </w:rPr>
        <w:t>и</w:t>
      </w:r>
      <w:r w:rsidRPr="0078545A">
        <w:rPr>
          <w:rFonts w:ascii="Times New Roman" w:hAnsi="Times New Roman" w:cs="Times New Roman"/>
          <w:sz w:val="28"/>
          <w:szCs w:val="28"/>
        </w:rPr>
        <w:t>выкает к бездействию и не хочет выбираться из состояния парализующей дрем</w:t>
      </w:r>
      <w:r w:rsidRPr="0078545A">
        <w:rPr>
          <w:rFonts w:ascii="Times New Roman" w:hAnsi="Times New Roman" w:cs="Times New Roman"/>
          <w:sz w:val="28"/>
          <w:szCs w:val="28"/>
        </w:rPr>
        <w:t>о</w:t>
      </w:r>
      <w:r w:rsidRPr="0078545A">
        <w:rPr>
          <w:rFonts w:ascii="Times New Roman" w:hAnsi="Times New Roman" w:cs="Times New Roman"/>
          <w:sz w:val="28"/>
          <w:szCs w:val="28"/>
        </w:rPr>
        <w:t xml:space="preserve">ты. Бездействие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как болото, оно засасывает попавшего туда путника, и чем глубже засасывает, тем сложнее оттуда выкарабкаться. Этому способствует ма</w:t>
      </w:r>
      <w:r w:rsidRPr="0078545A">
        <w:rPr>
          <w:rFonts w:ascii="Times New Roman" w:hAnsi="Times New Roman" w:cs="Times New Roman"/>
          <w:sz w:val="28"/>
          <w:szCs w:val="28"/>
        </w:rPr>
        <w:t>с</w:t>
      </w:r>
      <w:r w:rsidRPr="0078545A">
        <w:rPr>
          <w:rFonts w:ascii="Times New Roman" w:hAnsi="Times New Roman" w:cs="Times New Roman"/>
          <w:sz w:val="28"/>
          <w:szCs w:val="28"/>
        </w:rPr>
        <w:t>совое увлечение молодежи компьютерными играми, Интернетом и т.</w:t>
      </w:r>
      <w:r w:rsidR="00FD451B">
        <w:rPr>
          <w:rFonts w:ascii="Times New Roman" w:hAnsi="Times New Roman" w:cs="Times New Roman"/>
          <w:sz w:val="28"/>
          <w:szCs w:val="28"/>
        </w:rPr>
        <w:t> </w:t>
      </w:r>
      <w:r w:rsidRPr="0078545A">
        <w:rPr>
          <w:rFonts w:ascii="Times New Roman" w:hAnsi="Times New Roman" w:cs="Times New Roman"/>
          <w:sz w:val="28"/>
          <w:szCs w:val="28"/>
        </w:rPr>
        <w:t>п.</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Следует напомнить об основных правилах занятий физическими упражн</w:t>
      </w:r>
      <w:r w:rsidRPr="0078545A">
        <w:rPr>
          <w:rFonts w:ascii="Times New Roman" w:hAnsi="Times New Roman" w:cs="Times New Roman"/>
          <w:sz w:val="28"/>
          <w:szCs w:val="28"/>
        </w:rPr>
        <w:t>е</w:t>
      </w:r>
      <w:r w:rsidRPr="0078545A">
        <w:rPr>
          <w:rFonts w:ascii="Times New Roman" w:hAnsi="Times New Roman" w:cs="Times New Roman"/>
          <w:sz w:val="28"/>
          <w:szCs w:val="28"/>
        </w:rPr>
        <w:t xml:space="preserve">ниями: соответствие физических нагрузок возможностям человека, постепенность их наращивания или снижения, регулярность занятий. Важнее, на самом деле, не </w:t>
      </w:r>
      <w:r w:rsidRPr="00FD451B">
        <w:rPr>
          <w:rFonts w:ascii="Times New Roman" w:hAnsi="Times New Roman" w:cs="Times New Roman"/>
          <w:b/>
          <w:i/>
          <w:sz w:val="28"/>
          <w:szCs w:val="28"/>
        </w:rPr>
        <w:t>ЧТО</w:t>
      </w:r>
      <w:r w:rsidRPr="0078545A">
        <w:rPr>
          <w:rFonts w:ascii="Times New Roman" w:hAnsi="Times New Roman" w:cs="Times New Roman"/>
          <w:sz w:val="28"/>
          <w:szCs w:val="28"/>
        </w:rPr>
        <w:t xml:space="preserve"> делать, а </w:t>
      </w:r>
      <w:r w:rsidRPr="00FD451B">
        <w:rPr>
          <w:rFonts w:ascii="Times New Roman" w:hAnsi="Times New Roman" w:cs="Times New Roman"/>
          <w:b/>
          <w:i/>
          <w:sz w:val="28"/>
          <w:szCs w:val="28"/>
        </w:rPr>
        <w:t>КАК</w:t>
      </w:r>
      <w:r w:rsidRPr="0078545A">
        <w:rPr>
          <w:rFonts w:ascii="Times New Roman" w:hAnsi="Times New Roman" w:cs="Times New Roman"/>
          <w:sz w:val="28"/>
          <w:szCs w:val="28"/>
        </w:rPr>
        <w:t xml:space="preserve">. Главное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создать высокий уровень физической активности, а в чем именно она будет состоять, вопрос второй.</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i/>
          <w:sz w:val="28"/>
          <w:szCs w:val="28"/>
        </w:rPr>
        <w:t>Главные составляющие оздоровительного воздействия физических упра</w:t>
      </w:r>
      <w:r w:rsidRPr="0078545A">
        <w:rPr>
          <w:rFonts w:ascii="Times New Roman" w:hAnsi="Times New Roman" w:cs="Times New Roman"/>
          <w:i/>
          <w:sz w:val="28"/>
          <w:szCs w:val="28"/>
        </w:rPr>
        <w:t>ж</w:t>
      </w:r>
      <w:r w:rsidRPr="0078545A">
        <w:rPr>
          <w:rFonts w:ascii="Times New Roman" w:hAnsi="Times New Roman" w:cs="Times New Roman"/>
          <w:i/>
          <w:sz w:val="28"/>
          <w:szCs w:val="28"/>
        </w:rPr>
        <w:t>нений</w:t>
      </w:r>
      <w:r w:rsidRPr="0078545A">
        <w:rPr>
          <w:rFonts w:ascii="Times New Roman" w:hAnsi="Times New Roman" w:cs="Times New Roman"/>
          <w:sz w:val="28"/>
          <w:szCs w:val="28"/>
        </w:rPr>
        <w:t>:</w:t>
      </w:r>
    </w:p>
    <w:p w:rsidR="00526EC5" w:rsidRPr="00FD451B" w:rsidRDefault="00526EC5" w:rsidP="006F2278">
      <w:pPr>
        <w:pStyle w:val="a3"/>
        <w:numPr>
          <w:ilvl w:val="1"/>
          <w:numId w:val="43"/>
        </w:numPr>
        <w:tabs>
          <w:tab w:val="left" w:pos="1134"/>
        </w:tabs>
        <w:spacing w:after="0" w:line="240" w:lineRule="auto"/>
        <w:ind w:left="0" w:firstLine="851"/>
        <w:jc w:val="both"/>
        <w:rPr>
          <w:rFonts w:ascii="Times New Roman" w:hAnsi="Times New Roman" w:cs="Times New Roman"/>
          <w:sz w:val="28"/>
          <w:szCs w:val="28"/>
        </w:rPr>
      </w:pPr>
      <w:r w:rsidRPr="00FD451B">
        <w:rPr>
          <w:rFonts w:ascii="Times New Roman" w:hAnsi="Times New Roman" w:cs="Times New Roman"/>
          <w:sz w:val="28"/>
          <w:szCs w:val="28"/>
        </w:rPr>
        <w:t>Основной механизм оздоровительного воздействия физических упра</w:t>
      </w:r>
      <w:r w:rsidRPr="00FD451B">
        <w:rPr>
          <w:rFonts w:ascii="Times New Roman" w:hAnsi="Times New Roman" w:cs="Times New Roman"/>
          <w:sz w:val="28"/>
          <w:szCs w:val="28"/>
        </w:rPr>
        <w:t>ж</w:t>
      </w:r>
      <w:r w:rsidRPr="00FD451B">
        <w:rPr>
          <w:rFonts w:ascii="Times New Roman" w:hAnsi="Times New Roman" w:cs="Times New Roman"/>
          <w:sz w:val="28"/>
          <w:szCs w:val="28"/>
        </w:rPr>
        <w:t xml:space="preserve">нений состоит в повышении общих адаптационных возможностей организма. </w:t>
      </w:r>
    </w:p>
    <w:p w:rsidR="00526EC5" w:rsidRPr="00FD451B" w:rsidRDefault="00526EC5" w:rsidP="006F2278">
      <w:pPr>
        <w:pStyle w:val="a3"/>
        <w:numPr>
          <w:ilvl w:val="1"/>
          <w:numId w:val="43"/>
        </w:numPr>
        <w:tabs>
          <w:tab w:val="left" w:pos="1134"/>
        </w:tabs>
        <w:spacing w:after="0" w:line="240" w:lineRule="auto"/>
        <w:ind w:left="0" w:firstLine="851"/>
        <w:jc w:val="both"/>
        <w:rPr>
          <w:rFonts w:ascii="Times New Roman" w:hAnsi="Times New Roman" w:cs="Times New Roman"/>
          <w:sz w:val="28"/>
          <w:szCs w:val="28"/>
        </w:rPr>
      </w:pPr>
      <w:r w:rsidRPr="00FD451B">
        <w:rPr>
          <w:rFonts w:ascii="Times New Roman" w:hAnsi="Times New Roman" w:cs="Times New Roman"/>
          <w:sz w:val="28"/>
          <w:szCs w:val="28"/>
        </w:rPr>
        <w:t>Потребность в движениях заложена в человеке физиологически. Физ</w:t>
      </w:r>
      <w:r w:rsidRPr="00FD451B">
        <w:rPr>
          <w:rFonts w:ascii="Times New Roman" w:hAnsi="Times New Roman" w:cs="Times New Roman"/>
          <w:sz w:val="28"/>
          <w:szCs w:val="28"/>
        </w:rPr>
        <w:t>и</w:t>
      </w:r>
      <w:r w:rsidRPr="00FD451B">
        <w:rPr>
          <w:rFonts w:ascii="Times New Roman" w:hAnsi="Times New Roman" w:cs="Times New Roman"/>
          <w:sz w:val="28"/>
          <w:szCs w:val="28"/>
        </w:rPr>
        <w:t>ческие упражнения позволяют задействовать организм в том, на что он первон</w:t>
      </w:r>
      <w:r w:rsidRPr="00FD451B">
        <w:rPr>
          <w:rFonts w:ascii="Times New Roman" w:hAnsi="Times New Roman" w:cs="Times New Roman"/>
          <w:sz w:val="28"/>
          <w:szCs w:val="28"/>
        </w:rPr>
        <w:t>а</w:t>
      </w:r>
      <w:r w:rsidRPr="00FD451B">
        <w:rPr>
          <w:rFonts w:ascii="Times New Roman" w:hAnsi="Times New Roman" w:cs="Times New Roman"/>
          <w:sz w:val="28"/>
          <w:szCs w:val="28"/>
        </w:rPr>
        <w:t xml:space="preserve">чально рассчитан природой. </w:t>
      </w:r>
    </w:p>
    <w:p w:rsidR="00526EC5" w:rsidRPr="00FD451B" w:rsidRDefault="00526EC5" w:rsidP="006F2278">
      <w:pPr>
        <w:pStyle w:val="a3"/>
        <w:numPr>
          <w:ilvl w:val="1"/>
          <w:numId w:val="43"/>
        </w:numPr>
        <w:tabs>
          <w:tab w:val="left" w:pos="1134"/>
        </w:tabs>
        <w:spacing w:after="0" w:line="240" w:lineRule="auto"/>
        <w:ind w:left="0" w:firstLine="851"/>
        <w:jc w:val="both"/>
        <w:rPr>
          <w:rFonts w:ascii="Times New Roman" w:hAnsi="Times New Roman" w:cs="Times New Roman"/>
          <w:sz w:val="28"/>
          <w:szCs w:val="28"/>
        </w:rPr>
      </w:pPr>
      <w:r w:rsidRPr="00FD451B">
        <w:rPr>
          <w:rFonts w:ascii="Times New Roman" w:hAnsi="Times New Roman" w:cs="Times New Roman"/>
          <w:sz w:val="28"/>
          <w:szCs w:val="28"/>
        </w:rPr>
        <w:t>Повышение регуляторных возможностей организма.</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Физическая нагрузка приводит к тому, что мобилизуется не только опорно-двигательная, но и другие системы организма, они начинают более слаженно и активно работать, а это приводит к улучшению обменных процессов на клето</w:t>
      </w:r>
      <w:r w:rsidRPr="0078545A">
        <w:rPr>
          <w:rFonts w:ascii="Times New Roman" w:hAnsi="Times New Roman" w:cs="Times New Roman"/>
          <w:sz w:val="28"/>
          <w:szCs w:val="28"/>
        </w:rPr>
        <w:t>ч</w:t>
      </w:r>
      <w:r w:rsidRPr="0078545A">
        <w:rPr>
          <w:rFonts w:ascii="Times New Roman" w:hAnsi="Times New Roman" w:cs="Times New Roman"/>
          <w:sz w:val="28"/>
          <w:szCs w:val="28"/>
        </w:rPr>
        <w:t xml:space="preserve">ном уровне, обеспечению целостности жизнедеятельности нашего тела. </w:t>
      </w:r>
    </w:p>
    <w:p w:rsidR="00526EC5" w:rsidRPr="00FD451B" w:rsidRDefault="00526EC5" w:rsidP="006F2278">
      <w:pPr>
        <w:pStyle w:val="a3"/>
        <w:numPr>
          <w:ilvl w:val="1"/>
          <w:numId w:val="43"/>
        </w:numPr>
        <w:tabs>
          <w:tab w:val="left" w:pos="1134"/>
        </w:tabs>
        <w:spacing w:after="0" w:line="240" w:lineRule="auto"/>
        <w:ind w:left="0" w:firstLine="709"/>
        <w:jc w:val="both"/>
        <w:rPr>
          <w:rFonts w:ascii="Times New Roman" w:hAnsi="Times New Roman" w:cs="Times New Roman"/>
          <w:sz w:val="28"/>
          <w:szCs w:val="28"/>
        </w:rPr>
      </w:pPr>
      <w:r w:rsidRPr="00FD451B">
        <w:rPr>
          <w:rFonts w:ascii="Times New Roman" w:hAnsi="Times New Roman" w:cs="Times New Roman"/>
          <w:sz w:val="28"/>
          <w:szCs w:val="28"/>
        </w:rPr>
        <w:t>Повышение двигательных возможностей организма, уровня владения своим телом, телесных ощущений, возникающих при занятиях физическими у</w:t>
      </w:r>
      <w:r w:rsidRPr="00FD451B">
        <w:rPr>
          <w:rFonts w:ascii="Times New Roman" w:hAnsi="Times New Roman" w:cs="Times New Roman"/>
          <w:sz w:val="28"/>
          <w:szCs w:val="28"/>
        </w:rPr>
        <w:t>п</w:t>
      </w:r>
      <w:r w:rsidRPr="00FD451B">
        <w:rPr>
          <w:rFonts w:ascii="Times New Roman" w:hAnsi="Times New Roman" w:cs="Times New Roman"/>
          <w:sz w:val="28"/>
          <w:szCs w:val="28"/>
        </w:rPr>
        <w:t xml:space="preserve">ражнениями, приводит к улучшению качества жизни в целом. </w:t>
      </w:r>
    </w:p>
    <w:p w:rsidR="00526EC5" w:rsidRPr="00FD451B" w:rsidRDefault="00526EC5" w:rsidP="006F2278">
      <w:pPr>
        <w:pStyle w:val="a3"/>
        <w:numPr>
          <w:ilvl w:val="1"/>
          <w:numId w:val="43"/>
        </w:numPr>
        <w:tabs>
          <w:tab w:val="left" w:pos="1134"/>
        </w:tabs>
        <w:spacing w:after="0" w:line="240" w:lineRule="auto"/>
        <w:ind w:left="0" w:firstLine="709"/>
        <w:jc w:val="both"/>
        <w:rPr>
          <w:rFonts w:ascii="Times New Roman" w:hAnsi="Times New Roman" w:cs="Times New Roman"/>
          <w:sz w:val="28"/>
          <w:szCs w:val="28"/>
        </w:rPr>
      </w:pPr>
      <w:r w:rsidRPr="00FD451B">
        <w:rPr>
          <w:rFonts w:ascii="Times New Roman" w:hAnsi="Times New Roman" w:cs="Times New Roman"/>
          <w:sz w:val="28"/>
          <w:szCs w:val="28"/>
        </w:rPr>
        <w:t>Улучшение психологического состояния. Занятия физическими упра</w:t>
      </w:r>
      <w:r w:rsidRPr="00FD451B">
        <w:rPr>
          <w:rFonts w:ascii="Times New Roman" w:hAnsi="Times New Roman" w:cs="Times New Roman"/>
          <w:sz w:val="28"/>
          <w:szCs w:val="28"/>
        </w:rPr>
        <w:t>ж</w:t>
      </w:r>
      <w:r w:rsidRPr="00FD451B">
        <w:rPr>
          <w:rFonts w:ascii="Times New Roman" w:hAnsi="Times New Roman" w:cs="Times New Roman"/>
          <w:sz w:val="28"/>
          <w:szCs w:val="28"/>
        </w:rPr>
        <w:t>нениями сопряжены с радостью и другими положительными эмоциями. Ни с чем несравнимые двигательные ощущения, комфортное общение, эстетика движений, бодрящая музыка, удобные тренажеры в зале или красота природы на воздухе - все это создает положительный эмоциональный фон, необходимый для психол</w:t>
      </w:r>
      <w:r w:rsidRPr="00FD451B">
        <w:rPr>
          <w:rFonts w:ascii="Times New Roman" w:hAnsi="Times New Roman" w:cs="Times New Roman"/>
          <w:sz w:val="28"/>
          <w:szCs w:val="28"/>
        </w:rPr>
        <w:t>о</w:t>
      </w:r>
      <w:r w:rsidRPr="00FD451B">
        <w:rPr>
          <w:rFonts w:ascii="Times New Roman" w:hAnsi="Times New Roman" w:cs="Times New Roman"/>
          <w:sz w:val="28"/>
          <w:szCs w:val="28"/>
        </w:rPr>
        <w:t xml:space="preserve">гического благополучия. </w:t>
      </w:r>
    </w:p>
    <w:p w:rsidR="00526EC5" w:rsidRPr="00FD451B" w:rsidRDefault="00526EC5" w:rsidP="006F2278">
      <w:pPr>
        <w:pStyle w:val="a3"/>
        <w:numPr>
          <w:ilvl w:val="1"/>
          <w:numId w:val="43"/>
        </w:numPr>
        <w:tabs>
          <w:tab w:val="left" w:pos="1134"/>
        </w:tabs>
        <w:spacing w:after="0" w:line="240" w:lineRule="auto"/>
        <w:ind w:left="0" w:firstLine="709"/>
        <w:jc w:val="both"/>
        <w:rPr>
          <w:rFonts w:ascii="Times New Roman" w:hAnsi="Times New Roman" w:cs="Times New Roman"/>
          <w:sz w:val="28"/>
          <w:szCs w:val="28"/>
        </w:rPr>
      </w:pPr>
      <w:r w:rsidRPr="00FD451B">
        <w:rPr>
          <w:rFonts w:ascii="Times New Roman" w:hAnsi="Times New Roman" w:cs="Times New Roman"/>
          <w:sz w:val="28"/>
          <w:szCs w:val="28"/>
        </w:rPr>
        <w:t>Занятия физическими упражнениями улучшают внешнюю привлек</w:t>
      </w:r>
      <w:r w:rsidRPr="00FD451B">
        <w:rPr>
          <w:rFonts w:ascii="Times New Roman" w:hAnsi="Times New Roman" w:cs="Times New Roman"/>
          <w:sz w:val="28"/>
          <w:szCs w:val="28"/>
        </w:rPr>
        <w:t>а</w:t>
      </w:r>
      <w:r w:rsidRPr="00FD451B">
        <w:rPr>
          <w:rFonts w:ascii="Times New Roman" w:hAnsi="Times New Roman" w:cs="Times New Roman"/>
          <w:sz w:val="28"/>
          <w:szCs w:val="28"/>
        </w:rPr>
        <w:t>тельность человека. Ведь, тренируя свое тело, человек корректирует фигуру, н</w:t>
      </w:r>
      <w:r w:rsidRPr="00FD451B">
        <w:rPr>
          <w:rFonts w:ascii="Times New Roman" w:hAnsi="Times New Roman" w:cs="Times New Roman"/>
          <w:sz w:val="28"/>
          <w:szCs w:val="28"/>
        </w:rPr>
        <w:t>а</w:t>
      </w:r>
      <w:r w:rsidRPr="00FD451B">
        <w:rPr>
          <w:rFonts w:ascii="Times New Roman" w:hAnsi="Times New Roman" w:cs="Times New Roman"/>
          <w:sz w:val="28"/>
          <w:szCs w:val="28"/>
        </w:rPr>
        <w:lastRenderedPageBreak/>
        <w:t>чинает более свободно и красиво двигаться, становится более ловким и увере</w:t>
      </w:r>
      <w:r w:rsidRPr="00FD451B">
        <w:rPr>
          <w:rFonts w:ascii="Times New Roman" w:hAnsi="Times New Roman" w:cs="Times New Roman"/>
          <w:sz w:val="28"/>
          <w:szCs w:val="28"/>
        </w:rPr>
        <w:t>н</w:t>
      </w:r>
      <w:r w:rsidRPr="00FD451B">
        <w:rPr>
          <w:rFonts w:ascii="Times New Roman" w:hAnsi="Times New Roman" w:cs="Times New Roman"/>
          <w:sz w:val="28"/>
          <w:szCs w:val="28"/>
        </w:rPr>
        <w:t xml:space="preserve">ным в себе. </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Можно привести несколько афоризмов о физической активности:</w:t>
      </w:r>
    </w:p>
    <w:p w:rsidR="00526EC5" w:rsidRPr="0078545A" w:rsidRDefault="00526EC5" w:rsidP="006F2278">
      <w:pPr>
        <w:widowControl w:val="0"/>
        <w:numPr>
          <w:ilvl w:val="0"/>
          <w:numId w:val="19"/>
        </w:numPr>
        <w:tabs>
          <w:tab w:val="clear" w:pos="1440"/>
          <w:tab w:val="num" w:pos="-284"/>
          <w:tab w:val="left" w:pos="1134"/>
        </w:tabs>
        <w:suppressAutoHyphens/>
        <w:spacing w:after="0" w:line="240" w:lineRule="auto"/>
        <w:ind w:left="0" w:firstLine="709"/>
        <w:jc w:val="both"/>
        <w:rPr>
          <w:rFonts w:ascii="Times New Roman" w:hAnsi="Times New Roman" w:cs="Times New Roman"/>
          <w:i/>
          <w:sz w:val="28"/>
          <w:szCs w:val="28"/>
        </w:rPr>
      </w:pPr>
      <w:r w:rsidRPr="0078545A">
        <w:rPr>
          <w:rFonts w:ascii="Times New Roman" w:hAnsi="Times New Roman" w:cs="Times New Roman"/>
          <w:i/>
          <w:sz w:val="28"/>
          <w:szCs w:val="28"/>
        </w:rPr>
        <w:t>«Если не бегаешь, пока здоров, придется побегать, когда заболеешь» (Гораций);</w:t>
      </w:r>
    </w:p>
    <w:p w:rsidR="00526EC5" w:rsidRPr="0078545A" w:rsidRDefault="00526EC5" w:rsidP="006F2278">
      <w:pPr>
        <w:widowControl w:val="0"/>
        <w:numPr>
          <w:ilvl w:val="0"/>
          <w:numId w:val="19"/>
        </w:numPr>
        <w:tabs>
          <w:tab w:val="clear" w:pos="1440"/>
          <w:tab w:val="num" w:pos="-284"/>
          <w:tab w:val="left" w:pos="1134"/>
        </w:tabs>
        <w:suppressAutoHyphens/>
        <w:spacing w:after="0" w:line="240" w:lineRule="auto"/>
        <w:ind w:left="0" w:firstLine="709"/>
        <w:jc w:val="both"/>
        <w:rPr>
          <w:rFonts w:ascii="Times New Roman" w:hAnsi="Times New Roman" w:cs="Times New Roman"/>
          <w:i/>
          <w:sz w:val="28"/>
          <w:szCs w:val="28"/>
        </w:rPr>
      </w:pPr>
      <w:r w:rsidRPr="0078545A">
        <w:rPr>
          <w:rFonts w:ascii="Times New Roman" w:hAnsi="Times New Roman" w:cs="Times New Roman"/>
          <w:i/>
          <w:sz w:val="28"/>
          <w:szCs w:val="28"/>
        </w:rPr>
        <w:t>«Для сохранения здравия, а наипаче для предупреждения нормальных болезней нет ничего лучше упражнений телесных и движений» (М. Мудров).</w:t>
      </w:r>
    </w:p>
    <w:p w:rsidR="00526EC5" w:rsidRPr="0078545A" w:rsidRDefault="00526EC5" w:rsidP="006F2278">
      <w:pPr>
        <w:widowControl w:val="0"/>
        <w:numPr>
          <w:ilvl w:val="0"/>
          <w:numId w:val="18"/>
        </w:numPr>
        <w:tabs>
          <w:tab w:val="clear" w:pos="360"/>
          <w:tab w:val="num" w:pos="-142"/>
          <w:tab w:val="num"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b/>
          <w:sz w:val="28"/>
          <w:szCs w:val="28"/>
        </w:rPr>
        <w:t>Спорт для здоровья</w:t>
      </w:r>
      <w:r w:rsidRPr="0078545A">
        <w:rPr>
          <w:rFonts w:ascii="Times New Roman" w:hAnsi="Times New Roman" w:cs="Times New Roman"/>
          <w:sz w:val="28"/>
          <w:szCs w:val="28"/>
        </w:rPr>
        <w:t>. Школьникам следует напомнить об основных пр</w:t>
      </w:r>
      <w:r w:rsidRPr="0078545A">
        <w:rPr>
          <w:rFonts w:ascii="Times New Roman" w:hAnsi="Times New Roman" w:cs="Times New Roman"/>
          <w:sz w:val="28"/>
          <w:szCs w:val="28"/>
        </w:rPr>
        <w:t>а</w:t>
      </w:r>
      <w:r w:rsidRPr="0078545A">
        <w:rPr>
          <w:rFonts w:ascii="Times New Roman" w:hAnsi="Times New Roman" w:cs="Times New Roman"/>
          <w:sz w:val="28"/>
          <w:szCs w:val="28"/>
        </w:rPr>
        <w:t>вилах оздоровительных занятий, чтобы занятия спортом действительно укрепляли здоровье:</w:t>
      </w:r>
    </w:p>
    <w:p w:rsidR="00526EC5" w:rsidRPr="0078545A" w:rsidRDefault="00526EC5" w:rsidP="006F2278">
      <w:pPr>
        <w:widowControl w:val="0"/>
        <w:numPr>
          <w:ilvl w:val="0"/>
          <w:numId w:val="44"/>
        </w:numPr>
        <w:tabs>
          <w:tab w:val="clear" w:pos="220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i/>
          <w:sz w:val="28"/>
          <w:szCs w:val="28"/>
        </w:rPr>
        <w:t>Ищи и находи в тренировках мышечную радость</w:t>
      </w:r>
      <w:r w:rsidRPr="0078545A">
        <w:rPr>
          <w:rFonts w:ascii="Times New Roman" w:hAnsi="Times New Roman" w:cs="Times New Roman"/>
          <w:sz w:val="28"/>
          <w:szCs w:val="28"/>
        </w:rPr>
        <w:t>! Занятия физическими упражнениями полезны тогда, когда сопровождаются приятными ощущениями от легкой усталости и положительными эмоциями от самого процесса их выполн</w:t>
      </w:r>
      <w:r w:rsidRPr="0078545A">
        <w:rPr>
          <w:rFonts w:ascii="Times New Roman" w:hAnsi="Times New Roman" w:cs="Times New Roman"/>
          <w:sz w:val="28"/>
          <w:szCs w:val="28"/>
        </w:rPr>
        <w:t>е</w:t>
      </w:r>
      <w:r w:rsidRPr="0078545A">
        <w:rPr>
          <w:rFonts w:ascii="Times New Roman" w:hAnsi="Times New Roman" w:cs="Times New Roman"/>
          <w:sz w:val="28"/>
          <w:szCs w:val="28"/>
        </w:rPr>
        <w:t>ния.</w:t>
      </w:r>
    </w:p>
    <w:p w:rsidR="00526EC5" w:rsidRPr="0078545A" w:rsidRDefault="00526EC5" w:rsidP="006F2278">
      <w:pPr>
        <w:widowControl w:val="0"/>
        <w:numPr>
          <w:ilvl w:val="0"/>
          <w:numId w:val="44"/>
        </w:numPr>
        <w:tabs>
          <w:tab w:val="clear" w:pos="220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i/>
          <w:sz w:val="28"/>
          <w:szCs w:val="28"/>
        </w:rPr>
        <w:t>Выбирай такие виды занятий и такие упражнения, которые интересны</w:t>
      </w:r>
      <w:r w:rsidRPr="0078545A">
        <w:rPr>
          <w:rFonts w:ascii="Times New Roman" w:hAnsi="Times New Roman" w:cs="Times New Roman"/>
          <w:sz w:val="28"/>
          <w:szCs w:val="28"/>
        </w:rPr>
        <w:t xml:space="preserve"> и увлекательны именно для тебя, соответствуют именно твоим особенностям! </w:t>
      </w:r>
    </w:p>
    <w:p w:rsidR="00526EC5" w:rsidRPr="0078545A" w:rsidRDefault="00526EC5" w:rsidP="006F2278">
      <w:pPr>
        <w:widowControl w:val="0"/>
        <w:numPr>
          <w:ilvl w:val="0"/>
          <w:numId w:val="44"/>
        </w:numPr>
        <w:tabs>
          <w:tab w:val="clear" w:pos="220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i/>
          <w:sz w:val="28"/>
          <w:szCs w:val="28"/>
        </w:rPr>
        <w:t xml:space="preserve">Занимайся осознанно </w:t>
      </w:r>
      <w:r w:rsidR="00FD451B">
        <w:rPr>
          <w:rFonts w:ascii="Times New Roman" w:hAnsi="Times New Roman" w:cs="Times New Roman"/>
          <w:i/>
          <w:sz w:val="28"/>
          <w:szCs w:val="28"/>
        </w:rPr>
        <w:t>–</w:t>
      </w:r>
      <w:r w:rsidRPr="0078545A">
        <w:rPr>
          <w:rFonts w:ascii="Times New Roman" w:hAnsi="Times New Roman" w:cs="Times New Roman"/>
          <w:i/>
          <w:sz w:val="28"/>
          <w:szCs w:val="28"/>
        </w:rPr>
        <w:t xml:space="preserve"> старайся понять, что, как и для чего ты дел</w:t>
      </w:r>
      <w:r w:rsidRPr="0078545A">
        <w:rPr>
          <w:rFonts w:ascii="Times New Roman" w:hAnsi="Times New Roman" w:cs="Times New Roman"/>
          <w:i/>
          <w:sz w:val="28"/>
          <w:szCs w:val="28"/>
        </w:rPr>
        <w:t>а</w:t>
      </w:r>
      <w:r w:rsidRPr="0078545A">
        <w:rPr>
          <w:rFonts w:ascii="Times New Roman" w:hAnsi="Times New Roman" w:cs="Times New Roman"/>
          <w:i/>
          <w:sz w:val="28"/>
          <w:szCs w:val="28"/>
        </w:rPr>
        <w:t>ешь</w:t>
      </w:r>
      <w:r w:rsidRPr="0078545A">
        <w:rPr>
          <w:rFonts w:ascii="Times New Roman" w:hAnsi="Times New Roman" w:cs="Times New Roman"/>
          <w:sz w:val="28"/>
          <w:szCs w:val="28"/>
        </w:rPr>
        <w:t xml:space="preserve">. Тренировка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не дрессировка. Голова на плечах имеется для того, чтобы д</w:t>
      </w:r>
      <w:r w:rsidRPr="0078545A">
        <w:rPr>
          <w:rFonts w:ascii="Times New Roman" w:hAnsi="Times New Roman" w:cs="Times New Roman"/>
          <w:sz w:val="28"/>
          <w:szCs w:val="28"/>
        </w:rPr>
        <w:t>у</w:t>
      </w:r>
      <w:r w:rsidRPr="0078545A">
        <w:rPr>
          <w:rFonts w:ascii="Times New Roman" w:hAnsi="Times New Roman" w:cs="Times New Roman"/>
          <w:sz w:val="28"/>
          <w:szCs w:val="28"/>
        </w:rPr>
        <w:t xml:space="preserve">мать, находить смысл в своих действиях. Так что не забывай включать ее, когда тренируешься. Будь умным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это весьма полезно для здоровья.</w:t>
      </w:r>
    </w:p>
    <w:p w:rsidR="00526EC5" w:rsidRPr="0078545A" w:rsidRDefault="00526EC5" w:rsidP="006F2278">
      <w:pPr>
        <w:widowControl w:val="0"/>
        <w:numPr>
          <w:ilvl w:val="0"/>
          <w:numId w:val="44"/>
        </w:numPr>
        <w:tabs>
          <w:tab w:val="clear" w:pos="220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i/>
          <w:sz w:val="28"/>
          <w:szCs w:val="28"/>
        </w:rPr>
        <w:t>Контролируй свое состояние, следи за самочувствием, консультируйся</w:t>
      </w:r>
      <w:r w:rsidRPr="0078545A">
        <w:rPr>
          <w:rFonts w:ascii="Times New Roman" w:hAnsi="Times New Roman" w:cs="Times New Roman"/>
          <w:sz w:val="28"/>
          <w:szCs w:val="28"/>
        </w:rPr>
        <w:t xml:space="preserve"> у специалистов (тренера и врача). Вредных видов спорта нет. Но зато бывает вред от несоответствия вида спорта (требований, которые он предъявляет к организму) возможностям конкретного человека. Тренировки без учета индивидуальных ос</w:t>
      </w:r>
      <w:r w:rsidRPr="0078545A">
        <w:rPr>
          <w:rFonts w:ascii="Times New Roman" w:hAnsi="Times New Roman" w:cs="Times New Roman"/>
          <w:sz w:val="28"/>
          <w:szCs w:val="28"/>
        </w:rPr>
        <w:t>о</w:t>
      </w:r>
      <w:r w:rsidRPr="0078545A">
        <w:rPr>
          <w:rFonts w:ascii="Times New Roman" w:hAnsi="Times New Roman" w:cs="Times New Roman"/>
          <w:sz w:val="28"/>
          <w:szCs w:val="28"/>
        </w:rPr>
        <w:t>бенностей человека или во время болезни могут быть опасными для здоровья.</w:t>
      </w:r>
    </w:p>
    <w:p w:rsidR="00526EC5" w:rsidRPr="0078545A" w:rsidRDefault="00526EC5" w:rsidP="006F2278">
      <w:pPr>
        <w:widowControl w:val="0"/>
        <w:numPr>
          <w:ilvl w:val="0"/>
          <w:numId w:val="44"/>
        </w:numPr>
        <w:tabs>
          <w:tab w:val="clear" w:pos="220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i/>
          <w:sz w:val="28"/>
          <w:szCs w:val="28"/>
        </w:rPr>
        <w:t>Старайся заниматься регулярно и систематически</w:t>
      </w:r>
      <w:r w:rsidRPr="0078545A">
        <w:rPr>
          <w:rFonts w:ascii="Times New Roman" w:hAnsi="Times New Roman" w:cs="Times New Roman"/>
          <w:sz w:val="28"/>
          <w:szCs w:val="28"/>
        </w:rPr>
        <w:t xml:space="preserve"> (по разумной си</w:t>
      </w:r>
      <w:r w:rsidRPr="0078545A">
        <w:rPr>
          <w:rFonts w:ascii="Times New Roman" w:hAnsi="Times New Roman" w:cs="Times New Roman"/>
          <w:sz w:val="28"/>
          <w:szCs w:val="28"/>
        </w:rPr>
        <w:t>с</w:t>
      </w:r>
      <w:r w:rsidRPr="0078545A">
        <w:rPr>
          <w:rFonts w:ascii="Times New Roman" w:hAnsi="Times New Roman" w:cs="Times New Roman"/>
          <w:sz w:val="28"/>
          <w:szCs w:val="28"/>
        </w:rPr>
        <w:t>теме). Эффект от тренировок накапливается, если занимаешься длительное время. Бессистемные тренировки только «встряхивают» организм, разово ускоряют о</w:t>
      </w:r>
      <w:r w:rsidRPr="0078545A">
        <w:rPr>
          <w:rFonts w:ascii="Times New Roman" w:hAnsi="Times New Roman" w:cs="Times New Roman"/>
          <w:sz w:val="28"/>
          <w:szCs w:val="28"/>
        </w:rPr>
        <w:t>б</w:t>
      </w:r>
      <w:r w:rsidRPr="0078545A">
        <w:rPr>
          <w:rFonts w:ascii="Times New Roman" w:hAnsi="Times New Roman" w:cs="Times New Roman"/>
          <w:sz w:val="28"/>
          <w:szCs w:val="28"/>
        </w:rPr>
        <w:t>менные процессы в нем, но их укрепляющий и оздоравливающий эффект невелик.</w:t>
      </w:r>
    </w:p>
    <w:p w:rsidR="00526EC5" w:rsidRPr="0078545A" w:rsidRDefault="00526EC5" w:rsidP="006F2278">
      <w:pPr>
        <w:widowControl w:val="0"/>
        <w:numPr>
          <w:ilvl w:val="0"/>
          <w:numId w:val="44"/>
        </w:numPr>
        <w:tabs>
          <w:tab w:val="clear" w:pos="220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i/>
          <w:sz w:val="28"/>
          <w:szCs w:val="28"/>
        </w:rPr>
        <w:t>Определяй соответствующую твоим возможностям нагрузку</w:t>
      </w:r>
      <w:r w:rsidRPr="0078545A">
        <w:rPr>
          <w:rFonts w:ascii="Times New Roman" w:hAnsi="Times New Roman" w:cs="Times New Roman"/>
          <w:sz w:val="28"/>
          <w:szCs w:val="28"/>
        </w:rPr>
        <w:t xml:space="preserve"> и нар</w:t>
      </w:r>
      <w:r w:rsidRPr="0078545A">
        <w:rPr>
          <w:rFonts w:ascii="Times New Roman" w:hAnsi="Times New Roman" w:cs="Times New Roman"/>
          <w:sz w:val="28"/>
          <w:szCs w:val="28"/>
        </w:rPr>
        <w:t>а</w:t>
      </w:r>
      <w:r w:rsidRPr="0078545A">
        <w:rPr>
          <w:rFonts w:ascii="Times New Roman" w:hAnsi="Times New Roman" w:cs="Times New Roman"/>
          <w:sz w:val="28"/>
          <w:szCs w:val="28"/>
        </w:rPr>
        <w:t>щивай ее постепенно, по мере возрастания возможностей организма. Делать у</w:t>
      </w:r>
      <w:r w:rsidRPr="0078545A">
        <w:rPr>
          <w:rFonts w:ascii="Times New Roman" w:hAnsi="Times New Roman" w:cs="Times New Roman"/>
          <w:sz w:val="28"/>
          <w:szCs w:val="28"/>
        </w:rPr>
        <w:t>п</w:t>
      </w:r>
      <w:r w:rsidRPr="0078545A">
        <w:rPr>
          <w:rFonts w:ascii="Times New Roman" w:hAnsi="Times New Roman" w:cs="Times New Roman"/>
          <w:sz w:val="28"/>
          <w:szCs w:val="28"/>
        </w:rPr>
        <w:t xml:space="preserve">ражнений столько, сколько нужно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это искусство. Меру можно и нужно научит</w:t>
      </w:r>
      <w:r w:rsidRPr="0078545A">
        <w:rPr>
          <w:rFonts w:ascii="Times New Roman" w:hAnsi="Times New Roman" w:cs="Times New Roman"/>
          <w:sz w:val="28"/>
          <w:szCs w:val="28"/>
        </w:rPr>
        <w:t>ь</w:t>
      </w:r>
      <w:r w:rsidRPr="0078545A">
        <w:rPr>
          <w:rFonts w:ascii="Times New Roman" w:hAnsi="Times New Roman" w:cs="Times New Roman"/>
          <w:sz w:val="28"/>
          <w:szCs w:val="28"/>
        </w:rPr>
        <w:t>ся чувствовать, это дается с опытом. Пока собственного опыта недостаточно, сл</w:t>
      </w:r>
      <w:r w:rsidRPr="0078545A">
        <w:rPr>
          <w:rFonts w:ascii="Times New Roman" w:hAnsi="Times New Roman" w:cs="Times New Roman"/>
          <w:sz w:val="28"/>
          <w:szCs w:val="28"/>
        </w:rPr>
        <w:t>е</w:t>
      </w:r>
      <w:r w:rsidRPr="0078545A">
        <w:rPr>
          <w:rFonts w:ascii="Times New Roman" w:hAnsi="Times New Roman" w:cs="Times New Roman"/>
          <w:sz w:val="28"/>
          <w:szCs w:val="28"/>
        </w:rPr>
        <w:t>дует обращаться за консультацией к тренерам, ин</w:t>
      </w:r>
      <w:r w:rsidR="00FD451B">
        <w:rPr>
          <w:rFonts w:ascii="Times New Roman" w:hAnsi="Times New Roman" w:cs="Times New Roman"/>
          <w:sz w:val="28"/>
          <w:szCs w:val="28"/>
        </w:rPr>
        <w:t>структорам, учителям.</w:t>
      </w:r>
    </w:p>
    <w:p w:rsidR="00526EC5" w:rsidRPr="0078545A" w:rsidRDefault="00526EC5" w:rsidP="006F2278">
      <w:pPr>
        <w:widowControl w:val="0"/>
        <w:numPr>
          <w:ilvl w:val="0"/>
          <w:numId w:val="44"/>
        </w:numPr>
        <w:tabs>
          <w:tab w:val="clear" w:pos="220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i/>
          <w:sz w:val="28"/>
          <w:szCs w:val="28"/>
        </w:rPr>
        <w:t>Старайся разнообразить занятия.</w:t>
      </w:r>
      <w:r w:rsidRPr="0078545A">
        <w:rPr>
          <w:rFonts w:ascii="Times New Roman" w:hAnsi="Times New Roman" w:cs="Times New Roman"/>
          <w:sz w:val="28"/>
          <w:szCs w:val="28"/>
        </w:rPr>
        <w:t xml:space="preserve"> Разносторонняя подготовка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залог здоровья. Стремись регулярно плавать, кататься на велосипеде, на коньках и л</w:t>
      </w:r>
      <w:r w:rsidRPr="0078545A">
        <w:rPr>
          <w:rFonts w:ascii="Times New Roman" w:hAnsi="Times New Roman" w:cs="Times New Roman"/>
          <w:sz w:val="28"/>
          <w:szCs w:val="28"/>
        </w:rPr>
        <w:t>ы</w:t>
      </w:r>
      <w:r w:rsidRPr="0078545A">
        <w:rPr>
          <w:rFonts w:ascii="Times New Roman" w:hAnsi="Times New Roman" w:cs="Times New Roman"/>
          <w:sz w:val="28"/>
          <w:szCs w:val="28"/>
        </w:rPr>
        <w:t xml:space="preserve">жах, выполнять несложные гимнастические упражнения, на доступном уровне играть в теннис, волейбол, баскетбол, футбол и т. д. </w:t>
      </w:r>
      <w:r w:rsidR="00FD451B">
        <w:rPr>
          <w:rFonts w:ascii="Times New Roman" w:hAnsi="Times New Roman" w:cs="Times New Roman"/>
          <w:sz w:val="28"/>
          <w:szCs w:val="28"/>
        </w:rPr>
        <w:t>–</w:t>
      </w:r>
      <w:r w:rsidRPr="0078545A">
        <w:rPr>
          <w:rFonts w:ascii="Times New Roman" w:hAnsi="Times New Roman" w:cs="Times New Roman"/>
          <w:sz w:val="28"/>
          <w:szCs w:val="28"/>
        </w:rPr>
        <w:t xml:space="preserve"> все это в комплексе даст о</w:t>
      </w:r>
      <w:r w:rsidRPr="0078545A">
        <w:rPr>
          <w:rFonts w:ascii="Times New Roman" w:hAnsi="Times New Roman" w:cs="Times New Roman"/>
          <w:sz w:val="28"/>
          <w:szCs w:val="28"/>
        </w:rPr>
        <w:t>г</w:t>
      </w:r>
      <w:r w:rsidRPr="0078545A">
        <w:rPr>
          <w:rFonts w:ascii="Times New Roman" w:hAnsi="Times New Roman" w:cs="Times New Roman"/>
          <w:sz w:val="28"/>
          <w:szCs w:val="28"/>
        </w:rPr>
        <w:t xml:space="preserve">ромный запас возможностей для поддержания своей физической формы на всю жизнь. </w:t>
      </w:r>
    </w:p>
    <w:p w:rsidR="00526EC5" w:rsidRPr="0078545A" w:rsidRDefault="00526EC5" w:rsidP="006F2278">
      <w:pPr>
        <w:widowControl w:val="0"/>
        <w:numPr>
          <w:ilvl w:val="0"/>
          <w:numId w:val="18"/>
        </w:numPr>
        <w:tabs>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b/>
          <w:sz w:val="28"/>
          <w:szCs w:val="28"/>
        </w:rPr>
        <w:t xml:space="preserve">Питание для здоровья. </w:t>
      </w:r>
      <w:r w:rsidRPr="0078545A">
        <w:rPr>
          <w:rFonts w:ascii="Times New Roman" w:hAnsi="Times New Roman" w:cs="Times New Roman"/>
          <w:sz w:val="28"/>
          <w:szCs w:val="28"/>
        </w:rPr>
        <w:t>От того, как мы питаемся, зависит и наш вне</w:t>
      </w:r>
      <w:r w:rsidRPr="0078545A">
        <w:rPr>
          <w:rFonts w:ascii="Times New Roman" w:hAnsi="Times New Roman" w:cs="Times New Roman"/>
          <w:sz w:val="28"/>
          <w:szCs w:val="28"/>
        </w:rPr>
        <w:t>ш</w:t>
      </w:r>
      <w:r w:rsidRPr="0078545A">
        <w:rPr>
          <w:rFonts w:ascii="Times New Roman" w:hAnsi="Times New Roman" w:cs="Times New Roman"/>
          <w:sz w:val="28"/>
          <w:szCs w:val="28"/>
        </w:rPr>
        <w:t>ний вид, и настроение, и работоспособность, и состояние здоровья в це</w:t>
      </w:r>
      <w:r w:rsidR="00FD451B">
        <w:rPr>
          <w:rFonts w:ascii="Times New Roman" w:hAnsi="Times New Roman" w:cs="Times New Roman"/>
          <w:sz w:val="28"/>
          <w:szCs w:val="28"/>
        </w:rPr>
        <w:t>лом.</w:t>
      </w:r>
    </w:p>
    <w:p w:rsidR="00526EC5" w:rsidRPr="0078545A" w:rsidRDefault="00526EC5" w:rsidP="00526EC5">
      <w:pPr>
        <w:spacing w:after="0" w:line="240" w:lineRule="auto"/>
        <w:ind w:firstLine="708"/>
        <w:jc w:val="both"/>
        <w:rPr>
          <w:rFonts w:ascii="Times New Roman" w:hAnsi="Times New Roman" w:cs="Times New Roman"/>
          <w:sz w:val="28"/>
          <w:szCs w:val="28"/>
        </w:rPr>
      </w:pPr>
      <w:r w:rsidRPr="0078545A">
        <w:rPr>
          <w:rFonts w:ascii="Times New Roman" w:hAnsi="Times New Roman" w:cs="Times New Roman"/>
          <w:sz w:val="28"/>
          <w:szCs w:val="28"/>
        </w:rPr>
        <w:lastRenderedPageBreak/>
        <w:t>Пищевые продукты и их количество, употребляемые за сутки, называют пищевым рационом. Вот требования, предъявляемые к нему:</w:t>
      </w:r>
    </w:p>
    <w:p w:rsidR="00526EC5" w:rsidRPr="00DE2D49" w:rsidRDefault="00526EC5" w:rsidP="006F2278">
      <w:pPr>
        <w:pStyle w:val="a3"/>
        <w:numPr>
          <w:ilvl w:val="2"/>
          <w:numId w:val="45"/>
        </w:numPr>
        <w:tabs>
          <w:tab w:val="left" w:pos="1134"/>
        </w:tab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sz w:val="28"/>
          <w:szCs w:val="28"/>
        </w:rPr>
        <w:t>Энергетическая ценность рациона должна покрывать энерготраты орг</w:t>
      </w:r>
      <w:r w:rsidRPr="00DE2D49">
        <w:rPr>
          <w:rFonts w:ascii="Times New Roman" w:hAnsi="Times New Roman" w:cs="Times New Roman"/>
          <w:sz w:val="28"/>
          <w:szCs w:val="28"/>
        </w:rPr>
        <w:t>а</w:t>
      </w:r>
      <w:r w:rsidRPr="00DE2D49">
        <w:rPr>
          <w:rFonts w:ascii="Times New Roman" w:hAnsi="Times New Roman" w:cs="Times New Roman"/>
          <w:sz w:val="28"/>
          <w:szCs w:val="28"/>
        </w:rPr>
        <w:t xml:space="preserve">низма, но не превышать их (сколько энергии растратил </w:t>
      </w:r>
      <w:r w:rsidR="00FD451B" w:rsidRPr="00DE2D49">
        <w:rPr>
          <w:rFonts w:ascii="Times New Roman" w:hAnsi="Times New Roman" w:cs="Times New Roman"/>
          <w:sz w:val="28"/>
          <w:szCs w:val="28"/>
        </w:rPr>
        <w:t>–</w:t>
      </w:r>
      <w:r w:rsidRPr="00DE2D49">
        <w:rPr>
          <w:rFonts w:ascii="Times New Roman" w:hAnsi="Times New Roman" w:cs="Times New Roman"/>
          <w:sz w:val="28"/>
          <w:szCs w:val="28"/>
        </w:rPr>
        <w:t xml:space="preserve"> столько и</w:t>
      </w:r>
      <w:r w:rsidR="00FD451B" w:rsidRPr="00DE2D49">
        <w:rPr>
          <w:rFonts w:ascii="Times New Roman" w:hAnsi="Times New Roman" w:cs="Times New Roman"/>
          <w:sz w:val="28"/>
          <w:szCs w:val="28"/>
        </w:rPr>
        <w:t xml:space="preserve"> должен пол</w:t>
      </w:r>
      <w:r w:rsidR="00FD451B" w:rsidRPr="00DE2D49">
        <w:rPr>
          <w:rFonts w:ascii="Times New Roman" w:hAnsi="Times New Roman" w:cs="Times New Roman"/>
          <w:sz w:val="28"/>
          <w:szCs w:val="28"/>
        </w:rPr>
        <w:t>у</w:t>
      </w:r>
      <w:r w:rsidR="00FD451B" w:rsidRPr="00DE2D49">
        <w:rPr>
          <w:rFonts w:ascii="Times New Roman" w:hAnsi="Times New Roman" w:cs="Times New Roman"/>
          <w:sz w:val="28"/>
          <w:szCs w:val="28"/>
        </w:rPr>
        <w:t>чить с продуктами).</w:t>
      </w:r>
    </w:p>
    <w:p w:rsidR="00526EC5" w:rsidRPr="00DE2D49" w:rsidRDefault="00526EC5" w:rsidP="006F2278">
      <w:pPr>
        <w:pStyle w:val="a3"/>
        <w:numPr>
          <w:ilvl w:val="2"/>
          <w:numId w:val="45"/>
        </w:numPr>
        <w:tabs>
          <w:tab w:val="left" w:pos="1134"/>
        </w:tab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sz w:val="28"/>
          <w:szCs w:val="28"/>
        </w:rPr>
        <w:t>Надлежащий химический состав, оптимальное количество сбалансир</w:t>
      </w:r>
      <w:r w:rsidRPr="00DE2D49">
        <w:rPr>
          <w:rFonts w:ascii="Times New Roman" w:hAnsi="Times New Roman" w:cs="Times New Roman"/>
          <w:sz w:val="28"/>
          <w:szCs w:val="28"/>
        </w:rPr>
        <w:t>о</w:t>
      </w:r>
      <w:r w:rsidRPr="00DE2D49">
        <w:rPr>
          <w:rFonts w:ascii="Times New Roman" w:hAnsi="Times New Roman" w:cs="Times New Roman"/>
          <w:sz w:val="28"/>
          <w:szCs w:val="28"/>
        </w:rPr>
        <w:t>ванных между собой питательных веществ. Пища должна быть богата белками, содержать умеренное количество углеводов и жиров, достаточно витаминов и м</w:t>
      </w:r>
      <w:r w:rsidRPr="00DE2D49">
        <w:rPr>
          <w:rFonts w:ascii="Times New Roman" w:hAnsi="Times New Roman" w:cs="Times New Roman"/>
          <w:sz w:val="28"/>
          <w:szCs w:val="28"/>
        </w:rPr>
        <w:t>и</w:t>
      </w:r>
      <w:r w:rsidRPr="00DE2D49">
        <w:rPr>
          <w:rFonts w:ascii="Times New Roman" w:hAnsi="Times New Roman" w:cs="Times New Roman"/>
          <w:sz w:val="28"/>
          <w:szCs w:val="28"/>
        </w:rPr>
        <w:t>неральных веществ, а также некоторое количество клет</w:t>
      </w:r>
      <w:r w:rsidR="00FD451B" w:rsidRPr="00DE2D49">
        <w:rPr>
          <w:rFonts w:ascii="Times New Roman" w:hAnsi="Times New Roman" w:cs="Times New Roman"/>
          <w:sz w:val="28"/>
          <w:szCs w:val="28"/>
        </w:rPr>
        <w:t>чатки.</w:t>
      </w:r>
    </w:p>
    <w:p w:rsidR="00526EC5" w:rsidRPr="00DE2D49" w:rsidRDefault="00526EC5" w:rsidP="006F2278">
      <w:pPr>
        <w:pStyle w:val="a3"/>
        <w:numPr>
          <w:ilvl w:val="2"/>
          <w:numId w:val="45"/>
        </w:numPr>
        <w:tabs>
          <w:tab w:val="left" w:pos="1134"/>
        </w:tab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sz w:val="28"/>
          <w:szCs w:val="28"/>
        </w:rPr>
        <w:t>Хорошая усвояемость. Некоторые виды продуктов, например, мясные копчености, перевариваются настолько тяжело и медленно, что организм выну</w:t>
      </w:r>
      <w:r w:rsidRPr="00DE2D49">
        <w:rPr>
          <w:rFonts w:ascii="Times New Roman" w:hAnsi="Times New Roman" w:cs="Times New Roman"/>
          <w:sz w:val="28"/>
          <w:szCs w:val="28"/>
        </w:rPr>
        <w:t>ж</w:t>
      </w:r>
      <w:r w:rsidRPr="00DE2D49">
        <w:rPr>
          <w:rFonts w:ascii="Times New Roman" w:hAnsi="Times New Roman" w:cs="Times New Roman"/>
          <w:sz w:val="28"/>
          <w:szCs w:val="28"/>
        </w:rPr>
        <w:t xml:space="preserve">ден тратить на их усвоение едва ли не больше энергии, чем они могут дать. </w:t>
      </w:r>
    </w:p>
    <w:p w:rsidR="00526EC5" w:rsidRPr="00DE2D49" w:rsidRDefault="00526EC5" w:rsidP="006F2278">
      <w:pPr>
        <w:pStyle w:val="a3"/>
        <w:numPr>
          <w:ilvl w:val="2"/>
          <w:numId w:val="45"/>
        </w:numPr>
        <w:tabs>
          <w:tab w:val="left" w:pos="1134"/>
        </w:tab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sz w:val="28"/>
          <w:szCs w:val="28"/>
        </w:rPr>
        <w:t>Разнообразие за счет широкого ассортимента продуктов и различной к</w:t>
      </w:r>
      <w:r w:rsidRPr="00DE2D49">
        <w:rPr>
          <w:rFonts w:ascii="Times New Roman" w:hAnsi="Times New Roman" w:cs="Times New Roman"/>
          <w:sz w:val="28"/>
          <w:szCs w:val="28"/>
        </w:rPr>
        <w:t>у</w:t>
      </w:r>
      <w:r w:rsidRPr="00DE2D49">
        <w:rPr>
          <w:rFonts w:ascii="Times New Roman" w:hAnsi="Times New Roman" w:cs="Times New Roman"/>
          <w:sz w:val="28"/>
          <w:szCs w:val="28"/>
        </w:rPr>
        <w:t xml:space="preserve">линарной обработки. Нужны как растительные, так и животные продукты, как прошедшие термическую обработку, так и свежие. </w:t>
      </w:r>
    </w:p>
    <w:p w:rsidR="00526EC5" w:rsidRPr="00DE2D49" w:rsidRDefault="00526EC5" w:rsidP="006F2278">
      <w:pPr>
        <w:pStyle w:val="a3"/>
        <w:numPr>
          <w:ilvl w:val="2"/>
          <w:numId w:val="45"/>
        </w:numPr>
        <w:tabs>
          <w:tab w:val="left" w:pos="1134"/>
        </w:tab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sz w:val="28"/>
          <w:szCs w:val="28"/>
        </w:rPr>
        <w:t>Способность пищи создавать чувство насыщения (зависит от объема, состава, кулинарной обработки). Следует учитывать, что насыщение тесно связ</w:t>
      </w:r>
      <w:r w:rsidRPr="00DE2D49">
        <w:rPr>
          <w:rFonts w:ascii="Times New Roman" w:hAnsi="Times New Roman" w:cs="Times New Roman"/>
          <w:sz w:val="28"/>
          <w:szCs w:val="28"/>
        </w:rPr>
        <w:t>а</w:t>
      </w:r>
      <w:r w:rsidRPr="00DE2D49">
        <w:rPr>
          <w:rFonts w:ascii="Times New Roman" w:hAnsi="Times New Roman" w:cs="Times New Roman"/>
          <w:sz w:val="28"/>
          <w:szCs w:val="28"/>
        </w:rPr>
        <w:t>но с объемом находящейся в желудке еды. Поэтому, если мы поглощаем что-то высококалорийное (например, шоколад и другие сладости), энергию-то они дают с избытком, а вот места в желудке занимают мало и всасываются быстро, поэтому их хочется еще и еще. Как следствие, возникает переедание, появляется лишний вес, нарушается обмен веществ.</w:t>
      </w:r>
    </w:p>
    <w:p w:rsidR="00526EC5" w:rsidRPr="00DE2D49" w:rsidRDefault="00526EC5" w:rsidP="006F2278">
      <w:pPr>
        <w:pStyle w:val="a3"/>
        <w:numPr>
          <w:ilvl w:val="2"/>
          <w:numId w:val="45"/>
        </w:numPr>
        <w:tabs>
          <w:tab w:val="left" w:pos="1134"/>
        </w:tab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sz w:val="28"/>
          <w:szCs w:val="28"/>
        </w:rPr>
        <w:t>Безвредность пищи как с точки зрения химического состава (содержание потенциально опасных веществ должно укладываться в жесткие санитарные но</w:t>
      </w:r>
      <w:r w:rsidRPr="00DE2D49">
        <w:rPr>
          <w:rFonts w:ascii="Times New Roman" w:hAnsi="Times New Roman" w:cs="Times New Roman"/>
          <w:sz w:val="28"/>
          <w:szCs w:val="28"/>
        </w:rPr>
        <w:t>р</w:t>
      </w:r>
      <w:r w:rsidRPr="00DE2D49">
        <w:rPr>
          <w:rFonts w:ascii="Times New Roman" w:hAnsi="Times New Roman" w:cs="Times New Roman"/>
          <w:sz w:val="28"/>
          <w:szCs w:val="28"/>
        </w:rPr>
        <w:t>мы), так и их бактериологической безопасности.</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Завершая разговор о еде, можно процитировать пару афоризмов:</w:t>
      </w:r>
    </w:p>
    <w:p w:rsidR="00526EC5" w:rsidRPr="0078545A" w:rsidRDefault="00526EC5" w:rsidP="006F2278">
      <w:pPr>
        <w:widowControl w:val="0"/>
        <w:numPr>
          <w:ilvl w:val="0"/>
          <w:numId w:val="46"/>
        </w:numPr>
        <w:tabs>
          <w:tab w:val="clear" w:pos="795"/>
          <w:tab w:val="left" w:pos="1134"/>
        </w:tabs>
        <w:suppressAutoHyphens/>
        <w:spacing w:after="0" w:line="240" w:lineRule="auto"/>
        <w:ind w:left="0" w:firstLine="709"/>
        <w:jc w:val="both"/>
        <w:rPr>
          <w:rFonts w:ascii="Times New Roman" w:hAnsi="Times New Roman" w:cs="Times New Roman"/>
          <w:i/>
          <w:sz w:val="28"/>
          <w:szCs w:val="28"/>
        </w:rPr>
      </w:pPr>
      <w:r w:rsidRPr="0078545A">
        <w:rPr>
          <w:rFonts w:ascii="Times New Roman" w:hAnsi="Times New Roman" w:cs="Times New Roman"/>
          <w:i/>
          <w:sz w:val="28"/>
          <w:szCs w:val="28"/>
        </w:rPr>
        <w:t>«Если чрезмерное и исключительное увлечение едой есть животность, то и высокомерное невнимание к еде есть неблагоразумие, и истина здесь, как и всюду, лежит в середине: не увлекайся, но оказывай должное внимание» (И. П. Павлов);</w:t>
      </w:r>
    </w:p>
    <w:p w:rsidR="00526EC5" w:rsidRPr="0078545A" w:rsidRDefault="00526EC5" w:rsidP="006F2278">
      <w:pPr>
        <w:widowControl w:val="0"/>
        <w:numPr>
          <w:ilvl w:val="0"/>
          <w:numId w:val="46"/>
        </w:numPr>
        <w:tabs>
          <w:tab w:val="clear" w:pos="795"/>
          <w:tab w:val="left" w:pos="1134"/>
        </w:tabs>
        <w:suppressAutoHyphens/>
        <w:spacing w:after="0" w:line="240" w:lineRule="auto"/>
        <w:ind w:left="0" w:firstLine="709"/>
        <w:jc w:val="both"/>
        <w:rPr>
          <w:rFonts w:ascii="Times New Roman" w:hAnsi="Times New Roman" w:cs="Times New Roman"/>
          <w:i/>
          <w:sz w:val="28"/>
          <w:szCs w:val="28"/>
        </w:rPr>
      </w:pPr>
      <w:r w:rsidRPr="0078545A">
        <w:rPr>
          <w:rFonts w:ascii="Times New Roman" w:hAnsi="Times New Roman" w:cs="Times New Roman"/>
          <w:i/>
          <w:sz w:val="28"/>
          <w:szCs w:val="28"/>
        </w:rPr>
        <w:t>«Есть и пить нужно столько, чтобы наши силы этим восстанавливать, а не подавлять» (Цицерон).</w:t>
      </w:r>
    </w:p>
    <w:p w:rsidR="00526EC5" w:rsidRPr="0078545A" w:rsidRDefault="00526EC5" w:rsidP="006F2278">
      <w:pPr>
        <w:widowControl w:val="0"/>
        <w:numPr>
          <w:ilvl w:val="0"/>
          <w:numId w:val="18"/>
        </w:numPr>
        <w:tabs>
          <w:tab w:val="clear" w:pos="360"/>
          <w:tab w:val="num" w:pos="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b/>
          <w:sz w:val="28"/>
          <w:szCs w:val="28"/>
        </w:rPr>
        <w:t>Режим дня</w:t>
      </w:r>
      <w:r w:rsidRPr="0078545A">
        <w:rPr>
          <w:rFonts w:ascii="Times New Roman" w:hAnsi="Times New Roman" w:cs="Times New Roman"/>
          <w:sz w:val="28"/>
          <w:szCs w:val="28"/>
        </w:rPr>
        <w:t>. Эффективная жизнедеятельность нашего организма во мн</w:t>
      </w:r>
      <w:r w:rsidRPr="0078545A">
        <w:rPr>
          <w:rFonts w:ascii="Times New Roman" w:hAnsi="Times New Roman" w:cs="Times New Roman"/>
          <w:sz w:val="28"/>
          <w:szCs w:val="28"/>
        </w:rPr>
        <w:t>о</w:t>
      </w:r>
      <w:r w:rsidRPr="0078545A">
        <w:rPr>
          <w:rFonts w:ascii="Times New Roman" w:hAnsi="Times New Roman" w:cs="Times New Roman"/>
          <w:sz w:val="28"/>
          <w:szCs w:val="28"/>
        </w:rPr>
        <w:t>гом зависит от режима – стабильного чередования сна и бодрствования, приема пищи, работы и отдыха. Следует обратить внимание школьников на некоторые общие моменты.</w:t>
      </w:r>
    </w:p>
    <w:p w:rsidR="00526EC5" w:rsidRPr="0078545A" w:rsidRDefault="00526EC5" w:rsidP="00DE2D49">
      <w:pPr>
        <w:tabs>
          <w:tab w:val="left" w:pos="1134"/>
        </w:tabs>
        <w:spacing w:after="0" w:line="240" w:lineRule="auto"/>
        <w:ind w:firstLine="709"/>
        <w:jc w:val="both"/>
        <w:rPr>
          <w:rFonts w:ascii="Times New Roman" w:hAnsi="Times New Roman" w:cs="Times New Roman"/>
          <w:sz w:val="28"/>
          <w:szCs w:val="28"/>
        </w:rPr>
      </w:pPr>
      <w:r w:rsidRPr="0078545A">
        <w:rPr>
          <w:rFonts w:ascii="Times New Roman" w:hAnsi="Times New Roman" w:cs="Times New Roman"/>
          <w:sz w:val="28"/>
          <w:szCs w:val="28"/>
        </w:rPr>
        <w:t>1. Целесообразно организовывать режим таким образом, чтобы в нём время гармонично распределялось между следующими видами деятельности:</w:t>
      </w:r>
    </w:p>
    <w:p w:rsidR="00526EC5" w:rsidRPr="0078545A" w:rsidRDefault="00526EC5" w:rsidP="006F2278">
      <w:pPr>
        <w:widowControl w:val="0"/>
        <w:numPr>
          <w:ilvl w:val="1"/>
          <w:numId w:val="47"/>
        </w:numPr>
        <w:tabs>
          <w:tab w:val="clear" w:pos="126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sz w:val="28"/>
          <w:szCs w:val="28"/>
        </w:rPr>
        <w:t>учеба/работа;</w:t>
      </w:r>
    </w:p>
    <w:p w:rsidR="00526EC5" w:rsidRPr="0078545A" w:rsidRDefault="00526EC5" w:rsidP="006F2278">
      <w:pPr>
        <w:widowControl w:val="0"/>
        <w:numPr>
          <w:ilvl w:val="1"/>
          <w:numId w:val="47"/>
        </w:numPr>
        <w:tabs>
          <w:tab w:val="clear" w:pos="126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sz w:val="28"/>
          <w:szCs w:val="28"/>
        </w:rPr>
        <w:t>личные интересы, уход за собой;</w:t>
      </w:r>
    </w:p>
    <w:p w:rsidR="00526EC5" w:rsidRPr="0078545A" w:rsidRDefault="00526EC5" w:rsidP="006F2278">
      <w:pPr>
        <w:widowControl w:val="0"/>
        <w:numPr>
          <w:ilvl w:val="1"/>
          <w:numId w:val="47"/>
        </w:numPr>
        <w:tabs>
          <w:tab w:val="clear" w:pos="126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sz w:val="28"/>
          <w:szCs w:val="28"/>
        </w:rPr>
        <w:t>увлечения, хобби, тренировки, саморазвитие;</w:t>
      </w:r>
    </w:p>
    <w:p w:rsidR="00526EC5" w:rsidRPr="0078545A" w:rsidRDefault="00526EC5" w:rsidP="006F2278">
      <w:pPr>
        <w:widowControl w:val="0"/>
        <w:numPr>
          <w:ilvl w:val="1"/>
          <w:numId w:val="47"/>
        </w:numPr>
        <w:tabs>
          <w:tab w:val="clear" w:pos="1260"/>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8545A">
        <w:rPr>
          <w:rFonts w:ascii="Times New Roman" w:hAnsi="Times New Roman" w:cs="Times New Roman"/>
          <w:sz w:val="28"/>
          <w:szCs w:val="28"/>
        </w:rPr>
        <w:t>общение с близкими людьми.</w:t>
      </w:r>
    </w:p>
    <w:p w:rsidR="00526EC5" w:rsidRPr="0078545A" w:rsidRDefault="00526EC5" w:rsidP="00DE2D49">
      <w:pPr>
        <w:spacing w:after="0" w:line="240" w:lineRule="auto"/>
        <w:ind w:firstLine="709"/>
        <w:jc w:val="both"/>
        <w:rPr>
          <w:rFonts w:ascii="Times New Roman" w:hAnsi="Times New Roman" w:cs="Times New Roman"/>
          <w:sz w:val="28"/>
          <w:szCs w:val="28"/>
        </w:rPr>
      </w:pPr>
      <w:r w:rsidRPr="0078545A">
        <w:rPr>
          <w:rFonts w:ascii="Times New Roman" w:hAnsi="Times New Roman" w:cs="Times New Roman"/>
          <w:sz w:val="28"/>
          <w:szCs w:val="28"/>
        </w:rPr>
        <w:lastRenderedPageBreak/>
        <w:t>2. Следует помнить о том, что лучший вариант отдыха – это не пассивное бездействие, а переключение с одного вида активности на другой.</w:t>
      </w:r>
    </w:p>
    <w:p w:rsidR="00526EC5" w:rsidRPr="0078545A" w:rsidRDefault="00526EC5" w:rsidP="00DE2D49">
      <w:pPr>
        <w:spacing w:after="0" w:line="240" w:lineRule="auto"/>
        <w:ind w:firstLine="709"/>
        <w:jc w:val="both"/>
        <w:rPr>
          <w:rFonts w:ascii="Times New Roman" w:hAnsi="Times New Roman" w:cs="Times New Roman"/>
          <w:sz w:val="28"/>
          <w:szCs w:val="28"/>
        </w:rPr>
      </w:pPr>
      <w:r w:rsidRPr="0078545A">
        <w:rPr>
          <w:rFonts w:ascii="Times New Roman" w:hAnsi="Times New Roman" w:cs="Times New Roman"/>
          <w:sz w:val="28"/>
          <w:szCs w:val="28"/>
        </w:rPr>
        <w:t>3. В любом режиме должно отводиться достаточно времени для сна.</w:t>
      </w:r>
    </w:p>
    <w:p w:rsidR="00526EC5" w:rsidRPr="0078545A" w:rsidRDefault="00526EC5" w:rsidP="006F2278">
      <w:pPr>
        <w:widowControl w:val="0"/>
        <w:numPr>
          <w:ilvl w:val="0"/>
          <w:numId w:val="18"/>
        </w:numPr>
        <w:tabs>
          <w:tab w:val="clear" w:pos="360"/>
          <w:tab w:val="num" w:pos="-426"/>
          <w:tab w:val="num" w:pos="1134"/>
        </w:tabs>
        <w:autoSpaceDE w:val="0"/>
        <w:autoSpaceDN w:val="0"/>
        <w:adjustRightInd w:val="0"/>
        <w:spacing w:after="0" w:line="240" w:lineRule="auto"/>
        <w:ind w:left="0" w:firstLine="709"/>
        <w:jc w:val="both"/>
        <w:rPr>
          <w:rFonts w:ascii="Times New Roman" w:hAnsi="Times New Roman" w:cs="Times New Roman"/>
          <w:b/>
          <w:sz w:val="28"/>
          <w:szCs w:val="28"/>
        </w:rPr>
      </w:pPr>
      <w:r w:rsidRPr="0078545A">
        <w:rPr>
          <w:rFonts w:ascii="Times New Roman" w:hAnsi="Times New Roman" w:cs="Times New Roman"/>
          <w:b/>
          <w:sz w:val="28"/>
          <w:szCs w:val="28"/>
        </w:rPr>
        <w:t>Душевное состояние.</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Наша подверженность болезням и адаптационные возможности организма существенно зависят от душевного состояния. С одной стороны, народная му</w:t>
      </w:r>
      <w:r w:rsidRPr="0078545A">
        <w:rPr>
          <w:rFonts w:ascii="Times New Roman" w:hAnsi="Times New Roman" w:cs="Times New Roman"/>
          <w:sz w:val="28"/>
          <w:szCs w:val="28"/>
        </w:rPr>
        <w:t>д</w:t>
      </w:r>
      <w:r w:rsidRPr="0078545A">
        <w:rPr>
          <w:rFonts w:ascii="Times New Roman" w:hAnsi="Times New Roman" w:cs="Times New Roman"/>
          <w:sz w:val="28"/>
          <w:szCs w:val="28"/>
        </w:rPr>
        <w:t xml:space="preserve">рость совершенно справедливо гласит, что «в здоровом теле здоровый дух» (по латыни </w:t>
      </w:r>
      <w:r w:rsidR="00DE2D49">
        <w:rPr>
          <w:rFonts w:ascii="Times New Roman" w:hAnsi="Times New Roman" w:cs="Times New Roman"/>
          <w:sz w:val="28"/>
          <w:szCs w:val="28"/>
        </w:rPr>
        <w:t>–</w:t>
      </w:r>
      <w:r w:rsidRPr="0078545A">
        <w:rPr>
          <w:rFonts w:ascii="Times New Roman" w:hAnsi="Times New Roman" w:cs="Times New Roman"/>
          <w:sz w:val="28"/>
          <w:szCs w:val="28"/>
        </w:rPr>
        <w:t xml:space="preserve"> Mens sana in corpore sano). Но ведь, с другой стороны, и душевное бл</w:t>
      </w:r>
      <w:r w:rsidRPr="0078545A">
        <w:rPr>
          <w:rFonts w:ascii="Times New Roman" w:hAnsi="Times New Roman" w:cs="Times New Roman"/>
          <w:sz w:val="28"/>
          <w:szCs w:val="28"/>
        </w:rPr>
        <w:t>а</w:t>
      </w:r>
      <w:r w:rsidRPr="0078545A">
        <w:rPr>
          <w:rFonts w:ascii="Times New Roman" w:hAnsi="Times New Roman" w:cs="Times New Roman"/>
          <w:sz w:val="28"/>
          <w:szCs w:val="28"/>
        </w:rPr>
        <w:t>гополучие позволяет телу становиться более здоровым!</w:t>
      </w:r>
    </w:p>
    <w:p w:rsidR="00526EC5" w:rsidRPr="0078545A" w:rsidRDefault="00526EC5" w:rsidP="00526EC5">
      <w:pPr>
        <w:spacing w:after="0" w:line="240" w:lineRule="auto"/>
        <w:ind w:firstLine="720"/>
        <w:jc w:val="both"/>
        <w:rPr>
          <w:rFonts w:ascii="Times New Roman" w:hAnsi="Times New Roman" w:cs="Times New Roman"/>
          <w:sz w:val="28"/>
          <w:szCs w:val="28"/>
        </w:rPr>
      </w:pPr>
      <w:r w:rsidRPr="0078545A">
        <w:rPr>
          <w:rFonts w:ascii="Times New Roman" w:hAnsi="Times New Roman" w:cs="Times New Roman"/>
          <w:sz w:val="28"/>
          <w:szCs w:val="28"/>
        </w:rPr>
        <w:t>Поддержанию здоровья способствует активная жизненная позиция, увл</w:t>
      </w:r>
      <w:r w:rsidRPr="0078545A">
        <w:rPr>
          <w:rFonts w:ascii="Times New Roman" w:hAnsi="Times New Roman" w:cs="Times New Roman"/>
          <w:sz w:val="28"/>
          <w:szCs w:val="28"/>
        </w:rPr>
        <w:t>е</w:t>
      </w:r>
      <w:r w:rsidRPr="0078545A">
        <w:rPr>
          <w:rFonts w:ascii="Times New Roman" w:hAnsi="Times New Roman" w:cs="Times New Roman"/>
          <w:sz w:val="28"/>
          <w:szCs w:val="28"/>
        </w:rPr>
        <w:t xml:space="preserve">ченность тем, что делает человек. Тот, кто тратит большую часть времени и сил на отдых, обычно довольно быстро начинает «чахнуть» </w:t>
      </w:r>
      <w:r w:rsidR="00DE2D49">
        <w:rPr>
          <w:rFonts w:ascii="Times New Roman" w:hAnsi="Times New Roman" w:cs="Times New Roman"/>
          <w:sz w:val="28"/>
          <w:szCs w:val="28"/>
        </w:rPr>
        <w:t>–</w:t>
      </w:r>
      <w:r w:rsidRPr="0078545A">
        <w:rPr>
          <w:rFonts w:ascii="Times New Roman" w:hAnsi="Times New Roman" w:cs="Times New Roman"/>
          <w:sz w:val="28"/>
          <w:szCs w:val="28"/>
        </w:rPr>
        <w:t xml:space="preserve"> ведь чтобы хорошо о</w:t>
      </w:r>
      <w:r w:rsidRPr="0078545A">
        <w:rPr>
          <w:rFonts w:ascii="Times New Roman" w:hAnsi="Times New Roman" w:cs="Times New Roman"/>
          <w:sz w:val="28"/>
          <w:szCs w:val="28"/>
        </w:rPr>
        <w:t>т</w:t>
      </w:r>
      <w:r w:rsidRPr="0078545A">
        <w:rPr>
          <w:rFonts w:ascii="Times New Roman" w:hAnsi="Times New Roman" w:cs="Times New Roman"/>
          <w:sz w:val="28"/>
          <w:szCs w:val="28"/>
        </w:rPr>
        <w:t>дохнуть, сначала нужно как следует устать! Иначе не получится, это физиолог</w:t>
      </w:r>
      <w:r w:rsidRPr="0078545A">
        <w:rPr>
          <w:rFonts w:ascii="Times New Roman" w:hAnsi="Times New Roman" w:cs="Times New Roman"/>
          <w:sz w:val="28"/>
          <w:szCs w:val="28"/>
        </w:rPr>
        <w:t>и</w:t>
      </w:r>
      <w:r w:rsidRPr="0078545A">
        <w:rPr>
          <w:rFonts w:ascii="Times New Roman" w:hAnsi="Times New Roman" w:cs="Times New Roman"/>
          <w:sz w:val="28"/>
          <w:szCs w:val="28"/>
        </w:rPr>
        <w:t>ческий закон: глубокому, полноценному расслаблению предшествует напряж</w:t>
      </w:r>
      <w:r w:rsidRPr="0078545A">
        <w:rPr>
          <w:rFonts w:ascii="Times New Roman" w:hAnsi="Times New Roman" w:cs="Times New Roman"/>
          <w:sz w:val="28"/>
          <w:szCs w:val="28"/>
        </w:rPr>
        <w:t>е</w:t>
      </w:r>
      <w:r w:rsidRPr="0078545A">
        <w:rPr>
          <w:rFonts w:ascii="Times New Roman" w:hAnsi="Times New Roman" w:cs="Times New Roman"/>
          <w:sz w:val="28"/>
          <w:szCs w:val="28"/>
        </w:rPr>
        <w:t>ние. Но здесь, как и во всем другом, то же важно не бросаться в крайности, а на</w:t>
      </w:r>
      <w:r w:rsidRPr="0078545A">
        <w:rPr>
          <w:rFonts w:ascii="Times New Roman" w:hAnsi="Times New Roman" w:cs="Times New Roman"/>
          <w:sz w:val="28"/>
          <w:szCs w:val="28"/>
        </w:rPr>
        <w:t>й</w:t>
      </w:r>
      <w:r w:rsidRPr="0078545A">
        <w:rPr>
          <w:rFonts w:ascii="Times New Roman" w:hAnsi="Times New Roman" w:cs="Times New Roman"/>
          <w:sz w:val="28"/>
          <w:szCs w:val="28"/>
        </w:rPr>
        <w:t xml:space="preserve">ти «золотую середину». </w:t>
      </w:r>
    </w:p>
    <w:p w:rsidR="007C07F6" w:rsidRDefault="007C07F6" w:rsidP="00FC5DB0">
      <w:pPr>
        <w:shd w:val="clear" w:color="auto" w:fill="FFFFFF"/>
        <w:spacing w:after="0" w:line="240" w:lineRule="auto"/>
        <w:ind w:firstLine="567"/>
        <w:jc w:val="both"/>
        <w:rPr>
          <w:rFonts w:ascii="Times New Roman" w:hAnsi="Times New Roman" w:cs="Times New Roman"/>
          <w:sz w:val="28"/>
          <w:szCs w:val="28"/>
        </w:rPr>
      </w:pPr>
    </w:p>
    <w:p w:rsidR="007C07F6" w:rsidRPr="00253EFA" w:rsidRDefault="007C07F6" w:rsidP="006F2278">
      <w:pPr>
        <w:pStyle w:val="a3"/>
        <w:numPr>
          <w:ilvl w:val="1"/>
          <w:numId w:val="8"/>
        </w:numPr>
        <w:shd w:val="clear" w:color="auto" w:fill="FFFFFF"/>
        <w:spacing w:after="0" w:line="240" w:lineRule="auto"/>
        <w:ind w:left="0" w:firstLine="0"/>
        <w:jc w:val="center"/>
        <w:rPr>
          <w:rFonts w:ascii="Times New Roman" w:hAnsi="Times New Roman" w:cs="Times New Roman"/>
          <w:sz w:val="28"/>
          <w:szCs w:val="28"/>
        </w:rPr>
      </w:pPr>
      <w:r w:rsidRPr="00253EFA">
        <w:rPr>
          <w:rFonts w:ascii="Times New Roman" w:hAnsi="Times New Roman" w:cs="Times New Roman"/>
          <w:b/>
          <w:sz w:val="28"/>
          <w:szCs w:val="28"/>
        </w:rPr>
        <w:t>Проект «Карточка здоровья «Достижени-Я»</w:t>
      </w:r>
    </w:p>
    <w:p w:rsidR="007C07F6" w:rsidRPr="007C07F6" w:rsidRDefault="007C07F6" w:rsidP="007C07F6">
      <w:pPr>
        <w:shd w:val="clear" w:color="auto" w:fill="FFFFFF"/>
        <w:spacing w:after="0" w:line="240" w:lineRule="auto"/>
        <w:ind w:firstLine="567"/>
        <w:jc w:val="both"/>
        <w:rPr>
          <w:rFonts w:ascii="Times New Roman" w:hAnsi="Times New Roman" w:cs="Times New Roman"/>
          <w:sz w:val="28"/>
          <w:szCs w:val="28"/>
        </w:rPr>
      </w:pPr>
    </w:p>
    <w:p w:rsidR="007C07F6" w:rsidRDefault="007C07F6" w:rsidP="007C07F6">
      <w:pPr>
        <w:shd w:val="clear" w:color="auto" w:fill="FFFFFF"/>
        <w:spacing w:after="0" w:line="240" w:lineRule="auto"/>
        <w:ind w:firstLine="567"/>
        <w:jc w:val="both"/>
        <w:rPr>
          <w:rFonts w:ascii="Times New Roman" w:hAnsi="Times New Roman" w:cs="Times New Roman"/>
          <w:sz w:val="28"/>
          <w:szCs w:val="28"/>
        </w:rPr>
      </w:pPr>
      <w:r w:rsidRPr="00FC5DB0">
        <w:rPr>
          <w:rFonts w:ascii="Times New Roman" w:hAnsi="Times New Roman" w:cs="Times New Roman"/>
          <w:sz w:val="28"/>
          <w:szCs w:val="28"/>
        </w:rPr>
        <w:t xml:space="preserve">Важнейший элемент школьной физкультурно-профилактической программы – установление </w:t>
      </w:r>
      <w:r w:rsidR="00DE2D49">
        <w:rPr>
          <w:rFonts w:ascii="Times New Roman" w:hAnsi="Times New Roman" w:cs="Times New Roman"/>
          <w:sz w:val="28"/>
          <w:szCs w:val="28"/>
        </w:rPr>
        <w:t>«</w:t>
      </w:r>
      <w:r w:rsidRPr="00FC5DB0">
        <w:rPr>
          <w:rFonts w:ascii="Times New Roman" w:hAnsi="Times New Roman" w:cs="Times New Roman"/>
          <w:sz w:val="28"/>
          <w:szCs w:val="28"/>
        </w:rPr>
        <w:t>обратной связи</w:t>
      </w:r>
      <w:r w:rsidR="00DE2D49">
        <w:rPr>
          <w:rFonts w:ascii="Times New Roman" w:hAnsi="Times New Roman" w:cs="Times New Roman"/>
          <w:sz w:val="28"/>
          <w:szCs w:val="28"/>
        </w:rPr>
        <w:t>»</w:t>
      </w:r>
      <w:r w:rsidRPr="00FC5DB0">
        <w:rPr>
          <w:rFonts w:ascii="Times New Roman" w:hAnsi="Times New Roman" w:cs="Times New Roman"/>
          <w:sz w:val="28"/>
          <w:szCs w:val="28"/>
        </w:rPr>
        <w:t>, то есть построение такой системы взаимоде</w:t>
      </w:r>
      <w:r w:rsidRPr="00FC5DB0">
        <w:rPr>
          <w:rFonts w:ascii="Times New Roman" w:hAnsi="Times New Roman" w:cs="Times New Roman"/>
          <w:sz w:val="28"/>
          <w:szCs w:val="28"/>
        </w:rPr>
        <w:t>й</w:t>
      </w:r>
      <w:r w:rsidRPr="00FC5DB0">
        <w:rPr>
          <w:rFonts w:ascii="Times New Roman" w:hAnsi="Times New Roman" w:cs="Times New Roman"/>
          <w:sz w:val="28"/>
          <w:szCs w:val="28"/>
        </w:rPr>
        <w:t>ствия с подростком, которая бы позволяла ему самому постоянно отслеживать изменение состояния своего физического здоровья и одновременно стимулиров</w:t>
      </w:r>
      <w:r w:rsidRPr="00FC5DB0">
        <w:rPr>
          <w:rFonts w:ascii="Times New Roman" w:hAnsi="Times New Roman" w:cs="Times New Roman"/>
          <w:sz w:val="28"/>
          <w:szCs w:val="28"/>
        </w:rPr>
        <w:t>а</w:t>
      </w:r>
      <w:r w:rsidRPr="00FC5DB0">
        <w:rPr>
          <w:rFonts w:ascii="Times New Roman" w:hAnsi="Times New Roman" w:cs="Times New Roman"/>
          <w:sz w:val="28"/>
          <w:szCs w:val="28"/>
        </w:rPr>
        <w:t>ла бы к дальнейшему всё более активному занятию физической культурой и спо</w:t>
      </w:r>
      <w:r w:rsidRPr="00FC5DB0">
        <w:rPr>
          <w:rFonts w:ascii="Times New Roman" w:hAnsi="Times New Roman" w:cs="Times New Roman"/>
          <w:sz w:val="28"/>
          <w:szCs w:val="28"/>
        </w:rPr>
        <w:t>р</w:t>
      </w:r>
      <w:r w:rsidRPr="00FC5DB0">
        <w:rPr>
          <w:rFonts w:ascii="Times New Roman" w:hAnsi="Times New Roman" w:cs="Times New Roman"/>
          <w:sz w:val="28"/>
          <w:szCs w:val="28"/>
        </w:rPr>
        <w:t>том.</w:t>
      </w:r>
      <w:r>
        <w:rPr>
          <w:rFonts w:ascii="Times New Roman" w:hAnsi="Times New Roman" w:cs="Times New Roman"/>
          <w:sz w:val="28"/>
          <w:szCs w:val="28"/>
        </w:rPr>
        <w:t xml:space="preserve"> </w:t>
      </w:r>
      <w:r w:rsidRPr="00706BF6">
        <w:rPr>
          <w:rFonts w:ascii="Times New Roman" w:hAnsi="Times New Roman" w:cs="Times New Roman"/>
          <w:sz w:val="28"/>
          <w:szCs w:val="28"/>
        </w:rPr>
        <w:t>В рамках развития физкультурно-оздоровительного движения среди подр</w:t>
      </w:r>
      <w:r w:rsidRPr="00706BF6">
        <w:rPr>
          <w:rFonts w:ascii="Times New Roman" w:hAnsi="Times New Roman" w:cs="Times New Roman"/>
          <w:sz w:val="28"/>
          <w:szCs w:val="28"/>
        </w:rPr>
        <w:t>о</w:t>
      </w:r>
      <w:r w:rsidRPr="00706BF6">
        <w:rPr>
          <w:rFonts w:ascii="Times New Roman" w:hAnsi="Times New Roman" w:cs="Times New Roman"/>
          <w:sz w:val="28"/>
          <w:szCs w:val="28"/>
        </w:rPr>
        <w:t>стков может быть включен в школьную физкультурно-профилактическую пр</w:t>
      </w:r>
      <w:r w:rsidRPr="00706BF6">
        <w:rPr>
          <w:rFonts w:ascii="Times New Roman" w:hAnsi="Times New Roman" w:cs="Times New Roman"/>
          <w:sz w:val="28"/>
          <w:szCs w:val="28"/>
        </w:rPr>
        <w:t>о</w:t>
      </w:r>
      <w:r w:rsidRPr="00706BF6">
        <w:rPr>
          <w:rFonts w:ascii="Times New Roman" w:hAnsi="Times New Roman" w:cs="Times New Roman"/>
          <w:sz w:val="28"/>
          <w:szCs w:val="28"/>
        </w:rPr>
        <w:t>грамму п</w:t>
      </w:r>
      <w:r>
        <w:rPr>
          <w:rFonts w:ascii="Times New Roman" w:hAnsi="Times New Roman" w:cs="Times New Roman"/>
          <w:sz w:val="28"/>
          <w:szCs w:val="28"/>
        </w:rPr>
        <w:t xml:space="preserve">роект </w:t>
      </w:r>
      <w:r w:rsidR="00DE2D49">
        <w:rPr>
          <w:rFonts w:ascii="Times New Roman" w:hAnsi="Times New Roman" w:cs="Times New Roman"/>
          <w:sz w:val="28"/>
          <w:szCs w:val="28"/>
        </w:rPr>
        <w:t>«</w:t>
      </w:r>
      <w:r>
        <w:rPr>
          <w:rFonts w:ascii="Times New Roman" w:hAnsi="Times New Roman" w:cs="Times New Roman"/>
          <w:sz w:val="28"/>
          <w:szCs w:val="28"/>
        </w:rPr>
        <w:t>Карточка здоровья</w:t>
      </w:r>
      <w:r w:rsidR="00DE2D49">
        <w:rPr>
          <w:rFonts w:ascii="Times New Roman" w:hAnsi="Times New Roman" w:cs="Times New Roman"/>
          <w:sz w:val="28"/>
          <w:szCs w:val="28"/>
        </w:rPr>
        <w:t>»</w:t>
      </w:r>
      <w:r>
        <w:rPr>
          <w:rFonts w:ascii="Times New Roman" w:hAnsi="Times New Roman" w:cs="Times New Roman"/>
          <w:sz w:val="28"/>
          <w:szCs w:val="28"/>
        </w:rPr>
        <w:t xml:space="preserve"> (см.</w:t>
      </w:r>
      <w:r w:rsidRPr="00706BF6">
        <w:rPr>
          <w:rFonts w:ascii="Times New Roman" w:hAnsi="Times New Roman" w:cs="Times New Roman"/>
          <w:sz w:val="28"/>
          <w:szCs w:val="28"/>
        </w:rPr>
        <w:t xml:space="preserve"> </w:t>
      </w:r>
      <w:r w:rsidRPr="00930FE4">
        <w:rPr>
          <w:rFonts w:ascii="Times New Roman" w:hAnsi="Times New Roman" w:cs="Times New Roman"/>
          <w:i/>
          <w:sz w:val="28"/>
          <w:szCs w:val="28"/>
        </w:rPr>
        <w:t xml:space="preserve">Приложение </w:t>
      </w:r>
      <w:r w:rsidR="00C21562">
        <w:rPr>
          <w:rFonts w:ascii="Times New Roman" w:hAnsi="Times New Roman" w:cs="Times New Roman"/>
          <w:i/>
          <w:sz w:val="28"/>
          <w:szCs w:val="28"/>
        </w:rPr>
        <w:t>8</w:t>
      </w:r>
      <w:r w:rsidRPr="00706BF6">
        <w:rPr>
          <w:rFonts w:ascii="Times New Roman" w:hAnsi="Times New Roman" w:cs="Times New Roman"/>
          <w:sz w:val="28"/>
          <w:szCs w:val="28"/>
        </w:rPr>
        <w:t>).</w:t>
      </w:r>
    </w:p>
    <w:p w:rsidR="007C07F6" w:rsidRPr="007C07F6" w:rsidRDefault="007C07F6" w:rsidP="007C07F6">
      <w:pPr>
        <w:shd w:val="clear" w:color="auto" w:fill="FFFFFF"/>
        <w:spacing w:after="0" w:line="240" w:lineRule="auto"/>
        <w:ind w:firstLine="708"/>
        <w:jc w:val="both"/>
        <w:rPr>
          <w:rFonts w:ascii="Times New Roman" w:hAnsi="Times New Roman" w:cs="Times New Roman"/>
          <w:sz w:val="28"/>
          <w:szCs w:val="28"/>
        </w:rPr>
      </w:pPr>
      <w:r w:rsidRPr="007C07F6">
        <w:rPr>
          <w:rFonts w:ascii="Times New Roman" w:hAnsi="Times New Roman" w:cs="Times New Roman"/>
          <w:sz w:val="28"/>
          <w:szCs w:val="28"/>
        </w:rPr>
        <w:t xml:space="preserve">Проект </w:t>
      </w:r>
      <w:r w:rsidR="00DE2D49">
        <w:rPr>
          <w:rFonts w:ascii="Times New Roman" w:hAnsi="Times New Roman" w:cs="Times New Roman"/>
          <w:sz w:val="28"/>
          <w:szCs w:val="28"/>
        </w:rPr>
        <w:t>«</w:t>
      </w:r>
      <w:r w:rsidRPr="007C07F6">
        <w:rPr>
          <w:rFonts w:ascii="Times New Roman" w:hAnsi="Times New Roman" w:cs="Times New Roman"/>
          <w:sz w:val="28"/>
          <w:szCs w:val="28"/>
        </w:rPr>
        <w:t>Карточка здоровья</w:t>
      </w:r>
      <w:r w:rsidR="00DE2D49">
        <w:rPr>
          <w:rFonts w:ascii="Times New Roman" w:hAnsi="Times New Roman" w:cs="Times New Roman"/>
          <w:sz w:val="28"/>
          <w:szCs w:val="28"/>
        </w:rPr>
        <w:t>»</w:t>
      </w:r>
      <w:r w:rsidRPr="007C07F6">
        <w:rPr>
          <w:rFonts w:ascii="Times New Roman" w:hAnsi="Times New Roman" w:cs="Times New Roman"/>
          <w:sz w:val="28"/>
          <w:szCs w:val="28"/>
        </w:rPr>
        <w:t>, состоит из двух стимулирующих компонентов с элементами обратной связи:</w:t>
      </w:r>
    </w:p>
    <w:p w:rsidR="007C07F6" w:rsidRPr="007C07F6" w:rsidRDefault="007C07F6" w:rsidP="006F2278">
      <w:pPr>
        <w:widowControl w:val="0"/>
        <w:numPr>
          <w:ilvl w:val="0"/>
          <w:numId w:val="16"/>
        </w:numPr>
        <w:shd w:val="clear" w:color="auto" w:fill="FFFFFF"/>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7C07F6">
        <w:rPr>
          <w:rFonts w:ascii="Times New Roman" w:hAnsi="Times New Roman" w:cs="Times New Roman"/>
          <w:sz w:val="28"/>
          <w:szCs w:val="28"/>
        </w:rPr>
        <w:t>Постоянное объективное отслеживание, понятное самому участнику, изменения состояния своего физического здоровья по мере занятий физкультурой и спортом и степень своей активности в формировании здорового образа жизни, пропаганды физкультуры и спорта.</w:t>
      </w:r>
    </w:p>
    <w:p w:rsidR="007C07F6" w:rsidRPr="007C07F6" w:rsidRDefault="007C07F6" w:rsidP="006F2278">
      <w:pPr>
        <w:widowControl w:val="0"/>
        <w:numPr>
          <w:ilvl w:val="0"/>
          <w:numId w:val="16"/>
        </w:numPr>
        <w:shd w:val="clear" w:color="auto" w:fill="FFFFFF"/>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7C07F6">
        <w:rPr>
          <w:rFonts w:ascii="Times New Roman" w:hAnsi="Times New Roman" w:cs="Times New Roman"/>
          <w:sz w:val="28"/>
          <w:szCs w:val="28"/>
        </w:rPr>
        <w:t xml:space="preserve">Возможность каждому подростку, набрав определенную сумму баллов, получить общешкольное признание, стать в один ряд с лучшими учениками школы.   </w:t>
      </w:r>
    </w:p>
    <w:p w:rsidR="007C07F6" w:rsidRPr="007C07F6" w:rsidRDefault="007C07F6" w:rsidP="007C07F6">
      <w:pPr>
        <w:shd w:val="clear" w:color="auto" w:fill="FFFFFF"/>
        <w:spacing w:after="0" w:line="240" w:lineRule="auto"/>
        <w:ind w:firstLine="709"/>
        <w:jc w:val="both"/>
        <w:rPr>
          <w:rFonts w:ascii="Times New Roman" w:hAnsi="Times New Roman" w:cs="Times New Roman"/>
          <w:sz w:val="28"/>
          <w:szCs w:val="28"/>
        </w:rPr>
      </w:pPr>
      <w:r w:rsidRPr="007C07F6">
        <w:rPr>
          <w:rFonts w:ascii="Times New Roman" w:hAnsi="Times New Roman" w:cs="Times New Roman"/>
          <w:sz w:val="28"/>
          <w:szCs w:val="28"/>
        </w:rPr>
        <w:t xml:space="preserve">Обязательное условие реализации проекта – добровольность участия, так как важно не принудить, а увлечь ребенка интересной активной физкультурно-спортивной жизнью. Механизм реализации проекта включает в себя следующие шаги: </w:t>
      </w:r>
    </w:p>
    <w:p w:rsidR="007C07F6" w:rsidRPr="007C07F6" w:rsidRDefault="007C07F6" w:rsidP="006F2278">
      <w:pPr>
        <w:widowControl w:val="0"/>
        <w:numPr>
          <w:ilvl w:val="3"/>
          <w:numId w:val="16"/>
        </w:numPr>
        <w:shd w:val="clear" w:color="auto" w:fill="FFFFFF"/>
        <w:tabs>
          <w:tab w:val="clear" w:pos="502"/>
          <w:tab w:val="left" w:pos="0"/>
          <w:tab w:val="left" w:pos="1134"/>
        </w:tabs>
        <w:suppressAutoHyphen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b/>
          <w:i/>
          <w:sz w:val="28"/>
          <w:szCs w:val="28"/>
        </w:rPr>
        <w:t>Презентация проекта.</w:t>
      </w:r>
      <w:r w:rsidRPr="007C07F6">
        <w:rPr>
          <w:rFonts w:ascii="Times New Roman" w:hAnsi="Times New Roman" w:cs="Times New Roman"/>
          <w:sz w:val="28"/>
          <w:szCs w:val="28"/>
        </w:rPr>
        <w:t xml:space="preserve"> Цель – заинтересовать всех учащихся школы независимо от возраста, пола, успехов в учебе, опыта спортивных занятий идеей программы. Представить программу следует на каком-либо значимом </w:t>
      </w:r>
      <w:r w:rsidRPr="007C07F6">
        <w:rPr>
          <w:rFonts w:ascii="Times New Roman" w:hAnsi="Times New Roman" w:cs="Times New Roman"/>
          <w:sz w:val="28"/>
          <w:szCs w:val="28"/>
        </w:rPr>
        <w:lastRenderedPageBreak/>
        <w:t>общешкольном спортивном мероприятии. Кроме того, информацию разместить в школьной газете, распространить листовки, флаера. Создать оргкомитет (штаб), в который входит координатор программы (учитель физкультуры, тренер или педагог-организатор) и его помощники – активные ребята, увлекающиеся спортом. Оргкомитет дает разъяснения всем желающим по вопросам участия в программе, проводит общешкольные спортивные мероприятия, ведет агитационную работу, распространяет информационные листовки, выступает перед родительской аудиторией, создает макет именной физкультурно-спортивной карточки здоровья.</w:t>
      </w:r>
    </w:p>
    <w:p w:rsidR="007C07F6" w:rsidRPr="007C07F6" w:rsidRDefault="007C07F6" w:rsidP="006F2278">
      <w:pPr>
        <w:widowControl w:val="0"/>
        <w:numPr>
          <w:ilvl w:val="3"/>
          <w:numId w:val="16"/>
        </w:numPr>
        <w:shd w:val="clear" w:color="auto" w:fill="FFFFFF"/>
        <w:tabs>
          <w:tab w:val="clear" w:pos="502"/>
          <w:tab w:val="left" w:pos="0"/>
          <w:tab w:val="left" w:pos="1134"/>
        </w:tabs>
        <w:suppressAutoHyphen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b/>
          <w:i/>
          <w:sz w:val="28"/>
          <w:szCs w:val="28"/>
        </w:rPr>
        <w:t>Торжественное вручение именных физкультурно-спортивных карточек</w:t>
      </w:r>
      <w:r w:rsidRPr="007C07F6">
        <w:rPr>
          <w:rFonts w:ascii="Times New Roman" w:hAnsi="Times New Roman" w:cs="Times New Roman"/>
          <w:sz w:val="28"/>
          <w:szCs w:val="28"/>
        </w:rPr>
        <w:t xml:space="preserve"> здоровья участникам. Этот документ может быть изготовлен специально, а может быть создан с использованием обыкновенного альбомного листа, ученической тетради или блокнота самими ребятами. Главное – чтобы они имели единообразную форму. На этой карточке может быть прикреплена фотография участника, эмблема школы или специально разработанная символика для этой программы. Один из вариантов карточки здоровья «Достижени-Я» предлагается ниже. Карточка представляет собой большую букву «Я», разделенную на несколько секторов, которые в течение месяца учащийся самостоятельно заполняет. Карточка используется для фиксации своих собственных “достижений” в области физической культуры и спорта. Таким образом, в течение учебного года учащийся ежемесячно собирает сведения о своей физкультурно-оздоровительной деятельности. К ним относятся:</w:t>
      </w:r>
    </w:p>
    <w:p w:rsidR="007C07F6" w:rsidRPr="007C07F6" w:rsidRDefault="007C07F6" w:rsidP="007C07F6">
      <w:pPr>
        <w:shd w:val="clear" w:color="auto" w:fill="FFFFFF"/>
        <w:spacing w:after="0" w:line="240" w:lineRule="auto"/>
        <w:ind w:firstLine="567"/>
        <w:jc w:val="both"/>
        <w:rPr>
          <w:rFonts w:ascii="Times New Roman" w:hAnsi="Times New Roman" w:cs="Times New Roman"/>
          <w:sz w:val="28"/>
          <w:szCs w:val="28"/>
        </w:rPr>
      </w:pPr>
      <w:r w:rsidRPr="007C07F6">
        <w:rPr>
          <w:rFonts w:ascii="Times New Roman" w:hAnsi="Times New Roman" w:cs="Times New Roman"/>
          <w:sz w:val="28"/>
          <w:szCs w:val="28"/>
        </w:rPr>
        <w:t xml:space="preserve">– </w:t>
      </w:r>
      <w:r w:rsidRPr="00DE2D49">
        <w:rPr>
          <w:rFonts w:ascii="Times New Roman" w:hAnsi="Times New Roman" w:cs="Times New Roman"/>
          <w:i/>
          <w:sz w:val="28"/>
          <w:szCs w:val="28"/>
        </w:rPr>
        <w:t>участие в спортивных соревнованиях</w:t>
      </w:r>
      <w:r w:rsidRPr="007C07F6">
        <w:rPr>
          <w:rFonts w:ascii="Times New Roman" w:hAnsi="Times New Roman" w:cs="Times New Roman"/>
          <w:sz w:val="28"/>
          <w:szCs w:val="28"/>
        </w:rPr>
        <w:t>, причем статус участия может быть самым разнообразным: можно непосредственно включиться в спортивные сост</w:t>
      </w:r>
      <w:r w:rsidRPr="007C07F6">
        <w:rPr>
          <w:rFonts w:ascii="Times New Roman" w:hAnsi="Times New Roman" w:cs="Times New Roman"/>
          <w:sz w:val="28"/>
          <w:szCs w:val="28"/>
        </w:rPr>
        <w:t>я</w:t>
      </w:r>
      <w:r w:rsidRPr="007C07F6">
        <w:rPr>
          <w:rFonts w:ascii="Times New Roman" w:hAnsi="Times New Roman" w:cs="Times New Roman"/>
          <w:sz w:val="28"/>
          <w:szCs w:val="28"/>
        </w:rPr>
        <w:t>зания, можно стать организатором мероприятия (ведущим, художником-оформителем, судьёй, корреспондентом), войти в группу поддержки или быть просто зрителем. В зависимости от статуса оргкомитет мероприятия выставит в карточке здоровья то или иное количество  баллов:</w:t>
      </w:r>
    </w:p>
    <w:p w:rsidR="007C07F6" w:rsidRPr="007C07F6" w:rsidRDefault="007C07F6" w:rsidP="00DE2D49">
      <w:pPr>
        <w:shd w:val="clear" w:color="auto" w:fill="FFFFFF"/>
        <w:spacing w:after="0" w:line="240" w:lineRule="auto"/>
        <w:ind w:left="851"/>
        <w:jc w:val="both"/>
        <w:rPr>
          <w:rFonts w:ascii="Times New Roman" w:hAnsi="Times New Roman" w:cs="Times New Roman"/>
          <w:sz w:val="28"/>
          <w:szCs w:val="28"/>
        </w:rPr>
      </w:pPr>
      <w:r w:rsidRPr="00DE2D49">
        <w:rPr>
          <w:rFonts w:ascii="Times New Roman" w:hAnsi="Times New Roman" w:cs="Times New Roman"/>
          <w:b/>
          <w:sz w:val="28"/>
          <w:szCs w:val="28"/>
        </w:rPr>
        <w:t>*</w:t>
      </w:r>
      <w:r w:rsidRPr="007C07F6">
        <w:rPr>
          <w:rFonts w:ascii="Times New Roman" w:hAnsi="Times New Roman" w:cs="Times New Roman"/>
          <w:sz w:val="28"/>
          <w:szCs w:val="28"/>
        </w:rPr>
        <w:t xml:space="preserve"> пассивный зритель – 1 балл;</w:t>
      </w:r>
    </w:p>
    <w:p w:rsidR="007C07F6" w:rsidRPr="007C07F6" w:rsidRDefault="007C07F6" w:rsidP="00DE2D49">
      <w:pPr>
        <w:shd w:val="clear" w:color="auto" w:fill="FFFFFF"/>
        <w:spacing w:after="0" w:line="240" w:lineRule="auto"/>
        <w:ind w:left="851"/>
        <w:jc w:val="both"/>
        <w:rPr>
          <w:rFonts w:ascii="Times New Roman" w:hAnsi="Times New Roman" w:cs="Times New Roman"/>
          <w:sz w:val="28"/>
          <w:szCs w:val="28"/>
        </w:rPr>
      </w:pPr>
      <w:r w:rsidRPr="00DE2D49">
        <w:rPr>
          <w:rFonts w:ascii="Times New Roman" w:hAnsi="Times New Roman" w:cs="Times New Roman"/>
          <w:b/>
          <w:sz w:val="28"/>
          <w:szCs w:val="28"/>
        </w:rPr>
        <w:t xml:space="preserve">** </w:t>
      </w:r>
      <w:r w:rsidRPr="007C07F6">
        <w:rPr>
          <w:rFonts w:ascii="Times New Roman" w:hAnsi="Times New Roman" w:cs="Times New Roman"/>
          <w:sz w:val="28"/>
          <w:szCs w:val="28"/>
        </w:rPr>
        <w:t>группа поддержки – 2 балла;</w:t>
      </w:r>
    </w:p>
    <w:p w:rsidR="007C07F6" w:rsidRPr="007C07F6" w:rsidRDefault="007C07F6" w:rsidP="00DE2D49">
      <w:pPr>
        <w:shd w:val="clear" w:color="auto" w:fill="FFFFFF"/>
        <w:spacing w:after="0" w:line="240" w:lineRule="auto"/>
        <w:ind w:left="851"/>
        <w:jc w:val="both"/>
        <w:rPr>
          <w:rFonts w:ascii="Times New Roman" w:hAnsi="Times New Roman" w:cs="Times New Roman"/>
          <w:sz w:val="28"/>
          <w:szCs w:val="28"/>
        </w:rPr>
      </w:pPr>
      <w:r w:rsidRPr="00DE2D49">
        <w:rPr>
          <w:rFonts w:ascii="Times New Roman" w:hAnsi="Times New Roman" w:cs="Times New Roman"/>
          <w:b/>
          <w:sz w:val="28"/>
          <w:szCs w:val="28"/>
        </w:rPr>
        <w:t xml:space="preserve">*** </w:t>
      </w:r>
      <w:r w:rsidRPr="007C07F6">
        <w:rPr>
          <w:rFonts w:ascii="Times New Roman" w:hAnsi="Times New Roman" w:cs="Times New Roman"/>
          <w:sz w:val="28"/>
          <w:szCs w:val="28"/>
        </w:rPr>
        <w:t>активный участник – 3 балла;</w:t>
      </w:r>
    </w:p>
    <w:p w:rsidR="007C07F6" w:rsidRPr="007C07F6" w:rsidRDefault="007C07F6" w:rsidP="00DE2D49">
      <w:pPr>
        <w:shd w:val="clear" w:color="auto" w:fill="FFFFFF"/>
        <w:spacing w:after="0" w:line="240" w:lineRule="auto"/>
        <w:ind w:left="851"/>
        <w:jc w:val="both"/>
        <w:rPr>
          <w:rFonts w:ascii="Times New Roman" w:hAnsi="Times New Roman" w:cs="Times New Roman"/>
          <w:sz w:val="28"/>
          <w:szCs w:val="28"/>
        </w:rPr>
      </w:pPr>
      <w:r w:rsidRPr="00DE2D49">
        <w:rPr>
          <w:rFonts w:ascii="Times New Roman" w:hAnsi="Times New Roman" w:cs="Times New Roman"/>
          <w:b/>
          <w:sz w:val="28"/>
          <w:szCs w:val="28"/>
        </w:rPr>
        <w:t>****</w:t>
      </w:r>
      <w:r w:rsidRPr="007C07F6">
        <w:rPr>
          <w:rFonts w:ascii="Times New Roman" w:hAnsi="Times New Roman" w:cs="Times New Roman"/>
          <w:sz w:val="28"/>
          <w:szCs w:val="28"/>
        </w:rPr>
        <w:t xml:space="preserve"> организатор – 4 балла;</w:t>
      </w:r>
    </w:p>
    <w:p w:rsidR="007C07F6" w:rsidRPr="007C07F6" w:rsidRDefault="007C07F6" w:rsidP="007C07F6">
      <w:pPr>
        <w:shd w:val="clear" w:color="auto" w:fill="FFFFFF"/>
        <w:spacing w:after="0" w:line="240" w:lineRule="auto"/>
        <w:ind w:firstLine="567"/>
        <w:jc w:val="both"/>
        <w:rPr>
          <w:rFonts w:ascii="Times New Roman" w:hAnsi="Times New Roman" w:cs="Times New Roman"/>
          <w:sz w:val="28"/>
          <w:szCs w:val="28"/>
        </w:rPr>
      </w:pPr>
      <w:r w:rsidRPr="007C07F6">
        <w:rPr>
          <w:rFonts w:ascii="Times New Roman" w:hAnsi="Times New Roman" w:cs="Times New Roman"/>
          <w:sz w:val="28"/>
          <w:szCs w:val="28"/>
        </w:rPr>
        <w:t xml:space="preserve">– </w:t>
      </w:r>
      <w:r w:rsidRPr="00DE2D49">
        <w:rPr>
          <w:rFonts w:ascii="Times New Roman" w:hAnsi="Times New Roman" w:cs="Times New Roman"/>
          <w:i/>
          <w:sz w:val="28"/>
          <w:szCs w:val="28"/>
        </w:rPr>
        <w:t>посещение спортивной секции</w:t>
      </w:r>
      <w:r w:rsidRPr="007C07F6">
        <w:rPr>
          <w:rFonts w:ascii="Times New Roman" w:hAnsi="Times New Roman" w:cs="Times New Roman"/>
          <w:sz w:val="28"/>
          <w:szCs w:val="28"/>
        </w:rPr>
        <w:t>, клуба, членство в футбольной (волейбол</w:t>
      </w:r>
      <w:r w:rsidRPr="007C07F6">
        <w:rPr>
          <w:rFonts w:ascii="Times New Roman" w:hAnsi="Times New Roman" w:cs="Times New Roman"/>
          <w:sz w:val="28"/>
          <w:szCs w:val="28"/>
        </w:rPr>
        <w:t>ь</w:t>
      </w:r>
      <w:r w:rsidRPr="007C07F6">
        <w:rPr>
          <w:rFonts w:ascii="Times New Roman" w:hAnsi="Times New Roman" w:cs="Times New Roman"/>
          <w:sz w:val="28"/>
          <w:szCs w:val="28"/>
        </w:rPr>
        <w:t>ной и др.) команде, занятия брейк-дансом, хип-хопом, скейтбордом. Разовое зан</w:t>
      </w:r>
      <w:r w:rsidRPr="007C07F6">
        <w:rPr>
          <w:rFonts w:ascii="Times New Roman" w:hAnsi="Times New Roman" w:cs="Times New Roman"/>
          <w:sz w:val="28"/>
          <w:szCs w:val="28"/>
        </w:rPr>
        <w:t>я</w:t>
      </w:r>
      <w:r w:rsidRPr="007C07F6">
        <w:rPr>
          <w:rFonts w:ascii="Times New Roman" w:hAnsi="Times New Roman" w:cs="Times New Roman"/>
          <w:sz w:val="28"/>
          <w:szCs w:val="28"/>
        </w:rPr>
        <w:t>тие в секции оценивается в 3 балла;</w:t>
      </w:r>
    </w:p>
    <w:p w:rsidR="007C07F6" w:rsidRPr="00DE2D49" w:rsidRDefault="007C07F6" w:rsidP="006F2278">
      <w:pPr>
        <w:pStyle w:val="a3"/>
        <w:numPr>
          <w:ilvl w:val="0"/>
          <w:numId w:val="48"/>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sz w:val="28"/>
          <w:szCs w:val="28"/>
        </w:rPr>
        <w:t>самостоятельные занятия физической культурой и спортом (утренняя зарядка, бег, посещение бассейна, другие физкультурные занятия, игра в шахм</w:t>
      </w:r>
      <w:r w:rsidRPr="00DE2D49">
        <w:rPr>
          <w:rFonts w:ascii="Times New Roman" w:hAnsi="Times New Roman" w:cs="Times New Roman"/>
          <w:sz w:val="28"/>
          <w:szCs w:val="28"/>
        </w:rPr>
        <w:t>а</w:t>
      </w:r>
      <w:r w:rsidRPr="00DE2D49">
        <w:rPr>
          <w:rFonts w:ascii="Times New Roman" w:hAnsi="Times New Roman" w:cs="Times New Roman"/>
          <w:sz w:val="28"/>
          <w:szCs w:val="28"/>
        </w:rPr>
        <w:t>ты), которые фиксируют в карточке и оценивают соответствующим баллом род</w:t>
      </w:r>
      <w:r w:rsidRPr="00DE2D49">
        <w:rPr>
          <w:rFonts w:ascii="Times New Roman" w:hAnsi="Times New Roman" w:cs="Times New Roman"/>
          <w:sz w:val="28"/>
          <w:szCs w:val="28"/>
        </w:rPr>
        <w:t>и</w:t>
      </w:r>
      <w:r w:rsidRPr="00DE2D49">
        <w:rPr>
          <w:rFonts w:ascii="Times New Roman" w:hAnsi="Times New Roman" w:cs="Times New Roman"/>
          <w:sz w:val="28"/>
          <w:szCs w:val="28"/>
        </w:rPr>
        <w:t xml:space="preserve">тели (за одно занятие – 3 балла); </w:t>
      </w:r>
    </w:p>
    <w:p w:rsidR="007C07F6" w:rsidRPr="00DE2D49" w:rsidRDefault="007C07F6" w:rsidP="006F2278">
      <w:pPr>
        <w:pStyle w:val="a3"/>
        <w:numPr>
          <w:ilvl w:val="0"/>
          <w:numId w:val="48"/>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DE2D49">
        <w:rPr>
          <w:rFonts w:ascii="Times New Roman" w:hAnsi="Times New Roman" w:cs="Times New Roman"/>
          <w:sz w:val="28"/>
          <w:szCs w:val="28"/>
        </w:rPr>
        <w:t>участие в волонтерском физкультурно-оздоровительном движении шк</w:t>
      </w:r>
      <w:r w:rsidRPr="00DE2D49">
        <w:rPr>
          <w:rFonts w:ascii="Times New Roman" w:hAnsi="Times New Roman" w:cs="Times New Roman"/>
          <w:sz w:val="28"/>
          <w:szCs w:val="28"/>
        </w:rPr>
        <w:t>о</w:t>
      </w:r>
      <w:r w:rsidRPr="00DE2D49">
        <w:rPr>
          <w:rFonts w:ascii="Times New Roman" w:hAnsi="Times New Roman" w:cs="Times New Roman"/>
          <w:sz w:val="28"/>
          <w:szCs w:val="28"/>
        </w:rPr>
        <w:t>лы, в антинаркотической агитбригаде, других видах оздоровительной деятельн</w:t>
      </w:r>
      <w:r w:rsidRPr="00DE2D49">
        <w:rPr>
          <w:rFonts w:ascii="Times New Roman" w:hAnsi="Times New Roman" w:cs="Times New Roman"/>
          <w:sz w:val="28"/>
          <w:szCs w:val="28"/>
        </w:rPr>
        <w:t>о</w:t>
      </w:r>
      <w:r w:rsidRPr="00DE2D49">
        <w:rPr>
          <w:rFonts w:ascii="Times New Roman" w:hAnsi="Times New Roman" w:cs="Times New Roman"/>
          <w:sz w:val="28"/>
          <w:szCs w:val="28"/>
        </w:rPr>
        <w:t>сти оценивается руководителями тех или иных программ (в зависимости от стат</w:t>
      </w:r>
      <w:r w:rsidRPr="00DE2D49">
        <w:rPr>
          <w:rFonts w:ascii="Times New Roman" w:hAnsi="Times New Roman" w:cs="Times New Roman"/>
          <w:sz w:val="28"/>
          <w:szCs w:val="28"/>
        </w:rPr>
        <w:t>у</w:t>
      </w:r>
      <w:r w:rsidRPr="00DE2D49">
        <w:rPr>
          <w:rFonts w:ascii="Times New Roman" w:hAnsi="Times New Roman" w:cs="Times New Roman"/>
          <w:sz w:val="28"/>
          <w:szCs w:val="28"/>
        </w:rPr>
        <w:t>са участия);</w:t>
      </w:r>
    </w:p>
    <w:p w:rsidR="007C07F6" w:rsidRPr="00DE2D49" w:rsidRDefault="00DE2D49" w:rsidP="006F2278">
      <w:pPr>
        <w:pStyle w:val="a3"/>
        <w:numPr>
          <w:ilvl w:val="0"/>
          <w:numId w:val="48"/>
        </w:numPr>
        <w:shd w:val="clear" w:color="auto" w:fill="FFFFFF"/>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w:t>
      </w:r>
      <w:r w:rsidR="007C07F6" w:rsidRPr="00DE2D49">
        <w:rPr>
          <w:rFonts w:ascii="Times New Roman" w:hAnsi="Times New Roman" w:cs="Times New Roman"/>
          <w:sz w:val="28"/>
          <w:szCs w:val="28"/>
        </w:rPr>
        <w:t>частие совместно с родителями в различных спортивно-массовых м</w:t>
      </w:r>
      <w:r w:rsidR="007C07F6" w:rsidRPr="00DE2D49">
        <w:rPr>
          <w:rFonts w:ascii="Times New Roman" w:hAnsi="Times New Roman" w:cs="Times New Roman"/>
          <w:sz w:val="28"/>
          <w:szCs w:val="28"/>
        </w:rPr>
        <w:t>е</w:t>
      </w:r>
      <w:r w:rsidR="007C07F6" w:rsidRPr="00DE2D49">
        <w:rPr>
          <w:rFonts w:ascii="Times New Roman" w:hAnsi="Times New Roman" w:cs="Times New Roman"/>
          <w:sz w:val="28"/>
          <w:szCs w:val="28"/>
        </w:rPr>
        <w:t xml:space="preserve">роприятиях. </w:t>
      </w:r>
    </w:p>
    <w:p w:rsidR="007C07F6" w:rsidRPr="007C07F6" w:rsidRDefault="007C07F6" w:rsidP="007C07F6">
      <w:pPr>
        <w:shd w:val="clear" w:color="auto" w:fill="FFFFFF"/>
        <w:spacing w:after="0" w:line="240" w:lineRule="auto"/>
        <w:ind w:firstLine="709"/>
        <w:jc w:val="both"/>
        <w:rPr>
          <w:rFonts w:ascii="Times New Roman" w:hAnsi="Times New Roman" w:cs="Times New Roman"/>
          <w:sz w:val="28"/>
          <w:szCs w:val="28"/>
        </w:rPr>
      </w:pPr>
      <w:r w:rsidRPr="007C07F6">
        <w:rPr>
          <w:rFonts w:ascii="Times New Roman" w:hAnsi="Times New Roman" w:cs="Times New Roman"/>
          <w:sz w:val="28"/>
          <w:szCs w:val="28"/>
        </w:rPr>
        <w:t>В карточке могут быть выставлены баллы с указанием даты проведения м</w:t>
      </w:r>
      <w:r w:rsidRPr="007C07F6">
        <w:rPr>
          <w:rFonts w:ascii="Times New Roman" w:hAnsi="Times New Roman" w:cs="Times New Roman"/>
          <w:sz w:val="28"/>
          <w:szCs w:val="28"/>
        </w:rPr>
        <w:t>е</w:t>
      </w:r>
      <w:r w:rsidRPr="007C07F6">
        <w:rPr>
          <w:rFonts w:ascii="Times New Roman" w:hAnsi="Times New Roman" w:cs="Times New Roman"/>
          <w:sz w:val="28"/>
          <w:szCs w:val="28"/>
        </w:rPr>
        <w:t>роприятия, статуса участника. В ней же ежегодно можно отражать основные п</w:t>
      </w:r>
      <w:r w:rsidRPr="007C07F6">
        <w:rPr>
          <w:rFonts w:ascii="Times New Roman" w:hAnsi="Times New Roman" w:cs="Times New Roman"/>
          <w:sz w:val="28"/>
          <w:szCs w:val="28"/>
        </w:rPr>
        <w:t>а</w:t>
      </w:r>
      <w:r w:rsidRPr="007C07F6">
        <w:rPr>
          <w:rFonts w:ascii="Times New Roman" w:hAnsi="Times New Roman" w:cs="Times New Roman"/>
          <w:sz w:val="28"/>
          <w:szCs w:val="28"/>
        </w:rPr>
        <w:t>раметры физического развития школьника. Обязательна подпись организатора мероприятия или руководителя, другого ответственного лица или родителя. Ка</w:t>
      </w:r>
      <w:r w:rsidRPr="007C07F6">
        <w:rPr>
          <w:rFonts w:ascii="Times New Roman" w:hAnsi="Times New Roman" w:cs="Times New Roman"/>
          <w:sz w:val="28"/>
          <w:szCs w:val="28"/>
        </w:rPr>
        <w:t>р</w:t>
      </w:r>
      <w:r w:rsidRPr="007C07F6">
        <w:rPr>
          <w:rFonts w:ascii="Times New Roman" w:hAnsi="Times New Roman" w:cs="Times New Roman"/>
          <w:sz w:val="28"/>
          <w:szCs w:val="28"/>
        </w:rPr>
        <w:t>точка заверяется директором школы или заместителем директора по воспитател</w:t>
      </w:r>
      <w:r w:rsidRPr="007C07F6">
        <w:rPr>
          <w:rFonts w:ascii="Times New Roman" w:hAnsi="Times New Roman" w:cs="Times New Roman"/>
          <w:sz w:val="28"/>
          <w:szCs w:val="28"/>
        </w:rPr>
        <w:t>ь</w:t>
      </w:r>
      <w:r w:rsidRPr="007C07F6">
        <w:rPr>
          <w:rFonts w:ascii="Times New Roman" w:hAnsi="Times New Roman" w:cs="Times New Roman"/>
          <w:sz w:val="28"/>
          <w:szCs w:val="28"/>
        </w:rPr>
        <w:t>ной работе. В конце месяца участники проекта сдают свои физкультурно-спортивные карточки здоровья в штаб проекта, где идет предварительный учет спортивных достижений ребят. В конце учебного года подводятся общие итоги. В приложение к карточкам учащимися могут быть представлены в штаб получе</w:t>
      </w:r>
      <w:r w:rsidRPr="007C07F6">
        <w:rPr>
          <w:rFonts w:ascii="Times New Roman" w:hAnsi="Times New Roman" w:cs="Times New Roman"/>
          <w:sz w:val="28"/>
          <w:szCs w:val="28"/>
        </w:rPr>
        <w:t>н</w:t>
      </w:r>
      <w:r w:rsidRPr="007C07F6">
        <w:rPr>
          <w:rFonts w:ascii="Times New Roman" w:hAnsi="Times New Roman" w:cs="Times New Roman"/>
          <w:sz w:val="28"/>
          <w:szCs w:val="28"/>
        </w:rPr>
        <w:t>ные в течение года спортивные грамоты, дипломы. Ребята, которые заработали максимальное количество баллов, стали активными участниками и пропаганд</w:t>
      </w:r>
      <w:r w:rsidRPr="007C07F6">
        <w:rPr>
          <w:rFonts w:ascii="Times New Roman" w:hAnsi="Times New Roman" w:cs="Times New Roman"/>
          <w:sz w:val="28"/>
          <w:szCs w:val="28"/>
        </w:rPr>
        <w:t>и</w:t>
      </w:r>
      <w:r w:rsidRPr="007C07F6">
        <w:rPr>
          <w:rFonts w:ascii="Times New Roman" w:hAnsi="Times New Roman" w:cs="Times New Roman"/>
          <w:sz w:val="28"/>
          <w:szCs w:val="28"/>
        </w:rPr>
        <w:t>стами физкультурно-оздоровительного движения школы, а может быть города (района), официально признаются лидерами. На общешкольном массовом спо</w:t>
      </w:r>
      <w:r w:rsidRPr="007C07F6">
        <w:rPr>
          <w:rFonts w:ascii="Times New Roman" w:hAnsi="Times New Roman" w:cs="Times New Roman"/>
          <w:sz w:val="28"/>
          <w:szCs w:val="28"/>
        </w:rPr>
        <w:t>р</w:t>
      </w:r>
      <w:r w:rsidRPr="007C07F6">
        <w:rPr>
          <w:rFonts w:ascii="Times New Roman" w:hAnsi="Times New Roman" w:cs="Times New Roman"/>
          <w:sz w:val="28"/>
          <w:szCs w:val="28"/>
        </w:rPr>
        <w:t>тивном мероприятии этим ребятам вручают грамоты, по возможности подарки (желательно различный спортинвентарь), благодарственные письма родителям. В обязательном порядке по итогам каждого года оформляется уголок почета, на к</w:t>
      </w:r>
      <w:r w:rsidRPr="007C07F6">
        <w:rPr>
          <w:rFonts w:ascii="Times New Roman" w:hAnsi="Times New Roman" w:cs="Times New Roman"/>
          <w:sz w:val="28"/>
          <w:szCs w:val="28"/>
        </w:rPr>
        <w:t>о</w:t>
      </w:r>
      <w:r w:rsidRPr="007C07F6">
        <w:rPr>
          <w:rFonts w:ascii="Times New Roman" w:hAnsi="Times New Roman" w:cs="Times New Roman"/>
          <w:sz w:val="28"/>
          <w:szCs w:val="28"/>
        </w:rPr>
        <w:t>тором размещаются фотографии самых активных пропагандистов физкультурно-оздоровительного движения. Может быть, эти ребята не являются отличниками в учебе, но на них тоже стоит равняться, они являются хорошим примером для всех остальных. Это – гордость школы, показатель её работы в сфере профилактики.</w:t>
      </w:r>
    </w:p>
    <w:p w:rsidR="007C07F6" w:rsidRPr="007C07F6" w:rsidRDefault="007C07F6" w:rsidP="00FC5DB0">
      <w:pPr>
        <w:shd w:val="clear" w:color="auto" w:fill="FFFFFF"/>
        <w:spacing w:after="0" w:line="240" w:lineRule="auto"/>
        <w:ind w:firstLine="567"/>
        <w:jc w:val="both"/>
        <w:rPr>
          <w:rFonts w:ascii="Times New Roman" w:hAnsi="Times New Roman" w:cs="Times New Roman"/>
          <w:sz w:val="28"/>
          <w:szCs w:val="28"/>
        </w:rPr>
      </w:pPr>
    </w:p>
    <w:p w:rsidR="009C2EB4" w:rsidRPr="0000741C" w:rsidRDefault="009C2EB4" w:rsidP="009C2EB4">
      <w:pPr>
        <w:spacing w:after="0" w:line="240" w:lineRule="auto"/>
        <w:jc w:val="center"/>
        <w:rPr>
          <w:rFonts w:ascii="Times New Roman" w:hAnsi="Times New Roman" w:cs="Times New Roman"/>
          <w:b/>
          <w:sz w:val="28"/>
          <w:szCs w:val="28"/>
        </w:rPr>
      </w:pPr>
      <w:r w:rsidRPr="0000741C">
        <w:rPr>
          <w:rFonts w:ascii="Times New Roman" w:hAnsi="Times New Roman" w:cs="Times New Roman"/>
          <w:b/>
          <w:sz w:val="28"/>
          <w:szCs w:val="28"/>
        </w:rPr>
        <w:t>Заключение</w:t>
      </w:r>
    </w:p>
    <w:p w:rsidR="00087F56" w:rsidRPr="005668CE" w:rsidRDefault="00087F56" w:rsidP="002D20F8">
      <w:pPr>
        <w:spacing w:after="0" w:line="240" w:lineRule="auto"/>
        <w:ind w:firstLine="710"/>
        <w:jc w:val="both"/>
        <w:rPr>
          <w:rFonts w:ascii="Times New Roman" w:hAnsi="Times New Roman" w:cs="Times New Roman"/>
          <w:spacing w:val="1"/>
          <w:sz w:val="28"/>
          <w:szCs w:val="28"/>
        </w:rPr>
      </w:pPr>
    </w:p>
    <w:p w:rsidR="006568ED" w:rsidRPr="002D20F8" w:rsidRDefault="00CA0F53" w:rsidP="002D20F8">
      <w:pPr>
        <w:spacing w:after="0" w:line="240" w:lineRule="auto"/>
        <w:ind w:firstLine="710"/>
        <w:jc w:val="both"/>
        <w:rPr>
          <w:rFonts w:ascii="Times New Roman" w:hAnsi="Times New Roman" w:cs="Times New Roman"/>
          <w:sz w:val="28"/>
          <w:szCs w:val="28"/>
        </w:rPr>
      </w:pPr>
      <w:r w:rsidRPr="002D20F8">
        <w:rPr>
          <w:rFonts w:ascii="Times New Roman" w:hAnsi="Times New Roman" w:cs="Times New Roman"/>
          <w:spacing w:val="1"/>
          <w:sz w:val="28"/>
          <w:szCs w:val="28"/>
        </w:rPr>
        <w:t>Вопросы профилактики саморазру</w:t>
      </w:r>
      <w:r w:rsidR="006568ED" w:rsidRPr="002D20F8">
        <w:rPr>
          <w:rFonts w:ascii="Times New Roman" w:hAnsi="Times New Roman" w:cs="Times New Roman"/>
          <w:spacing w:val="1"/>
          <w:sz w:val="28"/>
          <w:szCs w:val="28"/>
        </w:rPr>
        <w:t>шающего поведения в подростковой</w:t>
      </w:r>
      <w:r w:rsidRPr="002D20F8">
        <w:rPr>
          <w:rFonts w:ascii="Times New Roman" w:hAnsi="Times New Roman" w:cs="Times New Roman"/>
          <w:spacing w:val="1"/>
          <w:sz w:val="28"/>
          <w:szCs w:val="28"/>
        </w:rPr>
        <w:t xml:space="preserve"> </w:t>
      </w:r>
      <w:r w:rsidRPr="002D20F8">
        <w:rPr>
          <w:rFonts w:ascii="Times New Roman" w:hAnsi="Times New Roman" w:cs="Times New Roman"/>
          <w:spacing w:val="2"/>
          <w:sz w:val="28"/>
          <w:szCs w:val="28"/>
        </w:rPr>
        <w:t>ср</w:t>
      </w:r>
      <w:r w:rsidRPr="002D20F8">
        <w:rPr>
          <w:rFonts w:ascii="Times New Roman" w:hAnsi="Times New Roman" w:cs="Times New Roman"/>
          <w:spacing w:val="2"/>
          <w:sz w:val="28"/>
          <w:szCs w:val="28"/>
        </w:rPr>
        <w:t>е</w:t>
      </w:r>
      <w:r w:rsidRPr="002D20F8">
        <w:rPr>
          <w:rFonts w:ascii="Times New Roman" w:hAnsi="Times New Roman" w:cs="Times New Roman"/>
          <w:spacing w:val="2"/>
          <w:sz w:val="28"/>
          <w:szCs w:val="28"/>
        </w:rPr>
        <w:t xml:space="preserve">де являются сегодня особенно актуальными и требуют от специалистов всех </w:t>
      </w:r>
      <w:r w:rsidR="006568ED" w:rsidRPr="002D20F8">
        <w:rPr>
          <w:rFonts w:ascii="Times New Roman" w:hAnsi="Times New Roman" w:cs="Times New Roman"/>
          <w:sz w:val="28"/>
          <w:szCs w:val="28"/>
        </w:rPr>
        <w:t>о</w:t>
      </w:r>
      <w:r w:rsidR="006568ED" w:rsidRPr="002D20F8">
        <w:rPr>
          <w:rFonts w:ascii="Times New Roman" w:hAnsi="Times New Roman" w:cs="Times New Roman"/>
          <w:sz w:val="28"/>
          <w:szCs w:val="28"/>
        </w:rPr>
        <w:t>б</w:t>
      </w:r>
      <w:r w:rsidR="006568ED" w:rsidRPr="002D20F8">
        <w:rPr>
          <w:rFonts w:ascii="Times New Roman" w:hAnsi="Times New Roman" w:cs="Times New Roman"/>
          <w:sz w:val="28"/>
          <w:szCs w:val="28"/>
        </w:rPr>
        <w:t xml:space="preserve">разовательных организаций </w:t>
      </w:r>
      <w:r w:rsidRPr="002D20F8">
        <w:rPr>
          <w:rFonts w:ascii="Times New Roman" w:hAnsi="Times New Roman" w:cs="Times New Roman"/>
          <w:spacing w:val="1"/>
          <w:sz w:val="28"/>
          <w:szCs w:val="28"/>
        </w:rPr>
        <w:t xml:space="preserve">поиска инновационных форм и методов, </w:t>
      </w:r>
      <w:r w:rsidRPr="002D20F8">
        <w:rPr>
          <w:rFonts w:ascii="Times New Roman" w:hAnsi="Times New Roman" w:cs="Times New Roman"/>
          <w:sz w:val="28"/>
          <w:szCs w:val="28"/>
        </w:rPr>
        <w:t xml:space="preserve">грамотного подхода к решению </w:t>
      </w:r>
      <w:r w:rsidRPr="002D20F8">
        <w:rPr>
          <w:rFonts w:ascii="Times New Roman" w:hAnsi="Times New Roman" w:cs="Times New Roman"/>
          <w:spacing w:val="1"/>
          <w:sz w:val="28"/>
          <w:szCs w:val="28"/>
        </w:rPr>
        <w:t xml:space="preserve">профилактических задач. </w:t>
      </w:r>
      <w:r w:rsidR="006568ED" w:rsidRPr="002D20F8">
        <w:rPr>
          <w:rFonts w:ascii="Times New Roman" w:hAnsi="Times New Roman" w:cs="Times New Roman"/>
          <w:spacing w:val="1"/>
          <w:sz w:val="28"/>
          <w:szCs w:val="28"/>
        </w:rPr>
        <w:t>Э</w:t>
      </w:r>
      <w:r w:rsidR="006568ED" w:rsidRPr="002D20F8">
        <w:rPr>
          <w:rFonts w:ascii="Times New Roman" w:hAnsi="Times New Roman" w:cs="Times New Roman"/>
          <w:sz w:val="28"/>
          <w:szCs w:val="28"/>
        </w:rPr>
        <w:t>ффективность профилактических действий зависит от ряда факторов, которые необходимо учитывать работникам воспитательно-профилактической системы.</w:t>
      </w:r>
    </w:p>
    <w:p w:rsidR="006568ED" w:rsidRPr="002D20F8" w:rsidRDefault="006568ED" w:rsidP="002D20F8">
      <w:pPr>
        <w:spacing w:after="0" w:line="240" w:lineRule="auto"/>
        <w:ind w:firstLine="709"/>
        <w:jc w:val="both"/>
        <w:rPr>
          <w:rFonts w:ascii="Times New Roman" w:hAnsi="Times New Roman" w:cs="Times New Roman"/>
          <w:sz w:val="28"/>
          <w:szCs w:val="28"/>
        </w:rPr>
      </w:pPr>
      <w:r w:rsidRPr="002D20F8">
        <w:rPr>
          <w:rFonts w:ascii="Times New Roman" w:hAnsi="Times New Roman" w:cs="Times New Roman"/>
          <w:sz w:val="28"/>
          <w:szCs w:val="28"/>
        </w:rPr>
        <w:t>При разработке и реализации профилактических мероприятий необходимо четко соблюдать следующие принципы организации профилактики саморазр</w:t>
      </w:r>
      <w:r w:rsidRPr="002D20F8">
        <w:rPr>
          <w:rFonts w:ascii="Times New Roman" w:hAnsi="Times New Roman" w:cs="Times New Roman"/>
          <w:sz w:val="28"/>
          <w:szCs w:val="28"/>
        </w:rPr>
        <w:t>у</w:t>
      </w:r>
      <w:r w:rsidRPr="002D20F8">
        <w:rPr>
          <w:rFonts w:ascii="Times New Roman" w:hAnsi="Times New Roman" w:cs="Times New Roman"/>
          <w:sz w:val="28"/>
          <w:szCs w:val="28"/>
        </w:rPr>
        <w:t>шающего поведения  в подростковой среде:</w:t>
      </w:r>
    </w:p>
    <w:p w:rsidR="006568ED" w:rsidRPr="002D20F8" w:rsidRDefault="006568ED" w:rsidP="006F2278">
      <w:pPr>
        <w:widowControl w:val="0"/>
        <w:numPr>
          <w:ilvl w:val="3"/>
          <w:numId w:val="20"/>
        </w:numPr>
        <w:tabs>
          <w:tab w:val="clear" w:pos="720"/>
          <w:tab w:val="num" w:pos="0"/>
          <w:tab w:val="left" w:pos="1134"/>
        </w:tabs>
        <w:suppressAutoHyphens/>
        <w:spacing w:after="0" w:line="240" w:lineRule="auto"/>
        <w:ind w:left="0" w:firstLine="709"/>
        <w:jc w:val="both"/>
        <w:rPr>
          <w:rFonts w:ascii="Times New Roman" w:hAnsi="Times New Roman" w:cs="Times New Roman"/>
          <w:sz w:val="28"/>
          <w:szCs w:val="28"/>
        </w:rPr>
      </w:pPr>
      <w:r w:rsidRPr="002D20F8">
        <w:rPr>
          <w:rFonts w:ascii="Times New Roman" w:hAnsi="Times New Roman" w:cs="Times New Roman"/>
          <w:i/>
          <w:iCs/>
          <w:sz w:val="28"/>
          <w:szCs w:val="28"/>
        </w:rPr>
        <w:t>Комплексность подхода</w:t>
      </w:r>
      <w:r w:rsidRPr="002D20F8">
        <w:rPr>
          <w:rFonts w:ascii="Times New Roman" w:hAnsi="Times New Roman" w:cs="Times New Roman"/>
          <w:sz w:val="28"/>
          <w:szCs w:val="28"/>
        </w:rPr>
        <w:t xml:space="preserve">. Профилактический эффект от разовых </w:t>
      </w:r>
      <w:r w:rsidR="007A34D1" w:rsidRPr="002D20F8">
        <w:rPr>
          <w:rFonts w:ascii="Times New Roman" w:hAnsi="Times New Roman" w:cs="Times New Roman"/>
          <w:sz w:val="28"/>
          <w:szCs w:val="28"/>
        </w:rPr>
        <w:t xml:space="preserve">мероприятий и </w:t>
      </w:r>
      <w:r w:rsidRPr="002D20F8">
        <w:rPr>
          <w:rFonts w:ascii="Times New Roman" w:hAnsi="Times New Roman" w:cs="Times New Roman"/>
          <w:sz w:val="28"/>
          <w:szCs w:val="28"/>
        </w:rPr>
        <w:t>акций, не включенных в целостную систему профилакти</w:t>
      </w:r>
      <w:r w:rsidR="00DE2D49">
        <w:rPr>
          <w:rFonts w:ascii="Times New Roman" w:hAnsi="Times New Roman" w:cs="Times New Roman"/>
          <w:sz w:val="28"/>
          <w:szCs w:val="28"/>
        </w:rPr>
        <w:t>-</w:t>
      </w:r>
      <w:r w:rsidRPr="002D20F8">
        <w:rPr>
          <w:rFonts w:ascii="Times New Roman" w:hAnsi="Times New Roman" w:cs="Times New Roman"/>
          <w:sz w:val="28"/>
          <w:szCs w:val="28"/>
        </w:rPr>
        <w:t xml:space="preserve">ческих действий, минимален. В программе по профилактике необходимо планировать комплекс мероприятий, направленных не только на </w:t>
      </w:r>
      <w:r w:rsidR="007A34D1" w:rsidRPr="002D20F8">
        <w:rPr>
          <w:rFonts w:ascii="Times New Roman" w:hAnsi="Times New Roman" w:cs="Times New Roman"/>
          <w:sz w:val="28"/>
          <w:szCs w:val="28"/>
        </w:rPr>
        <w:t xml:space="preserve">детей и </w:t>
      </w:r>
      <w:r w:rsidRPr="002D20F8">
        <w:rPr>
          <w:rFonts w:ascii="Times New Roman" w:hAnsi="Times New Roman" w:cs="Times New Roman"/>
          <w:sz w:val="28"/>
          <w:szCs w:val="28"/>
        </w:rPr>
        <w:t>подростков, но также на их родителей и педагогический коллектив в целом. Комплексный подход к организации профилактики</w:t>
      </w:r>
      <w:r w:rsidR="007A34D1" w:rsidRPr="002D20F8">
        <w:rPr>
          <w:rFonts w:ascii="Times New Roman" w:hAnsi="Times New Roman" w:cs="Times New Roman"/>
          <w:sz w:val="28"/>
          <w:szCs w:val="28"/>
        </w:rPr>
        <w:t xml:space="preserve"> саморазрушаю</w:t>
      </w:r>
      <w:r w:rsidR="00DE2D49">
        <w:rPr>
          <w:rFonts w:ascii="Times New Roman" w:hAnsi="Times New Roman" w:cs="Times New Roman"/>
          <w:sz w:val="28"/>
          <w:szCs w:val="28"/>
        </w:rPr>
        <w:t>-</w:t>
      </w:r>
      <w:r w:rsidR="007A34D1" w:rsidRPr="002D20F8">
        <w:rPr>
          <w:rFonts w:ascii="Times New Roman" w:hAnsi="Times New Roman" w:cs="Times New Roman"/>
          <w:sz w:val="28"/>
          <w:szCs w:val="28"/>
        </w:rPr>
        <w:t>щего поведения</w:t>
      </w:r>
      <w:r w:rsidRPr="002D20F8">
        <w:rPr>
          <w:rFonts w:ascii="Times New Roman" w:hAnsi="Times New Roman" w:cs="Times New Roman"/>
          <w:sz w:val="28"/>
          <w:szCs w:val="28"/>
        </w:rPr>
        <w:t xml:space="preserve"> предполагает, что все государственные и общественные структуры, соприкасающиеся со взрослеющим человеком на различных этапах его психического и физического роста, должны быть включены в этот процесс. Дефицит профилактической работы хотя бы в </w:t>
      </w:r>
      <w:r w:rsidRPr="002D20F8">
        <w:rPr>
          <w:rFonts w:ascii="Times New Roman" w:hAnsi="Times New Roman" w:cs="Times New Roman"/>
          <w:sz w:val="28"/>
          <w:szCs w:val="28"/>
        </w:rPr>
        <w:lastRenderedPageBreak/>
        <w:t>одном социальном звене (</w:t>
      </w:r>
      <w:r w:rsidR="00E86A55">
        <w:rPr>
          <w:rFonts w:ascii="Times New Roman" w:hAnsi="Times New Roman" w:cs="Times New Roman"/>
          <w:sz w:val="28"/>
          <w:szCs w:val="28"/>
        </w:rPr>
        <w:t>дети</w:t>
      </w:r>
      <w:r w:rsidR="007A34D1" w:rsidRPr="002D20F8">
        <w:rPr>
          <w:rFonts w:ascii="Times New Roman" w:hAnsi="Times New Roman" w:cs="Times New Roman"/>
          <w:sz w:val="28"/>
          <w:szCs w:val="28"/>
        </w:rPr>
        <w:t>, родители, педагоги</w:t>
      </w:r>
      <w:r w:rsidRPr="002D20F8">
        <w:rPr>
          <w:rFonts w:ascii="Times New Roman" w:hAnsi="Times New Roman" w:cs="Times New Roman"/>
          <w:sz w:val="28"/>
          <w:szCs w:val="28"/>
        </w:rPr>
        <w:t>) или на одном из возрастных уровней (</w:t>
      </w:r>
      <w:r w:rsidR="007A34D1" w:rsidRPr="002D20F8">
        <w:rPr>
          <w:rFonts w:ascii="Times New Roman" w:hAnsi="Times New Roman" w:cs="Times New Roman"/>
          <w:sz w:val="28"/>
          <w:szCs w:val="28"/>
        </w:rPr>
        <w:t>младшие школьники</w:t>
      </w:r>
      <w:r w:rsidRPr="002D20F8">
        <w:rPr>
          <w:rFonts w:ascii="Times New Roman" w:hAnsi="Times New Roman" w:cs="Times New Roman"/>
          <w:sz w:val="28"/>
          <w:szCs w:val="28"/>
        </w:rPr>
        <w:t>, подростки, молодежь) на порядок снижает ожидаемый эффект.</w:t>
      </w:r>
    </w:p>
    <w:p w:rsidR="006568ED" w:rsidRPr="002D20F8" w:rsidRDefault="006568ED" w:rsidP="006F2278">
      <w:pPr>
        <w:widowControl w:val="0"/>
        <w:numPr>
          <w:ilvl w:val="0"/>
          <w:numId w:val="21"/>
        </w:numPr>
        <w:tabs>
          <w:tab w:val="clear" w:pos="360"/>
          <w:tab w:val="num" w:pos="0"/>
          <w:tab w:val="left" w:pos="720"/>
          <w:tab w:val="left" w:pos="1134"/>
        </w:tabs>
        <w:suppressAutoHyphens/>
        <w:spacing w:after="0" w:line="240" w:lineRule="auto"/>
        <w:ind w:left="0" w:firstLine="709"/>
        <w:jc w:val="both"/>
        <w:rPr>
          <w:rFonts w:ascii="Times New Roman" w:hAnsi="Times New Roman" w:cs="Times New Roman"/>
          <w:sz w:val="28"/>
          <w:szCs w:val="28"/>
        </w:rPr>
      </w:pPr>
      <w:r w:rsidRPr="002D20F8">
        <w:rPr>
          <w:rFonts w:ascii="Times New Roman" w:hAnsi="Times New Roman" w:cs="Times New Roman"/>
          <w:i/>
          <w:iCs/>
          <w:sz w:val="28"/>
          <w:szCs w:val="28"/>
        </w:rPr>
        <w:t>Профессиональная компетентность.</w:t>
      </w:r>
      <w:r w:rsidR="007A34D1" w:rsidRPr="002D20F8">
        <w:rPr>
          <w:rFonts w:ascii="Times New Roman" w:hAnsi="Times New Roman" w:cs="Times New Roman"/>
          <w:sz w:val="28"/>
          <w:szCs w:val="28"/>
        </w:rPr>
        <w:t xml:space="preserve"> Согласование со специа</w:t>
      </w:r>
      <w:r w:rsidR="00DE2D49">
        <w:rPr>
          <w:rFonts w:ascii="Times New Roman" w:hAnsi="Times New Roman" w:cs="Times New Roman"/>
          <w:sz w:val="28"/>
          <w:szCs w:val="28"/>
        </w:rPr>
        <w:t>-</w:t>
      </w:r>
      <w:r w:rsidR="007A34D1" w:rsidRPr="002D20F8">
        <w:rPr>
          <w:rFonts w:ascii="Times New Roman" w:hAnsi="Times New Roman" w:cs="Times New Roman"/>
          <w:sz w:val="28"/>
          <w:szCs w:val="28"/>
        </w:rPr>
        <w:t>листами (</w:t>
      </w:r>
      <w:r w:rsidRPr="002D20F8">
        <w:rPr>
          <w:rFonts w:ascii="Times New Roman" w:hAnsi="Times New Roman" w:cs="Times New Roman"/>
          <w:sz w:val="28"/>
          <w:szCs w:val="28"/>
        </w:rPr>
        <w:t xml:space="preserve">психологами, </w:t>
      </w:r>
      <w:r w:rsidR="007A34D1" w:rsidRPr="002D20F8">
        <w:rPr>
          <w:rFonts w:ascii="Times New Roman" w:hAnsi="Times New Roman" w:cs="Times New Roman"/>
          <w:sz w:val="28"/>
          <w:szCs w:val="28"/>
        </w:rPr>
        <w:t xml:space="preserve">психотерапевтами, </w:t>
      </w:r>
      <w:r w:rsidRPr="002D20F8">
        <w:rPr>
          <w:rFonts w:ascii="Times New Roman" w:hAnsi="Times New Roman" w:cs="Times New Roman"/>
          <w:sz w:val="28"/>
          <w:szCs w:val="28"/>
        </w:rPr>
        <w:t xml:space="preserve">наркологами и др.) содержания программы в целом и каждого мероприятия в отдельности позволит исключить возможные неблагоприятные последствия её реализации. </w:t>
      </w:r>
    </w:p>
    <w:p w:rsidR="006568ED" w:rsidRPr="002D20F8" w:rsidRDefault="006568ED" w:rsidP="006F2278">
      <w:pPr>
        <w:widowControl w:val="0"/>
        <w:numPr>
          <w:ilvl w:val="0"/>
          <w:numId w:val="22"/>
        </w:numPr>
        <w:tabs>
          <w:tab w:val="clear" w:pos="360"/>
          <w:tab w:val="num" w:pos="0"/>
          <w:tab w:val="left" w:pos="720"/>
          <w:tab w:val="left" w:pos="1134"/>
        </w:tabs>
        <w:suppressAutoHyphens/>
        <w:spacing w:after="0" w:line="240" w:lineRule="auto"/>
        <w:ind w:left="0" w:firstLine="709"/>
        <w:jc w:val="both"/>
        <w:rPr>
          <w:rFonts w:ascii="Times New Roman" w:hAnsi="Times New Roman" w:cs="Times New Roman"/>
          <w:sz w:val="28"/>
          <w:szCs w:val="28"/>
        </w:rPr>
      </w:pPr>
      <w:r w:rsidRPr="002D20F8">
        <w:rPr>
          <w:rFonts w:ascii="Times New Roman" w:hAnsi="Times New Roman" w:cs="Times New Roman"/>
          <w:i/>
          <w:iCs/>
          <w:sz w:val="28"/>
          <w:szCs w:val="28"/>
        </w:rPr>
        <w:t>Адресность и своевременность подачи материала.</w:t>
      </w:r>
      <w:r w:rsidRPr="002D20F8">
        <w:rPr>
          <w:rFonts w:ascii="Times New Roman" w:hAnsi="Times New Roman" w:cs="Times New Roman"/>
          <w:sz w:val="28"/>
          <w:szCs w:val="28"/>
        </w:rPr>
        <w:t xml:space="preserve"> Имеет ценность только адресная и вовремя полученная </w:t>
      </w:r>
      <w:r w:rsidR="007A34D1" w:rsidRPr="002D20F8">
        <w:rPr>
          <w:rFonts w:ascii="Times New Roman" w:hAnsi="Times New Roman" w:cs="Times New Roman"/>
          <w:sz w:val="28"/>
          <w:szCs w:val="28"/>
        </w:rPr>
        <w:t>подростком психолого-педагогическая помощь или</w:t>
      </w:r>
      <w:r w:rsidRPr="002D20F8">
        <w:rPr>
          <w:rFonts w:ascii="Times New Roman" w:hAnsi="Times New Roman" w:cs="Times New Roman"/>
          <w:sz w:val="28"/>
          <w:szCs w:val="28"/>
        </w:rPr>
        <w:t xml:space="preserve"> информация о последствиях </w:t>
      </w:r>
      <w:r w:rsidR="007A34D1" w:rsidRPr="002D20F8">
        <w:rPr>
          <w:rFonts w:ascii="Times New Roman" w:hAnsi="Times New Roman" w:cs="Times New Roman"/>
          <w:sz w:val="28"/>
          <w:szCs w:val="28"/>
        </w:rPr>
        <w:t>саморазруши</w:t>
      </w:r>
      <w:r w:rsidR="00DE2D49">
        <w:rPr>
          <w:rFonts w:ascii="Times New Roman" w:hAnsi="Times New Roman" w:cs="Times New Roman"/>
          <w:sz w:val="28"/>
          <w:szCs w:val="28"/>
        </w:rPr>
        <w:t>-</w:t>
      </w:r>
      <w:r w:rsidR="007A34D1" w:rsidRPr="002D20F8">
        <w:rPr>
          <w:rFonts w:ascii="Times New Roman" w:hAnsi="Times New Roman" w:cs="Times New Roman"/>
          <w:sz w:val="28"/>
          <w:szCs w:val="28"/>
        </w:rPr>
        <w:t>тельных действий</w:t>
      </w:r>
      <w:r w:rsidRPr="002D20F8">
        <w:rPr>
          <w:rFonts w:ascii="Times New Roman" w:hAnsi="Times New Roman" w:cs="Times New Roman"/>
          <w:sz w:val="28"/>
          <w:szCs w:val="28"/>
        </w:rPr>
        <w:t>. Только в этом случае можно вооружить его необхо</w:t>
      </w:r>
      <w:r w:rsidR="00DE2D49">
        <w:rPr>
          <w:rFonts w:ascii="Times New Roman" w:hAnsi="Times New Roman" w:cs="Times New Roman"/>
          <w:sz w:val="28"/>
          <w:szCs w:val="28"/>
        </w:rPr>
        <w:t>-</w:t>
      </w:r>
      <w:r w:rsidRPr="002D20F8">
        <w:rPr>
          <w:rFonts w:ascii="Times New Roman" w:hAnsi="Times New Roman" w:cs="Times New Roman"/>
          <w:sz w:val="28"/>
          <w:szCs w:val="28"/>
        </w:rPr>
        <w:t xml:space="preserve">димыми </w:t>
      </w:r>
      <w:r w:rsidR="007A34D1" w:rsidRPr="002D20F8">
        <w:rPr>
          <w:rFonts w:ascii="Times New Roman" w:hAnsi="Times New Roman" w:cs="Times New Roman"/>
          <w:sz w:val="28"/>
          <w:szCs w:val="28"/>
        </w:rPr>
        <w:t xml:space="preserve">знаниями и </w:t>
      </w:r>
      <w:r w:rsidRPr="002D20F8">
        <w:rPr>
          <w:rFonts w:ascii="Times New Roman" w:hAnsi="Times New Roman" w:cs="Times New Roman"/>
          <w:sz w:val="28"/>
          <w:szCs w:val="28"/>
        </w:rPr>
        <w:t>навыками для того, чтобы уберечь от беды.</w:t>
      </w:r>
    </w:p>
    <w:p w:rsidR="006568ED" w:rsidRPr="002D20F8" w:rsidRDefault="006568ED" w:rsidP="006F2278">
      <w:pPr>
        <w:widowControl w:val="0"/>
        <w:numPr>
          <w:ilvl w:val="0"/>
          <w:numId w:val="23"/>
        </w:numPr>
        <w:tabs>
          <w:tab w:val="clear" w:pos="360"/>
          <w:tab w:val="num" w:pos="0"/>
          <w:tab w:val="left" w:pos="720"/>
          <w:tab w:val="left" w:pos="1134"/>
        </w:tabs>
        <w:suppressAutoHyphens/>
        <w:spacing w:after="0" w:line="240" w:lineRule="auto"/>
        <w:ind w:left="0" w:firstLine="709"/>
        <w:jc w:val="both"/>
        <w:rPr>
          <w:rFonts w:ascii="Times New Roman" w:hAnsi="Times New Roman" w:cs="Times New Roman"/>
          <w:sz w:val="28"/>
          <w:szCs w:val="28"/>
        </w:rPr>
      </w:pPr>
      <w:r w:rsidRPr="002D20F8">
        <w:rPr>
          <w:rFonts w:ascii="Times New Roman" w:hAnsi="Times New Roman" w:cs="Times New Roman"/>
          <w:i/>
          <w:iCs/>
          <w:sz w:val="28"/>
          <w:szCs w:val="28"/>
        </w:rPr>
        <w:t>Непрерывность</w:t>
      </w:r>
      <w:r w:rsidRPr="002D20F8">
        <w:rPr>
          <w:rFonts w:ascii="Times New Roman" w:hAnsi="Times New Roman" w:cs="Times New Roman"/>
          <w:sz w:val="28"/>
          <w:szCs w:val="28"/>
        </w:rPr>
        <w:t xml:space="preserve"> </w:t>
      </w:r>
      <w:r w:rsidRPr="002D20F8">
        <w:rPr>
          <w:rFonts w:ascii="Times New Roman" w:hAnsi="Times New Roman" w:cs="Times New Roman"/>
          <w:i/>
          <w:sz w:val="28"/>
          <w:szCs w:val="28"/>
        </w:rPr>
        <w:t>профилактической деятельности</w:t>
      </w:r>
      <w:r w:rsidRPr="002D20F8">
        <w:rPr>
          <w:rFonts w:ascii="Times New Roman" w:hAnsi="Times New Roman" w:cs="Times New Roman"/>
          <w:sz w:val="28"/>
          <w:szCs w:val="28"/>
        </w:rPr>
        <w:t>. В профилак</w:t>
      </w:r>
      <w:r w:rsidR="00DE2D49">
        <w:rPr>
          <w:rFonts w:ascii="Times New Roman" w:hAnsi="Times New Roman" w:cs="Times New Roman"/>
          <w:sz w:val="28"/>
          <w:szCs w:val="28"/>
        </w:rPr>
        <w:t>-</w:t>
      </w:r>
      <w:r w:rsidRPr="002D20F8">
        <w:rPr>
          <w:rFonts w:ascii="Times New Roman" w:hAnsi="Times New Roman" w:cs="Times New Roman"/>
          <w:sz w:val="28"/>
          <w:szCs w:val="28"/>
        </w:rPr>
        <w:t>тической работе, в отличие от учебной деятельности, не может быть перерывов на каникулы.</w:t>
      </w:r>
    </w:p>
    <w:p w:rsidR="00C57198" w:rsidRDefault="006568ED" w:rsidP="00DE2D49">
      <w:pPr>
        <w:tabs>
          <w:tab w:val="left" w:pos="705"/>
          <w:tab w:val="left" w:pos="1134"/>
        </w:tabs>
        <w:spacing w:after="0" w:line="240" w:lineRule="auto"/>
        <w:ind w:firstLine="709"/>
        <w:jc w:val="both"/>
        <w:rPr>
          <w:rFonts w:ascii="Times New Roman" w:hAnsi="Times New Roman" w:cs="Times New Roman"/>
          <w:sz w:val="28"/>
          <w:szCs w:val="28"/>
        </w:rPr>
      </w:pPr>
      <w:r w:rsidRPr="002D20F8">
        <w:rPr>
          <w:rFonts w:ascii="Times New Roman" w:hAnsi="Times New Roman" w:cs="Times New Roman"/>
          <w:sz w:val="28"/>
          <w:szCs w:val="28"/>
        </w:rPr>
        <w:t xml:space="preserve">Система профилактики </w:t>
      </w:r>
      <w:r w:rsidR="004D0237" w:rsidRPr="002D20F8">
        <w:rPr>
          <w:rFonts w:ascii="Times New Roman" w:hAnsi="Times New Roman" w:cs="Times New Roman"/>
          <w:sz w:val="28"/>
          <w:szCs w:val="28"/>
        </w:rPr>
        <w:t>саморазрушающего поведения</w:t>
      </w:r>
      <w:r w:rsidRPr="002D20F8">
        <w:rPr>
          <w:rFonts w:ascii="Times New Roman" w:hAnsi="Times New Roman" w:cs="Times New Roman"/>
          <w:sz w:val="28"/>
          <w:szCs w:val="28"/>
        </w:rPr>
        <w:t xml:space="preserve"> должна строиться только профессионалами. Иметь огромное желание «спасти детей от </w:t>
      </w:r>
      <w:r w:rsidR="004D0237" w:rsidRPr="002D20F8">
        <w:rPr>
          <w:rFonts w:ascii="Times New Roman" w:hAnsi="Times New Roman" w:cs="Times New Roman"/>
          <w:sz w:val="28"/>
          <w:szCs w:val="28"/>
        </w:rPr>
        <w:t>беды</w:t>
      </w:r>
      <w:r w:rsidRPr="002D20F8">
        <w:rPr>
          <w:rFonts w:ascii="Times New Roman" w:hAnsi="Times New Roman" w:cs="Times New Roman"/>
          <w:sz w:val="28"/>
          <w:szCs w:val="28"/>
        </w:rPr>
        <w:t xml:space="preserve">» </w:t>
      </w:r>
      <w:r w:rsidRPr="002D20F8">
        <w:rPr>
          <w:rFonts w:ascii="Times New Roman" w:hAnsi="Times New Roman" w:cs="Times New Roman"/>
          <w:sz w:val="28"/>
          <w:szCs w:val="28"/>
        </w:rPr>
        <w:sym w:font="Symbol" w:char="F02D"/>
      </w:r>
      <w:r w:rsidRPr="002D20F8">
        <w:rPr>
          <w:rFonts w:ascii="Times New Roman" w:hAnsi="Times New Roman" w:cs="Times New Roman"/>
          <w:sz w:val="28"/>
          <w:szCs w:val="28"/>
        </w:rPr>
        <w:t xml:space="preserve"> слишком мало. Нужно уметь это делать, поэтому без специальной подготовки, без повышения уровня знаний, которые можно получить на обучающих семинарах по методам профилактической работы с </w:t>
      </w:r>
      <w:r w:rsidR="004D0237" w:rsidRPr="002D20F8">
        <w:rPr>
          <w:rFonts w:ascii="Times New Roman" w:hAnsi="Times New Roman" w:cs="Times New Roman"/>
          <w:sz w:val="28"/>
          <w:szCs w:val="28"/>
        </w:rPr>
        <w:t>детьми и подростками</w:t>
      </w:r>
      <w:r w:rsidRPr="002D20F8">
        <w:rPr>
          <w:rFonts w:ascii="Times New Roman" w:hAnsi="Times New Roman" w:cs="Times New Roman"/>
          <w:sz w:val="28"/>
          <w:szCs w:val="28"/>
        </w:rPr>
        <w:t xml:space="preserve">, не обойтись. При этом следует придерживаться главного требования </w:t>
      </w:r>
      <w:r w:rsidRPr="002D20F8">
        <w:rPr>
          <w:rFonts w:ascii="Times New Roman" w:hAnsi="Times New Roman" w:cs="Times New Roman"/>
          <w:sz w:val="28"/>
          <w:szCs w:val="28"/>
        </w:rPr>
        <w:sym w:font="Symbol" w:char="F02D"/>
      </w:r>
      <w:r w:rsidRPr="002D20F8">
        <w:rPr>
          <w:rFonts w:ascii="Times New Roman" w:hAnsi="Times New Roman" w:cs="Times New Roman"/>
          <w:sz w:val="28"/>
          <w:szCs w:val="28"/>
        </w:rPr>
        <w:t xml:space="preserve"> не навредить.</w:t>
      </w:r>
      <w:r w:rsidR="00C57198">
        <w:rPr>
          <w:rFonts w:ascii="Times New Roman" w:hAnsi="Times New Roman" w:cs="Times New Roman"/>
          <w:sz w:val="28"/>
          <w:szCs w:val="28"/>
        </w:rPr>
        <w:t xml:space="preserve"> </w:t>
      </w:r>
      <w:r w:rsidRPr="002D20F8">
        <w:rPr>
          <w:rFonts w:ascii="Times New Roman" w:hAnsi="Times New Roman" w:cs="Times New Roman"/>
          <w:sz w:val="28"/>
          <w:szCs w:val="28"/>
        </w:rPr>
        <w:t>Именно п</w:t>
      </w:r>
      <w:r w:rsidRPr="002D20F8">
        <w:rPr>
          <w:rFonts w:ascii="Times New Roman" w:hAnsi="Times New Roman" w:cs="Times New Roman"/>
          <w:sz w:val="28"/>
          <w:szCs w:val="28"/>
        </w:rPr>
        <w:t>о</w:t>
      </w:r>
      <w:r w:rsidRPr="002D20F8">
        <w:rPr>
          <w:rFonts w:ascii="Times New Roman" w:hAnsi="Times New Roman" w:cs="Times New Roman"/>
          <w:sz w:val="28"/>
          <w:szCs w:val="28"/>
        </w:rPr>
        <w:t>этому, приступая к реализации любого профилактического мероприятия, предл</w:t>
      </w:r>
      <w:r w:rsidRPr="002D20F8">
        <w:rPr>
          <w:rFonts w:ascii="Times New Roman" w:hAnsi="Times New Roman" w:cs="Times New Roman"/>
          <w:sz w:val="28"/>
          <w:szCs w:val="28"/>
        </w:rPr>
        <w:t>а</w:t>
      </w:r>
      <w:r w:rsidRPr="002D20F8">
        <w:rPr>
          <w:rFonts w:ascii="Times New Roman" w:hAnsi="Times New Roman" w:cs="Times New Roman"/>
          <w:sz w:val="28"/>
          <w:szCs w:val="28"/>
        </w:rPr>
        <w:t xml:space="preserve">гаем </w:t>
      </w:r>
      <w:r w:rsidR="00C57198">
        <w:rPr>
          <w:rFonts w:ascii="Times New Roman" w:hAnsi="Times New Roman" w:cs="Times New Roman"/>
          <w:sz w:val="28"/>
          <w:szCs w:val="28"/>
        </w:rPr>
        <w:t>удерживать</w:t>
      </w:r>
      <w:r w:rsidRPr="002D20F8">
        <w:rPr>
          <w:rFonts w:ascii="Times New Roman" w:hAnsi="Times New Roman" w:cs="Times New Roman"/>
          <w:sz w:val="28"/>
          <w:szCs w:val="28"/>
        </w:rPr>
        <w:t xml:space="preserve"> внимание на тр</w:t>
      </w:r>
      <w:r w:rsidR="00C57198">
        <w:rPr>
          <w:rFonts w:ascii="Times New Roman" w:hAnsi="Times New Roman" w:cs="Times New Roman"/>
          <w:sz w:val="28"/>
          <w:szCs w:val="28"/>
        </w:rPr>
        <w:t>ех</w:t>
      </w:r>
      <w:r w:rsidRPr="002D20F8">
        <w:rPr>
          <w:rFonts w:ascii="Times New Roman" w:hAnsi="Times New Roman" w:cs="Times New Roman"/>
          <w:sz w:val="28"/>
          <w:szCs w:val="28"/>
        </w:rPr>
        <w:t xml:space="preserve"> составляющи</w:t>
      </w:r>
      <w:r w:rsidR="00C57198">
        <w:rPr>
          <w:rFonts w:ascii="Times New Roman" w:hAnsi="Times New Roman" w:cs="Times New Roman"/>
          <w:sz w:val="28"/>
          <w:szCs w:val="28"/>
        </w:rPr>
        <w:t>х</w:t>
      </w:r>
      <w:r w:rsidRPr="002D20F8">
        <w:rPr>
          <w:rFonts w:ascii="Times New Roman" w:hAnsi="Times New Roman" w:cs="Times New Roman"/>
          <w:sz w:val="28"/>
          <w:szCs w:val="28"/>
        </w:rPr>
        <w:t xml:space="preserve"> эффективности профилактики</w:t>
      </w:r>
      <w:r w:rsidR="004D0237" w:rsidRPr="002D20F8">
        <w:rPr>
          <w:rFonts w:ascii="Times New Roman" w:hAnsi="Times New Roman" w:cs="Times New Roman"/>
          <w:sz w:val="28"/>
          <w:szCs w:val="28"/>
        </w:rPr>
        <w:t xml:space="preserve"> саморазрушающего поведения</w:t>
      </w:r>
      <w:r w:rsidRPr="002D20F8">
        <w:rPr>
          <w:rFonts w:ascii="Times New Roman" w:hAnsi="Times New Roman" w:cs="Times New Roman"/>
          <w:sz w:val="28"/>
          <w:szCs w:val="28"/>
        </w:rPr>
        <w:t>: психологическ</w:t>
      </w:r>
      <w:r w:rsidR="00C57198">
        <w:rPr>
          <w:rFonts w:ascii="Times New Roman" w:hAnsi="Times New Roman" w:cs="Times New Roman"/>
          <w:sz w:val="28"/>
          <w:szCs w:val="28"/>
        </w:rPr>
        <w:t>ой</w:t>
      </w:r>
      <w:r w:rsidRPr="002D20F8">
        <w:rPr>
          <w:rFonts w:ascii="Times New Roman" w:hAnsi="Times New Roman" w:cs="Times New Roman"/>
          <w:sz w:val="28"/>
          <w:szCs w:val="28"/>
        </w:rPr>
        <w:t>, педагогическ</w:t>
      </w:r>
      <w:r w:rsidR="00C57198">
        <w:rPr>
          <w:rFonts w:ascii="Times New Roman" w:hAnsi="Times New Roman" w:cs="Times New Roman"/>
          <w:sz w:val="28"/>
          <w:szCs w:val="28"/>
        </w:rPr>
        <w:t>ой</w:t>
      </w:r>
      <w:r w:rsidRPr="002D20F8">
        <w:rPr>
          <w:rFonts w:ascii="Times New Roman" w:hAnsi="Times New Roman" w:cs="Times New Roman"/>
          <w:sz w:val="28"/>
          <w:szCs w:val="28"/>
        </w:rPr>
        <w:t xml:space="preserve"> и организац</w:t>
      </w:r>
      <w:r w:rsidRPr="002D20F8">
        <w:rPr>
          <w:rFonts w:ascii="Times New Roman" w:hAnsi="Times New Roman" w:cs="Times New Roman"/>
          <w:sz w:val="28"/>
          <w:szCs w:val="28"/>
        </w:rPr>
        <w:t>и</w:t>
      </w:r>
      <w:r w:rsidRPr="002D20F8">
        <w:rPr>
          <w:rFonts w:ascii="Times New Roman" w:hAnsi="Times New Roman" w:cs="Times New Roman"/>
          <w:sz w:val="28"/>
          <w:szCs w:val="28"/>
        </w:rPr>
        <w:t>онн</w:t>
      </w:r>
      <w:r w:rsidR="00C57198">
        <w:rPr>
          <w:rFonts w:ascii="Times New Roman" w:hAnsi="Times New Roman" w:cs="Times New Roman"/>
          <w:sz w:val="28"/>
          <w:szCs w:val="28"/>
        </w:rPr>
        <w:t>ой</w:t>
      </w:r>
      <w:r w:rsidRPr="002D20F8">
        <w:rPr>
          <w:rFonts w:ascii="Times New Roman" w:hAnsi="Times New Roman" w:cs="Times New Roman"/>
          <w:sz w:val="28"/>
          <w:szCs w:val="28"/>
        </w:rPr>
        <w:t>.</w:t>
      </w:r>
      <w:r w:rsidR="00C57198">
        <w:rPr>
          <w:rFonts w:ascii="Times New Roman" w:hAnsi="Times New Roman" w:cs="Times New Roman"/>
          <w:sz w:val="28"/>
          <w:szCs w:val="28"/>
        </w:rPr>
        <w:t xml:space="preserve"> </w:t>
      </w:r>
    </w:p>
    <w:p w:rsidR="006568ED" w:rsidRPr="002D20F8" w:rsidRDefault="00C57198" w:rsidP="00C57198">
      <w:pPr>
        <w:tabs>
          <w:tab w:val="left" w:pos="70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зависимости от того</w:t>
      </w:r>
      <w:r w:rsidR="006568ED" w:rsidRPr="002D20F8">
        <w:rPr>
          <w:rFonts w:ascii="Times New Roman" w:hAnsi="Times New Roman" w:cs="Times New Roman"/>
          <w:sz w:val="28"/>
          <w:szCs w:val="28"/>
        </w:rPr>
        <w:t xml:space="preserve">, какой результат мы хотим получить в итоге </w:t>
      </w:r>
      <w:r>
        <w:rPr>
          <w:rFonts w:ascii="Times New Roman" w:hAnsi="Times New Roman" w:cs="Times New Roman"/>
          <w:sz w:val="28"/>
          <w:szCs w:val="28"/>
        </w:rPr>
        <w:t>проф</w:t>
      </w:r>
      <w:r>
        <w:rPr>
          <w:rFonts w:ascii="Times New Roman" w:hAnsi="Times New Roman" w:cs="Times New Roman"/>
          <w:sz w:val="28"/>
          <w:szCs w:val="28"/>
        </w:rPr>
        <w:t>и</w:t>
      </w:r>
      <w:r>
        <w:rPr>
          <w:rFonts w:ascii="Times New Roman" w:hAnsi="Times New Roman" w:cs="Times New Roman"/>
          <w:sz w:val="28"/>
          <w:szCs w:val="28"/>
        </w:rPr>
        <w:t xml:space="preserve">лактического </w:t>
      </w:r>
      <w:r w:rsidR="006568ED" w:rsidRPr="002D20F8">
        <w:rPr>
          <w:rFonts w:ascii="Times New Roman" w:hAnsi="Times New Roman" w:cs="Times New Roman"/>
          <w:sz w:val="28"/>
          <w:szCs w:val="28"/>
        </w:rPr>
        <w:t xml:space="preserve">воздействия на личность молодого человека, следует подбирать </w:t>
      </w:r>
      <w:r>
        <w:rPr>
          <w:rFonts w:ascii="Times New Roman" w:hAnsi="Times New Roman" w:cs="Times New Roman"/>
          <w:sz w:val="28"/>
          <w:szCs w:val="28"/>
        </w:rPr>
        <w:t>с</w:t>
      </w:r>
      <w:r>
        <w:rPr>
          <w:rFonts w:ascii="Times New Roman" w:hAnsi="Times New Roman" w:cs="Times New Roman"/>
          <w:sz w:val="28"/>
          <w:szCs w:val="28"/>
        </w:rPr>
        <w:t>о</w:t>
      </w:r>
      <w:r>
        <w:rPr>
          <w:rFonts w:ascii="Times New Roman" w:hAnsi="Times New Roman" w:cs="Times New Roman"/>
          <w:sz w:val="28"/>
          <w:szCs w:val="28"/>
        </w:rPr>
        <w:t xml:space="preserve">ответствующие </w:t>
      </w:r>
      <w:r w:rsidR="00E86A55">
        <w:rPr>
          <w:rFonts w:ascii="Times New Roman" w:hAnsi="Times New Roman" w:cs="Times New Roman"/>
          <w:sz w:val="28"/>
          <w:szCs w:val="28"/>
        </w:rPr>
        <w:t xml:space="preserve">формы, методы </w:t>
      </w:r>
      <w:r w:rsidR="006568ED" w:rsidRPr="002D20F8">
        <w:rPr>
          <w:rFonts w:ascii="Times New Roman" w:hAnsi="Times New Roman" w:cs="Times New Roman"/>
          <w:sz w:val="28"/>
          <w:szCs w:val="28"/>
        </w:rPr>
        <w:t xml:space="preserve">и материал для использования в  мероприятии. Поэтому в профилактической работе, выступая </w:t>
      </w:r>
      <w:r w:rsidR="006568ED" w:rsidRPr="00E86A55">
        <w:rPr>
          <w:rFonts w:ascii="Times New Roman" w:hAnsi="Times New Roman" w:cs="Times New Roman"/>
          <w:b/>
          <w:iCs/>
          <w:sz w:val="28"/>
          <w:szCs w:val="28"/>
        </w:rPr>
        <w:t>против</w:t>
      </w:r>
      <w:r w:rsidR="006568ED" w:rsidRPr="002D20F8">
        <w:rPr>
          <w:rFonts w:ascii="Times New Roman" w:hAnsi="Times New Roman" w:cs="Times New Roman"/>
          <w:caps/>
          <w:sz w:val="28"/>
          <w:szCs w:val="28"/>
        </w:rPr>
        <w:t xml:space="preserve"> </w:t>
      </w:r>
      <w:r w:rsidR="004D0237" w:rsidRPr="002D20F8">
        <w:rPr>
          <w:rFonts w:ascii="Times New Roman" w:hAnsi="Times New Roman" w:cs="Times New Roman"/>
          <w:caps/>
          <w:sz w:val="28"/>
          <w:szCs w:val="28"/>
        </w:rPr>
        <w:t xml:space="preserve"> </w:t>
      </w:r>
      <w:r w:rsidR="004D0237" w:rsidRPr="002D20F8">
        <w:rPr>
          <w:rFonts w:ascii="Times New Roman" w:hAnsi="Times New Roman" w:cs="Times New Roman"/>
          <w:sz w:val="28"/>
          <w:szCs w:val="28"/>
        </w:rPr>
        <w:t xml:space="preserve">суицидов, </w:t>
      </w:r>
      <w:r w:rsidR="006568ED" w:rsidRPr="002D20F8">
        <w:rPr>
          <w:rFonts w:ascii="Times New Roman" w:hAnsi="Times New Roman" w:cs="Times New Roman"/>
          <w:sz w:val="28"/>
          <w:szCs w:val="28"/>
        </w:rPr>
        <w:t xml:space="preserve">наркомании, важно «голосовать» </w:t>
      </w:r>
      <w:r w:rsidR="006568ED" w:rsidRPr="00E86A55">
        <w:rPr>
          <w:rFonts w:ascii="Times New Roman" w:hAnsi="Times New Roman" w:cs="Times New Roman"/>
          <w:b/>
          <w:iCs/>
          <w:sz w:val="28"/>
          <w:szCs w:val="28"/>
        </w:rPr>
        <w:t>за</w:t>
      </w:r>
      <w:r w:rsidR="006568ED" w:rsidRPr="002D20F8">
        <w:rPr>
          <w:rFonts w:ascii="Times New Roman" w:hAnsi="Times New Roman" w:cs="Times New Roman"/>
          <w:caps/>
          <w:sz w:val="28"/>
          <w:szCs w:val="28"/>
        </w:rPr>
        <w:t xml:space="preserve"> </w:t>
      </w:r>
      <w:r w:rsidR="006568ED" w:rsidRPr="002D20F8">
        <w:rPr>
          <w:rFonts w:ascii="Times New Roman" w:hAnsi="Times New Roman" w:cs="Times New Roman"/>
          <w:sz w:val="28"/>
          <w:szCs w:val="28"/>
        </w:rPr>
        <w:t xml:space="preserve">здоровье, </w:t>
      </w:r>
      <w:r w:rsidR="006568ED" w:rsidRPr="00E86A55">
        <w:rPr>
          <w:rFonts w:ascii="Times New Roman" w:hAnsi="Times New Roman" w:cs="Times New Roman"/>
          <w:iCs/>
          <w:sz w:val="28"/>
          <w:szCs w:val="28"/>
        </w:rPr>
        <w:t xml:space="preserve">за </w:t>
      </w:r>
      <w:r w:rsidR="006568ED" w:rsidRPr="002D20F8">
        <w:rPr>
          <w:rFonts w:ascii="Times New Roman" w:hAnsi="Times New Roman" w:cs="Times New Roman"/>
          <w:sz w:val="28"/>
          <w:szCs w:val="28"/>
        </w:rPr>
        <w:t>жизнь, наполненную успехами в самых ра</w:t>
      </w:r>
      <w:r w:rsidR="006568ED" w:rsidRPr="002D20F8">
        <w:rPr>
          <w:rFonts w:ascii="Times New Roman" w:hAnsi="Times New Roman" w:cs="Times New Roman"/>
          <w:sz w:val="28"/>
          <w:szCs w:val="28"/>
        </w:rPr>
        <w:t>з</w:t>
      </w:r>
      <w:r w:rsidR="006568ED" w:rsidRPr="002D20F8">
        <w:rPr>
          <w:rFonts w:ascii="Times New Roman" w:hAnsi="Times New Roman" w:cs="Times New Roman"/>
          <w:sz w:val="28"/>
          <w:szCs w:val="28"/>
        </w:rPr>
        <w:t>ных областях деятельности</w:t>
      </w:r>
      <w:r w:rsidR="00E86A55">
        <w:rPr>
          <w:rFonts w:ascii="Times New Roman" w:hAnsi="Times New Roman" w:cs="Times New Roman"/>
          <w:sz w:val="28"/>
          <w:szCs w:val="28"/>
        </w:rPr>
        <w:t>:</w:t>
      </w:r>
      <w:r w:rsidR="006568ED" w:rsidRPr="002D20F8">
        <w:rPr>
          <w:rFonts w:ascii="Times New Roman" w:hAnsi="Times New Roman" w:cs="Times New Roman"/>
          <w:sz w:val="28"/>
          <w:szCs w:val="28"/>
        </w:rPr>
        <w:t xml:space="preserve"> в</w:t>
      </w:r>
      <w:r w:rsidR="004D0237" w:rsidRPr="002D20F8">
        <w:rPr>
          <w:rFonts w:ascii="Times New Roman" w:hAnsi="Times New Roman" w:cs="Times New Roman"/>
          <w:sz w:val="28"/>
          <w:szCs w:val="28"/>
        </w:rPr>
        <w:t xml:space="preserve"> учебе, </w:t>
      </w:r>
      <w:r w:rsidR="006568ED" w:rsidRPr="002D20F8">
        <w:rPr>
          <w:rFonts w:ascii="Times New Roman" w:hAnsi="Times New Roman" w:cs="Times New Roman"/>
          <w:sz w:val="28"/>
          <w:szCs w:val="28"/>
        </w:rPr>
        <w:t>спорте, в искусстве, в межличностных отн</w:t>
      </w:r>
      <w:r w:rsidR="006568ED" w:rsidRPr="002D20F8">
        <w:rPr>
          <w:rFonts w:ascii="Times New Roman" w:hAnsi="Times New Roman" w:cs="Times New Roman"/>
          <w:sz w:val="28"/>
          <w:szCs w:val="28"/>
        </w:rPr>
        <w:t>о</w:t>
      </w:r>
      <w:r w:rsidR="006568ED" w:rsidRPr="002D20F8">
        <w:rPr>
          <w:rFonts w:ascii="Times New Roman" w:hAnsi="Times New Roman" w:cs="Times New Roman"/>
          <w:sz w:val="28"/>
          <w:szCs w:val="28"/>
        </w:rPr>
        <w:t>шениях.</w:t>
      </w:r>
    </w:p>
    <w:p w:rsidR="009C2EB4" w:rsidRPr="004D0237" w:rsidRDefault="009C2EB4" w:rsidP="009C2EB4">
      <w:pPr>
        <w:spacing w:after="0" w:line="240" w:lineRule="auto"/>
        <w:jc w:val="center"/>
        <w:rPr>
          <w:rFonts w:ascii="Times New Roman" w:hAnsi="Times New Roman" w:cs="Times New Roman"/>
          <w:b/>
          <w:caps/>
          <w:sz w:val="28"/>
          <w:szCs w:val="28"/>
        </w:rPr>
      </w:pPr>
    </w:p>
    <w:p w:rsidR="00087F56" w:rsidRPr="005668CE" w:rsidRDefault="00087F56" w:rsidP="00182B07">
      <w:pPr>
        <w:spacing w:after="0" w:line="240" w:lineRule="auto"/>
        <w:jc w:val="center"/>
        <w:rPr>
          <w:rFonts w:ascii="Times New Roman" w:hAnsi="Times New Roman" w:cs="Times New Roman"/>
          <w:b/>
          <w:sz w:val="28"/>
          <w:szCs w:val="28"/>
        </w:rPr>
      </w:pPr>
    </w:p>
    <w:p w:rsidR="006918EF" w:rsidRDefault="006918EF" w:rsidP="00182B07">
      <w:pPr>
        <w:spacing w:after="0" w:line="240" w:lineRule="auto"/>
        <w:jc w:val="center"/>
        <w:rPr>
          <w:rFonts w:ascii="Times New Roman" w:hAnsi="Times New Roman" w:cs="Times New Roman"/>
          <w:b/>
          <w:sz w:val="28"/>
          <w:szCs w:val="28"/>
        </w:rPr>
      </w:pPr>
    </w:p>
    <w:p w:rsidR="006918EF" w:rsidRDefault="006918EF" w:rsidP="00182B07">
      <w:pPr>
        <w:spacing w:after="0" w:line="240" w:lineRule="auto"/>
        <w:jc w:val="center"/>
        <w:rPr>
          <w:rFonts w:ascii="Times New Roman" w:hAnsi="Times New Roman" w:cs="Times New Roman"/>
          <w:b/>
          <w:sz w:val="28"/>
          <w:szCs w:val="28"/>
        </w:rPr>
      </w:pPr>
    </w:p>
    <w:p w:rsidR="006918EF" w:rsidRDefault="006918EF" w:rsidP="00182B07">
      <w:pPr>
        <w:spacing w:after="0" w:line="240" w:lineRule="auto"/>
        <w:jc w:val="center"/>
        <w:rPr>
          <w:rFonts w:ascii="Times New Roman" w:hAnsi="Times New Roman" w:cs="Times New Roman"/>
          <w:b/>
          <w:sz w:val="28"/>
          <w:szCs w:val="28"/>
        </w:rPr>
      </w:pPr>
    </w:p>
    <w:p w:rsidR="006918EF" w:rsidRDefault="006918EF" w:rsidP="00182B07">
      <w:pPr>
        <w:spacing w:after="0" w:line="240" w:lineRule="auto"/>
        <w:jc w:val="center"/>
        <w:rPr>
          <w:rFonts w:ascii="Times New Roman" w:hAnsi="Times New Roman" w:cs="Times New Roman"/>
          <w:b/>
          <w:sz w:val="28"/>
          <w:szCs w:val="28"/>
        </w:rPr>
      </w:pPr>
    </w:p>
    <w:p w:rsidR="006918EF" w:rsidRDefault="006918EF" w:rsidP="00182B07">
      <w:pPr>
        <w:spacing w:after="0" w:line="240" w:lineRule="auto"/>
        <w:jc w:val="center"/>
        <w:rPr>
          <w:rFonts w:ascii="Times New Roman" w:hAnsi="Times New Roman" w:cs="Times New Roman"/>
          <w:b/>
          <w:sz w:val="28"/>
          <w:szCs w:val="28"/>
        </w:rPr>
      </w:pPr>
    </w:p>
    <w:p w:rsidR="006918EF" w:rsidRDefault="006918EF" w:rsidP="00182B07">
      <w:pPr>
        <w:spacing w:after="0" w:line="240" w:lineRule="auto"/>
        <w:jc w:val="center"/>
        <w:rPr>
          <w:rFonts w:ascii="Times New Roman" w:hAnsi="Times New Roman" w:cs="Times New Roman"/>
          <w:b/>
          <w:sz w:val="28"/>
          <w:szCs w:val="28"/>
        </w:rPr>
      </w:pPr>
    </w:p>
    <w:p w:rsidR="006918EF" w:rsidRDefault="006918EF" w:rsidP="00182B07">
      <w:pPr>
        <w:spacing w:after="0" w:line="240" w:lineRule="auto"/>
        <w:jc w:val="center"/>
        <w:rPr>
          <w:rFonts w:ascii="Times New Roman" w:hAnsi="Times New Roman" w:cs="Times New Roman"/>
          <w:b/>
          <w:sz w:val="28"/>
          <w:szCs w:val="28"/>
        </w:rPr>
      </w:pPr>
    </w:p>
    <w:p w:rsidR="006918EF" w:rsidRDefault="006918EF" w:rsidP="00182B07">
      <w:pPr>
        <w:spacing w:after="0" w:line="240" w:lineRule="auto"/>
        <w:jc w:val="center"/>
        <w:rPr>
          <w:rFonts w:ascii="Times New Roman" w:hAnsi="Times New Roman" w:cs="Times New Roman"/>
          <w:b/>
          <w:sz w:val="28"/>
          <w:szCs w:val="28"/>
        </w:rPr>
      </w:pPr>
    </w:p>
    <w:p w:rsidR="00A168F2" w:rsidRDefault="00A168F2">
      <w:pPr>
        <w:rPr>
          <w:rFonts w:ascii="Times New Roman" w:hAnsi="Times New Roman" w:cs="Times New Roman"/>
          <w:b/>
          <w:sz w:val="28"/>
          <w:szCs w:val="28"/>
        </w:rPr>
      </w:pPr>
      <w:r>
        <w:rPr>
          <w:rFonts w:ascii="Times New Roman" w:hAnsi="Times New Roman" w:cs="Times New Roman"/>
          <w:b/>
          <w:sz w:val="28"/>
          <w:szCs w:val="28"/>
        </w:rPr>
        <w:br w:type="page"/>
      </w:r>
    </w:p>
    <w:p w:rsidR="00182B07" w:rsidRPr="00182B07" w:rsidRDefault="00182B07" w:rsidP="00182B07">
      <w:pPr>
        <w:spacing w:after="0" w:line="240" w:lineRule="auto"/>
        <w:jc w:val="center"/>
        <w:rPr>
          <w:rFonts w:ascii="Times New Roman" w:hAnsi="Times New Roman" w:cs="Times New Roman"/>
          <w:b/>
          <w:sz w:val="28"/>
          <w:szCs w:val="28"/>
        </w:rPr>
      </w:pPr>
      <w:r w:rsidRPr="00182B07">
        <w:rPr>
          <w:rFonts w:ascii="Times New Roman" w:hAnsi="Times New Roman" w:cs="Times New Roman"/>
          <w:b/>
          <w:sz w:val="28"/>
          <w:szCs w:val="28"/>
        </w:rPr>
        <w:lastRenderedPageBreak/>
        <w:t>С</w:t>
      </w:r>
      <w:r>
        <w:rPr>
          <w:rFonts w:ascii="Times New Roman" w:hAnsi="Times New Roman" w:cs="Times New Roman"/>
          <w:b/>
          <w:sz w:val="28"/>
          <w:szCs w:val="28"/>
        </w:rPr>
        <w:t>писок и</w:t>
      </w:r>
      <w:r w:rsidRPr="00182B07">
        <w:rPr>
          <w:rFonts w:ascii="Times New Roman" w:hAnsi="Times New Roman" w:cs="Times New Roman"/>
          <w:b/>
          <w:sz w:val="28"/>
          <w:szCs w:val="28"/>
        </w:rPr>
        <w:t>спользованной и рекомендуемой литературы</w:t>
      </w:r>
    </w:p>
    <w:p w:rsidR="00182B07" w:rsidRDefault="00182B07" w:rsidP="00182B07">
      <w:pPr>
        <w:spacing w:after="0" w:line="240" w:lineRule="auto"/>
        <w:jc w:val="both"/>
        <w:rPr>
          <w:rFonts w:ascii="Times New Roman" w:hAnsi="Times New Roman" w:cs="Times New Roman"/>
          <w:sz w:val="28"/>
          <w:szCs w:val="28"/>
        </w:rPr>
      </w:pP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bCs/>
          <w:iCs/>
          <w:sz w:val="28"/>
          <w:szCs w:val="28"/>
        </w:rPr>
      </w:pPr>
      <w:r w:rsidRPr="00E86A83">
        <w:rPr>
          <w:rFonts w:ascii="Times New Roman" w:hAnsi="Times New Roman" w:cs="Times New Roman"/>
          <w:sz w:val="28"/>
          <w:szCs w:val="28"/>
        </w:rPr>
        <w:t>Агазаде Н.</w:t>
      </w:r>
      <w:r w:rsidR="00A168F2">
        <w:rPr>
          <w:rFonts w:ascii="Times New Roman" w:hAnsi="Times New Roman" w:cs="Times New Roman"/>
          <w:sz w:val="28"/>
          <w:szCs w:val="28"/>
        </w:rPr>
        <w:t xml:space="preserve"> </w:t>
      </w:r>
      <w:r w:rsidRPr="00E86A83">
        <w:rPr>
          <w:rFonts w:ascii="Times New Roman" w:hAnsi="Times New Roman" w:cs="Times New Roman"/>
          <w:sz w:val="28"/>
          <w:szCs w:val="28"/>
        </w:rPr>
        <w:t>В. Аутоагрессивные явления в клинике психических боле</w:t>
      </w:r>
      <w:r w:rsidRPr="00E86A83">
        <w:rPr>
          <w:rFonts w:ascii="Times New Roman" w:hAnsi="Times New Roman" w:cs="Times New Roman"/>
          <w:sz w:val="28"/>
          <w:szCs w:val="28"/>
        </w:rPr>
        <w:t>з</w:t>
      </w:r>
      <w:r w:rsidRPr="00E86A83">
        <w:rPr>
          <w:rFonts w:ascii="Times New Roman" w:hAnsi="Times New Roman" w:cs="Times New Roman"/>
          <w:sz w:val="28"/>
          <w:szCs w:val="28"/>
        </w:rPr>
        <w:t>ней. М.: Наука, 1989. 189 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Акопов Г. В. и др. (ред.) Методы профилактики суицидального повед</w:t>
      </w:r>
      <w:r w:rsidRPr="00E86A83">
        <w:rPr>
          <w:rFonts w:ascii="Times New Roman" w:hAnsi="Times New Roman" w:cs="Times New Roman"/>
          <w:sz w:val="28"/>
          <w:szCs w:val="28"/>
        </w:rPr>
        <w:t>е</w:t>
      </w:r>
      <w:r w:rsidRPr="00E86A83">
        <w:rPr>
          <w:rFonts w:ascii="Times New Roman" w:hAnsi="Times New Roman" w:cs="Times New Roman"/>
          <w:sz w:val="28"/>
          <w:szCs w:val="28"/>
        </w:rPr>
        <w:t>ния. – Самара-Ульяновск, 1998.</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Алимова М.</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А. Суицидальное поведение подростков: диагностика, пр</w:t>
      </w:r>
      <w:r w:rsidRPr="00E86A83">
        <w:rPr>
          <w:rFonts w:ascii="Times New Roman" w:eastAsia="Times New Roman" w:hAnsi="Times New Roman" w:cs="Times New Roman"/>
          <w:sz w:val="28"/>
          <w:szCs w:val="28"/>
          <w:lang w:eastAsia="ru-RU"/>
        </w:rPr>
        <w:t>о</w:t>
      </w:r>
      <w:r w:rsidRPr="00E86A83">
        <w:rPr>
          <w:rFonts w:ascii="Times New Roman" w:eastAsia="Times New Roman" w:hAnsi="Times New Roman" w:cs="Times New Roman"/>
          <w:sz w:val="28"/>
          <w:szCs w:val="28"/>
          <w:lang w:eastAsia="ru-RU"/>
        </w:rPr>
        <w:t>филактика, коррекция. Барнаул, 2014. – 100 с. (Электронный ресурс).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Амбрумова А. Г., Тихоненко В.</w:t>
      </w:r>
      <w:r w:rsidR="00A168F2">
        <w:rPr>
          <w:rFonts w:ascii="Times New Roman" w:hAnsi="Times New Roman" w:cs="Times New Roman"/>
          <w:sz w:val="28"/>
          <w:szCs w:val="28"/>
        </w:rPr>
        <w:t xml:space="preserve"> </w:t>
      </w:r>
      <w:r w:rsidRPr="00E86A83">
        <w:rPr>
          <w:rFonts w:ascii="Times New Roman" w:hAnsi="Times New Roman" w:cs="Times New Roman"/>
          <w:sz w:val="28"/>
          <w:szCs w:val="28"/>
        </w:rPr>
        <w:t>А. Диагностика суицидального повед</w:t>
      </w:r>
      <w:r w:rsidRPr="00E86A83">
        <w:rPr>
          <w:rFonts w:ascii="Times New Roman" w:hAnsi="Times New Roman" w:cs="Times New Roman"/>
          <w:sz w:val="28"/>
          <w:szCs w:val="28"/>
        </w:rPr>
        <w:t>е</w:t>
      </w:r>
      <w:r w:rsidRPr="00E86A83">
        <w:rPr>
          <w:rFonts w:ascii="Times New Roman" w:hAnsi="Times New Roman" w:cs="Times New Roman"/>
          <w:sz w:val="28"/>
          <w:szCs w:val="28"/>
        </w:rPr>
        <w:t>ния. Методические рекомендации. М., 1980.</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Амбрумова А.</w:t>
      </w:r>
      <w:r w:rsidR="00A168F2">
        <w:rPr>
          <w:rFonts w:ascii="Times New Roman" w:hAnsi="Times New Roman" w:cs="Times New Roman"/>
          <w:sz w:val="28"/>
          <w:szCs w:val="28"/>
        </w:rPr>
        <w:t xml:space="preserve"> </w:t>
      </w:r>
      <w:r w:rsidRPr="00E86A83">
        <w:rPr>
          <w:rFonts w:ascii="Times New Roman" w:hAnsi="Times New Roman" w:cs="Times New Roman"/>
          <w:sz w:val="28"/>
          <w:szCs w:val="28"/>
        </w:rPr>
        <w:t>Г., Бородин С.</w:t>
      </w:r>
      <w:r w:rsidR="00A168F2">
        <w:rPr>
          <w:rFonts w:ascii="Times New Roman" w:hAnsi="Times New Roman" w:cs="Times New Roman"/>
          <w:sz w:val="28"/>
          <w:szCs w:val="28"/>
        </w:rPr>
        <w:t xml:space="preserve"> </w:t>
      </w:r>
      <w:r w:rsidRPr="00E86A83">
        <w:rPr>
          <w:rFonts w:ascii="Times New Roman" w:hAnsi="Times New Roman" w:cs="Times New Roman"/>
          <w:sz w:val="28"/>
          <w:szCs w:val="28"/>
        </w:rPr>
        <w:t>В.. Михлин А.</w:t>
      </w:r>
      <w:r w:rsidR="00A168F2">
        <w:rPr>
          <w:rFonts w:ascii="Times New Roman" w:hAnsi="Times New Roman" w:cs="Times New Roman"/>
          <w:sz w:val="28"/>
          <w:szCs w:val="28"/>
        </w:rPr>
        <w:t xml:space="preserve"> </w:t>
      </w:r>
      <w:r w:rsidRPr="00E86A83">
        <w:rPr>
          <w:rFonts w:ascii="Times New Roman" w:hAnsi="Times New Roman" w:cs="Times New Roman"/>
          <w:sz w:val="28"/>
          <w:szCs w:val="28"/>
        </w:rPr>
        <w:t>С. Предупреждение сам</w:t>
      </w:r>
      <w:r w:rsidRPr="00E86A83">
        <w:rPr>
          <w:rFonts w:ascii="Times New Roman" w:hAnsi="Times New Roman" w:cs="Times New Roman"/>
          <w:sz w:val="28"/>
          <w:szCs w:val="28"/>
        </w:rPr>
        <w:t>о</w:t>
      </w:r>
      <w:r w:rsidRPr="00E86A83">
        <w:rPr>
          <w:rFonts w:ascii="Times New Roman" w:hAnsi="Times New Roman" w:cs="Times New Roman"/>
          <w:sz w:val="28"/>
          <w:szCs w:val="28"/>
        </w:rPr>
        <w:t>убийств. М., 1980.</w:t>
      </w:r>
      <w:r>
        <w:rPr>
          <w:rFonts w:ascii="Times New Roman" w:hAnsi="Times New Roman" w:cs="Times New Roman"/>
          <w:sz w:val="28"/>
          <w:szCs w:val="28"/>
        </w:rPr>
        <w:t xml:space="preserve"> </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Гилинский Я.И. Самоубийство как социальное явление. Проблемы борьбы с девиантным поведением. М., 1989.</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Голант М.. Голант С. Если тот, кого вы любите, в депрессии. Помоги с</w:t>
      </w:r>
      <w:r w:rsidRPr="00E86A83">
        <w:rPr>
          <w:rFonts w:ascii="Times New Roman" w:hAnsi="Times New Roman" w:cs="Times New Roman"/>
          <w:sz w:val="28"/>
          <w:szCs w:val="28"/>
        </w:rPr>
        <w:t>е</w:t>
      </w:r>
      <w:r w:rsidRPr="00E86A83">
        <w:rPr>
          <w:rFonts w:ascii="Times New Roman" w:hAnsi="Times New Roman" w:cs="Times New Roman"/>
          <w:sz w:val="28"/>
          <w:szCs w:val="28"/>
        </w:rPr>
        <w:t>бе - помоги другому. М.: Институт психотерапии, 2001.</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iCs/>
          <w:sz w:val="28"/>
          <w:szCs w:val="28"/>
          <w:lang w:eastAsia="ru-RU"/>
        </w:rPr>
        <w:t>Змановская, Елена Валерьевна.</w:t>
      </w:r>
      <w:r w:rsidRPr="00E86A83">
        <w:rPr>
          <w:rFonts w:ascii="Times New Roman" w:eastAsia="Times New Roman" w:hAnsi="Times New Roman" w:cs="Times New Roman"/>
          <w:sz w:val="28"/>
          <w:szCs w:val="28"/>
          <w:lang w:eastAsia="ru-RU"/>
        </w:rPr>
        <w:t xml:space="preserve"> Девиантология. М.: Издательский центр «Академия», 2003.</w:t>
      </w:r>
      <w:r w:rsidR="00A168F2">
        <w:rPr>
          <w:rFonts w:ascii="Times New Roman" w:eastAsia="Times New Roman" w:hAnsi="Times New Roman" w:cs="Times New Roman"/>
          <w:sz w:val="28"/>
          <w:szCs w:val="28"/>
          <w:lang w:eastAsia="ru-RU"/>
        </w:rPr>
        <w:t>–</w:t>
      </w:r>
      <w:r w:rsidRPr="00E86A83">
        <w:rPr>
          <w:rFonts w:ascii="Times New Roman" w:eastAsia="Times New Roman" w:hAnsi="Times New Roman" w:cs="Times New Roman"/>
          <w:sz w:val="28"/>
          <w:szCs w:val="28"/>
          <w:lang w:eastAsia="ru-RU"/>
        </w:rPr>
        <w:t xml:space="preserve"> 288 с. </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Style w:val="reference-text"/>
          <w:rFonts w:ascii="Times New Roman" w:hAnsi="Times New Roman" w:cs="Times New Roman"/>
          <w:bCs/>
          <w:iCs/>
          <w:sz w:val="28"/>
          <w:szCs w:val="28"/>
        </w:rPr>
      </w:pPr>
      <w:r w:rsidRPr="00E86A83">
        <w:rPr>
          <w:rStyle w:val="reference-text"/>
          <w:rFonts w:ascii="Times New Roman" w:hAnsi="Times New Roman" w:cs="Times New Roman"/>
          <w:iCs/>
          <w:sz w:val="28"/>
          <w:szCs w:val="28"/>
        </w:rPr>
        <w:t>Ипатов, Андрей Владимирович.</w:t>
      </w:r>
      <w:r w:rsidRPr="00E86A83">
        <w:rPr>
          <w:rStyle w:val="reference-text"/>
          <w:rFonts w:ascii="Times New Roman" w:hAnsi="Times New Roman" w:cs="Times New Roman"/>
          <w:sz w:val="28"/>
          <w:szCs w:val="28"/>
        </w:rPr>
        <w:t xml:space="preserve"> Личность аутодеструктивного подроста. Исследование и коррекция. Монография. СПб.: Издательство «Аура Инфо», 20</w:t>
      </w:r>
      <w:r w:rsidR="00A168F2">
        <w:rPr>
          <w:rStyle w:val="reference-text"/>
          <w:rFonts w:ascii="Times New Roman" w:hAnsi="Times New Roman" w:cs="Times New Roman"/>
          <w:sz w:val="28"/>
          <w:szCs w:val="28"/>
        </w:rPr>
        <w:t>12 г.–</w:t>
      </w:r>
      <w:r w:rsidRPr="00E86A83">
        <w:rPr>
          <w:rStyle w:val="reference-text"/>
          <w:rFonts w:ascii="Times New Roman" w:hAnsi="Times New Roman" w:cs="Times New Roman"/>
          <w:sz w:val="28"/>
          <w:szCs w:val="28"/>
        </w:rPr>
        <w:t xml:space="preserve"> 248 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Конанчук Н. В. Первый психотерапевтический контакт после суицида. Психогигиена и психопрофилактика. Л., 1983.</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 xml:space="preserve"> Кучер А.</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А. Костюкович В.</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 xml:space="preserve">П. Выявление суицидального риска у детей //Вестник психосоциальной и коррекционно-реабилитационной работы. – 2001. </w:t>
      </w:r>
      <w:r w:rsidR="00A168F2">
        <w:rPr>
          <w:rFonts w:ascii="Times New Roman" w:eastAsia="Times New Roman" w:hAnsi="Times New Roman" w:cs="Times New Roman"/>
          <w:sz w:val="28"/>
          <w:szCs w:val="28"/>
          <w:lang w:eastAsia="ru-RU"/>
        </w:rPr>
        <w:t>№</w:t>
      </w:r>
      <w:r w:rsidRPr="00E86A83">
        <w:rPr>
          <w:rFonts w:ascii="Times New Roman" w:eastAsia="Times New Roman" w:hAnsi="Times New Roman" w:cs="Times New Roman"/>
          <w:sz w:val="28"/>
          <w:szCs w:val="28"/>
          <w:lang w:eastAsia="ru-RU"/>
        </w:rPr>
        <w:t xml:space="preserve"> 4. – С.32-39</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 xml:space="preserve"> Леонгард К. Акцентуированные личности. Ростов-на-Дону: Феликс, 1997.</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 xml:space="preserve"> Литвак М.</w:t>
      </w:r>
      <w:r w:rsidR="00A168F2">
        <w:rPr>
          <w:rFonts w:ascii="Times New Roman" w:hAnsi="Times New Roman" w:cs="Times New Roman"/>
          <w:sz w:val="28"/>
          <w:szCs w:val="28"/>
        </w:rPr>
        <w:t xml:space="preserve"> </w:t>
      </w:r>
      <w:r w:rsidRPr="00E86A83">
        <w:rPr>
          <w:rFonts w:ascii="Times New Roman" w:hAnsi="Times New Roman" w:cs="Times New Roman"/>
          <w:sz w:val="28"/>
          <w:szCs w:val="28"/>
        </w:rPr>
        <w:t>Е., Мирович М.</w:t>
      </w:r>
      <w:r w:rsidR="00A168F2">
        <w:rPr>
          <w:rFonts w:ascii="Times New Roman" w:hAnsi="Times New Roman" w:cs="Times New Roman"/>
          <w:sz w:val="28"/>
          <w:szCs w:val="28"/>
        </w:rPr>
        <w:t xml:space="preserve"> </w:t>
      </w:r>
      <w:r w:rsidRPr="00E86A83">
        <w:rPr>
          <w:rFonts w:ascii="Times New Roman" w:hAnsi="Times New Roman" w:cs="Times New Roman"/>
          <w:sz w:val="28"/>
          <w:szCs w:val="28"/>
        </w:rPr>
        <w:t>О. Как преодолеть острое горе. Ростов- на-Дону: Феликс, 2000.</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 xml:space="preserve"> Лукас К., Сейден Г. Молчаливое горе: жизнь в тени самоубийства.</w:t>
      </w:r>
      <w:r w:rsidR="00A168F2">
        <w:rPr>
          <w:rFonts w:ascii="Times New Roman" w:hAnsi="Times New Roman" w:cs="Times New Roman"/>
          <w:sz w:val="28"/>
          <w:szCs w:val="28"/>
        </w:rPr>
        <w:t xml:space="preserve"> </w:t>
      </w:r>
      <w:r w:rsidRPr="00E86A83">
        <w:rPr>
          <w:rFonts w:ascii="Times New Roman" w:hAnsi="Times New Roman" w:cs="Times New Roman"/>
          <w:sz w:val="28"/>
          <w:szCs w:val="28"/>
        </w:rPr>
        <w:t>М.: Смысл, 2000.</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 xml:space="preserve"> Малкина-Пых И. Г. Психологическая помощь в кризисных ситуациях. М., 2008. – 960 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 xml:space="preserve"> Марина И. Е. Психологическое сопровождение личности, склонной к суицидальным формам поведения: автореферат диссертации на соискание ученой степени канд. психол. наук. Красноярск, 2006. </w:t>
      </w:r>
      <w:r w:rsidR="00A168F2" w:rsidRPr="00E86A83">
        <w:rPr>
          <w:rFonts w:ascii="Times New Roman" w:eastAsia="Times New Roman" w:hAnsi="Times New Roman" w:cs="Times New Roman"/>
          <w:sz w:val="28"/>
          <w:szCs w:val="28"/>
          <w:lang w:eastAsia="ru-RU"/>
        </w:rPr>
        <w:t>–</w:t>
      </w:r>
      <w:r w:rsidRPr="00E86A83">
        <w:rPr>
          <w:rFonts w:ascii="Times New Roman" w:eastAsia="Times New Roman" w:hAnsi="Times New Roman" w:cs="Times New Roman"/>
          <w:sz w:val="28"/>
          <w:szCs w:val="28"/>
          <w:lang w:eastAsia="ru-RU"/>
        </w:rPr>
        <w:t xml:space="preserve"> 24 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Меновщиков В.</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Ю. Психологическое консультирование: работа с кр</w:t>
      </w:r>
      <w:r w:rsidRPr="00E86A83">
        <w:rPr>
          <w:rFonts w:ascii="Times New Roman" w:eastAsia="Times New Roman" w:hAnsi="Times New Roman" w:cs="Times New Roman"/>
          <w:sz w:val="28"/>
          <w:szCs w:val="28"/>
          <w:lang w:eastAsia="ru-RU"/>
        </w:rPr>
        <w:t>и</w:t>
      </w:r>
      <w:r w:rsidRPr="00E86A83">
        <w:rPr>
          <w:rFonts w:ascii="Times New Roman" w:eastAsia="Times New Roman" w:hAnsi="Times New Roman" w:cs="Times New Roman"/>
          <w:sz w:val="28"/>
          <w:szCs w:val="28"/>
          <w:lang w:eastAsia="ru-RU"/>
        </w:rPr>
        <w:t>зисными и проблемными ситуациями. М., 2005. – 182 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 xml:space="preserve"> Меры предупреждения суицидального поведения детей в семье, упо</w:t>
      </w:r>
      <w:r w:rsidRPr="00E86A83">
        <w:rPr>
          <w:rFonts w:ascii="Times New Roman" w:eastAsia="Times New Roman" w:hAnsi="Times New Roman" w:cs="Times New Roman"/>
          <w:sz w:val="28"/>
          <w:szCs w:val="28"/>
          <w:lang w:eastAsia="ru-RU"/>
        </w:rPr>
        <w:t>т</w:t>
      </w:r>
      <w:r w:rsidRPr="00E86A83">
        <w:rPr>
          <w:rFonts w:ascii="Times New Roman" w:eastAsia="Times New Roman" w:hAnsi="Times New Roman" w:cs="Times New Roman"/>
          <w:sz w:val="28"/>
          <w:szCs w:val="28"/>
          <w:lang w:eastAsia="ru-RU"/>
        </w:rPr>
        <w:t>ребления ПАВ, распространение ВИЧ-инфекции. Методические рекоменд</w:t>
      </w:r>
      <w:r w:rsidRPr="00E86A83">
        <w:rPr>
          <w:rFonts w:ascii="Times New Roman" w:eastAsia="Times New Roman" w:hAnsi="Times New Roman" w:cs="Times New Roman"/>
          <w:sz w:val="28"/>
          <w:szCs w:val="28"/>
          <w:lang w:eastAsia="ru-RU"/>
        </w:rPr>
        <w:t>а</w:t>
      </w:r>
      <w:r w:rsidRPr="00E86A83">
        <w:rPr>
          <w:rFonts w:ascii="Times New Roman" w:eastAsia="Times New Roman" w:hAnsi="Times New Roman" w:cs="Times New Roman"/>
          <w:sz w:val="28"/>
          <w:szCs w:val="28"/>
          <w:lang w:eastAsia="ru-RU"/>
        </w:rPr>
        <w:t>ции./Составители: Мальцева Н.</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С., Л.</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 xml:space="preserve">А. Ведрова. Ханты-Мансийск, 2013. – 60 с. </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iCs/>
          <w:sz w:val="28"/>
          <w:szCs w:val="28"/>
        </w:rPr>
      </w:pPr>
      <w:r w:rsidRPr="00E86A83">
        <w:rPr>
          <w:rFonts w:ascii="Times New Roman" w:hAnsi="Times New Roman" w:cs="Times New Roman"/>
          <w:sz w:val="28"/>
          <w:szCs w:val="28"/>
        </w:rPr>
        <w:lastRenderedPageBreak/>
        <w:t xml:space="preserve"> Профилактическая работа классных руководителей с подростками, склонными к суицидальному поведению</w:t>
      </w:r>
      <w:r w:rsidRPr="00E86A83">
        <w:rPr>
          <w:rFonts w:ascii="Times New Roman" w:hAnsi="Times New Roman" w:cs="Times New Roman"/>
          <w:i/>
          <w:iCs/>
          <w:sz w:val="28"/>
          <w:szCs w:val="28"/>
        </w:rPr>
        <w:t>.</w:t>
      </w:r>
      <w:r w:rsidRPr="00E86A83">
        <w:rPr>
          <w:rFonts w:ascii="Times New Roman" w:hAnsi="Times New Roman" w:cs="Times New Roman"/>
          <w:iCs/>
          <w:sz w:val="28"/>
          <w:szCs w:val="28"/>
        </w:rPr>
        <w:t xml:space="preserve"> Методические рекомендац</w:t>
      </w:r>
      <w:r w:rsidR="00A168F2">
        <w:rPr>
          <w:rFonts w:ascii="Times New Roman" w:hAnsi="Times New Roman" w:cs="Times New Roman"/>
          <w:iCs/>
          <w:sz w:val="28"/>
          <w:szCs w:val="28"/>
        </w:rPr>
        <w:t>ии./ Состав</w:t>
      </w:r>
      <w:r w:rsidR="00A168F2">
        <w:rPr>
          <w:rFonts w:ascii="Times New Roman" w:hAnsi="Times New Roman" w:cs="Times New Roman"/>
          <w:iCs/>
          <w:sz w:val="28"/>
          <w:szCs w:val="28"/>
        </w:rPr>
        <w:t>и</w:t>
      </w:r>
      <w:r w:rsidR="00A168F2">
        <w:rPr>
          <w:rFonts w:ascii="Times New Roman" w:hAnsi="Times New Roman" w:cs="Times New Roman"/>
          <w:iCs/>
          <w:sz w:val="28"/>
          <w:szCs w:val="28"/>
        </w:rPr>
        <w:t xml:space="preserve">тель: М. И. Шиняев. </w:t>
      </w:r>
      <w:r w:rsidRPr="00E86A83">
        <w:rPr>
          <w:rFonts w:ascii="Times New Roman" w:hAnsi="Times New Roman" w:cs="Times New Roman"/>
          <w:iCs/>
          <w:sz w:val="28"/>
          <w:szCs w:val="28"/>
        </w:rPr>
        <w:t xml:space="preserve"> Тамбов: ТОИПКРО, 2012. – с.52.</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 xml:space="preserve"> Психологические аспекты детского суицида: технологии профилактики: Сборник материалов международной научно-практической конференции /Андрюхин Н.</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Г., Артамонова Е.</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Г., Банщикова Т.</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Н., Березина В.</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А., Богачева Т.</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Ю., Вихристюк О.</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В., Ермолаева А.</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В., Ефимова О.</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И., Зайцева Н.</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В., Карпенюк К.</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В., Колосова А.</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А., Кретова Н.</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О., Мищенко П.</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П., Ощепков А.</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А., Райфшна</w:t>
      </w:r>
      <w:r w:rsidRPr="00E86A83">
        <w:rPr>
          <w:rFonts w:ascii="Times New Roman" w:eastAsia="Times New Roman" w:hAnsi="Times New Roman" w:cs="Times New Roman"/>
          <w:sz w:val="28"/>
          <w:szCs w:val="28"/>
          <w:lang w:eastAsia="ru-RU"/>
        </w:rPr>
        <w:t>й</w:t>
      </w:r>
      <w:r w:rsidRPr="00E86A83">
        <w:rPr>
          <w:rFonts w:ascii="Times New Roman" w:eastAsia="Times New Roman" w:hAnsi="Times New Roman" w:cs="Times New Roman"/>
          <w:sz w:val="28"/>
          <w:szCs w:val="28"/>
          <w:lang w:eastAsia="ru-RU"/>
        </w:rPr>
        <w:t>дер Т.</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Ю., Синягин Ю.</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В., Синягина Н.</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Ю. / Сост. и науч. ред. Н.</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Ю.Синягина, Н.</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В. Зайцева, Е.</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Г. Артамонова. М., 2013.</w:t>
      </w:r>
      <w:r w:rsidR="00A168F2" w:rsidRPr="00A168F2">
        <w:rPr>
          <w:rFonts w:ascii="Times New Roman" w:eastAsia="Times New Roman" w:hAnsi="Times New Roman" w:cs="Times New Roman"/>
          <w:sz w:val="28"/>
          <w:szCs w:val="28"/>
          <w:lang w:eastAsia="ru-RU"/>
        </w:rPr>
        <w:t xml:space="preserve"> </w:t>
      </w:r>
      <w:r w:rsidR="00A168F2" w:rsidRPr="00E86A83">
        <w:rPr>
          <w:rFonts w:ascii="Times New Roman" w:eastAsia="Times New Roman" w:hAnsi="Times New Roman" w:cs="Times New Roman"/>
          <w:sz w:val="28"/>
          <w:szCs w:val="28"/>
          <w:lang w:eastAsia="ru-RU"/>
        </w:rPr>
        <w:t>–</w:t>
      </w:r>
      <w:r w:rsidRPr="00E86A83">
        <w:rPr>
          <w:rFonts w:ascii="Times New Roman" w:eastAsia="Times New Roman" w:hAnsi="Times New Roman" w:cs="Times New Roman"/>
          <w:sz w:val="28"/>
          <w:szCs w:val="28"/>
          <w:lang w:eastAsia="ru-RU"/>
        </w:rPr>
        <w:t xml:space="preserve"> 99 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 xml:space="preserve"> Пурич-Пейакович Й., Дуньич Д. Й. Самоубийство подростков. М.: М</w:t>
      </w:r>
      <w:r w:rsidRPr="00E86A83">
        <w:rPr>
          <w:rFonts w:ascii="Times New Roman" w:hAnsi="Times New Roman" w:cs="Times New Roman"/>
          <w:sz w:val="28"/>
          <w:szCs w:val="28"/>
        </w:rPr>
        <w:t>е</w:t>
      </w:r>
      <w:r w:rsidRPr="00E86A83">
        <w:rPr>
          <w:rFonts w:ascii="Times New Roman" w:hAnsi="Times New Roman" w:cs="Times New Roman"/>
          <w:sz w:val="28"/>
          <w:szCs w:val="28"/>
        </w:rPr>
        <w:t>дицина, 2000.</w:t>
      </w:r>
    </w:p>
    <w:p w:rsidR="00182B07" w:rsidRPr="00E86A83" w:rsidRDefault="00B7068B" w:rsidP="006F2278">
      <w:pPr>
        <w:pStyle w:val="a3"/>
        <w:numPr>
          <w:ilvl w:val="0"/>
          <w:numId w:val="14"/>
        </w:numPr>
        <w:tabs>
          <w:tab w:val="left" w:pos="426"/>
          <w:tab w:val="left" w:pos="1134"/>
        </w:tabs>
        <w:autoSpaceDE w:val="0"/>
        <w:autoSpaceDN w:val="0"/>
        <w:adjustRightInd w:val="0"/>
        <w:spacing w:after="0" w:line="240" w:lineRule="auto"/>
        <w:ind w:left="0" w:firstLine="709"/>
        <w:jc w:val="both"/>
        <w:rPr>
          <w:rStyle w:val="citation"/>
          <w:rFonts w:ascii="Times New Roman" w:hAnsi="Times New Roman" w:cs="Times New Roman"/>
          <w:bCs/>
          <w:iCs/>
          <w:sz w:val="28"/>
          <w:szCs w:val="28"/>
        </w:rPr>
      </w:pPr>
      <w:hyperlink r:id="rId29" w:tooltip="Реан, Артур Александрович" w:history="1">
        <w:r w:rsidR="00182B07" w:rsidRPr="00E86A83">
          <w:rPr>
            <w:rStyle w:val="a8"/>
            <w:rFonts w:ascii="Times New Roman" w:hAnsi="Times New Roman" w:cs="Times New Roman"/>
            <w:iCs/>
            <w:color w:val="auto"/>
            <w:sz w:val="28"/>
            <w:szCs w:val="28"/>
            <w:u w:val="none"/>
          </w:rPr>
          <w:t>Реан, Артур Александрович</w:t>
        </w:r>
      </w:hyperlink>
      <w:r w:rsidR="00182B07" w:rsidRPr="00E86A83">
        <w:rPr>
          <w:rStyle w:val="citation"/>
          <w:rFonts w:ascii="Times New Roman" w:hAnsi="Times New Roman" w:cs="Times New Roman"/>
          <w:iCs/>
          <w:sz w:val="28"/>
          <w:szCs w:val="28"/>
        </w:rPr>
        <w:t>.</w:t>
      </w:r>
      <w:r w:rsidR="00182B07" w:rsidRPr="00E86A83">
        <w:rPr>
          <w:rStyle w:val="citation"/>
          <w:rFonts w:ascii="Times New Roman" w:hAnsi="Times New Roman" w:cs="Times New Roman"/>
          <w:sz w:val="28"/>
          <w:szCs w:val="28"/>
        </w:rPr>
        <w:t xml:space="preserve"> </w:t>
      </w:r>
      <w:r w:rsidR="00182B07" w:rsidRPr="00E86A83">
        <w:rPr>
          <w:rStyle w:val="citation"/>
          <w:rFonts w:ascii="Times New Roman" w:hAnsi="Times New Roman" w:cs="Times New Roman"/>
          <w:bCs/>
          <w:sz w:val="28"/>
          <w:szCs w:val="28"/>
        </w:rPr>
        <w:t>Психология личности в трудах зарубежных психологов. Хрестоматия</w:t>
      </w:r>
      <w:r w:rsidR="00182B07" w:rsidRPr="00E86A83">
        <w:rPr>
          <w:rStyle w:val="citation"/>
          <w:rFonts w:ascii="Times New Roman" w:hAnsi="Times New Roman" w:cs="Times New Roman"/>
          <w:sz w:val="28"/>
          <w:szCs w:val="28"/>
        </w:rPr>
        <w:t>. - 1-е издание. </w:t>
      </w:r>
      <w:hyperlink r:id="rId30" w:tooltip="Санкт-Петербург" w:history="1">
        <w:r w:rsidR="00182B07" w:rsidRPr="00E86A83">
          <w:rPr>
            <w:rStyle w:val="a8"/>
            <w:rFonts w:ascii="Times New Roman" w:hAnsi="Times New Roman" w:cs="Times New Roman"/>
            <w:color w:val="auto"/>
            <w:sz w:val="28"/>
            <w:szCs w:val="28"/>
            <w:u w:val="none"/>
          </w:rPr>
          <w:t>Санкт-Петербург</w:t>
        </w:r>
      </w:hyperlink>
      <w:r w:rsidR="00182B07" w:rsidRPr="00E86A83">
        <w:rPr>
          <w:rStyle w:val="citation"/>
          <w:rFonts w:ascii="Times New Roman" w:hAnsi="Times New Roman" w:cs="Times New Roman"/>
          <w:sz w:val="28"/>
          <w:szCs w:val="28"/>
        </w:rPr>
        <w:t>, 2001. </w:t>
      </w:r>
      <w:r w:rsidR="00A168F2" w:rsidRPr="00E86A83">
        <w:rPr>
          <w:rFonts w:ascii="Times New Roman" w:eastAsia="Times New Roman" w:hAnsi="Times New Roman" w:cs="Times New Roman"/>
          <w:sz w:val="28"/>
          <w:szCs w:val="28"/>
          <w:lang w:eastAsia="ru-RU"/>
        </w:rPr>
        <w:t>–</w:t>
      </w:r>
      <w:r w:rsidR="00182B07" w:rsidRPr="00E86A83">
        <w:rPr>
          <w:rStyle w:val="citation"/>
          <w:rFonts w:ascii="Times New Roman" w:hAnsi="Times New Roman" w:cs="Times New Roman"/>
          <w:sz w:val="28"/>
          <w:szCs w:val="28"/>
        </w:rPr>
        <w:t xml:space="preserve"> 320 с. (Хрестоматия)</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bCs/>
          <w:iCs/>
          <w:sz w:val="28"/>
          <w:szCs w:val="28"/>
        </w:rPr>
      </w:pPr>
      <w:r w:rsidRPr="00E86A83">
        <w:rPr>
          <w:rStyle w:val="reference-text"/>
          <w:rFonts w:ascii="Times New Roman" w:hAnsi="Times New Roman" w:cs="Times New Roman"/>
          <w:iCs/>
          <w:sz w:val="28"/>
          <w:szCs w:val="28"/>
        </w:rPr>
        <w:t>Руженков В. А., Лобов Г. А., Боева А. В.</w:t>
      </w:r>
      <w:r w:rsidRPr="00E86A83">
        <w:rPr>
          <w:rStyle w:val="reference-text"/>
          <w:rFonts w:ascii="Times New Roman" w:hAnsi="Times New Roman" w:cs="Times New Roman"/>
          <w:sz w:val="28"/>
          <w:szCs w:val="28"/>
        </w:rPr>
        <w:t xml:space="preserve"> </w:t>
      </w:r>
      <w:hyperlink r:id="rId31" w:history="1">
        <w:r w:rsidRPr="00E86A83">
          <w:rPr>
            <w:rStyle w:val="a8"/>
            <w:rFonts w:ascii="Times New Roman" w:hAnsi="Times New Roman" w:cs="Times New Roman"/>
            <w:color w:val="auto"/>
            <w:sz w:val="28"/>
            <w:szCs w:val="28"/>
            <w:u w:val="none"/>
          </w:rPr>
          <w:t>К вопросу об уточнении соде</w:t>
        </w:r>
        <w:r w:rsidRPr="00E86A83">
          <w:rPr>
            <w:rStyle w:val="a8"/>
            <w:rFonts w:ascii="Times New Roman" w:hAnsi="Times New Roman" w:cs="Times New Roman"/>
            <w:color w:val="auto"/>
            <w:sz w:val="28"/>
            <w:szCs w:val="28"/>
            <w:u w:val="none"/>
          </w:rPr>
          <w:t>р</w:t>
        </w:r>
        <w:r w:rsidRPr="00E86A83">
          <w:rPr>
            <w:rStyle w:val="a8"/>
            <w:rFonts w:ascii="Times New Roman" w:hAnsi="Times New Roman" w:cs="Times New Roman"/>
            <w:color w:val="auto"/>
            <w:sz w:val="28"/>
            <w:szCs w:val="28"/>
            <w:u w:val="none"/>
          </w:rPr>
          <w:t>жания понятия «аутоагрессивное поведение»</w:t>
        </w:r>
      </w:hyperlink>
      <w:r w:rsidRPr="00E86A83">
        <w:rPr>
          <w:rStyle w:val="reference-text"/>
          <w:rFonts w:ascii="Times New Roman" w:hAnsi="Times New Roman" w:cs="Times New Roman"/>
          <w:sz w:val="28"/>
          <w:szCs w:val="28"/>
        </w:rPr>
        <w:t xml:space="preserve">. //Кафедра психиатрии, наркологии и клинической психологии. </w:t>
      </w:r>
      <w:hyperlink r:id="rId32" w:tooltip="Белгородский государственный университет" w:history="1">
        <w:r w:rsidRPr="00E86A83">
          <w:rPr>
            <w:rStyle w:val="a8"/>
            <w:rFonts w:ascii="Times New Roman" w:hAnsi="Times New Roman" w:cs="Times New Roman"/>
            <w:color w:val="auto"/>
            <w:sz w:val="28"/>
            <w:szCs w:val="28"/>
            <w:u w:val="none"/>
          </w:rPr>
          <w:t>Белгородский государственный университет</w:t>
        </w:r>
      </w:hyperlink>
      <w:r w:rsidRPr="00E86A83">
        <w:t>.</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 xml:space="preserve"> Сакович Н.</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А. Диалоги на Аидовом пороге. Сказкотерапия в профила</w:t>
      </w:r>
      <w:r w:rsidRPr="00E86A83">
        <w:rPr>
          <w:rFonts w:ascii="Times New Roman" w:eastAsia="Times New Roman" w:hAnsi="Times New Roman" w:cs="Times New Roman"/>
          <w:sz w:val="28"/>
          <w:szCs w:val="28"/>
          <w:lang w:eastAsia="ru-RU"/>
        </w:rPr>
        <w:t>к</w:t>
      </w:r>
      <w:r w:rsidRPr="00E86A83">
        <w:rPr>
          <w:rFonts w:ascii="Times New Roman" w:eastAsia="Times New Roman" w:hAnsi="Times New Roman" w:cs="Times New Roman"/>
          <w:sz w:val="28"/>
          <w:szCs w:val="28"/>
          <w:lang w:eastAsia="ru-RU"/>
        </w:rPr>
        <w:t>тике и коррекции суицидального поведения подростков. М., 2012. – 113 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 xml:space="preserve"> Синягин Ю.</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В., Синягина Н.</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 xml:space="preserve">Ю. Детский суицид: психологический взгляд. СПб., 2006. </w:t>
      </w:r>
      <w:r w:rsidR="00A168F2" w:rsidRPr="00E86A83">
        <w:rPr>
          <w:rFonts w:ascii="Times New Roman" w:eastAsia="Times New Roman" w:hAnsi="Times New Roman" w:cs="Times New Roman"/>
          <w:sz w:val="28"/>
          <w:szCs w:val="28"/>
          <w:lang w:eastAsia="ru-RU"/>
        </w:rPr>
        <w:t>–</w:t>
      </w:r>
      <w:r w:rsidR="00A168F2">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 xml:space="preserve">176с. </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E86A83">
        <w:rPr>
          <w:rFonts w:ascii="Times New Roman" w:hAnsi="Times New Roman" w:cs="Times New Roman"/>
          <w:sz w:val="28"/>
          <w:szCs w:val="28"/>
        </w:rPr>
        <w:t xml:space="preserve"> Старшенбаум Г. В. Формы и методы кризисной психотерапии. Метод</w:t>
      </w:r>
      <w:r w:rsidRPr="00E86A83">
        <w:rPr>
          <w:rFonts w:ascii="Times New Roman" w:hAnsi="Times New Roman" w:cs="Times New Roman"/>
          <w:sz w:val="28"/>
          <w:szCs w:val="28"/>
        </w:rPr>
        <w:t>и</w:t>
      </w:r>
      <w:r w:rsidRPr="00E86A83">
        <w:rPr>
          <w:rFonts w:ascii="Times New Roman" w:hAnsi="Times New Roman" w:cs="Times New Roman"/>
          <w:sz w:val="28"/>
          <w:szCs w:val="28"/>
        </w:rPr>
        <w:t>ческое рекомендаци</w:t>
      </w:r>
      <w:r w:rsidR="00D3303C">
        <w:rPr>
          <w:rFonts w:ascii="Times New Roman" w:hAnsi="Times New Roman" w:cs="Times New Roman"/>
          <w:sz w:val="28"/>
          <w:szCs w:val="28"/>
        </w:rPr>
        <w:t>и</w:t>
      </w:r>
      <w:r w:rsidRPr="00E86A83">
        <w:rPr>
          <w:rFonts w:ascii="Times New Roman" w:hAnsi="Times New Roman" w:cs="Times New Roman"/>
          <w:sz w:val="28"/>
          <w:szCs w:val="28"/>
        </w:rPr>
        <w:t>. М., 1987.</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 xml:space="preserve"> Суицидальное поведение подрос</w:t>
      </w:r>
      <w:r>
        <w:rPr>
          <w:rFonts w:ascii="Times New Roman" w:eastAsia="Times New Roman" w:hAnsi="Times New Roman" w:cs="Times New Roman"/>
          <w:sz w:val="28"/>
          <w:szCs w:val="28"/>
          <w:lang w:eastAsia="ru-RU"/>
        </w:rPr>
        <w:t>тков. Методические рекомендации</w:t>
      </w:r>
      <w:r w:rsidRPr="00E86A83">
        <w:rPr>
          <w:rFonts w:ascii="Times New Roman" w:eastAsia="Times New Roman" w:hAnsi="Times New Roman" w:cs="Times New Roman"/>
          <w:sz w:val="28"/>
          <w:szCs w:val="28"/>
          <w:lang w:eastAsia="ru-RU"/>
        </w:rPr>
        <w:t>/ Авторы-составители: Л.</w:t>
      </w:r>
      <w:r w:rsidR="00D3303C">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К.</w:t>
      </w:r>
      <w:r w:rsidR="00D3303C">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Стадухина, Н.</w:t>
      </w:r>
      <w:r w:rsidR="00D3303C">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В.Петрова, Е.</w:t>
      </w:r>
      <w:r w:rsidR="00D3303C">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Л.</w:t>
      </w:r>
      <w:r w:rsidR="00D3303C">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Норкина, О.</w:t>
      </w:r>
      <w:r w:rsidR="00D3303C">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А.</w:t>
      </w:r>
      <w:r w:rsidR="00D3303C">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Марк</w:t>
      </w:r>
      <w:r w:rsidRPr="00E86A83">
        <w:rPr>
          <w:rFonts w:ascii="Times New Roman" w:eastAsia="Times New Roman" w:hAnsi="Times New Roman" w:cs="Times New Roman"/>
          <w:sz w:val="28"/>
          <w:szCs w:val="28"/>
          <w:lang w:eastAsia="ru-RU"/>
        </w:rPr>
        <w:t>о</w:t>
      </w:r>
      <w:r w:rsidRPr="00E86A83">
        <w:rPr>
          <w:rFonts w:ascii="Times New Roman" w:eastAsia="Times New Roman" w:hAnsi="Times New Roman" w:cs="Times New Roman"/>
          <w:sz w:val="28"/>
          <w:szCs w:val="28"/>
          <w:lang w:eastAsia="ru-RU"/>
        </w:rPr>
        <w:t>ва, М.</w:t>
      </w:r>
      <w:r w:rsidR="00D3303C">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 xml:space="preserve">Ю.Бондаренко. Йошкар-Ола, 2013. </w:t>
      </w:r>
      <w:r w:rsidR="00D3303C" w:rsidRPr="00E86A83">
        <w:rPr>
          <w:rFonts w:ascii="Times New Roman" w:eastAsia="Times New Roman" w:hAnsi="Times New Roman" w:cs="Times New Roman"/>
          <w:sz w:val="28"/>
          <w:szCs w:val="28"/>
          <w:lang w:eastAsia="ru-RU"/>
        </w:rPr>
        <w:t>–</w:t>
      </w:r>
      <w:r w:rsidRPr="00E86A83">
        <w:rPr>
          <w:rFonts w:ascii="Times New Roman" w:eastAsia="Times New Roman" w:hAnsi="Times New Roman" w:cs="Times New Roman"/>
          <w:sz w:val="28"/>
          <w:szCs w:val="28"/>
          <w:lang w:eastAsia="ru-RU"/>
        </w:rPr>
        <w:t xml:space="preserve"> 50с.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E86A83">
        <w:rPr>
          <w:rFonts w:ascii="Times New Roman" w:eastAsia="Times New Roman" w:hAnsi="Times New Roman" w:cs="Times New Roman"/>
          <w:sz w:val="28"/>
          <w:szCs w:val="28"/>
          <w:lang w:eastAsia="ru-RU"/>
        </w:rPr>
        <w:t xml:space="preserve"> Тормосина Н.</w:t>
      </w:r>
      <w:r w:rsidR="00D3303C">
        <w:rPr>
          <w:rFonts w:ascii="Times New Roman" w:eastAsia="Times New Roman" w:hAnsi="Times New Roman" w:cs="Times New Roman"/>
          <w:sz w:val="28"/>
          <w:szCs w:val="28"/>
          <w:lang w:eastAsia="ru-RU"/>
        </w:rPr>
        <w:t xml:space="preserve"> </w:t>
      </w:r>
      <w:r w:rsidRPr="00E86A83">
        <w:rPr>
          <w:rFonts w:ascii="Times New Roman" w:eastAsia="Times New Roman" w:hAnsi="Times New Roman" w:cs="Times New Roman"/>
          <w:sz w:val="28"/>
          <w:szCs w:val="28"/>
          <w:lang w:eastAsia="ru-RU"/>
        </w:rPr>
        <w:t>Г. Психологическая профилактика аутодиструктивного поведения в подростковом возрасте: автореферат диссертации на соискание уч</w:t>
      </w:r>
      <w:r w:rsidRPr="00E86A83">
        <w:rPr>
          <w:rFonts w:ascii="Times New Roman" w:eastAsia="Times New Roman" w:hAnsi="Times New Roman" w:cs="Times New Roman"/>
          <w:sz w:val="28"/>
          <w:szCs w:val="28"/>
          <w:lang w:eastAsia="ru-RU"/>
        </w:rPr>
        <w:t>е</w:t>
      </w:r>
      <w:r w:rsidRPr="00E86A83">
        <w:rPr>
          <w:rFonts w:ascii="Times New Roman" w:eastAsia="Times New Roman" w:hAnsi="Times New Roman" w:cs="Times New Roman"/>
          <w:sz w:val="28"/>
          <w:szCs w:val="28"/>
          <w:lang w:eastAsia="ru-RU"/>
        </w:rPr>
        <w:t>ной степени кандидата психологических наук. Пятигорск, 2013. – 23 с.</w:t>
      </w:r>
    </w:p>
    <w:p w:rsidR="00182B07" w:rsidRPr="00E86A83"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bCs/>
          <w:iCs/>
          <w:sz w:val="28"/>
          <w:szCs w:val="28"/>
        </w:rPr>
      </w:pPr>
      <w:r w:rsidRPr="00E86A83">
        <w:rPr>
          <w:rFonts w:ascii="Times New Roman" w:hAnsi="Times New Roman" w:cs="Times New Roman"/>
          <w:sz w:val="28"/>
          <w:szCs w:val="28"/>
        </w:rPr>
        <w:t>Шустов Д.</w:t>
      </w:r>
      <w:r w:rsidR="00D3303C">
        <w:rPr>
          <w:rFonts w:ascii="Times New Roman" w:hAnsi="Times New Roman" w:cs="Times New Roman"/>
          <w:sz w:val="28"/>
          <w:szCs w:val="28"/>
        </w:rPr>
        <w:t xml:space="preserve"> </w:t>
      </w:r>
      <w:r w:rsidRPr="00E86A83">
        <w:rPr>
          <w:rFonts w:ascii="Times New Roman" w:hAnsi="Times New Roman" w:cs="Times New Roman"/>
          <w:sz w:val="28"/>
          <w:szCs w:val="28"/>
        </w:rPr>
        <w:t>И. Аутоагрессивность и иллюзия бессмертия. Журнал пра</w:t>
      </w:r>
      <w:r w:rsidRPr="00E86A83">
        <w:rPr>
          <w:rFonts w:ascii="Times New Roman" w:hAnsi="Times New Roman" w:cs="Times New Roman"/>
          <w:sz w:val="28"/>
          <w:szCs w:val="28"/>
        </w:rPr>
        <w:t>к</w:t>
      </w:r>
      <w:r w:rsidRPr="00E86A83">
        <w:rPr>
          <w:rFonts w:ascii="Times New Roman" w:hAnsi="Times New Roman" w:cs="Times New Roman"/>
          <w:sz w:val="28"/>
          <w:szCs w:val="28"/>
        </w:rPr>
        <w:t>тической психологии и психоанализа, № 1, март. – 2005г.</w:t>
      </w:r>
    </w:p>
    <w:p w:rsidR="00305D07" w:rsidRPr="00305D07" w:rsidRDefault="00182B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bCs/>
          <w:iCs/>
          <w:sz w:val="28"/>
          <w:szCs w:val="28"/>
        </w:rPr>
      </w:pPr>
      <w:r w:rsidRPr="00E86A83">
        <w:rPr>
          <w:rFonts w:ascii="Times New Roman" w:hAnsi="Times New Roman" w:cs="Times New Roman"/>
          <w:sz w:val="28"/>
          <w:szCs w:val="28"/>
        </w:rPr>
        <w:t xml:space="preserve"> Эрл Гроллман. Суицид: превенция, интервенция, поственция.</w:t>
      </w:r>
      <w:r w:rsidRPr="00E86A83">
        <w:rPr>
          <w:rFonts w:ascii="Times New Roman" w:hAnsi="Times New Roman" w:cs="Times New Roman"/>
          <w:b/>
          <w:bCs/>
          <w:i/>
          <w:iCs/>
          <w:sz w:val="28"/>
          <w:szCs w:val="28"/>
        </w:rPr>
        <w:t xml:space="preserve"> </w:t>
      </w:r>
      <w:r w:rsidRPr="00E86A83">
        <w:rPr>
          <w:rFonts w:ascii="Times New Roman" w:hAnsi="Times New Roman" w:cs="Times New Roman"/>
          <w:bCs/>
          <w:iCs/>
          <w:sz w:val="28"/>
          <w:szCs w:val="28"/>
          <w:lang w:val="en-US"/>
        </w:rPr>
        <w:t xml:space="preserve">Grollman, Earl A. Suicide Prevention, Intervention, Postvention. Edition: Second Edition Binding: Paperback Publisher: Beacon Hill Press, 1988.151 pages. </w:t>
      </w:r>
      <w:r w:rsidRPr="00E86A83">
        <w:rPr>
          <w:rFonts w:ascii="Times New Roman" w:hAnsi="Times New Roman" w:cs="Times New Roman"/>
          <w:bCs/>
          <w:iCs/>
          <w:sz w:val="28"/>
          <w:szCs w:val="28"/>
        </w:rPr>
        <w:t>Первое издание: 1971 г.</w:t>
      </w:r>
      <w:r w:rsidR="00305D07" w:rsidRPr="00305D07">
        <w:rPr>
          <w:rFonts w:ascii="Times New Roman" w:hAnsi="Times New Roman" w:cs="Times New Roman"/>
          <w:sz w:val="28"/>
          <w:szCs w:val="28"/>
          <w:shd w:val="clear" w:color="auto" w:fill="FFFFFF"/>
        </w:rPr>
        <w:t xml:space="preserve"> </w:t>
      </w:r>
    </w:p>
    <w:p w:rsidR="00685F50" w:rsidRDefault="00305D07" w:rsidP="006F2278">
      <w:pPr>
        <w:pStyle w:val="a3"/>
        <w:numPr>
          <w:ilvl w:val="0"/>
          <w:numId w:val="14"/>
        </w:numPr>
        <w:tabs>
          <w:tab w:val="left" w:pos="426"/>
          <w:tab w:val="left" w:pos="1134"/>
        </w:tabs>
        <w:autoSpaceDE w:val="0"/>
        <w:autoSpaceDN w:val="0"/>
        <w:adjustRightInd w:val="0"/>
        <w:spacing w:after="0" w:line="240" w:lineRule="auto"/>
        <w:ind w:left="0" w:firstLine="709"/>
        <w:jc w:val="both"/>
        <w:rPr>
          <w:rFonts w:ascii="Times New Roman" w:hAnsi="Times New Roman" w:cs="Times New Roman"/>
          <w:bCs/>
          <w:iCs/>
          <w:sz w:val="28"/>
          <w:szCs w:val="28"/>
        </w:rPr>
      </w:pPr>
      <w:r w:rsidRPr="00C93DF8">
        <w:rPr>
          <w:rFonts w:ascii="Times New Roman" w:hAnsi="Times New Roman" w:cs="Times New Roman"/>
          <w:sz w:val="28"/>
          <w:szCs w:val="28"/>
          <w:shd w:val="clear" w:color="auto" w:fill="FFFFFF"/>
        </w:rPr>
        <w:t>Организация профилактики суицидального риска в учреждении образ</w:t>
      </w:r>
      <w:r w:rsidRPr="00C93DF8">
        <w:rPr>
          <w:rFonts w:ascii="Times New Roman" w:hAnsi="Times New Roman" w:cs="Times New Roman"/>
          <w:sz w:val="28"/>
          <w:szCs w:val="28"/>
          <w:shd w:val="clear" w:color="auto" w:fill="FFFFFF"/>
        </w:rPr>
        <w:t>о</w:t>
      </w:r>
      <w:r w:rsidRPr="00C93DF8">
        <w:rPr>
          <w:rFonts w:ascii="Times New Roman" w:hAnsi="Times New Roman" w:cs="Times New Roman"/>
          <w:sz w:val="28"/>
          <w:szCs w:val="28"/>
          <w:shd w:val="clear" w:color="auto" w:fill="FFFFFF"/>
        </w:rPr>
        <w:t>вания/авт.-сост. Н.</w:t>
      </w:r>
      <w:r w:rsidR="00D3303C">
        <w:rPr>
          <w:rFonts w:ascii="Times New Roman" w:hAnsi="Times New Roman" w:cs="Times New Roman"/>
          <w:sz w:val="28"/>
          <w:szCs w:val="28"/>
          <w:shd w:val="clear" w:color="auto" w:fill="FFFFFF"/>
        </w:rPr>
        <w:t xml:space="preserve"> </w:t>
      </w:r>
      <w:r w:rsidRPr="00C93DF8">
        <w:rPr>
          <w:rFonts w:ascii="Times New Roman" w:hAnsi="Times New Roman" w:cs="Times New Roman"/>
          <w:sz w:val="28"/>
          <w:szCs w:val="28"/>
          <w:shd w:val="clear" w:color="auto" w:fill="FFFFFF"/>
        </w:rPr>
        <w:t>А. Сакович.  Минск: Красико-Принт, 2011</w:t>
      </w:r>
      <w:r>
        <w:rPr>
          <w:rFonts w:ascii="Times New Roman" w:hAnsi="Times New Roman" w:cs="Times New Roman"/>
          <w:sz w:val="28"/>
          <w:szCs w:val="28"/>
          <w:shd w:val="clear" w:color="auto" w:fill="FFFFFF"/>
        </w:rPr>
        <w:t>.</w:t>
      </w:r>
    </w:p>
    <w:p w:rsidR="00C93DF8" w:rsidRPr="00C93DF8"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33" w:history="1">
        <w:r w:rsidR="00A076E2" w:rsidRPr="00C93DF8">
          <w:rPr>
            <w:rStyle w:val="a8"/>
            <w:rFonts w:ascii="Times New Roman" w:hAnsi="Times New Roman" w:cs="Times New Roman"/>
            <w:color w:val="auto"/>
            <w:sz w:val="28"/>
            <w:szCs w:val="28"/>
            <w:u w:val="none"/>
            <w:lang w:val="en-US"/>
          </w:rPr>
          <w:t>http</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skachate</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ru</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pshologiya</w:t>
        </w:r>
        <w:r w:rsidR="00A076E2" w:rsidRPr="00C93DF8">
          <w:rPr>
            <w:rStyle w:val="a8"/>
            <w:rFonts w:ascii="Times New Roman" w:hAnsi="Times New Roman" w:cs="Times New Roman"/>
            <w:color w:val="auto"/>
            <w:sz w:val="28"/>
            <w:szCs w:val="28"/>
            <w:u w:val="none"/>
          </w:rPr>
          <w:t>/610/</w:t>
        </w:r>
        <w:r w:rsidR="00A076E2" w:rsidRPr="00C93DF8">
          <w:rPr>
            <w:rStyle w:val="a8"/>
            <w:rFonts w:ascii="Times New Roman" w:hAnsi="Times New Roman" w:cs="Times New Roman"/>
            <w:color w:val="auto"/>
            <w:sz w:val="28"/>
            <w:szCs w:val="28"/>
            <w:u w:val="none"/>
            <w:lang w:val="en-US"/>
          </w:rPr>
          <w:t>index</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html</w:t>
        </w:r>
      </w:hyperlink>
    </w:p>
    <w:p w:rsidR="00C93DF8"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34" w:tgtFrame="_self" w:tooltip="Кликните левой кнопкой мыши, чтобы отобразить найденные совпадения на вкладке &quot;Страница&quot; (при удерживании Alt страница будет открыта на новой вкладке, а при удерживании Ctrl - в браузере по умолчанию)" w:history="1">
        <w:r w:rsidR="00A076E2" w:rsidRPr="00C93DF8">
          <w:rPr>
            <w:rStyle w:val="a8"/>
            <w:rFonts w:ascii="Times New Roman" w:hAnsi="Times New Roman" w:cs="Times New Roman"/>
            <w:color w:val="auto"/>
            <w:sz w:val="28"/>
            <w:szCs w:val="28"/>
            <w:u w:val="none"/>
            <w:lang w:val="en-US"/>
          </w:rPr>
          <w:t>http</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trmk</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moy</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su</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metod</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rekom</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po</w:t>
        </w:r>
        <w:r w:rsidR="00A076E2" w:rsidRPr="00C93DF8">
          <w:rPr>
            <w:rStyle w:val="a8"/>
            <w:rFonts w:ascii="Times New Roman" w:hAnsi="Times New Roman" w:cs="Times New Roman"/>
            <w:color w:val="auto"/>
            <w:sz w:val="28"/>
            <w:szCs w:val="28"/>
            <w:u w:val="none"/>
          </w:rPr>
          <w:t>_</w:t>
        </w:r>
        <w:r w:rsidR="00A076E2" w:rsidRPr="00C93DF8">
          <w:rPr>
            <w:rStyle w:val="a8"/>
            <w:rFonts w:ascii="Times New Roman" w:hAnsi="Times New Roman" w:cs="Times New Roman"/>
            <w:color w:val="auto"/>
            <w:sz w:val="28"/>
            <w:szCs w:val="28"/>
            <w:u w:val="none"/>
            <w:lang w:val="en-US"/>
          </w:rPr>
          <w:t>profilaktke</w:t>
        </w:r>
        <w:r w:rsidR="00A076E2" w:rsidRPr="00C93DF8">
          <w:rPr>
            <w:rStyle w:val="a8"/>
            <w:rFonts w:ascii="Times New Roman" w:hAnsi="Times New Roman" w:cs="Times New Roman"/>
            <w:color w:val="auto"/>
            <w:sz w:val="28"/>
            <w:szCs w:val="28"/>
            <w:u w:val="none"/>
          </w:rPr>
          <w:t>_</w:t>
        </w:r>
        <w:r w:rsidR="00A076E2" w:rsidRPr="00C93DF8">
          <w:rPr>
            <w:rStyle w:val="a8"/>
            <w:rFonts w:ascii="Times New Roman" w:hAnsi="Times New Roman" w:cs="Times New Roman"/>
            <w:color w:val="auto"/>
            <w:sz w:val="28"/>
            <w:szCs w:val="28"/>
            <w:u w:val="none"/>
            <w:lang w:val="en-US"/>
          </w:rPr>
          <w:t>suicida</w:t>
        </w:r>
        <w:r w:rsidR="00A076E2" w:rsidRPr="00C93DF8">
          <w:rPr>
            <w:rStyle w:val="a8"/>
            <w:rFonts w:ascii="Times New Roman" w:hAnsi="Times New Roman" w:cs="Times New Roman"/>
            <w:color w:val="auto"/>
            <w:sz w:val="28"/>
            <w:szCs w:val="28"/>
            <w:u w:val="none"/>
          </w:rPr>
          <w:t>_</w:t>
        </w:r>
        <w:r w:rsidR="00A076E2" w:rsidRPr="00C93DF8">
          <w:rPr>
            <w:rStyle w:val="a8"/>
            <w:rFonts w:ascii="Times New Roman" w:hAnsi="Times New Roman" w:cs="Times New Roman"/>
            <w:color w:val="auto"/>
            <w:sz w:val="28"/>
            <w:szCs w:val="28"/>
            <w:u w:val="none"/>
            <w:lang w:val="en-US"/>
          </w:rPr>
          <w:t>sko</w:t>
        </w:r>
        <w:r w:rsidR="00A076E2" w:rsidRPr="00C93DF8">
          <w:rPr>
            <w:rStyle w:val="a8"/>
            <w:rFonts w:ascii="Times New Roman" w:hAnsi="Times New Roman" w:cs="Times New Roman"/>
            <w:color w:val="auto"/>
            <w:sz w:val="28"/>
            <w:szCs w:val="28"/>
            <w:u w:val="none"/>
          </w:rPr>
          <w:t>.</w:t>
        </w:r>
        <w:r w:rsidR="00A076E2" w:rsidRPr="00C93DF8">
          <w:rPr>
            <w:rStyle w:val="a8"/>
            <w:rFonts w:ascii="Times New Roman" w:hAnsi="Times New Roman" w:cs="Times New Roman"/>
            <w:color w:val="auto"/>
            <w:sz w:val="28"/>
            <w:szCs w:val="28"/>
            <w:u w:val="none"/>
            <w:lang w:val="en-US"/>
          </w:rPr>
          <w:t>docx</w:t>
        </w:r>
      </w:hyperlink>
    </w:p>
    <w:p w:rsidR="00C93DF8" w:rsidRPr="00C93DF8"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35" w:history="1">
        <w:r w:rsidR="00751D9E" w:rsidRPr="009364A6">
          <w:rPr>
            <w:rStyle w:val="a8"/>
            <w:rFonts w:ascii="Times New Roman" w:hAnsi="Times New Roman" w:cs="Times New Roman"/>
            <w:color w:val="auto"/>
            <w:sz w:val="28"/>
            <w:szCs w:val="28"/>
            <w:u w:val="none"/>
          </w:rPr>
          <w:t>https://edu.tatar.ru/upload/images/files/soln_suic.pd</w:t>
        </w:r>
        <w:r w:rsidR="00751D9E" w:rsidRPr="00C93DF8">
          <w:rPr>
            <w:rStyle w:val="a8"/>
            <w:rFonts w:ascii="Times New Roman" w:hAnsi="Times New Roman" w:cs="Times New Roman"/>
            <w:color w:val="auto"/>
            <w:sz w:val="28"/>
            <w:szCs w:val="28"/>
            <w:u w:val="none"/>
          </w:rPr>
          <w:t>f</w:t>
        </w:r>
      </w:hyperlink>
    </w:p>
    <w:p w:rsidR="00C93DF8" w:rsidRPr="00C93DF8"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36" w:history="1">
        <w:r w:rsidR="00F95228" w:rsidRPr="00C93DF8">
          <w:rPr>
            <w:rStyle w:val="a8"/>
            <w:rFonts w:ascii="Times New Roman" w:hAnsi="Times New Roman" w:cs="Times New Roman"/>
            <w:color w:val="auto"/>
            <w:sz w:val="28"/>
            <w:szCs w:val="28"/>
            <w:u w:val="none"/>
          </w:rPr>
          <w:t>http://ipk.68edu.ru/docs/bezopasnostdeti/klasnnye-ruk-deti.pdf</w:t>
        </w:r>
      </w:hyperlink>
    </w:p>
    <w:p w:rsidR="00C93DF8" w:rsidRPr="00C93DF8"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37" w:history="1">
        <w:r w:rsidR="00F95228" w:rsidRPr="00C93DF8">
          <w:rPr>
            <w:rStyle w:val="a8"/>
            <w:rFonts w:ascii="Times New Roman" w:hAnsi="Times New Roman" w:cs="Times New Roman"/>
            <w:color w:val="auto"/>
            <w:sz w:val="28"/>
            <w:szCs w:val="28"/>
            <w:u w:val="none"/>
          </w:rPr>
          <w:t>http://www.oksanochka.com/003/001/033.shtml</w:t>
        </w:r>
      </w:hyperlink>
    </w:p>
    <w:p w:rsidR="00C93DF8" w:rsidRPr="00C93DF8"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38" w:history="1">
        <w:r w:rsidR="00DF22BD" w:rsidRPr="00C93DF8">
          <w:rPr>
            <w:rStyle w:val="a8"/>
            <w:rFonts w:ascii="Times New Roman" w:hAnsi="Times New Roman" w:cs="Times New Roman"/>
            <w:color w:val="auto"/>
            <w:sz w:val="28"/>
            <w:szCs w:val="28"/>
            <w:u w:val="none"/>
            <w:lang w:val="en-US"/>
          </w:rPr>
          <w:t>http</w:t>
        </w:r>
        <w:r w:rsidR="00DF22BD" w:rsidRPr="00C93DF8">
          <w:rPr>
            <w:rStyle w:val="a8"/>
            <w:rFonts w:ascii="Times New Roman" w:hAnsi="Times New Roman" w:cs="Times New Roman"/>
            <w:color w:val="auto"/>
            <w:sz w:val="28"/>
            <w:szCs w:val="28"/>
            <w:u w:val="none"/>
          </w:rPr>
          <w:t>://</w:t>
        </w:r>
        <w:r w:rsidR="00DF22BD" w:rsidRPr="00C93DF8">
          <w:rPr>
            <w:rStyle w:val="a8"/>
            <w:rFonts w:ascii="Times New Roman" w:hAnsi="Times New Roman" w:cs="Times New Roman"/>
            <w:color w:val="auto"/>
            <w:sz w:val="28"/>
            <w:szCs w:val="28"/>
            <w:u w:val="none"/>
            <w:lang w:val="en-US"/>
          </w:rPr>
          <w:t>www</w:t>
        </w:r>
        <w:r w:rsidR="00DF22BD" w:rsidRPr="00C93DF8">
          <w:rPr>
            <w:rStyle w:val="a8"/>
            <w:rFonts w:ascii="Times New Roman" w:hAnsi="Times New Roman" w:cs="Times New Roman"/>
            <w:color w:val="auto"/>
            <w:sz w:val="28"/>
            <w:szCs w:val="28"/>
            <w:u w:val="none"/>
          </w:rPr>
          <w:t>.</w:t>
        </w:r>
        <w:r w:rsidR="00DF22BD" w:rsidRPr="00C93DF8">
          <w:rPr>
            <w:rStyle w:val="a8"/>
            <w:rFonts w:ascii="Times New Roman" w:hAnsi="Times New Roman" w:cs="Times New Roman"/>
            <w:color w:val="auto"/>
            <w:sz w:val="28"/>
            <w:szCs w:val="28"/>
            <w:u w:val="none"/>
            <w:lang w:val="en-US"/>
          </w:rPr>
          <w:t>ahmerov</w:t>
        </w:r>
        <w:r w:rsidR="00DF22BD" w:rsidRPr="00C93DF8">
          <w:rPr>
            <w:rStyle w:val="a8"/>
            <w:rFonts w:ascii="Times New Roman" w:hAnsi="Times New Roman" w:cs="Times New Roman"/>
            <w:color w:val="auto"/>
            <w:sz w:val="28"/>
            <w:szCs w:val="28"/>
            <w:u w:val="none"/>
          </w:rPr>
          <w:t>.</w:t>
        </w:r>
        <w:r w:rsidR="00DF22BD" w:rsidRPr="00C93DF8">
          <w:rPr>
            <w:rStyle w:val="a8"/>
            <w:rFonts w:ascii="Times New Roman" w:hAnsi="Times New Roman" w:cs="Times New Roman"/>
            <w:color w:val="auto"/>
            <w:sz w:val="28"/>
            <w:szCs w:val="28"/>
            <w:u w:val="none"/>
            <w:lang w:val="en-US"/>
          </w:rPr>
          <w:t>com</w:t>
        </w:r>
        <w:r w:rsidR="00DF22BD" w:rsidRPr="00C93DF8">
          <w:rPr>
            <w:rStyle w:val="a8"/>
            <w:rFonts w:ascii="Times New Roman" w:hAnsi="Times New Roman" w:cs="Times New Roman"/>
            <w:color w:val="auto"/>
            <w:sz w:val="28"/>
            <w:szCs w:val="28"/>
            <w:u w:val="none"/>
          </w:rPr>
          <w:t>/</w:t>
        </w:r>
        <w:r w:rsidR="00DF22BD" w:rsidRPr="00C93DF8">
          <w:rPr>
            <w:rStyle w:val="a8"/>
            <w:rFonts w:ascii="Times New Roman" w:hAnsi="Times New Roman" w:cs="Times New Roman"/>
            <w:color w:val="auto"/>
            <w:sz w:val="28"/>
            <w:szCs w:val="28"/>
            <w:u w:val="none"/>
            <w:lang w:val="en-US"/>
          </w:rPr>
          <w:t>book</w:t>
        </w:r>
        <w:r w:rsidR="00DF22BD" w:rsidRPr="00C93DF8">
          <w:rPr>
            <w:rStyle w:val="a8"/>
            <w:rFonts w:ascii="Times New Roman" w:hAnsi="Times New Roman" w:cs="Times New Roman"/>
            <w:color w:val="auto"/>
            <w:sz w:val="28"/>
            <w:szCs w:val="28"/>
            <w:u w:val="none"/>
          </w:rPr>
          <w:t>_651_</w:t>
        </w:r>
        <w:r w:rsidR="00DF22BD" w:rsidRPr="00C93DF8">
          <w:rPr>
            <w:rStyle w:val="a8"/>
            <w:rFonts w:ascii="Times New Roman" w:hAnsi="Times New Roman" w:cs="Times New Roman"/>
            <w:color w:val="auto"/>
            <w:sz w:val="28"/>
            <w:szCs w:val="28"/>
            <w:u w:val="none"/>
            <w:lang w:val="en-US"/>
          </w:rPr>
          <w:t>chapter</w:t>
        </w:r>
        <w:r w:rsidR="00DF22BD" w:rsidRPr="00C93DF8">
          <w:rPr>
            <w:rStyle w:val="a8"/>
            <w:rFonts w:ascii="Times New Roman" w:hAnsi="Times New Roman" w:cs="Times New Roman"/>
            <w:color w:val="auto"/>
            <w:sz w:val="28"/>
            <w:szCs w:val="28"/>
            <w:u w:val="none"/>
          </w:rPr>
          <w:t>_188_2.4._</w:t>
        </w:r>
        <w:r w:rsidR="00DF22BD" w:rsidRPr="00C93DF8">
          <w:rPr>
            <w:rStyle w:val="a8"/>
            <w:rFonts w:ascii="Times New Roman" w:hAnsi="Times New Roman" w:cs="Times New Roman"/>
            <w:color w:val="auto"/>
            <w:sz w:val="28"/>
            <w:szCs w:val="28"/>
            <w:u w:val="none"/>
            <w:lang w:val="en-US"/>
          </w:rPr>
          <w:t>Formirovanie</w:t>
        </w:r>
        <w:r w:rsidR="00DF22BD" w:rsidRPr="00C93DF8">
          <w:rPr>
            <w:rStyle w:val="a8"/>
            <w:rFonts w:ascii="Times New Roman" w:hAnsi="Times New Roman" w:cs="Times New Roman"/>
            <w:color w:val="auto"/>
            <w:sz w:val="28"/>
            <w:szCs w:val="28"/>
            <w:u w:val="none"/>
          </w:rPr>
          <w:t>_</w:t>
        </w:r>
        <w:r w:rsidR="00DF22BD" w:rsidRPr="00C93DF8">
          <w:rPr>
            <w:rStyle w:val="a8"/>
            <w:rFonts w:ascii="Times New Roman" w:hAnsi="Times New Roman" w:cs="Times New Roman"/>
            <w:color w:val="auto"/>
            <w:sz w:val="28"/>
            <w:szCs w:val="28"/>
            <w:u w:val="none"/>
            <w:lang w:val="en-US"/>
          </w:rPr>
          <w:t>ehffektivnykh</w:t>
        </w:r>
        <w:r w:rsidR="00DF22BD" w:rsidRPr="00C93DF8">
          <w:rPr>
            <w:rStyle w:val="a8"/>
            <w:rFonts w:ascii="Times New Roman" w:hAnsi="Times New Roman" w:cs="Times New Roman"/>
            <w:color w:val="auto"/>
            <w:sz w:val="28"/>
            <w:szCs w:val="28"/>
            <w:u w:val="none"/>
          </w:rPr>
          <w:t>_</w:t>
        </w:r>
        <w:r w:rsidR="00DF22BD" w:rsidRPr="00C93DF8">
          <w:rPr>
            <w:rStyle w:val="a8"/>
            <w:rFonts w:ascii="Times New Roman" w:hAnsi="Times New Roman" w:cs="Times New Roman"/>
            <w:color w:val="auto"/>
            <w:sz w:val="28"/>
            <w:szCs w:val="28"/>
            <w:u w:val="none"/>
            <w:lang w:val="en-US"/>
          </w:rPr>
          <w:t>ehkonomicheskikh</w:t>
        </w:r>
        <w:r w:rsidR="00DF22BD" w:rsidRPr="00C93DF8">
          <w:rPr>
            <w:rStyle w:val="a8"/>
            <w:rFonts w:ascii="Times New Roman" w:hAnsi="Times New Roman" w:cs="Times New Roman"/>
            <w:color w:val="auto"/>
            <w:sz w:val="28"/>
            <w:szCs w:val="28"/>
            <w:u w:val="none"/>
          </w:rPr>
          <w:t>.</w:t>
        </w:r>
        <w:r w:rsidR="00DF22BD" w:rsidRPr="00C93DF8">
          <w:rPr>
            <w:rStyle w:val="a8"/>
            <w:rFonts w:ascii="Times New Roman" w:hAnsi="Times New Roman" w:cs="Times New Roman"/>
            <w:color w:val="auto"/>
            <w:sz w:val="28"/>
            <w:szCs w:val="28"/>
            <w:u w:val="none"/>
            <w:lang w:val="en-US"/>
          </w:rPr>
          <w:t>html</w:t>
        </w:r>
      </w:hyperlink>
    </w:p>
    <w:p w:rsidR="00DF22BD" w:rsidRPr="00400745"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39" w:history="1">
        <w:r w:rsidR="00400745" w:rsidRPr="00400745">
          <w:rPr>
            <w:rStyle w:val="a8"/>
            <w:rFonts w:ascii="Times New Roman" w:hAnsi="Times New Roman" w:cs="Times New Roman"/>
            <w:color w:val="auto"/>
            <w:sz w:val="28"/>
            <w:szCs w:val="28"/>
            <w:u w:val="none"/>
          </w:rPr>
          <w:t>http://ru.convdocs.org/docs/index-367183.html</w:t>
        </w:r>
      </w:hyperlink>
    </w:p>
    <w:p w:rsidR="00400745" w:rsidRPr="00F94B48"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0" w:history="1">
        <w:r w:rsidR="00F94B48" w:rsidRPr="00F94B48">
          <w:rPr>
            <w:rStyle w:val="a8"/>
            <w:rFonts w:ascii="Times New Roman" w:hAnsi="Times New Roman" w:cs="Times New Roman"/>
            <w:color w:val="auto"/>
            <w:sz w:val="28"/>
            <w:szCs w:val="28"/>
            <w:u w:val="none"/>
          </w:rPr>
          <w:t>http://www.gou-center.kubannet.ru/norm-prav-doc.html</w:t>
        </w:r>
      </w:hyperlink>
    </w:p>
    <w:p w:rsidR="00F94B48" w:rsidRPr="00B55D3A"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1" w:history="1">
        <w:r w:rsidR="00B55D3A" w:rsidRPr="00B55D3A">
          <w:rPr>
            <w:rStyle w:val="a8"/>
            <w:rFonts w:ascii="Times New Roman" w:hAnsi="Times New Roman" w:cs="Times New Roman"/>
            <w:color w:val="auto"/>
            <w:sz w:val="28"/>
            <w:szCs w:val="28"/>
            <w:u w:val="none"/>
          </w:rPr>
          <w:t>http://docplayer.ru/429003-Suicidalnoe-povedenie-podrostkov.html</w:t>
        </w:r>
      </w:hyperlink>
    </w:p>
    <w:p w:rsidR="00B55D3A" w:rsidRPr="0061077D"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2" w:history="1">
        <w:r w:rsidR="0061077D" w:rsidRPr="0061077D">
          <w:rPr>
            <w:rStyle w:val="a8"/>
            <w:rFonts w:ascii="Times New Roman" w:hAnsi="Times New Roman" w:cs="Times New Roman"/>
            <w:color w:val="auto"/>
            <w:sz w:val="28"/>
            <w:szCs w:val="28"/>
            <w:u w:val="none"/>
          </w:rPr>
          <w:t>http://www.narkotiki.ru/5_1312.htm</w:t>
        </w:r>
      </w:hyperlink>
    </w:p>
    <w:p w:rsidR="0061077D" w:rsidRPr="0041248F"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3" w:history="1">
        <w:r w:rsidR="0041248F" w:rsidRPr="0041248F">
          <w:rPr>
            <w:rStyle w:val="a8"/>
            <w:rFonts w:ascii="Times New Roman" w:hAnsi="Times New Roman" w:cs="Times New Roman"/>
            <w:color w:val="auto"/>
            <w:sz w:val="28"/>
            <w:szCs w:val="28"/>
            <w:u w:val="none"/>
          </w:rPr>
          <w:t>http://narkotiki.ru/5_201.htm</w:t>
        </w:r>
      </w:hyperlink>
    </w:p>
    <w:p w:rsidR="0041248F" w:rsidRPr="00CD75E8"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4" w:history="1">
        <w:r w:rsidR="00CD75E8" w:rsidRPr="00CD75E8">
          <w:rPr>
            <w:rStyle w:val="a8"/>
            <w:rFonts w:ascii="Times New Roman" w:hAnsi="Times New Roman" w:cs="Times New Roman"/>
            <w:color w:val="auto"/>
            <w:sz w:val="28"/>
            <w:szCs w:val="28"/>
            <w:u w:val="none"/>
          </w:rPr>
          <w:t>http://www.zubstom.ru/docs/index-2179.html</w:t>
        </w:r>
      </w:hyperlink>
    </w:p>
    <w:p w:rsidR="00CD75E8" w:rsidRPr="005B2620"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5" w:history="1">
        <w:r w:rsidR="008100CD" w:rsidRPr="00D72EF4">
          <w:rPr>
            <w:rStyle w:val="a8"/>
            <w:rFonts w:ascii="Times New Roman" w:hAnsi="Times New Roman" w:cs="Times New Roman"/>
            <w:color w:val="auto"/>
            <w:sz w:val="28"/>
            <w:szCs w:val="28"/>
            <w:u w:val="none"/>
          </w:rPr>
          <w:t>http://refdb.ru/look/1648819.html</w:t>
        </w:r>
      </w:hyperlink>
    </w:p>
    <w:p w:rsidR="005B2620" w:rsidRPr="003F160E"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6" w:history="1">
        <w:r w:rsidR="003F160E" w:rsidRPr="003F160E">
          <w:rPr>
            <w:rStyle w:val="a8"/>
            <w:rFonts w:ascii="Times New Roman" w:hAnsi="Times New Roman" w:cs="Times New Roman"/>
            <w:color w:val="auto"/>
            <w:sz w:val="28"/>
            <w:szCs w:val="28"/>
            <w:u w:val="none"/>
          </w:rPr>
          <w:t>http://tehnoclimate.ru/diagnostika-i-korrekcija-faktorov/</w:t>
        </w:r>
      </w:hyperlink>
    </w:p>
    <w:p w:rsidR="003F160E" w:rsidRPr="00F334BC"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7" w:history="1">
        <w:r w:rsidR="00F334BC" w:rsidRPr="00F334BC">
          <w:rPr>
            <w:rStyle w:val="a8"/>
            <w:rFonts w:ascii="Times New Roman" w:hAnsi="Times New Roman" w:cs="Times New Roman"/>
            <w:color w:val="auto"/>
            <w:sz w:val="28"/>
            <w:szCs w:val="28"/>
            <w:u w:val="none"/>
          </w:rPr>
          <w:t>http://exam-ans.ru/literatura/11040/index.html?page=36</w:t>
        </w:r>
      </w:hyperlink>
    </w:p>
    <w:p w:rsidR="00F334BC" w:rsidRPr="001B44E4"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8" w:history="1">
        <w:r w:rsidR="001B44E4" w:rsidRPr="001B44E4">
          <w:rPr>
            <w:rStyle w:val="a8"/>
            <w:rFonts w:ascii="Times New Roman" w:hAnsi="Times New Roman" w:cs="Times New Roman"/>
            <w:color w:val="auto"/>
            <w:sz w:val="28"/>
            <w:szCs w:val="28"/>
            <w:u w:val="none"/>
          </w:rPr>
          <w:t>http://psycheya.ru/lib/nark_sem/nark_sem_23.htm</w:t>
        </w:r>
      </w:hyperlink>
    </w:p>
    <w:p w:rsidR="001B44E4" w:rsidRPr="00207642"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49" w:history="1">
        <w:r w:rsidR="00207642" w:rsidRPr="00207642">
          <w:rPr>
            <w:rStyle w:val="a8"/>
            <w:rFonts w:ascii="Times New Roman" w:hAnsi="Times New Roman" w:cs="Times New Roman"/>
            <w:color w:val="auto"/>
            <w:sz w:val="28"/>
            <w:szCs w:val="28"/>
            <w:u w:val="none"/>
          </w:rPr>
          <w:t>http://maluhenkooa.ucoz.ru/index/shest_mudrykh_sovetov/0-59</w:t>
        </w:r>
      </w:hyperlink>
    </w:p>
    <w:p w:rsidR="00207642" w:rsidRPr="00207642" w:rsidRDefault="00B7068B" w:rsidP="006F2278">
      <w:pPr>
        <w:pStyle w:val="a3"/>
        <w:numPr>
          <w:ilvl w:val="0"/>
          <w:numId w:val="14"/>
        </w:numPr>
        <w:tabs>
          <w:tab w:val="left" w:pos="426"/>
          <w:tab w:val="left" w:pos="1134"/>
        </w:tabs>
        <w:ind w:left="0" w:firstLine="709"/>
        <w:rPr>
          <w:rFonts w:ascii="Times New Roman" w:hAnsi="Times New Roman" w:cs="Times New Roman"/>
          <w:sz w:val="28"/>
          <w:szCs w:val="28"/>
        </w:rPr>
      </w:pPr>
      <w:hyperlink r:id="rId50" w:tgtFrame="_self" w:tooltip="Кликните левой кнопкой мыши, чтобы отобразить найденные совпадения на вкладке &quot;Страница&quot; (при удерживании Alt страница будет открыта на новой вкладке, а при удерживании Ctrl - в браузере по умолчанию)" w:history="1">
        <w:r w:rsidR="00207642" w:rsidRPr="00207642">
          <w:rPr>
            <w:rStyle w:val="a8"/>
            <w:rFonts w:ascii="Times New Roman" w:hAnsi="Times New Roman" w:cs="Times New Roman"/>
            <w:color w:val="auto"/>
            <w:sz w:val="28"/>
            <w:szCs w:val="28"/>
            <w:u w:val="none"/>
          </w:rPr>
          <w:t>http://biofile.ru/psy/14252.html</w:t>
        </w:r>
      </w:hyperlink>
    </w:p>
    <w:p w:rsidR="004776B0" w:rsidRDefault="004776B0"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DE2D49" w:rsidRDefault="00DE2D49" w:rsidP="00DE2D49">
      <w:pPr>
        <w:tabs>
          <w:tab w:val="left" w:pos="1134"/>
        </w:tabs>
        <w:spacing w:after="0" w:line="240" w:lineRule="auto"/>
        <w:ind w:firstLine="709"/>
        <w:jc w:val="right"/>
        <w:rPr>
          <w:rFonts w:ascii="Times New Roman" w:hAnsi="Times New Roman" w:cs="Times New Roman"/>
          <w:sz w:val="28"/>
          <w:szCs w:val="28"/>
        </w:rPr>
      </w:pPr>
    </w:p>
    <w:p w:rsidR="00F1204A" w:rsidRPr="00CD6EC2" w:rsidRDefault="00F1204A" w:rsidP="00F1204A">
      <w:pPr>
        <w:jc w:val="right"/>
        <w:rPr>
          <w:rFonts w:ascii="Times New Roman" w:eastAsia="Calibri" w:hAnsi="Times New Roman" w:cs="Times New Roman"/>
          <w:bCs/>
          <w:sz w:val="28"/>
          <w:szCs w:val="28"/>
        </w:rPr>
      </w:pPr>
      <w:r w:rsidRPr="00CD6EC2">
        <w:rPr>
          <w:rFonts w:ascii="Times New Roman" w:eastAsia="Calibri" w:hAnsi="Times New Roman" w:cs="Times New Roman"/>
          <w:bCs/>
          <w:sz w:val="28"/>
          <w:szCs w:val="28"/>
        </w:rPr>
        <w:t>Приложение 1</w:t>
      </w:r>
    </w:p>
    <w:p w:rsidR="0041372C" w:rsidRPr="00963DA0" w:rsidRDefault="0041372C" w:rsidP="0004701F">
      <w:pPr>
        <w:spacing w:after="0" w:line="240" w:lineRule="auto"/>
        <w:jc w:val="center"/>
        <w:rPr>
          <w:rFonts w:ascii="Times New Roman" w:eastAsia="Times New Roman" w:hAnsi="Times New Roman" w:cs="Times New Roman"/>
          <w:b/>
          <w:sz w:val="28"/>
          <w:szCs w:val="28"/>
          <w:lang w:eastAsia="ru-RU"/>
        </w:rPr>
      </w:pPr>
      <w:r w:rsidRPr="00AC2915">
        <w:rPr>
          <w:rFonts w:ascii="Times New Roman" w:eastAsia="Times New Roman" w:hAnsi="Times New Roman" w:cs="Times New Roman"/>
          <w:b/>
          <w:sz w:val="28"/>
          <w:szCs w:val="28"/>
          <w:lang w:eastAsia="ru-RU"/>
        </w:rPr>
        <w:t>Примерная схема социально-психолого-</w:t>
      </w:r>
      <w:r w:rsidR="0004701F" w:rsidRPr="00AC2915">
        <w:rPr>
          <w:rFonts w:ascii="Times New Roman" w:eastAsia="Times New Roman" w:hAnsi="Times New Roman" w:cs="Times New Roman"/>
          <w:b/>
          <w:sz w:val="28"/>
          <w:szCs w:val="28"/>
          <w:lang w:eastAsia="ru-RU"/>
        </w:rPr>
        <w:t>п</w:t>
      </w:r>
      <w:r w:rsidRPr="00AC2915">
        <w:rPr>
          <w:rFonts w:ascii="Times New Roman" w:eastAsia="Times New Roman" w:hAnsi="Times New Roman" w:cs="Times New Roman"/>
          <w:b/>
          <w:sz w:val="28"/>
          <w:szCs w:val="28"/>
          <w:lang w:eastAsia="ru-RU"/>
        </w:rPr>
        <w:t xml:space="preserve">едагогического обследования </w:t>
      </w:r>
      <w:r w:rsidR="0004701F" w:rsidRPr="00AC2915">
        <w:rPr>
          <w:rFonts w:ascii="Times New Roman" w:eastAsia="Times New Roman" w:hAnsi="Times New Roman" w:cs="Times New Roman"/>
          <w:b/>
          <w:sz w:val="28"/>
          <w:szCs w:val="28"/>
          <w:lang w:eastAsia="ru-RU"/>
        </w:rPr>
        <w:t>н</w:t>
      </w:r>
      <w:r w:rsidRPr="00AC2915">
        <w:rPr>
          <w:rFonts w:ascii="Times New Roman" w:eastAsia="Times New Roman" w:hAnsi="Times New Roman" w:cs="Times New Roman"/>
          <w:b/>
          <w:sz w:val="28"/>
          <w:szCs w:val="28"/>
          <w:lang w:eastAsia="ru-RU"/>
        </w:rPr>
        <w:t>ес</w:t>
      </w:r>
      <w:r w:rsidRPr="00AC2915">
        <w:rPr>
          <w:rFonts w:ascii="Times New Roman" w:eastAsia="Times New Roman" w:hAnsi="Times New Roman" w:cs="Times New Roman"/>
          <w:b/>
          <w:sz w:val="28"/>
          <w:szCs w:val="28"/>
          <w:lang w:eastAsia="ru-RU"/>
        </w:rPr>
        <w:t>о</w:t>
      </w:r>
      <w:r w:rsidRPr="00AC2915">
        <w:rPr>
          <w:rFonts w:ascii="Times New Roman" w:eastAsia="Times New Roman" w:hAnsi="Times New Roman" w:cs="Times New Roman"/>
          <w:b/>
          <w:sz w:val="28"/>
          <w:szCs w:val="28"/>
          <w:lang w:eastAsia="ru-RU"/>
        </w:rPr>
        <w:t>вершеннолетних, совершивших попытку суицида</w:t>
      </w:r>
      <w:r w:rsidR="00931C9B">
        <w:rPr>
          <w:rFonts w:ascii="Times New Roman" w:eastAsia="Times New Roman" w:hAnsi="Times New Roman" w:cs="Times New Roman"/>
          <w:b/>
          <w:sz w:val="28"/>
          <w:szCs w:val="28"/>
          <w:lang w:eastAsia="ru-RU"/>
        </w:rPr>
        <w:t xml:space="preserve"> </w:t>
      </w:r>
      <w:r w:rsidR="00963DA0" w:rsidRPr="00963DA0">
        <w:rPr>
          <w:rFonts w:ascii="Times New Roman" w:eastAsia="Times New Roman" w:hAnsi="Times New Roman" w:cs="Times New Roman"/>
          <w:sz w:val="28"/>
          <w:szCs w:val="28"/>
          <w:lang w:eastAsia="ru-RU"/>
        </w:rPr>
        <w:t>[3;</w:t>
      </w:r>
      <w:r w:rsidR="00562688">
        <w:rPr>
          <w:rFonts w:ascii="Times New Roman" w:eastAsia="Times New Roman" w:hAnsi="Times New Roman" w:cs="Times New Roman"/>
          <w:sz w:val="28"/>
          <w:szCs w:val="28"/>
          <w:lang w:eastAsia="ru-RU"/>
        </w:rPr>
        <w:t xml:space="preserve"> </w:t>
      </w:r>
      <w:r w:rsidR="00963DA0" w:rsidRPr="00963DA0">
        <w:rPr>
          <w:rFonts w:ascii="Times New Roman" w:eastAsia="Times New Roman" w:hAnsi="Times New Roman" w:cs="Times New Roman"/>
          <w:sz w:val="28"/>
          <w:szCs w:val="28"/>
          <w:lang w:eastAsia="ru-RU"/>
        </w:rPr>
        <w:t>32]</w:t>
      </w:r>
    </w:p>
    <w:p w:rsidR="0041372C" w:rsidRPr="00AC2915" w:rsidRDefault="0041372C" w:rsidP="0041372C">
      <w:pPr>
        <w:spacing w:after="0" w:line="240" w:lineRule="auto"/>
        <w:jc w:val="center"/>
        <w:rPr>
          <w:rFonts w:ascii="Times New Roman" w:eastAsia="Times New Roman" w:hAnsi="Times New Roman" w:cs="Times New Roman"/>
          <w:b/>
          <w:sz w:val="28"/>
          <w:szCs w:val="28"/>
          <w:lang w:eastAsia="ru-RU"/>
        </w:rPr>
      </w:pP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Ф.И.О., пол, год рождения, возраст</w:t>
      </w:r>
      <w:r>
        <w:rPr>
          <w:rFonts w:ascii="Times New Roman" w:eastAsia="Times New Roman" w:hAnsi="Times New Roman" w:cs="Times New Roman"/>
          <w:sz w:val="28"/>
          <w:szCs w:val="28"/>
          <w:lang w:eastAsia="ru-RU"/>
        </w:rPr>
        <w:t>.</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Адрес</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lastRenderedPageBreak/>
        <w:t>С кем проживает</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Место учебы</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Анамнестические данные</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Наличие психических заболеваний у родственников (каких, у кого)</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Наличие алкоголизма у родственников</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426"/>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Наличие суицидов и суицидальных попыток у родственников (у кого, возраст)</w:t>
      </w:r>
      <w:r>
        <w:rPr>
          <w:rFonts w:ascii="Times New Roman" w:eastAsia="Times New Roman" w:hAnsi="Times New Roman" w:cs="Times New Roman"/>
          <w:sz w:val="28"/>
          <w:szCs w:val="28"/>
          <w:lang w:eastAsia="ru-RU"/>
        </w:rPr>
        <w:t>.</w:t>
      </w:r>
    </w:p>
    <w:p w:rsidR="0041372C" w:rsidRPr="0082389E" w:rsidRDefault="0041372C" w:rsidP="001E0A36">
      <w:pPr>
        <w:pStyle w:val="a3"/>
        <w:numPr>
          <w:ilvl w:val="0"/>
          <w:numId w:val="9"/>
        </w:numPr>
        <w:tabs>
          <w:tab w:val="left" w:pos="426"/>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Наследственная отягощенность (конкретно у кого, характер отягоще</w:t>
      </w:r>
      <w:r w:rsidRPr="0082389E">
        <w:rPr>
          <w:rFonts w:ascii="Times New Roman" w:eastAsia="Times New Roman" w:hAnsi="Times New Roman" w:cs="Times New Roman"/>
          <w:sz w:val="28"/>
          <w:szCs w:val="28"/>
          <w:lang w:eastAsia="ru-RU"/>
        </w:rPr>
        <w:t>н</w:t>
      </w:r>
      <w:r w:rsidRPr="0082389E">
        <w:rPr>
          <w:rFonts w:ascii="Times New Roman" w:eastAsia="Times New Roman" w:hAnsi="Times New Roman" w:cs="Times New Roman"/>
          <w:sz w:val="28"/>
          <w:szCs w:val="28"/>
          <w:lang w:eastAsia="ru-RU"/>
        </w:rPr>
        <w:t>ности, по</w:t>
      </w: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какой линии)</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Состав семьи (полная, неполная, другие варианты)</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Социальное положение родителей</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12. Личностные качества родителей:</w:t>
      </w:r>
    </w:p>
    <w:p w:rsidR="0041372C" w:rsidRPr="00D3303C" w:rsidRDefault="0041372C" w:rsidP="004E31E1">
      <w:pPr>
        <w:pStyle w:val="a3"/>
        <w:numPr>
          <w:ilvl w:val="0"/>
          <w:numId w:val="50"/>
        </w:numPr>
        <w:tabs>
          <w:tab w:val="left" w:pos="1134"/>
        </w:tabs>
        <w:spacing w:after="0" w:line="240" w:lineRule="auto"/>
        <w:ind w:left="0" w:firstLine="786"/>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мать: любящая, отвергающая, доминирующая, стеничная, агрессивная, подчиняющаяся, пассивная, другое;</w:t>
      </w:r>
    </w:p>
    <w:p w:rsidR="0041372C" w:rsidRPr="00D3303C" w:rsidRDefault="0041372C" w:rsidP="004E31E1">
      <w:pPr>
        <w:pStyle w:val="a3"/>
        <w:numPr>
          <w:ilvl w:val="0"/>
          <w:numId w:val="50"/>
        </w:numPr>
        <w:tabs>
          <w:tab w:val="left" w:pos="1134"/>
        </w:tabs>
        <w:spacing w:after="0" w:line="240" w:lineRule="auto"/>
        <w:ind w:left="0" w:firstLine="786"/>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отец: любящий, отвергающий, доминирующий, стеничный, агресси</w:t>
      </w:r>
      <w:r w:rsidRPr="00D3303C">
        <w:rPr>
          <w:rFonts w:ascii="Times New Roman" w:eastAsia="Times New Roman" w:hAnsi="Times New Roman" w:cs="Times New Roman"/>
          <w:sz w:val="28"/>
          <w:szCs w:val="28"/>
          <w:lang w:eastAsia="ru-RU"/>
        </w:rPr>
        <w:t>в</w:t>
      </w:r>
      <w:r w:rsidRPr="00D3303C">
        <w:rPr>
          <w:rFonts w:ascii="Times New Roman" w:eastAsia="Times New Roman" w:hAnsi="Times New Roman" w:cs="Times New Roman"/>
          <w:sz w:val="28"/>
          <w:szCs w:val="28"/>
          <w:lang w:eastAsia="ru-RU"/>
        </w:rPr>
        <w:t>ный, подчиняющийся, пассивный, иное.</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Лидерство в семье</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 xml:space="preserve">Конфликт в семье: есть, нет. Характер конфликта.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Положение пациента в семье (наличие братьев, сестер, их возраст, о</w:t>
      </w:r>
      <w:r w:rsidRPr="0082389E">
        <w:rPr>
          <w:rFonts w:ascii="Times New Roman" w:eastAsia="Times New Roman" w:hAnsi="Times New Roman" w:cs="Times New Roman"/>
          <w:sz w:val="28"/>
          <w:szCs w:val="28"/>
          <w:lang w:eastAsia="ru-RU"/>
        </w:rPr>
        <w:t>т</w:t>
      </w:r>
      <w:r w:rsidRPr="0082389E">
        <w:rPr>
          <w:rFonts w:ascii="Times New Roman" w:eastAsia="Times New Roman" w:hAnsi="Times New Roman" w:cs="Times New Roman"/>
          <w:sz w:val="28"/>
          <w:szCs w:val="28"/>
          <w:lang w:eastAsia="ru-RU"/>
        </w:rPr>
        <w:t>ношения с</w:t>
      </w: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ними)</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426"/>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 xml:space="preserve"> Неправильные формы семейного воспитания: отсутствовали, потворс</w:t>
      </w:r>
      <w:r w:rsidRPr="0082389E">
        <w:rPr>
          <w:rFonts w:ascii="Times New Roman" w:eastAsia="Times New Roman" w:hAnsi="Times New Roman" w:cs="Times New Roman"/>
          <w:sz w:val="28"/>
          <w:szCs w:val="28"/>
          <w:lang w:eastAsia="ru-RU"/>
        </w:rPr>
        <w:t>т</w:t>
      </w:r>
      <w:r w:rsidRPr="0082389E">
        <w:rPr>
          <w:rFonts w:ascii="Times New Roman" w:eastAsia="Times New Roman" w:hAnsi="Times New Roman" w:cs="Times New Roman"/>
          <w:sz w:val="28"/>
          <w:szCs w:val="28"/>
          <w:lang w:eastAsia="ru-RU"/>
        </w:rPr>
        <w:t>вующая гиперпротекция, доминирующая гиперпротекция, эмоциональное отве</w:t>
      </w:r>
      <w:r w:rsidRPr="0082389E">
        <w:rPr>
          <w:rFonts w:ascii="Times New Roman" w:eastAsia="Times New Roman" w:hAnsi="Times New Roman" w:cs="Times New Roman"/>
          <w:sz w:val="28"/>
          <w:szCs w:val="28"/>
          <w:lang w:eastAsia="ru-RU"/>
        </w:rPr>
        <w:t>р</w:t>
      </w:r>
      <w:r w:rsidRPr="0082389E">
        <w:rPr>
          <w:rFonts w:ascii="Times New Roman" w:eastAsia="Times New Roman" w:hAnsi="Times New Roman" w:cs="Times New Roman"/>
          <w:sz w:val="28"/>
          <w:szCs w:val="28"/>
          <w:lang w:eastAsia="ru-RU"/>
        </w:rPr>
        <w:t>жение и (или) жестокое обращение, гипопротекция, повышенная моральная о</w:t>
      </w:r>
      <w:r w:rsidRPr="0082389E">
        <w:rPr>
          <w:rFonts w:ascii="Times New Roman" w:eastAsia="Times New Roman" w:hAnsi="Times New Roman" w:cs="Times New Roman"/>
          <w:sz w:val="28"/>
          <w:szCs w:val="28"/>
          <w:lang w:eastAsia="ru-RU"/>
        </w:rPr>
        <w:t>т</w:t>
      </w:r>
      <w:r w:rsidRPr="0082389E">
        <w:rPr>
          <w:rFonts w:ascii="Times New Roman" w:eastAsia="Times New Roman" w:hAnsi="Times New Roman" w:cs="Times New Roman"/>
          <w:sz w:val="28"/>
          <w:szCs w:val="28"/>
          <w:lang w:eastAsia="ru-RU"/>
        </w:rPr>
        <w:t>ветственность, неустойчивость стиля воспитания (сочетание различных</w:t>
      </w: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форм)</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Виды наказаний в семье</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Мотивация при обучении в школе</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Успеваемость</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Положение в классе</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Участие в неформальных группировках (конкретно в каких)</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Правонарушения: были или нет, какие конкретно</w:t>
      </w:r>
      <w:r>
        <w:rPr>
          <w:rFonts w:ascii="Times New Roman" w:eastAsia="Times New Roman" w:hAnsi="Times New Roman" w:cs="Times New Roman"/>
          <w:sz w:val="28"/>
          <w:szCs w:val="28"/>
          <w:lang w:eastAsia="ru-RU"/>
        </w:rPr>
        <w:t>.</w:t>
      </w:r>
      <w:r w:rsidRPr="0082389E">
        <w:rPr>
          <w:rFonts w:ascii="Times New Roman" w:eastAsia="Times New Roman" w:hAnsi="Times New Roman" w:cs="Times New Roman"/>
          <w:sz w:val="28"/>
          <w:szCs w:val="28"/>
          <w:lang w:eastAsia="ru-RU"/>
        </w:rPr>
        <w:t xml:space="preserve"> </w:t>
      </w:r>
    </w:p>
    <w:p w:rsidR="0041372C" w:rsidRPr="0082389E" w:rsidRDefault="0041372C" w:rsidP="001E0A36">
      <w:pPr>
        <w:pStyle w:val="a3"/>
        <w:numPr>
          <w:ilvl w:val="0"/>
          <w:numId w:val="9"/>
        </w:numPr>
        <w:tabs>
          <w:tab w:val="left" w:pos="426"/>
          <w:tab w:val="left" w:pos="1134"/>
        </w:tabs>
        <w:spacing w:after="0" w:line="240" w:lineRule="auto"/>
        <w:ind w:left="0" w:firstLine="709"/>
        <w:jc w:val="both"/>
        <w:rPr>
          <w:rFonts w:ascii="Times New Roman" w:eastAsia="Times New Roman" w:hAnsi="Times New Roman" w:cs="Times New Roman"/>
          <w:sz w:val="28"/>
          <w:szCs w:val="28"/>
          <w:lang w:eastAsia="ru-RU"/>
        </w:rPr>
      </w:pPr>
      <w:r w:rsidRPr="00E8339C">
        <w:rPr>
          <w:rFonts w:ascii="Times New Roman" w:eastAsia="Times New Roman" w:hAnsi="Times New Roman" w:cs="Times New Roman"/>
          <w:sz w:val="28"/>
          <w:szCs w:val="28"/>
          <w:lang w:eastAsia="ru-RU"/>
        </w:rPr>
        <w:t xml:space="preserve">Привычные интоксикации: курение, алкоголь, наркотики </w:t>
      </w:r>
      <w:r>
        <w:rPr>
          <w:rFonts w:ascii="Times New Roman" w:eastAsia="Times New Roman" w:hAnsi="Times New Roman" w:cs="Times New Roman"/>
          <w:sz w:val="28"/>
          <w:szCs w:val="28"/>
          <w:lang w:eastAsia="ru-RU"/>
        </w:rPr>
        <w:t>–</w:t>
      </w:r>
      <w:r w:rsidRPr="00E8339C">
        <w:rPr>
          <w:rFonts w:ascii="Times New Roman" w:eastAsia="Times New Roman" w:hAnsi="Times New Roman" w:cs="Times New Roman"/>
          <w:sz w:val="28"/>
          <w:szCs w:val="28"/>
          <w:lang w:eastAsia="ru-RU"/>
        </w:rPr>
        <w:t xml:space="preserve"> частота</w:t>
      </w: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 xml:space="preserve">употребления, мотив употребления.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 xml:space="preserve">Сексуальная жизнь. </w:t>
      </w:r>
    </w:p>
    <w:p w:rsidR="0041372C"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 xml:space="preserve"> Характерологические особенности личности</w:t>
      </w:r>
      <w:bookmarkStart w:id="1" w:name="79"/>
      <w:bookmarkEnd w:id="1"/>
      <w:r>
        <w:rPr>
          <w:rFonts w:ascii="Times New Roman" w:eastAsia="Times New Roman" w:hAnsi="Times New Roman" w:cs="Times New Roman"/>
          <w:sz w:val="28"/>
          <w:szCs w:val="28"/>
          <w:lang w:eastAsia="ru-RU"/>
        </w:rPr>
        <w:t>.</w:t>
      </w:r>
    </w:p>
    <w:p w:rsidR="0041372C" w:rsidRDefault="0041372C" w:rsidP="001E0A36">
      <w:pPr>
        <w:pStyle w:val="a3"/>
        <w:numPr>
          <w:ilvl w:val="0"/>
          <w:numId w:val="9"/>
        </w:numPr>
        <w:tabs>
          <w:tab w:val="left" w:pos="426"/>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 xml:space="preserve"> Выраженность характерологических особенностей личности: в пределах нормы, акцентуированные, психопатические.</w:t>
      </w:r>
    </w:p>
    <w:p w:rsidR="0041372C"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 xml:space="preserve"> Характеристики суицидного поведения.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 xml:space="preserve">Травмы, несчастные случаи в прошлом: были, не было, когда, какие. </w:t>
      </w:r>
    </w:p>
    <w:p w:rsidR="0041372C"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 xml:space="preserve"> Непроизвольные самоповреждения. </w:t>
      </w:r>
    </w:p>
    <w:p w:rsidR="0041372C" w:rsidRPr="0082389E" w:rsidRDefault="0041372C" w:rsidP="001E0A36">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2389E">
        <w:rPr>
          <w:rFonts w:ascii="Times New Roman" w:eastAsia="Times New Roman" w:hAnsi="Times New Roman" w:cs="Times New Roman"/>
          <w:sz w:val="28"/>
          <w:szCs w:val="28"/>
          <w:lang w:eastAsia="ru-RU"/>
        </w:rPr>
        <w:t xml:space="preserve">Сновидения. </w:t>
      </w:r>
    </w:p>
    <w:p w:rsidR="0041372C" w:rsidRPr="00D3303C" w:rsidRDefault="0041372C" w:rsidP="004E31E1">
      <w:pPr>
        <w:pStyle w:val="a3"/>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 xml:space="preserve">с символикой смерти: да нет, возраст. </w:t>
      </w:r>
    </w:p>
    <w:p w:rsidR="0041372C" w:rsidRPr="00D3303C" w:rsidRDefault="0041372C" w:rsidP="004E31E1">
      <w:pPr>
        <w:pStyle w:val="a3"/>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 xml:space="preserve">с элементами аутоагрессии: да нет, возраст, какие. </w:t>
      </w:r>
    </w:p>
    <w:p w:rsidR="0041372C" w:rsidRPr="00D3303C" w:rsidRDefault="0041372C" w:rsidP="004E31E1">
      <w:pPr>
        <w:pStyle w:val="a3"/>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 xml:space="preserve">со сценами нападения, убийства: да нет, возраст. </w:t>
      </w:r>
    </w:p>
    <w:p w:rsidR="0041372C" w:rsidRPr="00D3303C" w:rsidRDefault="0041372C" w:rsidP="004E31E1">
      <w:pPr>
        <w:pStyle w:val="a3"/>
        <w:numPr>
          <w:ilvl w:val="0"/>
          <w:numId w:val="5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lastRenderedPageBreak/>
        <w:t>повторяющиеся сновидения: да нет, содержание, эмоциональное отн</w:t>
      </w:r>
      <w:r w:rsidRPr="00D3303C">
        <w:rPr>
          <w:rFonts w:ascii="Times New Roman" w:eastAsia="Times New Roman" w:hAnsi="Times New Roman" w:cs="Times New Roman"/>
          <w:sz w:val="28"/>
          <w:szCs w:val="28"/>
          <w:lang w:eastAsia="ru-RU"/>
        </w:rPr>
        <w:t>о</w:t>
      </w:r>
      <w:r w:rsidRPr="00D3303C">
        <w:rPr>
          <w:rFonts w:ascii="Times New Roman" w:eastAsia="Times New Roman" w:hAnsi="Times New Roman" w:cs="Times New Roman"/>
          <w:sz w:val="28"/>
          <w:szCs w:val="28"/>
          <w:lang w:eastAsia="ru-RU"/>
        </w:rPr>
        <w:t xml:space="preserve">шение к содержанию сновидений.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0. </w:t>
      </w:r>
      <w:r w:rsidRPr="0082389E">
        <w:rPr>
          <w:rFonts w:ascii="Times New Roman" w:eastAsia="Times New Roman" w:hAnsi="Times New Roman" w:cs="Times New Roman"/>
          <w:sz w:val="28"/>
          <w:szCs w:val="28"/>
          <w:lang w:eastAsia="ru-RU"/>
        </w:rPr>
        <w:t xml:space="preserve">Страх смерти: да нет, обоснованный или нет, возраст.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1. </w:t>
      </w:r>
      <w:r w:rsidRPr="0082389E">
        <w:rPr>
          <w:rFonts w:ascii="Times New Roman" w:eastAsia="Times New Roman" w:hAnsi="Times New Roman" w:cs="Times New Roman"/>
          <w:sz w:val="28"/>
          <w:szCs w:val="28"/>
          <w:lang w:eastAsia="ru-RU"/>
        </w:rPr>
        <w:t xml:space="preserve">Интерес к смерти, убийствам, самоубийствам, похоронам, возраст.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82389E">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2. </w:t>
      </w:r>
      <w:r w:rsidRPr="0082389E">
        <w:rPr>
          <w:rFonts w:ascii="Times New Roman" w:eastAsia="Times New Roman" w:hAnsi="Times New Roman" w:cs="Times New Roman"/>
          <w:sz w:val="28"/>
          <w:szCs w:val="28"/>
          <w:lang w:eastAsia="ru-RU"/>
        </w:rPr>
        <w:t xml:space="preserve">Фантазирование на тему собственной смерти: возраст, содержание.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 </w:t>
      </w:r>
      <w:r w:rsidRPr="0082389E">
        <w:rPr>
          <w:rFonts w:ascii="Times New Roman" w:eastAsia="Times New Roman" w:hAnsi="Times New Roman" w:cs="Times New Roman"/>
          <w:sz w:val="28"/>
          <w:szCs w:val="28"/>
          <w:lang w:eastAsia="ru-RU"/>
        </w:rPr>
        <w:t xml:space="preserve">Отсутствие интереса к жизни: возраст.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34. </w:t>
      </w:r>
      <w:r w:rsidRPr="0082389E">
        <w:rPr>
          <w:rFonts w:ascii="Times New Roman" w:eastAsia="Times New Roman" w:hAnsi="Times New Roman" w:cs="Times New Roman"/>
          <w:sz w:val="28"/>
          <w:szCs w:val="28"/>
          <w:lang w:eastAsia="ru-RU"/>
        </w:rPr>
        <w:t xml:space="preserve">Желание собственной смерти: возраст.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35. </w:t>
      </w:r>
      <w:r w:rsidRPr="0082389E">
        <w:rPr>
          <w:rFonts w:ascii="Times New Roman" w:eastAsia="Times New Roman" w:hAnsi="Times New Roman" w:cs="Times New Roman"/>
          <w:sz w:val="28"/>
          <w:szCs w:val="28"/>
          <w:lang w:eastAsia="ru-RU"/>
        </w:rPr>
        <w:t xml:space="preserve">Планирование последствий суицида: да, нет, содержание.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36. </w:t>
      </w:r>
      <w:r w:rsidRPr="0082389E">
        <w:rPr>
          <w:rFonts w:ascii="Times New Roman" w:eastAsia="Times New Roman" w:hAnsi="Times New Roman" w:cs="Times New Roman"/>
          <w:sz w:val="28"/>
          <w:szCs w:val="28"/>
          <w:lang w:eastAsia="ru-RU"/>
        </w:rPr>
        <w:t xml:space="preserve">Борьба мотивов.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37. </w:t>
      </w:r>
      <w:r w:rsidRPr="0082389E">
        <w:rPr>
          <w:rFonts w:ascii="Times New Roman" w:eastAsia="Times New Roman" w:hAnsi="Times New Roman" w:cs="Times New Roman"/>
          <w:sz w:val="28"/>
          <w:szCs w:val="28"/>
          <w:lang w:eastAsia="ru-RU"/>
        </w:rPr>
        <w:t xml:space="preserve">Моральные рассуждения: самоосуждение, самооправдание.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38. </w:t>
      </w:r>
      <w:r w:rsidRPr="0082389E">
        <w:rPr>
          <w:rFonts w:ascii="Times New Roman" w:eastAsia="Times New Roman" w:hAnsi="Times New Roman" w:cs="Times New Roman"/>
          <w:sz w:val="28"/>
          <w:szCs w:val="28"/>
          <w:lang w:eastAsia="ru-RU"/>
        </w:rPr>
        <w:t xml:space="preserve">Непосредственный повод (провоцирующий фактор).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39. </w:t>
      </w:r>
      <w:r w:rsidRPr="0082389E">
        <w:rPr>
          <w:rFonts w:ascii="Times New Roman" w:eastAsia="Times New Roman" w:hAnsi="Times New Roman" w:cs="Times New Roman"/>
          <w:sz w:val="28"/>
          <w:szCs w:val="28"/>
          <w:lang w:eastAsia="ru-RU"/>
        </w:rPr>
        <w:t xml:space="preserve">Записки: да, нет, содержание.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40. </w:t>
      </w:r>
      <w:r w:rsidRPr="0082389E">
        <w:rPr>
          <w:rFonts w:ascii="Times New Roman" w:eastAsia="Times New Roman" w:hAnsi="Times New Roman" w:cs="Times New Roman"/>
          <w:sz w:val="28"/>
          <w:szCs w:val="28"/>
          <w:lang w:eastAsia="ru-RU"/>
        </w:rPr>
        <w:t xml:space="preserve">Характеристики постсуицидального периода. </w:t>
      </w:r>
    </w:p>
    <w:p w:rsidR="0041372C" w:rsidRPr="0082389E" w:rsidRDefault="0041372C" w:rsidP="001E0A36">
      <w:pPr>
        <w:tabs>
          <w:tab w:val="left" w:pos="113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w:t>
      </w:r>
      <w:r w:rsidRPr="0082389E">
        <w:rPr>
          <w:rFonts w:ascii="Times New Roman" w:eastAsia="Times New Roman" w:hAnsi="Times New Roman" w:cs="Times New Roman"/>
          <w:sz w:val="28"/>
          <w:szCs w:val="28"/>
          <w:lang w:eastAsia="ru-RU"/>
        </w:rPr>
        <w:t xml:space="preserve">Отношение к суицидальной попытке. </w:t>
      </w:r>
    </w:p>
    <w:p w:rsidR="0041372C" w:rsidRPr="0082389E" w:rsidRDefault="0041372C" w:rsidP="0041372C">
      <w:pPr>
        <w:spacing w:after="0" w:line="240" w:lineRule="auto"/>
        <w:jc w:val="both"/>
        <w:rPr>
          <w:rFonts w:ascii="Times New Roman" w:hAnsi="Times New Roman" w:cs="Times New Roman"/>
          <w:sz w:val="28"/>
          <w:szCs w:val="28"/>
        </w:rPr>
      </w:pPr>
    </w:p>
    <w:p w:rsidR="00790A55" w:rsidRDefault="00790A55"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D9279E" w:rsidRDefault="00D9279E" w:rsidP="00BF2CBE">
      <w:pPr>
        <w:spacing w:after="0" w:line="240" w:lineRule="auto"/>
        <w:ind w:firstLine="709"/>
        <w:jc w:val="both"/>
        <w:rPr>
          <w:rFonts w:ascii="Times New Roman" w:hAnsi="Times New Roman" w:cs="Times New Roman"/>
          <w:sz w:val="28"/>
          <w:szCs w:val="28"/>
        </w:rPr>
      </w:pPr>
    </w:p>
    <w:p w:rsidR="00BE629E" w:rsidRDefault="00BE629E" w:rsidP="00BE629E">
      <w:pPr>
        <w:spacing w:after="0" w:line="240" w:lineRule="auto"/>
        <w:jc w:val="right"/>
        <w:rPr>
          <w:rFonts w:ascii="Times New Roman" w:eastAsia="Times New Roman" w:hAnsi="Times New Roman" w:cs="Times New Roman"/>
          <w:sz w:val="28"/>
          <w:szCs w:val="28"/>
          <w:lang w:eastAsia="ru-RU"/>
        </w:rPr>
      </w:pPr>
      <w:r w:rsidRPr="00E31675">
        <w:rPr>
          <w:rFonts w:ascii="Times New Roman" w:eastAsia="Times New Roman" w:hAnsi="Times New Roman" w:cs="Times New Roman"/>
          <w:sz w:val="28"/>
          <w:szCs w:val="28"/>
          <w:lang w:eastAsia="ru-RU"/>
        </w:rPr>
        <w:t xml:space="preserve">Приложение </w:t>
      </w:r>
      <w:r w:rsidR="000E51DE">
        <w:rPr>
          <w:rFonts w:ascii="Times New Roman" w:eastAsia="Times New Roman" w:hAnsi="Times New Roman" w:cs="Times New Roman"/>
          <w:sz w:val="28"/>
          <w:szCs w:val="28"/>
          <w:lang w:eastAsia="ru-RU"/>
        </w:rPr>
        <w:t>2</w:t>
      </w:r>
    </w:p>
    <w:p w:rsidR="00BE629E" w:rsidRPr="00E31675" w:rsidRDefault="00BE629E" w:rsidP="00BE629E">
      <w:pPr>
        <w:spacing w:after="0" w:line="240" w:lineRule="auto"/>
        <w:jc w:val="right"/>
        <w:rPr>
          <w:rFonts w:ascii="Times New Roman" w:eastAsia="Times New Roman" w:hAnsi="Times New Roman" w:cs="Times New Roman"/>
          <w:sz w:val="28"/>
          <w:szCs w:val="28"/>
          <w:lang w:eastAsia="ru-RU"/>
        </w:rPr>
      </w:pPr>
    </w:p>
    <w:p w:rsidR="00BE629E" w:rsidRPr="008F1746" w:rsidRDefault="00BE629E" w:rsidP="00BE629E">
      <w:pPr>
        <w:spacing w:after="0" w:line="240" w:lineRule="auto"/>
        <w:jc w:val="center"/>
        <w:rPr>
          <w:rFonts w:ascii="Times New Roman" w:eastAsia="Times New Roman" w:hAnsi="Times New Roman" w:cs="Times New Roman"/>
          <w:sz w:val="28"/>
          <w:szCs w:val="28"/>
          <w:lang w:eastAsia="ru-RU"/>
        </w:rPr>
      </w:pPr>
      <w:r w:rsidRPr="00AC2915">
        <w:rPr>
          <w:rFonts w:ascii="Times New Roman" w:eastAsia="Times New Roman" w:hAnsi="Times New Roman" w:cs="Times New Roman"/>
          <w:b/>
          <w:sz w:val="28"/>
          <w:szCs w:val="28"/>
          <w:lang w:eastAsia="ru-RU"/>
        </w:rPr>
        <w:t>Психолого-педагогическое заключение по факту завершенного суицида нес</w:t>
      </w:r>
      <w:r w:rsidRPr="00AC2915">
        <w:rPr>
          <w:rFonts w:ascii="Times New Roman" w:eastAsia="Times New Roman" w:hAnsi="Times New Roman" w:cs="Times New Roman"/>
          <w:b/>
          <w:sz w:val="28"/>
          <w:szCs w:val="28"/>
          <w:lang w:eastAsia="ru-RU"/>
        </w:rPr>
        <w:t>о</w:t>
      </w:r>
      <w:r w:rsidRPr="00AC2915">
        <w:rPr>
          <w:rFonts w:ascii="Times New Roman" w:eastAsia="Times New Roman" w:hAnsi="Times New Roman" w:cs="Times New Roman"/>
          <w:b/>
          <w:sz w:val="28"/>
          <w:szCs w:val="28"/>
          <w:lang w:eastAsia="ru-RU"/>
        </w:rPr>
        <w:t>вершеннолетнего</w:t>
      </w:r>
      <w:r w:rsidRPr="00D92F53">
        <w:rPr>
          <w:rFonts w:ascii="Times New Roman" w:eastAsia="Times New Roman" w:hAnsi="Times New Roman" w:cs="Times New Roman"/>
          <w:b/>
          <w:sz w:val="28"/>
          <w:szCs w:val="28"/>
          <w:lang w:eastAsia="ru-RU"/>
        </w:rPr>
        <w:t xml:space="preserve"> </w:t>
      </w:r>
      <w:r w:rsidRPr="00D92F53">
        <w:rPr>
          <w:rFonts w:ascii="Times New Roman" w:eastAsia="Times New Roman" w:hAnsi="Times New Roman" w:cs="Times New Roman"/>
          <w:sz w:val="28"/>
          <w:szCs w:val="28"/>
          <w:lang w:eastAsia="ru-RU"/>
        </w:rPr>
        <w:t>(примерная схема)</w:t>
      </w:r>
      <w:r w:rsidR="008F1746" w:rsidRPr="008F1746">
        <w:rPr>
          <w:rFonts w:ascii="Times New Roman" w:eastAsia="Times New Roman" w:hAnsi="Times New Roman" w:cs="Times New Roman"/>
          <w:sz w:val="28"/>
          <w:szCs w:val="28"/>
          <w:lang w:eastAsia="ru-RU"/>
        </w:rPr>
        <w:t xml:space="preserve"> [3</w:t>
      </w:r>
      <w:r w:rsidR="008F1746">
        <w:rPr>
          <w:rFonts w:ascii="Times New Roman" w:eastAsia="Times New Roman" w:hAnsi="Times New Roman" w:cs="Times New Roman"/>
          <w:sz w:val="28"/>
          <w:szCs w:val="28"/>
          <w:lang w:eastAsia="ru-RU"/>
        </w:rPr>
        <w:t>; 32</w:t>
      </w:r>
      <w:r w:rsidR="004776B0">
        <w:rPr>
          <w:rFonts w:ascii="Times New Roman" w:eastAsia="Times New Roman" w:hAnsi="Times New Roman" w:cs="Times New Roman"/>
          <w:sz w:val="28"/>
          <w:szCs w:val="28"/>
          <w:lang w:eastAsia="ru-RU"/>
        </w:rPr>
        <w:t>; 35</w:t>
      </w:r>
      <w:r w:rsidR="00562688">
        <w:rPr>
          <w:rFonts w:ascii="Times New Roman" w:eastAsia="Times New Roman" w:hAnsi="Times New Roman" w:cs="Times New Roman"/>
          <w:sz w:val="28"/>
          <w:szCs w:val="28"/>
          <w:lang w:eastAsia="ru-RU"/>
        </w:rPr>
        <w:t>; 41</w:t>
      </w:r>
      <w:r w:rsidR="008F1746" w:rsidRPr="008F1746">
        <w:rPr>
          <w:rFonts w:ascii="Times New Roman" w:eastAsia="Times New Roman" w:hAnsi="Times New Roman" w:cs="Times New Roman"/>
          <w:sz w:val="28"/>
          <w:szCs w:val="28"/>
          <w:lang w:eastAsia="ru-RU"/>
        </w:rPr>
        <w:t>]</w:t>
      </w:r>
    </w:p>
    <w:p w:rsidR="00BE629E" w:rsidRDefault="00BE629E" w:rsidP="00BE629E">
      <w:pPr>
        <w:spacing w:after="0" w:line="240" w:lineRule="auto"/>
        <w:rPr>
          <w:rFonts w:ascii="Times New Roman" w:eastAsia="Times New Roman" w:hAnsi="Times New Roman" w:cs="Times New Roman"/>
          <w:sz w:val="28"/>
          <w:szCs w:val="28"/>
          <w:lang w:eastAsia="ru-RU"/>
        </w:rPr>
      </w:pP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 Ф.И.О. суицидента</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2. Пол</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3. Дата рождения</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4. Домашний адрес</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5. Состав семьи (мать, отец, братья, сестры, все, кто проживал в доме), их место работы или учебы, должность, год рождения</w:t>
      </w:r>
      <w:r>
        <w:rPr>
          <w:rFonts w:ascii="Times New Roman" w:eastAsia="Times New Roman" w:hAnsi="Times New Roman" w:cs="Times New Roman"/>
          <w:sz w:val="28"/>
          <w:szCs w:val="28"/>
          <w:lang w:eastAsia="ru-RU"/>
        </w:rPr>
        <w:t>.</w:t>
      </w:r>
      <w:r w:rsidRPr="00D92F53">
        <w:rPr>
          <w:rFonts w:ascii="Times New Roman" w:eastAsia="Times New Roman" w:hAnsi="Times New Roman" w:cs="Times New Roman"/>
          <w:sz w:val="28"/>
          <w:szCs w:val="28"/>
          <w:lang w:eastAsia="ru-RU"/>
        </w:rPr>
        <w:t xml:space="preserve"> </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6. Место учебы суицидента</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lastRenderedPageBreak/>
        <w:t>7. Перенесенные заболевания</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8. Вредные привычки</w:t>
      </w:r>
      <w:r>
        <w:rPr>
          <w:rFonts w:ascii="Times New Roman" w:eastAsia="Times New Roman" w:hAnsi="Times New Roman" w:cs="Times New Roman"/>
          <w:sz w:val="28"/>
          <w:szCs w:val="28"/>
          <w:lang w:eastAsia="ru-RU"/>
        </w:rPr>
        <w:t>.</w:t>
      </w:r>
      <w:r w:rsidRPr="00D92F53">
        <w:rPr>
          <w:rFonts w:ascii="Times New Roman" w:eastAsia="Times New Roman" w:hAnsi="Times New Roman" w:cs="Times New Roman"/>
          <w:sz w:val="28"/>
          <w:szCs w:val="28"/>
          <w:lang w:eastAsia="ru-RU"/>
        </w:rPr>
        <w:t xml:space="preserve"> </w:t>
      </w:r>
    </w:p>
    <w:p w:rsidR="00BE629E" w:rsidRPr="00727370" w:rsidRDefault="00BE629E" w:rsidP="00BE629E">
      <w:pPr>
        <w:spacing w:after="0" w:line="240" w:lineRule="auto"/>
        <w:jc w:val="center"/>
        <w:rPr>
          <w:rFonts w:ascii="Times New Roman" w:eastAsia="Times New Roman" w:hAnsi="Times New Roman" w:cs="Times New Roman"/>
          <w:b/>
          <w:sz w:val="28"/>
          <w:szCs w:val="28"/>
          <w:lang w:eastAsia="ru-RU"/>
        </w:rPr>
      </w:pPr>
      <w:r w:rsidRPr="00727370">
        <w:rPr>
          <w:rFonts w:ascii="Times New Roman" w:eastAsia="Times New Roman" w:hAnsi="Times New Roman" w:cs="Times New Roman"/>
          <w:b/>
          <w:i/>
          <w:sz w:val="28"/>
          <w:szCs w:val="28"/>
          <w:lang w:eastAsia="ru-RU"/>
        </w:rPr>
        <w:t>Обстоятельства суицида</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D92F53">
        <w:rPr>
          <w:rFonts w:ascii="Times New Roman" w:eastAsia="Times New Roman" w:hAnsi="Times New Roman" w:cs="Times New Roman"/>
          <w:sz w:val="28"/>
          <w:szCs w:val="28"/>
          <w:lang w:eastAsia="ru-RU"/>
        </w:rPr>
        <w:t>. Дата совершения суицида</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Pr="00D92F53">
        <w:rPr>
          <w:rFonts w:ascii="Times New Roman" w:eastAsia="Times New Roman" w:hAnsi="Times New Roman" w:cs="Times New Roman"/>
          <w:sz w:val="28"/>
          <w:szCs w:val="28"/>
          <w:lang w:eastAsia="ru-RU"/>
        </w:rPr>
        <w:t>. Место совершения суицида</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Pr="00D92F53">
        <w:rPr>
          <w:rFonts w:ascii="Times New Roman" w:eastAsia="Times New Roman" w:hAnsi="Times New Roman" w:cs="Times New Roman"/>
          <w:sz w:val="28"/>
          <w:szCs w:val="28"/>
          <w:lang w:eastAsia="ru-RU"/>
        </w:rPr>
        <w:t>. Способ совершения суицида</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2</w:t>
      </w:r>
      <w:r w:rsidRPr="00D92F53">
        <w:rPr>
          <w:rFonts w:ascii="Times New Roman" w:eastAsia="Times New Roman" w:hAnsi="Times New Roman" w:cs="Times New Roman"/>
          <w:sz w:val="28"/>
          <w:szCs w:val="28"/>
          <w:lang w:eastAsia="ru-RU"/>
        </w:rPr>
        <w:t>. Кто присутствовал при совершении суицида</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Pr="00D92F53">
        <w:rPr>
          <w:rFonts w:ascii="Times New Roman" w:eastAsia="Times New Roman" w:hAnsi="Times New Roman" w:cs="Times New Roman"/>
          <w:sz w:val="28"/>
          <w:szCs w:val="28"/>
          <w:lang w:eastAsia="ru-RU"/>
        </w:rPr>
        <w:t>. Время обнаружения тела</w:t>
      </w:r>
      <w:r>
        <w:rPr>
          <w:rFonts w:ascii="Times New Roman" w:eastAsia="Times New Roman" w:hAnsi="Times New Roman" w:cs="Times New Roman"/>
          <w:sz w:val="28"/>
          <w:szCs w:val="28"/>
          <w:lang w:eastAsia="ru-RU"/>
        </w:rPr>
        <w:t>.</w:t>
      </w:r>
      <w:r w:rsidRPr="00D92F53">
        <w:rPr>
          <w:rFonts w:ascii="Times New Roman" w:eastAsia="Times New Roman" w:hAnsi="Times New Roman" w:cs="Times New Roman"/>
          <w:sz w:val="28"/>
          <w:szCs w:val="28"/>
          <w:lang w:eastAsia="ru-RU"/>
        </w:rPr>
        <w:t xml:space="preserve"> </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4</w:t>
      </w:r>
      <w:r w:rsidRPr="00D92F53">
        <w:rPr>
          <w:rFonts w:ascii="Times New Roman" w:eastAsia="Times New Roman" w:hAnsi="Times New Roman" w:cs="Times New Roman"/>
          <w:sz w:val="28"/>
          <w:szCs w:val="28"/>
          <w:lang w:eastAsia="ru-RU"/>
        </w:rPr>
        <w:t>. Кто обнаружил тело</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5</w:t>
      </w:r>
      <w:r w:rsidRPr="00D92F53">
        <w:rPr>
          <w:rFonts w:ascii="Times New Roman" w:eastAsia="Times New Roman" w:hAnsi="Times New Roman" w:cs="Times New Roman"/>
          <w:sz w:val="28"/>
          <w:szCs w:val="28"/>
          <w:lang w:eastAsia="ru-RU"/>
        </w:rPr>
        <w:t>. Непосредственный повод (описание ситуации)</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6</w:t>
      </w:r>
      <w:r w:rsidRPr="00D92F53">
        <w:rPr>
          <w:rFonts w:ascii="Times New Roman" w:eastAsia="Times New Roman" w:hAnsi="Times New Roman" w:cs="Times New Roman"/>
          <w:sz w:val="28"/>
          <w:szCs w:val="28"/>
          <w:lang w:eastAsia="ru-RU"/>
        </w:rPr>
        <w:t>. Наличие предсмертной записки и ее содержание</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7</w:t>
      </w:r>
      <w:r w:rsidRPr="00D92F53">
        <w:rPr>
          <w:rFonts w:ascii="Times New Roman" w:eastAsia="Times New Roman" w:hAnsi="Times New Roman" w:cs="Times New Roman"/>
          <w:sz w:val="28"/>
          <w:szCs w:val="28"/>
          <w:lang w:eastAsia="ru-RU"/>
        </w:rPr>
        <w:t>. Высказывал ли ранее суицидальные намерения (когда, кому, в какой форме, при каких обстоятельствах)</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8</w:t>
      </w:r>
      <w:r w:rsidRPr="00D92F53">
        <w:rPr>
          <w:rFonts w:ascii="Times New Roman" w:eastAsia="Times New Roman" w:hAnsi="Times New Roman" w:cs="Times New Roman"/>
          <w:sz w:val="28"/>
          <w:szCs w:val="28"/>
          <w:lang w:eastAsia="ru-RU"/>
        </w:rPr>
        <w:t>. Содержание акта судебно-медицинской экспертизы</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Pr="00D92F53">
        <w:rPr>
          <w:rFonts w:ascii="Times New Roman" w:eastAsia="Times New Roman" w:hAnsi="Times New Roman" w:cs="Times New Roman"/>
          <w:sz w:val="28"/>
          <w:szCs w:val="28"/>
          <w:lang w:eastAsia="ru-RU"/>
        </w:rPr>
        <w:t>. Отмечалось ли состояние алкогольного (наркотического) опьянения во время совершения суицида</w:t>
      </w:r>
      <w:r>
        <w:rPr>
          <w:rFonts w:ascii="Times New Roman" w:eastAsia="Times New Roman" w:hAnsi="Times New Roman" w:cs="Times New Roman"/>
          <w:sz w:val="28"/>
          <w:szCs w:val="28"/>
          <w:lang w:eastAsia="ru-RU"/>
        </w:rPr>
        <w:t>.</w:t>
      </w:r>
    </w:p>
    <w:p w:rsidR="00BE629E" w:rsidRPr="00727370" w:rsidRDefault="00BE629E" w:rsidP="00BE629E">
      <w:pPr>
        <w:spacing w:after="0" w:line="240" w:lineRule="auto"/>
        <w:jc w:val="center"/>
        <w:rPr>
          <w:rFonts w:ascii="Times New Roman" w:eastAsia="Times New Roman" w:hAnsi="Times New Roman" w:cs="Times New Roman"/>
          <w:b/>
          <w:i/>
          <w:sz w:val="28"/>
          <w:szCs w:val="28"/>
          <w:lang w:eastAsia="ru-RU"/>
        </w:rPr>
      </w:pPr>
      <w:r w:rsidRPr="00727370">
        <w:rPr>
          <w:rFonts w:ascii="Times New Roman" w:eastAsia="Times New Roman" w:hAnsi="Times New Roman" w:cs="Times New Roman"/>
          <w:b/>
          <w:i/>
          <w:sz w:val="28"/>
          <w:szCs w:val="28"/>
          <w:lang w:eastAsia="ru-RU"/>
        </w:rPr>
        <w:t>Характеристика семейного окружения</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0</w:t>
      </w:r>
      <w:r w:rsidRPr="00D92F53">
        <w:rPr>
          <w:rFonts w:ascii="Times New Roman" w:eastAsia="Times New Roman" w:hAnsi="Times New Roman" w:cs="Times New Roman"/>
          <w:sz w:val="28"/>
          <w:szCs w:val="28"/>
          <w:lang w:eastAsia="ru-RU"/>
        </w:rPr>
        <w:t xml:space="preserve">. Наследственная отягощенность: </w:t>
      </w:r>
    </w:p>
    <w:p w:rsidR="00BE629E" w:rsidRPr="00D3303C" w:rsidRDefault="00BE629E" w:rsidP="004E31E1">
      <w:pPr>
        <w:pStyle w:val="a3"/>
        <w:numPr>
          <w:ilvl w:val="0"/>
          <w:numId w:val="52"/>
        </w:numPr>
        <w:tabs>
          <w:tab w:val="left" w:pos="851"/>
        </w:tabs>
        <w:spacing w:after="0" w:line="240" w:lineRule="auto"/>
        <w:ind w:left="0" w:firstLine="426"/>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 xml:space="preserve">наличие соматических заболеваний со стороны родителей; </w:t>
      </w:r>
    </w:p>
    <w:p w:rsidR="00BE629E" w:rsidRPr="00D3303C" w:rsidRDefault="00BE629E" w:rsidP="004E31E1">
      <w:pPr>
        <w:pStyle w:val="a3"/>
        <w:numPr>
          <w:ilvl w:val="0"/>
          <w:numId w:val="52"/>
        </w:numPr>
        <w:tabs>
          <w:tab w:val="left" w:pos="851"/>
        </w:tabs>
        <w:spacing w:after="0" w:line="240" w:lineRule="auto"/>
        <w:ind w:left="0" w:firstLine="426"/>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наличие психических заболеваний со стороны родителей;</w:t>
      </w:r>
    </w:p>
    <w:p w:rsidR="00BE629E" w:rsidRPr="00D3303C" w:rsidRDefault="00BE629E" w:rsidP="004E31E1">
      <w:pPr>
        <w:pStyle w:val="a3"/>
        <w:numPr>
          <w:ilvl w:val="0"/>
          <w:numId w:val="52"/>
        </w:numPr>
        <w:tabs>
          <w:tab w:val="left" w:pos="851"/>
        </w:tabs>
        <w:spacing w:after="0" w:line="240" w:lineRule="auto"/>
        <w:ind w:left="0" w:firstLine="426"/>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 xml:space="preserve">наличие алкоголизма (наркомании, токсикомании) у родственников </w:t>
      </w:r>
    </w:p>
    <w:p w:rsidR="00BE629E" w:rsidRPr="00D3303C" w:rsidRDefault="00BE629E" w:rsidP="004E31E1">
      <w:pPr>
        <w:pStyle w:val="a3"/>
        <w:numPr>
          <w:ilvl w:val="0"/>
          <w:numId w:val="52"/>
        </w:numPr>
        <w:tabs>
          <w:tab w:val="left" w:pos="851"/>
        </w:tabs>
        <w:spacing w:after="0" w:line="240" w:lineRule="auto"/>
        <w:ind w:left="0" w:firstLine="426"/>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семейная история суицида;</w:t>
      </w:r>
    </w:p>
    <w:p w:rsidR="00BE629E" w:rsidRPr="00D3303C" w:rsidRDefault="00BE629E" w:rsidP="004E31E1">
      <w:pPr>
        <w:pStyle w:val="a3"/>
        <w:numPr>
          <w:ilvl w:val="0"/>
          <w:numId w:val="52"/>
        </w:numPr>
        <w:tabs>
          <w:tab w:val="left" w:pos="851"/>
        </w:tabs>
        <w:spacing w:after="0" w:line="240" w:lineRule="auto"/>
        <w:ind w:left="0" w:firstLine="426"/>
        <w:jc w:val="both"/>
        <w:rPr>
          <w:rFonts w:ascii="Times New Roman" w:eastAsia="Times New Roman" w:hAnsi="Times New Roman" w:cs="Times New Roman"/>
          <w:sz w:val="28"/>
          <w:szCs w:val="28"/>
          <w:lang w:eastAsia="ru-RU"/>
        </w:rPr>
      </w:pPr>
      <w:r w:rsidRPr="00D3303C">
        <w:rPr>
          <w:rFonts w:ascii="Times New Roman" w:eastAsia="Times New Roman" w:hAnsi="Times New Roman" w:cs="Times New Roman"/>
          <w:sz w:val="28"/>
          <w:szCs w:val="28"/>
          <w:lang w:eastAsia="ru-RU"/>
        </w:rPr>
        <w:t>случаи скоропостижной смерти близких родственников в результате н</w:t>
      </w:r>
      <w:r w:rsidRPr="00D3303C">
        <w:rPr>
          <w:rFonts w:ascii="Times New Roman" w:eastAsia="Times New Roman" w:hAnsi="Times New Roman" w:cs="Times New Roman"/>
          <w:sz w:val="28"/>
          <w:szCs w:val="28"/>
          <w:lang w:eastAsia="ru-RU"/>
        </w:rPr>
        <w:t>е</w:t>
      </w:r>
      <w:r w:rsidRPr="00D3303C">
        <w:rPr>
          <w:rFonts w:ascii="Times New Roman" w:eastAsia="Times New Roman" w:hAnsi="Times New Roman" w:cs="Times New Roman"/>
          <w:sz w:val="28"/>
          <w:szCs w:val="28"/>
          <w:lang w:eastAsia="ru-RU"/>
        </w:rPr>
        <w:t>счастных случаев.</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21. Формы отклоняющегося поведения у близких родственников (скло</w:t>
      </w:r>
      <w:r w:rsidRPr="00D92F53">
        <w:rPr>
          <w:rFonts w:ascii="Times New Roman" w:eastAsia="Times New Roman" w:hAnsi="Times New Roman" w:cs="Times New Roman"/>
          <w:sz w:val="28"/>
          <w:szCs w:val="28"/>
          <w:lang w:eastAsia="ru-RU"/>
        </w:rPr>
        <w:t>н</w:t>
      </w:r>
      <w:r w:rsidRPr="00D92F53">
        <w:rPr>
          <w:rFonts w:ascii="Times New Roman" w:eastAsia="Times New Roman" w:hAnsi="Times New Roman" w:cs="Times New Roman"/>
          <w:sz w:val="28"/>
          <w:szCs w:val="28"/>
          <w:lang w:eastAsia="ru-RU"/>
        </w:rPr>
        <w:t>ность к правонарушениям, повышенная агрессивность, слабая степень социал</w:t>
      </w:r>
      <w:r w:rsidRPr="00D92F53">
        <w:rPr>
          <w:rFonts w:ascii="Times New Roman" w:eastAsia="Times New Roman" w:hAnsi="Times New Roman" w:cs="Times New Roman"/>
          <w:sz w:val="28"/>
          <w:szCs w:val="28"/>
          <w:lang w:eastAsia="ru-RU"/>
        </w:rPr>
        <w:t>ь</w:t>
      </w:r>
      <w:r w:rsidRPr="00D92F53">
        <w:rPr>
          <w:rFonts w:ascii="Times New Roman" w:eastAsia="Times New Roman" w:hAnsi="Times New Roman" w:cs="Times New Roman"/>
          <w:sz w:val="28"/>
          <w:szCs w:val="28"/>
          <w:lang w:eastAsia="ru-RU"/>
        </w:rPr>
        <w:t>ных контактов и др.)</w:t>
      </w:r>
      <w:r>
        <w:rPr>
          <w:rFonts w:ascii="Times New Roman" w:eastAsia="Times New Roman" w:hAnsi="Times New Roman" w:cs="Times New Roman"/>
          <w:sz w:val="28"/>
          <w:szCs w:val="28"/>
          <w:lang w:eastAsia="ru-RU"/>
        </w:rPr>
        <w:t>.</w:t>
      </w:r>
      <w:r w:rsidRPr="00D92F53">
        <w:rPr>
          <w:rFonts w:ascii="Times New Roman" w:eastAsia="Times New Roman" w:hAnsi="Times New Roman" w:cs="Times New Roman"/>
          <w:sz w:val="28"/>
          <w:szCs w:val="28"/>
          <w:lang w:eastAsia="ru-RU"/>
        </w:rPr>
        <w:t xml:space="preserve"> </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22. Характеристика семейно-бытовых условий</w:t>
      </w:r>
      <w:r>
        <w:rPr>
          <w:rFonts w:ascii="Times New Roman" w:eastAsia="Times New Roman" w:hAnsi="Times New Roman" w:cs="Times New Roman"/>
          <w:sz w:val="28"/>
          <w:szCs w:val="28"/>
          <w:lang w:eastAsia="ru-RU"/>
        </w:rPr>
        <w:t>.</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23. Лидерство в семье</w:t>
      </w:r>
      <w:r>
        <w:rPr>
          <w:rFonts w:ascii="Times New Roman" w:eastAsia="Times New Roman" w:hAnsi="Times New Roman" w:cs="Times New Roman"/>
          <w:sz w:val="28"/>
          <w:szCs w:val="28"/>
          <w:lang w:eastAsia="ru-RU"/>
        </w:rPr>
        <w:t>.</w:t>
      </w:r>
      <w:r w:rsidRPr="00D92F53">
        <w:rPr>
          <w:rFonts w:ascii="Times New Roman" w:eastAsia="Times New Roman" w:hAnsi="Times New Roman" w:cs="Times New Roman"/>
          <w:sz w:val="28"/>
          <w:szCs w:val="28"/>
          <w:lang w:eastAsia="ru-RU"/>
        </w:rPr>
        <w:t xml:space="preserve"> </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24. Отношения с родными братьями и сестрами</w:t>
      </w:r>
      <w:r>
        <w:rPr>
          <w:rFonts w:ascii="Times New Roman" w:eastAsia="Times New Roman" w:hAnsi="Times New Roman" w:cs="Times New Roman"/>
          <w:sz w:val="28"/>
          <w:szCs w:val="28"/>
          <w:lang w:eastAsia="ru-RU"/>
        </w:rPr>
        <w:t>.</w:t>
      </w:r>
      <w:r w:rsidRPr="00D92F53">
        <w:rPr>
          <w:rFonts w:ascii="Times New Roman" w:eastAsia="Times New Roman" w:hAnsi="Times New Roman" w:cs="Times New Roman"/>
          <w:sz w:val="28"/>
          <w:szCs w:val="28"/>
          <w:lang w:eastAsia="ru-RU"/>
        </w:rPr>
        <w:t xml:space="preserve"> </w:t>
      </w:r>
    </w:p>
    <w:p w:rsidR="00BE629E" w:rsidRPr="00D92F53" w:rsidRDefault="00BE629E" w:rsidP="001E0A36">
      <w:pPr>
        <w:spacing w:after="0" w:line="240" w:lineRule="auto"/>
        <w:ind w:firstLine="709"/>
        <w:jc w:val="both"/>
        <w:rPr>
          <w:rFonts w:ascii="Times New Roman" w:eastAsia="Times New Roman" w:hAnsi="Times New Roman" w:cs="Times New Roman"/>
          <w:sz w:val="28"/>
          <w:szCs w:val="28"/>
          <w:lang w:eastAsia="ru-RU"/>
        </w:rPr>
      </w:pPr>
      <w:r w:rsidRPr="00D92F53">
        <w:rPr>
          <w:rFonts w:ascii="Times New Roman" w:eastAsia="Times New Roman" w:hAnsi="Times New Roman" w:cs="Times New Roman"/>
          <w:sz w:val="28"/>
          <w:szCs w:val="28"/>
          <w:lang w:eastAsia="ru-RU"/>
        </w:rPr>
        <w:t>25. Особенности семейного воспитания</w:t>
      </w:r>
      <w:r>
        <w:rPr>
          <w:rFonts w:ascii="Times New Roman" w:eastAsia="Times New Roman" w:hAnsi="Times New Roman" w:cs="Times New Roman"/>
          <w:sz w:val="28"/>
          <w:szCs w:val="28"/>
          <w:lang w:eastAsia="ru-RU"/>
        </w:rPr>
        <w:t>.</w:t>
      </w:r>
    </w:p>
    <w:p w:rsidR="00BE629E" w:rsidRPr="00727370" w:rsidRDefault="00BE629E" w:rsidP="00BE629E">
      <w:pPr>
        <w:spacing w:after="0" w:line="240" w:lineRule="auto"/>
        <w:jc w:val="center"/>
        <w:rPr>
          <w:rFonts w:ascii="Times New Roman" w:eastAsia="Times New Roman" w:hAnsi="Times New Roman" w:cs="Times New Roman"/>
          <w:b/>
          <w:i/>
          <w:sz w:val="28"/>
          <w:szCs w:val="28"/>
          <w:lang w:eastAsia="ru-RU"/>
        </w:rPr>
      </w:pPr>
      <w:r w:rsidRPr="00727370">
        <w:rPr>
          <w:rFonts w:ascii="Times New Roman" w:eastAsia="Times New Roman" w:hAnsi="Times New Roman" w:cs="Times New Roman"/>
          <w:b/>
          <w:i/>
          <w:sz w:val="28"/>
          <w:szCs w:val="28"/>
          <w:lang w:eastAsia="ru-RU"/>
        </w:rPr>
        <w:t>Характеристика школьного окружения</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26. Психофизическое развитие</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27. Учебная мотивация</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28. Классные обязанности</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29. Участие в классных и школьных мероприятиях</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30. Внеучебная деятельность</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31. Взаимоотношения с одноклассниками</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32. Взаимоотношения с учителями</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33. Участие в неформальных группах</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34. Правонарушения</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35. Привычные формы проведения досуга</w:t>
      </w:r>
      <w:r>
        <w:rPr>
          <w:rFonts w:ascii="Times New Roman" w:eastAsia="Times New Roman" w:hAnsi="Times New Roman" w:cs="Times New Roman"/>
          <w:sz w:val="28"/>
          <w:szCs w:val="28"/>
          <w:lang w:eastAsia="ru-RU"/>
        </w:rPr>
        <w:t>.</w:t>
      </w:r>
    </w:p>
    <w:p w:rsidR="00BE629E" w:rsidRPr="00727370" w:rsidRDefault="00BE629E" w:rsidP="00BE629E">
      <w:pPr>
        <w:spacing w:after="0" w:line="240" w:lineRule="auto"/>
        <w:jc w:val="center"/>
        <w:rPr>
          <w:rFonts w:ascii="Times New Roman" w:eastAsia="Times New Roman" w:hAnsi="Times New Roman" w:cs="Times New Roman"/>
          <w:b/>
          <w:i/>
          <w:sz w:val="28"/>
          <w:szCs w:val="28"/>
          <w:lang w:eastAsia="ru-RU"/>
        </w:rPr>
      </w:pPr>
      <w:r w:rsidRPr="00727370">
        <w:rPr>
          <w:rFonts w:ascii="Times New Roman" w:eastAsia="Times New Roman" w:hAnsi="Times New Roman" w:cs="Times New Roman"/>
          <w:b/>
          <w:i/>
          <w:sz w:val="28"/>
          <w:szCs w:val="28"/>
          <w:lang w:eastAsia="ru-RU"/>
        </w:rPr>
        <w:t>Взаимоотношения со сверстниками</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lastRenderedPageBreak/>
        <w:t>36. Друзья</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37. Есть ли близкий друг</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38. Взаимоотношения с противоположным полом</w:t>
      </w:r>
      <w:r>
        <w:rPr>
          <w:rFonts w:ascii="Times New Roman" w:eastAsia="Times New Roman" w:hAnsi="Times New Roman" w:cs="Times New Roman"/>
          <w:sz w:val="28"/>
          <w:szCs w:val="28"/>
          <w:lang w:eastAsia="ru-RU"/>
        </w:rPr>
        <w:t>.</w:t>
      </w:r>
    </w:p>
    <w:p w:rsidR="00BE629E" w:rsidRPr="00727370" w:rsidRDefault="00BE629E" w:rsidP="001E0A36">
      <w:pPr>
        <w:spacing w:after="0" w:line="240" w:lineRule="auto"/>
        <w:ind w:firstLine="709"/>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39. Наличие сексуальных контактов</w:t>
      </w:r>
      <w:r>
        <w:rPr>
          <w:rFonts w:ascii="Times New Roman" w:eastAsia="Times New Roman" w:hAnsi="Times New Roman" w:cs="Times New Roman"/>
          <w:sz w:val="28"/>
          <w:szCs w:val="28"/>
          <w:lang w:eastAsia="ru-RU"/>
        </w:rPr>
        <w:t>.</w:t>
      </w:r>
    </w:p>
    <w:p w:rsidR="00BE629E" w:rsidRPr="00727370" w:rsidRDefault="00BE629E" w:rsidP="00BE629E">
      <w:pPr>
        <w:spacing w:after="0" w:line="240" w:lineRule="auto"/>
        <w:rPr>
          <w:rFonts w:ascii="Times New Roman" w:eastAsia="Times New Roman" w:hAnsi="Times New Roman" w:cs="Times New Roman"/>
          <w:sz w:val="28"/>
          <w:szCs w:val="28"/>
          <w:lang w:eastAsia="ru-RU"/>
        </w:rPr>
      </w:pPr>
    </w:p>
    <w:p w:rsidR="00BE629E" w:rsidRPr="00727370" w:rsidRDefault="00BE629E" w:rsidP="00BE629E">
      <w:pPr>
        <w:spacing w:after="0" w:line="240" w:lineRule="auto"/>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ЗАКЛЮЧЕНИЕ:</w:t>
      </w:r>
    </w:p>
    <w:p w:rsidR="006918EF" w:rsidRDefault="00BE629E" w:rsidP="00BE629E">
      <w:pPr>
        <w:spacing w:after="0" w:line="240" w:lineRule="auto"/>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Подписи</w:t>
      </w:r>
      <w:r w:rsidR="007B641F">
        <w:rPr>
          <w:rFonts w:ascii="Times New Roman" w:eastAsia="Times New Roman" w:hAnsi="Times New Roman" w:cs="Times New Roman"/>
          <w:sz w:val="28"/>
          <w:szCs w:val="28"/>
          <w:lang w:eastAsia="ru-RU"/>
        </w:rPr>
        <w:t xml:space="preserve">     </w:t>
      </w:r>
    </w:p>
    <w:p w:rsidR="00BE629E" w:rsidRPr="00727370" w:rsidRDefault="00BE629E" w:rsidP="00BE629E">
      <w:pPr>
        <w:spacing w:after="0" w:line="240" w:lineRule="auto"/>
        <w:rPr>
          <w:rFonts w:ascii="Times New Roman" w:eastAsia="Times New Roman" w:hAnsi="Times New Roman" w:cs="Times New Roman"/>
          <w:sz w:val="28"/>
          <w:szCs w:val="28"/>
          <w:lang w:eastAsia="ru-RU"/>
        </w:rPr>
      </w:pPr>
      <w:r w:rsidRPr="00727370">
        <w:rPr>
          <w:rFonts w:ascii="Times New Roman" w:eastAsia="Times New Roman" w:hAnsi="Times New Roman" w:cs="Times New Roman"/>
          <w:sz w:val="28"/>
          <w:szCs w:val="28"/>
          <w:lang w:eastAsia="ru-RU"/>
        </w:rPr>
        <w:t>Дата</w:t>
      </w:r>
    </w:p>
    <w:p w:rsidR="00BE629E" w:rsidRPr="007B641F" w:rsidRDefault="00BE629E" w:rsidP="00BE629E">
      <w:pPr>
        <w:spacing w:after="0" w:line="240" w:lineRule="auto"/>
        <w:rPr>
          <w:rFonts w:ascii="Times New Roman" w:eastAsia="Times New Roman" w:hAnsi="Times New Roman" w:cs="Times New Roman"/>
          <w:i/>
          <w:sz w:val="28"/>
          <w:szCs w:val="28"/>
          <w:lang w:eastAsia="ru-RU"/>
        </w:rPr>
      </w:pPr>
      <w:r w:rsidRPr="007B641F">
        <w:rPr>
          <w:rFonts w:ascii="Times New Roman" w:eastAsia="Times New Roman" w:hAnsi="Times New Roman" w:cs="Times New Roman"/>
          <w:i/>
          <w:sz w:val="28"/>
          <w:szCs w:val="28"/>
          <w:lang w:eastAsia="ru-RU"/>
        </w:rPr>
        <w:t>Психологическая характеристика (заполняется школьным психологом или клас</w:t>
      </w:r>
      <w:r w:rsidRPr="007B641F">
        <w:rPr>
          <w:rFonts w:ascii="Times New Roman" w:eastAsia="Times New Roman" w:hAnsi="Times New Roman" w:cs="Times New Roman"/>
          <w:i/>
          <w:sz w:val="28"/>
          <w:szCs w:val="28"/>
          <w:lang w:eastAsia="ru-RU"/>
        </w:rPr>
        <w:t>с</w:t>
      </w:r>
      <w:r w:rsidRPr="007B641F">
        <w:rPr>
          <w:rFonts w:ascii="Times New Roman" w:eastAsia="Times New Roman" w:hAnsi="Times New Roman" w:cs="Times New Roman"/>
          <w:i/>
          <w:sz w:val="28"/>
          <w:szCs w:val="28"/>
          <w:lang w:eastAsia="ru-RU"/>
        </w:rPr>
        <w:t>ным руководителем)</w:t>
      </w:r>
    </w:p>
    <w:p w:rsidR="006918EF" w:rsidRDefault="006918EF" w:rsidP="001D1FDC">
      <w:pPr>
        <w:pStyle w:val="a3"/>
        <w:spacing w:after="0" w:line="240" w:lineRule="auto"/>
        <w:ind w:left="0"/>
        <w:jc w:val="right"/>
        <w:rPr>
          <w:rFonts w:ascii="Times New Roman" w:hAnsi="Times New Roman"/>
          <w:sz w:val="28"/>
          <w:szCs w:val="28"/>
        </w:rPr>
      </w:pPr>
    </w:p>
    <w:p w:rsidR="006918EF" w:rsidRDefault="006918EF"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D3303C" w:rsidRDefault="00D3303C" w:rsidP="001D1FDC">
      <w:pPr>
        <w:pStyle w:val="a3"/>
        <w:spacing w:after="0" w:line="240" w:lineRule="auto"/>
        <w:ind w:left="0"/>
        <w:jc w:val="right"/>
        <w:rPr>
          <w:rFonts w:ascii="Times New Roman" w:hAnsi="Times New Roman"/>
          <w:sz w:val="28"/>
          <w:szCs w:val="28"/>
        </w:rPr>
      </w:pPr>
    </w:p>
    <w:p w:rsidR="001D1FDC" w:rsidRPr="00937106" w:rsidRDefault="001D1FDC" w:rsidP="001D1FDC">
      <w:pPr>
        <w:pStyle w:val="a3"/>
        <w:spacing w:after="0" w:line="240" w:lineRule="auto"/>
        <w:ind w:left="0"/>
        <w:jc w:val="right"/>
        <w:rPr>
          <w:rFonts w:ascii="Times New Roman" w:hAnsi="Times New Roman"/>
          <w:sz w:val="28"/>
          <w:szCs w:val="28"/>
        </w:rPr>
      </w:pPr>
      <w:r w:rsidRPr="00937106">
        <w:rPr>
          <w:rFonts w:ascii="Times New Roman" w:hAnsi="Times New Roman"/>
          <w:sz w:val="28"/>
          <w:szCs w:val="28"/>
        </w:rPr>
        <w:t>Приложение</w:t>
      </w:r>
      <w:r>
        <w:rPr>
          <w:rFonts w:ascii="Times New Roman" w:hAnsi="Times New Roman"/>
          <w:sz w:val="28"/>
          <w:szCs w:val="28"/>
        </w:rPr>
        <w:t xml:space="preserve"> </w:t>
      </w:r>
      <w:r w:rsidRPr="00937106">
        <w:rPr>
          <w:rFonts w:ascii="Times New Roman" w:hAnsi="Times New Roman"/>
          <w:sz w:val="28"/>
          <w:szCs w:val="28"/>
        </w:rPr>
        <w:t xml:space="preserve"> </w:t>
      </w:r>
      <w:r w:rsidR="000E51DE">
        <w:rPr>
          <w:rFonts w:ascii="Times New Roman" w:hAnsi="Times New Roman"/>
          <w:sz w:val="28"/>
          <w:szCs w:val="28"/>
        </w:rPr>
        <w:t>3</w:t>
      </w:r>
    </w:p>
    <w:p w:rsidR="00933F7E" w:rsidRDefault="00933F7E" w:rsidP="001D1FDC">
      <w:pPr>
        <w:spacing w:after="0" w:line="240" w:lineRule="auto"/>
        <w:jc w:val="center"/>
        <w:rPr>
          <w:rFonts w:ascii="Times New Roman" w:hAnsi="Times New Roman" w:cs="Times New Roman"/>
          <w:b/>
          <w:caps/>
          <w:sz w:val="28"/>
          <w:szCs w:val="28"/>
        </w:rPr>
      </w:pPr>
    </w:p>
    <w:p w:rsidR="001D1FDC" w:rsidRPr="00AC2915" w:rsidRDefault="001D1FDC" w:rsidP="001D1FDC">
      <w:pPr>
        <w:spacing w:after="0" w:line="240" w:lineRule="auto"/>
        <w:jc w:val="center"/>
        <w:rPr>
          <w:rFonts w:ascii="Times New Roman" w:hAnsi="Times New Roman" w:cs="Times New Roman"/>
          <w:b/>
          <w:sz w:val="28"/>
          <w:szCs w:val="28"/>
        </w:rPr>
      </w:pPr>
      <w:r w:rsidRPr="00AC2915">
        <w:rPr>
          <w:rFonts w:ascii="Times New Roman" w:hAnsi="Times New Roman" w:cs="Times New Roman"/>
          <w:b/>
          <w:sz w:val="28"/>
          <w:szCs w:val="28"/>
        </w:rPr>
        <w:t>Спис</w:t>
      </w:r>
      <w:r w:rsidR="00316A3D">
        <w:rPr>
          <w:rFonts w:ascii="Times New Roman" w:hAnsi="Times New Roman" w:cs="Times New Roman"/>
          <w:b/>
          <w:sz w:val="28"/>
          <w:szCs w:val="28"/>
        </w:rPr>
        <w:t>ок психодиагностических методик</w:t>
      </w:r>
      <w:r w:rsidRPr="00AC2915">
        <w:rPr>
          <w:rFonts w:ascii="Times New Roman" w:hAnsi="Times New Roman" w:cs="Times New Roman"/>
          <w:b/>
          <w:sz w:val="28"/>
          <w:szCs w:val="28"/>
        </w:rPr>
        <w:t xml:space="preserve"> для исследования склонности к с</w:t>
      </w:r>
      <w:r w:rsidRPr="00AC2915">
        <w:rPr>
          <w:rFonts w:ascii="Times New Roman" w:hAnsi="Times New Roman" w:cs="Times New Roman"/>
          <w:b/>
          <w:sz w:val="28"/>
          <w:szCs w:val="28"/>
        </w:rPr>
        <w:t>а</w:t>
      </w:r>
      <w:r w:rsidRPr="00AC2915">
        <w:rPr>
          <w:rFonts w:ascii="Times New Roman" w:hAnsi="Times New Roman" w:cs="Times New Roman"/>
          <w:b/>
          <w:sz w:val="28"/>
          <w:szCs w:val="28"/>
        </w:rPr>
        <w:t>моразрушающему поведению обучающихся</w:t>
      </w:r>
    </w:p>
    <w:p w:rsidR="001D1FDC" w:rsidRPr="00B50911" w:rsidRDefault="001D1FDC" w:rsidP="001D1FDC">
      <w:pPr>
        <w:spacing w:after="0" w:line="240" w:lineRule="auto"/>
        <w:jc w:val="both"/>
        <w:rPr>
          <w:rFonts w:ascii="Times New Roman" w:hAnsi="Times New Roman" w:cs="Times New Roman"/>
          <w:b/>
          <w:sz w:val="28"/>
          <w:szCs w:val="28"/>
        </w:rPr>
      </w:pPr>
    </w:p>
    <w:p w:rsidR="001D1FDC" w:rsidRPr="00B50911" w:rsidRDefault="001D1FDC" w:rsidP="001E0A36">
      <w:pPr>
        <w:pStyle w:val="a3"/>
        <w:numPr>
          <w:ilvl w:val="1"/>
          <w:numId w:val="23"/>
        </w:numPr>
        <w:tabs>
          <w:tab w:val="clear" w:pos="720"/>
          <w:tab w:val="num" w:pos="1134"/>
        </w:tabs>
        <w:spacing w:after="0" w:line="240" w:lineRule="auto"/>
        <w:ind w:left="0" w:firstLine="709"/>
        <w:jc w:val="both"/>
        <w:rPr>
          <w:rFonts w:ascii="Times New Roman" w:hAnsi="Times New Roman" w:cs="Times New Roman"/>
          <w:b/>
          <w:sz w:val="28"/>
          <w:szCs w:val="28"/>
        </w:rPr>
      </w:pPr>
      <w:r w:rsidRPr="00B50911">
        <w:rPr>
          <w:rFonts w:ascii="Times New Roman" w:hAnsi="Times New Roman" w:cs="Times New Roman"/>
          <w:b/>
          <w:sz w:val="28"/>
          <w:szCs w:val="28"/>
        </w:rPr>
        <w:t>Методики для выявления предпосылок развития девиантного пов</w:t>
      </w:r>
      <w:r w:rsidRPr="00B50911">
        <w:rPr>
          <w:rFonts w:ascii="Times New Roman" w:hAnsi="Times New Roman" w:cs="Times New Roman"/>
          <w:b/>
          <w:sz w:val="28"/>
          <w:szCs w:val="28"/>
        </w:rPr>
        <w:t>е</w:t>
      </w:r>
      <w:r w:rsidRPr="00B50911">
        <w:rPr>
          <w:rFonts w:ascii="Times New Roman" w:hAnsi="Times New Roman" w:cs="Times New Roman"/>
          <w:b/>
          <w:sz w:val="28"/>
          <w:szCs w:val="28"/>
        </w:rPr>
        <w:t>дения</w:t>
      </w:r>
      <w:r>
        <w:rPr>
          <w:rFonts w:ascii="Times New Roman" w:hAnsi="Times New Roman" w:cs="Times New Roman"/>
          <w:b/>
          <w:sz w:val="28"/>
          <w:szCs w:val="28"/>
        </w:rPr>
        <w:t>:</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rPr>
          <w:rFonts w:ascii="Times New Roman" w:hAnsi="Times New Roman" w:cs="Times New Roman"/>
          <w:sz w:val="28"/>
          <w:szCs w:val="28"/>
        </w:rPr>
      </w:pPr>
      <w:r w:rsidRPr="00B50911">
        <w:rPr>
          <w:rFonts w:ascii="Times New Roman" w:hAnsi="Times New Roman" w:cs="Times New Roman"/>
          <w:sz w:val="28"/>
          <w:szCs w:val="28"/>
        </w:rPr>
        <w:t>Методика диагностики склонности к отклоняющемуся поведению (А. Н. Орел)</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rPr>
          <w:rFonts w:ascii="Times New Roman" w:hAnsi="Times New Roman" w:cs="Times New Roman"/>
          <w:sz w:val="28"/>
          <w:szCs w:val="28"/>
        </w:rPr>
      </w:pPr>
      <w:r w:rsidRPr="00B50911">
        <w:rPr>
          <w:rFonts w:ascii="Times New Roman" w:hAnsi="Times New Roman" w:cs="Times New Roman"/>
          <w:sz w:val="28"/>
          <w:szCs w:val="28"/>
        </w:rPr>
        <w:t>Опросник суицидального риска (модификация Т.Н. Разуваевой)</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 Карта наблюдений (Д.Стотта)  </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Опросники Т.М. Ахенбаха</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lastRenderedPageBreak/>
        <w:t>Опросники Т. М. Ахенбаха для учителей</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Диагностика социально-психологической запущенности детей</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«Шкала принятия других» (В.Фейя)</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«Шкала доброжелательности»  (Д.Кэмпбелла)</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«Шкала манипулятивного отношения» (Т.Банта)</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«Шкала враждебности» (В.Кука - Д.Медлей) </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«Шкала доверия» (М.Розенберга)</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Шкала поиска острых ощущений,  или чего вы хотите от жизни?</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для оценки наличия и выраженности иррациональных устан</w:t>
      </w:r>
      <w:r w:rsidRPr="00B50911">
        <w:rPr>
          <w:rFonts w:ascii="Times New Roman" w:hAnsi="Times New Roman" w:cs="Times New Roman"/>
          <w:sz w:val="28"/>
          <w:szCs w:val="28"/>
        </w:rPr>
        <w:t>о</w:t>
      </w:r>
      <w:r w:rsidRPr="00B50911">
        <w:rPr>
          <w:rFonts w:ascii="Times New Roman" w:hAnsi="Times New Roman" w:cs="Times New Roman"/>
          <w:sz w:val="28"/>
          <w:szCs w:val="28"/>
        </w:rPr>
        <w:t>вок (А.Эллиса)</w:t>
      </w:r>
    </w:p>
    <w:p w:rsidR="001D1FDC"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Модифицированный вариант опросника «Решение трудных ситуаций» </w:t>
      </w:r>
    </w:p>
    <w:p w:rsidR="001D1FDC" w:rsidRPr="00B50911" w:rsidRDefault="001D1FDC" w:rsidP="001E0A36">
      <w:pPr>
        <w:pStyle w:val="a3"/>
        <w:numPr>
          <w:ilvl w:val="1"/>
          <w:numId w:val="23"/>
        </w:numPr>
        <w:tabs>
          <w:tab w:val="clear" w:pos="720"/>
          <w:tab w:val="num" w:pos="1134"/>
        </w:tabs>
        <w:spacing w:after="0" w:line="240" w:lineRule="auto"/>
        <w:ind w:left="0" w:firstLine="709"/>
        <w:jc w:val="both"/>
        <w:rPr>
          <w:rFonts w:ascii="Times New Roman" w:hAnsi="Times New Roman" w:cs="Times New Roman"/>
          <w:b/>
          <w:sz w:val="28"/>
          <w:szCs w:val="28"/>
        </w:rPr>
      </w:pPr>
      <w:r w:rsidRPr="00B50911">
        <w:rPr>
          <w:rFonts w:ascii="Times New Roman" w:hAnsi="Times New Roman" w:cs="Times New Roman"/>
          <w:b/>
          <w:sz w:val="28"/>
          <w:szCs w:val="28"/>
        </w:rPr>
        <w:t>Методики для выявления зависимого поведения</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Тест RAFFT  (Relax, Alone, Friends, Family, Trouble) для быстрой диа</w:t>
      </w:r>
      <w:r w:rsidRPr="00B50911">
        <w:rPr>
          <w:rFonts w:ascii="Times New Roman" w:hAnsi="Times New Roman" w:cs="Times New Roman"/>
          <w:sz w:val="28"/>
          <w:szCs w:val="28"/>
        </w:rPr>
        <w:t>г</w:t>
      </w:r>
      <w:r w:rsidRPr="00B50911">
        <w:rPr>
          <w:rFonts w:ascii="Times New Roman" w:hAnsi="Times New Roman" w:cs="Times New Roman"/>
          <w:sz w:val="28"/>
          <w:szCs w:val="28"/>
        </w:rPr>
        <w:t>ностики алкоголизма и наркомании у подростков</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Тест-опросник «Аддиктивная склонность» В.В. Юсупова</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Анкета для раннего выявления родителями химической зависимости у подростка (Е.В.Змановская)</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Тест на алкоголизм университета штата Мичиган (MAST)</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Тест Фагерстрёма на определение степени никотиновой зависимости</w:t>
      </w:r>
    </w:p>
    <w:p w:rsidR="001D1FDC"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Тест на интернет-аддикцию (Т. А. Никитина, А. Ю. Егоров)</w:t>
      </w:r>
      <w:r w:rsidR="009105E0">
        <w:rPr>
          <w:rFonts w:ascii="Times New Roman" w:hAnsi="Times New Roman" w:cs="Times New Roman"/>
          <w:sz w:val="28"/>
          <w:szCs w:val="28"/>
        </w:rPr>
        <w:t>.</w:t>
      </w:r>
    </w:p>
    <w:p w:rsidR="001D1FDC" w:rsidRPr="00B50911" w:rsidRDefault="001D1FDC" w:rsidP="001D1FDC">
      <w:pPr>
        <w:spacing w:after="0" w:line="240" w:lineRule="auto"/>
        <w:jc w:val="both"/>
        <w:rPr>
          <w:rFonts w:ascii="Times New Roman" w:hAnsi="Times New Roman" w:cs="Times New Roman"/>
          <w:b/>
          <w:sz w:val="28"/>
          <w:szCs w:val="28"/>
        </w:rPr>
      </w:pPr>
      <w:r w:rsidRPr="00B50911">
        <w:rPr>
          <w:rFonts w:ascii="Times New Roman" w:hAnsi="Times New Roman" w:cs="Times New Roman"/>
          <w:b/>
          <w:sz w:val="28"/>
          <w:szCs w:val="28"/>
        </w:rPr>
        <w:t>3. Методики для оценки характерологических особенностей</w:t>
      </w:r>
      <w:r>
        <w:rPr>
          <w:rFonts w:ascii="Times New Roman" w:hAnsi="Times New Roman" w:cs="Times New Roman"/>
          <w:b/>
          <w:sz w:val="28"/>
          <w:szCs w:val="28"/>
        </w:rPr>
        <w:t>:</w:t>
      </w:r>
    </w:p>
    <w:p w:rsidR="001D1FDC" w:rsidRPr="001E0A36"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определения акцентуации характера (К.</w:t>
      </w:r>
      <w:r w:rsidR="001E0A36">
        <w:rPr>
          <w:rFonts w:ascii="Times New Roman" w:hAnsi="Times New Roman" w:cs="Times New Roman"/>
          <w:sz w:val="28"/>
          <w:szCs w:val="28"/>
        </w:rPr>
        <w:t xml:space="preserve"> </w:t>
      </w:r>
      <w:r w:rsidRPr="00B50911">
        <w:rPr>
          <w:rFonts w:ascii="Times New Roman" w:hAnsi="Times New Roman" w:cs="Times New Roman"/>
          <w:sz w:val="28"/>
          <w:szCs w:val="28"/>
        </w:rPr>
        <w:t xml:space="preserve">Леонгард </w:t>
      </w:r>
      <w:r w:rsidR="001E0A36">
        <w:rPr>
          <w:rFonts w:ascii="Times New Roman" w:hAnsi="Times New Roman" w:cs="Times New Roman"/>
          <w:sz w:val="28"/>
          <w:szCs w:val="28"/>
        </w:rPr>
        <w:t xml:space="preserve">– </w:t>
      </w:r>
      <w:r w:rsidR="001E0A36">
        <w:rPr>
          <w:rFonts w:ascii="Times New Roman" w:hAnsi="Times New Roman" w:cs="Times New Roman"/>
          <w:sz w:val="28"/>
          <w:szCs w:val="28"/>
        </w:rPr>
        <w:br/>
      </w:r>
      <w:r w:rsidRPr="001E0A36">
        <w:rPr>
          <w:rFonts w:ascii="Times New Roman" w:hAnsi="Times New Roman" w:cs="Times New Roman"/>
          <w:sz w:val="28"/>
          <w:szCs w:val="28"/>
        </w:rPr>
        <w:t>Х.</w:t>
      </w:r>
      <w:r w:rsidR="001E0A36" w:rsidRPr="001E0A36">
        <w:rPr>
          <w:rFonts w:ascii="Times New Roman" w:hAnsi="Times New Roman" w:cs="Times New Roman"/>
          <w:sz w:val="28"/>
          <w:szCs w:val="28"/>
        </w:rPr>
        <w:t xml:space="preserve"> </w:t>
      </w:r>
      <w:r w:rsidRPr="001E0A36">
        <w:rPr>
          <w:rFonts w:ascii="Times New Roman" w:hAnsi="Times New Roman" w:cs="Times New Roman"/>
          <w:sz w:val="28"/>
          <w:szCs w:val="28"/>
        </w:rPr>
        <w:t>Шмишек)</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Патохарактерологический диагностический опросник (А.</w:t>
      </w:r>
      <w:r w:rsidR="001E0A36">
        <w:rPr>
          <w:rFonts w:ascii="Times New Roman" w:hAnsi="Times New Roman" w:cs="Times New Roman"/>
          <w:sz w:val="28"/>
          <w:szCs w:val="28"/>
        </w:rPr>
        <w:t xml:space="preserve"> </w:t>
      </w:r>
      <w:r w:rsidRPr="00B50911">
        <w:rPr>
          <w:rFonts w:ascii="Times New Roman" w:hAnsi="Times New Roman" w:cs="Times New Roman"/>
          <w:sz w:val="28"/>
          <w:szCs w:val="28"/>
        </w:rPr>
        <w:t>Е.</w:t>
      </w:r>
      <w:r w:rsidR="001E0A36">
        <w:rPr>
          <w:rFonts w:ascii="Times New Roman" w:hAnsi="Times New Roman" w:cs="Times New Roman"/>
          <w:sz w:val="28"/>
          <w:szCs w:val="28"/>
        </w:rPr>
        <w:t xml:space="preserve"> </w:t>
      </w:r>
      <w:r w:rsidRPr="00B50911">
        <w:rPr>
          <w:rFonts w:ascii="Times New Roman" w:hAnsi="Times New Roman" w:cs="Times New Roman"/>
          <w:sz w:val="28"/>
          <w:szCs w:val="28"/>
        </w:rPr>
        <w:t>Личко)</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аутоидентификации акцентуаций характера (Э.</w:t>
      </w:r>
      <w:r w:rsidR="001E0A36">
        <w:rPr>
          <w:rFonts w:ascii="Times New Roman" w:hAnsi="Times New Roman" w:cs="Times New Roman"/>
          <w:sz w:val="28"/>
          <w:szCs w:val="28"/>
        </w:rPr>
        <w:t xml:space="preserve"> </w:t>
      </w:r>
      <w:r w:rsidRPr="00B50911">
        <w:rPr>
          <w:rFonts w:ascii="Times New Roman" w:hAnsi="Times New Roman" w:cs="Times New Roman"/>
          <w:sz w:val="28"/>
          <w:szCs w:val="28"/>
        </w:rPr>
        <w:t>Г.</w:t>
      </w:r>
      <w:r w:rsidR="001E0A36">
        <w:rPr>
          <w:rFonts w:ascii="Times New Roman" w:hAnsi="Times New Roman" w:cs="Times New Roman"/>
          <w:sz w:val="28"/>
          <w:szCs w:val="28"/>
        </w:rPr>
        <w:t xml:space="preserve"> </w:t>
      </w:r>
      <w:r w:rsidRPr="00B50911">
        <w:rPr>
          <w:rFonts w:ascii="Times New Roman" w:hAnsi="Times New Roman" w:cs="Times New Roman"/>
          <w:sz w:val="28"/>
          <w:szCs w:val="28"/>
        </w:rPr>
        <w:t>Эйдеми</w:t>
      </w:r>
      <w:r w:rsidRPr="00B50911">
        <w:rPr>
          <w:rFonts w:ascii="Times New Roman" w:hAnsi="Times New Roman" w:cs="Times New Roman"/>
          <w:sz w:val="28"/>
          <w:szCs w:val="28"/>
        </w:rPr>
        <w:t>л</w:t>
      </w:r>
      <w:r w:rsidRPr="00B50911">
        <w:rPr>
          <w:rFonts w:ascii="Times New Roman" w:hAnsi="Times New Roman" w:cs="Times New Roman"/>
          <w:sz w:val="28"/>
          <w:szCs w:val="28"/>
        </w:rPr>
        <w:t>лер)</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Опросник EPQ (Г.</w:t>
      </w:r>
      <w:r w:rsidR="001E0A36">
        <w:rPr>
          <w:rFonts w:ascii="Times New Roman" w:hAnsi="Times New Roman" w:cs="Times New Roman"/>
          <w:sz w:val="28"/>
          <w:szCs w:val="28"/>
        </w:rPr>
        <w:t xml:space="preserve"> </w:t>
      </w:r>
      <w:r w:rsidRPr="00B50911">
        <w:rPr>
          <w:rFonts w:ascii="Times New Roman" w:hAnsi="Times New Roman" w:cs="Times New Roman"/>
          <w:sz w:val="28"/>
          <w:szCs w:val="28"/>
        </w:rPr>
        <w:t>Айзенк)</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Опросник </w:t>
      </w:r>
      <w:r w:rsidRPr="00B50911">
        <w:rPr>
          <w:rFonts w:ascii="Times New Roman" w:hAnsi="Times New Roman" w:cs="Times New Roman"/>
          <w:sz w:val="28"/>
          <w:szCs w:val="28"/>
          <w:lang w:val="en-US"/>
        </w:rPr>
        <w:t>EPI</w:t>
      </w:r>
      <w:r w:rsidRPr="00B50911">
        <w:rPr>
          <w:rFonts w:ascii="Times New Roman" w:hAnsi="Times New Roman" w:cs="Times New Roman"/>
          <w:sz w:val="28"/>
          <w:szCs w:val="28"/>
        </w:rPr>
        <w:t xml:space="preserve"> (Г.</w:t>
      </w:r>
      <w:r w:rsidR="001E0A36">
        <w:rPr>
          <w:rFonts w:ascii="Times New Roman" w:hAnsi="Times New Roman" w:cs="Times New Roman"/>
          <w:sz w:val="28"/>
          <w:szCs w:val="28"/>
        </w:rPr>
        <w:t xml:space="preserve"> </w:t>
      </w:r>
      <w:r w:rsidRPr="00B50911">
        <w:rPr>
          <w:rFonts w:ascii="Times New Roman" w:hAnsi="Times New Roman" w:cs="Times New Roman"/>
          <w:sz w:val="28"/>
          <w:szCs w:val="28"/>
        </w:rPr>
        <w:t>Айзенк)</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bCs/>
          <w:color w:val="000000"/>
          <w:sz w:val="28"/>
          <w:szCs w:val="28"/>
        </w:rPr>
        <w:t>Методика диагностики типа акцентуации характера "Чертова Дюжина"</w:t>
      </w:r>
    </w:p>
    <w:p w:rsidR="001D1FDC" w:rsidRPr="00B50911" w:rsidRDefault="001D1FDC" w:rsidP="001E0A36">
      <w:pPr>
        <w:pStyle w:val="a3"/>
        <w:numPr>
          <w:ilvl w:val="0"/>
          <w:numId w:val="28"/>
        </w:numPr>
        <w:tabs>
          <w:tab w:val="clear" w:pos="720"/>
          <w:tab w:val="num"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Многофакторный личностный опросник FPI (модифицированная форма В)</w:t>
      </w:r>
    </w:p>
    <w:p w:rsidR="001D1FDC" w:rsidRPr="00B50911" w:rsidRDefault="001D1FDC" w:rsidP="001E0A36">
      <w:pPr>
        <w:pStyle w:val="a3"/>
        <w:numPr>
          <w:ilvl w:val="0"/>
          <w:numId w:val="28"/>
        </w:numPr>
        <w:tabs>
          <w:tab w:val="clear" w:pos="720"/>
          <w:tab w:val="num" w:pos="0"/>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Тест  «Дом. Дерево. Человек»</w:t>
      </w:r>
    </w:p>
    <w:p w:rsidR="001D1FDC" w:rsidRPr="00B50911" w:rsidRDefault="001D1FDC" w:rsidP="001E0A36">
      <w:pPr>
        <w:pStyle w:val="a3"/>
        <w:tabs>
          <w:tab w:val="left" w:pos="1134"/>
        </w:tabs>
        <w:spacing w:after="0" w:line="240" w:lineRule="auto"/>
        <w:ind w:left="0" w:firstLine="709"/>
        <w:jc w:val="both"/>
        <w:rPr>
          <w:rFonts w:ascii="Times New Roman" w:hAnsi="Times New Roman" w:cs="Times New Roman"/>
          <w:b/>
          <w:sz w:val="28"/>
          <w:szCs w:val="28"/>
        </w:rPr>
      </w:pPr>
      <w:r w:rsidRPr="00B50911">
        <w:rPr>
          <w:rFonts w:ascii="Times New Roman" w:hAnsi="Times New Roman" w:cs="Times New Roman"/>
          <w:b/>
          <w:sz w:val="28"/>
          <w:szCs w:val="28"/>
        </w:rPr>
        <w:t>4. Методики диагностики социально-психологической адаптации, ме</w:t>
      </w:r>
      <w:r w:rsidRPr="00B50911">
        <w:rPr>
          <w:rFonts w:ascii="Times New Roman" w:hAnsi="Times New Roman" w:cs="Times New Roman"/>
          <w:b/>
          <w:sz w:val="28"/>
          <w:szCs w:val="28"/>
        </w:rPr>
        <w:t>ж</w:t>
      </w:r>
      <w:r w:rsidRPr="00B50911">
        <w:rPr>
          <w:rFonts w:ascii="Times New Roman" w:hAnsi="Times New Roman" w:cs="Times New Roman"/>
          <w:b/>
          <w:sz w:val="28"/>
          <w:szCs w:val="28"/>
        </w:rPr>
        <w:t>личностных отношений и представлений о себе</w:t>
      </w:r>
      <w:r>
        <w:rPr>
          <w:rFonts w:ascii="Times New Roman" w:hAnsi="Times New Roman" w:cs="Times New Roman"/>
          <w:b/>
          <w:sz w:val="28"/>
          <w:szCs w:val="28"/>
        </w:rPr>
        <w:t>:</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диагностики межличностных отношений (Т.</w:t>
      </w:r>
      <w:r w:rsidR="00E10284">
        <w:rPr>
          <w:rFonts w:ascii="Times New Roman" w:hAnsi="Times New Roman" w:cs="Times New Roman"/>
          <w:sz w:val="28"/>
          <w:szCs w:val="28"/>
        </w:rPr>
        <w:t xml:space="preserve"> </w:t>
      </w:r>
      <w:r w:rsidRPr="00B50911">
        <w:rPr>
          <w:rFonts w:ascii="Times New Roman" w:hAnsi="Times New Roman" w:cs="Times New Roman"/>
          <w:sz w:val="28"/>
          <w:szCs w:val="28"/>
        </w:rPr>
        <w:t>Лири)</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«Q-сортировка», или ваше мнение о себе самом</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Модифицированный вариант опросника межличностных отношений (ОМО) (В.</w:t>
      </w:r>
      <w:r w:rsidR="00E10284">
        <w:rPr>
          <w:rFonts w:ascii="Times New Roman" w:hAnsi="Times New Roman" w:cs="Times New Roman"/>
          <w:sz w:val="28"/>
          <w:szCs w:val="28"/>
        </w:rPr>
        <w:t xml:space="preserve"> </w:t>
      </w:r>
      <w:r w:rsidRPr="00B50911">
        <w:rPr>
          <w:rFonts w:ascii="Times New Roman" w:hAnsi="Times New Roman" w:cs="Times New Roman"/>
          <w:sz w:val="28"/>
          <w:szCs w:val="28"/>
        </w:rPr>
        <w:t>Шутца)</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Шкала социально-психологической адаптированности</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диагностики социально-психологической адаптации (К. Ро</w:t>
      </w:r>
      <w:r w:rsidRPr="00B50911">
        <w:rPr>
          <w:rFonts w:ascii="Times New Roman" w:hAnsi="Times New Roman" w:cs="Times New Roman"/>
          <w:sz w:val="28"/>
          <w:szCs w:val="28"/>
        </w:rPr>
        <w:t>д</w:t>
      </w:r>
      <w:r w:rsidRPr="00B50911">
        <w:rPr>
          <w:rFonts w:ascii="Times New Roman" w:hAnsi="Times New Roman" w:cs="Times New Roman"/>
          <w:sz w:val="28"/>
          <w:szCs w:val="28"/>
        </w:rPr>
        <w:t>жерс, Р. Даймонд)</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Исследование конфликтности подростков методом незаконченных пре</w:t>
      </w:r>
      <w:r w:rsidRPr="00B50911">
        <w:rPr>
          <w:rFonts w:ascii="Times New Roman" w:hAnsi="Times New Roman" w:cs="Times New Roman"/>
          <w:sz w:val="28"/>
          <w:szCs w:val="28"/>
        </w:rPr>
        <w:t>д</w:t>
      </w:r>
      <w:r w:rsidRPr="00B50911">
        <w:rPr>
          <w:rFonts w:ascii="Times New Roman" w:hAnsi="Times New Roman" w:cs="Times New Roman"/>
          <w:sz w:val="28"/>
          <w:szCs w:val="28"/>
        </w:rPr>
        <w:t>ложений (вариант метода Сакса-Сиднея)</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lastRenderedPageBreak/>
        <w:t>Тест для определения стратегий поведения в конфликте (К. Томас)</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диагностики показателей и форм агрессии (А.</w:t>
      </w:r>
      <w:r w:rsidR="00E10284">
        <w:rPr>
          <w:rFonts w:ascii="Times New Roman" w:hAnsi="Times New Roman" w:cs="Times New Roman"/>
          <w:sz w:val="28"/>
          <w:szCs w:val="28"/>
        </w:rPr>
        <w:t xml:space="preserve"> </w:t>
      </w:r>
      <w:r w:rsidRPr="00B50911">
        <w:rPr>
          <w:rFonts w:ascii="Times New Roman" w:hAnsi="Times New Roman" w:cs="Times New Roman"/>
          <w:sz w:val="28"/>
          <w:szCs w:val="28"/>
        </w:rPr>
        <w:t>Басса</w:t>
      </w:r>
      <w:r>
        <w:rPr>
          <w:rFonts w:ascii="Times New Roman" w:hAnsi="Times New Roman" w:cs="Times New Roman"/>
          <w:sz w:val="28"/>
          <w:szCs w:val="28"/>
        </w:rPr>
        <w:t xml:space="preserve"> </w:t>
      </w:r>
      <w:r w:rsidR="00E10284">
        <w:rPr>
          <w:rFonts w:ascii="Times New Roman" w:hAnsi="Times New Roman" w:cs="Times New Roman"/>
          <w:sz w:val="28"/>
          <w:szCs w:val="28"/>
        </w:rPr>
        <w:t xml:space="preserve">– </w:t>
      </w:r>
      <w:r w:rsidRPr="00B50911">
        <w:rPr>
          <w:rFonts w:ascii="Times New Roman" w:hAnsi="Times New Roman" w:cs="Times New Roman"/>
          <w:sz w:val="28"/>
          <w:szCs w:val="28"/>
        </w:rPr>
        <w:t>А.</w:t>
      </w:r>
      <w:r w:rsidR="00E10284">
        <w:rPr>
          <w:rFonts w:ascii="Times New Roman" w:hAnsi="Times New Roman" w:cs="Times New Roman"/>
          <w:sz w:val="28"/>
          <w:szCs w:val="28"/>
        </w:rPr>
        <w:t xml:space="preserve"> </w:t>
      </w:r>
      <w:r w:rsidRPr="00B50911">
        <w:rPr>
          <w:rFonts w:ascii="Times New Roman" w:hAnsi="Times New Roman" w:cs="Times New Roman"/>
          <w:sz w:val="28"/>
          <w:szCs w:val="28"/>
        </w:rPr>
        <w:t>Да</w:t>
      </w:r>
      <w:r w:rsidRPr="00B50911">
        <w:rPr>
          <w:rFonts w:ascii="Times New Roman" w:hAnsi="Times New Roman" w:cs="Times New Roman"/>
          <w:sz w:val="28"/>
          <w:szCs w:val="28"/>
        </w:rPr>
        <w:t>р</w:t>
      </w:r>
      <w:r w:rsidRPr="00B50911">
        <w:rPr>
          <w:rFonts w:ascii="Times New Roman" w:hAnsi="Times New Roman" w:cs="Times New Roman"/>
          <w:sz w:val="28"/>
          <w:szCs w:val="28"/>
        </w:rPr>
        <w:t>ки)</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Тест для оценки агрессивности в отношениях (А. Ассингер) </w:t>
      </w:r>
    </w:p>
    <w:p w:rsidR="001D1FDC" w:rsidRPr="00B50911" w:rsidRDefault="001D1FDC" w:rsidP="001E0A36">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диагностики эгоцентризма у подростков (Т. И. Пашуков)</w:t>
      </w:r>
    </w:p>
    <w:p w:rsidR="001D1FDC" w:rsidRPr="00B50911" w:rsidRDefault="001D1FDC" w:rsidP="00E10284">
      <w:pPr>
        <w:pStyle w:val="a3"/>
        <w:tabs>
          <w:tab w:val="left" w:pos="1134"/>
        </w:tabs>
        <w:spacing w:after="0" w:line="240" w:lineRule="auto"/>
        <w:ind w:left="0" w:firstLine="709"/>
        <w:jc w:val="both"/>
        <w:rPr>
          <w:rFonts w:ascii="Times New Roman" w:hAnsi="Times New Roman" w:cs="Times New Roman"/>
          <w:b/>
          <w:sz w:val="28"/>
          <w:szCs w:val="28"/>
        </w:rPr>
      </w:pPr>
      <w:r w:rsidRPr="00B50911">
        <w:rPr>
          <w:rFonts w:ascii="Times New Roman" w:hAnsi="Times New Roman" w:cs="Times New Roman"/>
          <w:b/>
          <w:sz w:val="28"/>
          <w:szCs w:val="28"/>
        </w:rPr>
        <w:t>5. Методики для выявления эмоциональных состояний, стрессовых с</w:t>
      </w:r>
      <w:r w:rsidRPr="00B50911">
        <w:rPr>
          <w:rFonts w:ascii="Times New Roman" w:hAnsi="Times New Roman" w:cs="Times New Roman"/>
          <w:b/>
          <w:sz w:val="28"/>
          <w:szCs w:val="28"/>
        </w:rPr>
        <w:t>и</w:t>
      </w:r>
      <w:r w:rsidRPr="00B50911">
        <w:rPr>
          <w:rFonts w:ascii="Times New Roman" w:hAnsi="Times New Roman" w:cs="Times New Roman"/>
          <w:b/>
          <w:sz w:val="28"/>
          <w:szCs w:val="28"/>
        </w:rPr>
        <w:t>туаций и их преодоления</w:t>
      </w:r>
      <w:r>
        <w:rPr>
          <w:rFonts w:ascii="Times New Roman" w:hAnsi="Times New Roman" w:cs="Times New Roman"/>
          <w:b/>
          <w:sz w:val="28"/>
          <w:szCs w:val="28"/>
        </w:rPr>
        <w:t>:</w:t>
      </w:r>
    </w:p>
    <w:p w:rsidR="001D1FDC" w:rsidRPr="00B50911" w:rsidRDefault="001D1FDC" w:rsidP="00E10284">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Тест «Самооценка психических состояний» (Г. Айзенк)</w:t>
      </w:r>
    </w:p>
    <w:p w:rsidR="001D1FDC" w:rsidRPr="00B50911" w:rsidRDefault="001D1FDC" w:rsidP="00E10284">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для оценки психологических защит (Р.</w:t>
      </w:r>
      <w:r w:rsidR="00E10284">
        <w:rPr>
          <w:rFonts w:ascii="Times New Roman" w:hAnsi="Times New Roman" w:cs="Times New Roman"/>
          <w:sz w:val="28"/>
          <w:szCs w:val="28"/>
        </w:rPr>
        <w:t xml:space="preserve"> </w:t>
      </w:r>
      <w:r w:rsidRPr="00B50911">
        <w:rPr>
          <w:rFonts w:ascii="Times New Roman" w:hAnsi="Times New Roman" w:cs="Times New Roman"/>
          <w:sz w:val="28"/>
          <w:szCs w:val="28"/>
        </w:rPr>
        <w:t xml:space="preserve">Плутчик, </w:t>
      </w:r>
      <w:r w:rsidR="00E10284">
        <w:rPr>
          <w:rFonts w:ascii="Times New Roman" w:hAnsi="Times New Roman" w:cs="Times New Roman"/>
          <w:sz w:val="28"/>
          <w:szCs w:val="28"/>
        </w:rPr>
        <w:br/>
      </w:r>
      <w:r w:rsidRPr="00B50911">
        <w:rPr>
          <w:rFonts w:ascii="Times New Roman" w:hAnsi="Times New Roman" w:cs="Times New Roman"/>
          <w:sz w:val="28"/>
          <w:szCs w:val="28"/>
        </w:rPr>
        <w:t>Г.</w:t>
      </w:r>
      <w:r w:rsidR="00E10284">
        <w:rPr>
          <w:rFonts w:ascii="Times New Roman" w:hAnsi="Times New Roman" w:cs="Times New Roman"/>
          <w:sz w:val="28"/>
          <w:szCs w:val="28"/>
        </w:rPr>
        <w:t xml:space="preserve"> </w:t>
      </w:r>
      <w:r w:rsidRPr="00B50911">
        <w:rPr>
          <w:rFonts w:ascii="Times New Roman" w:hAnsi="Times New Roman" w:cs="Times New Roman"/>
          <w:sz w:val="28"/>
          <w:szCs w:val="28"/>
        </w:rPr>
        <w:t xml:space="preserve">Келлерман) </w:t>
      </w:r>
    </w:p>
    <w:p w:rsidR="001D1FDC" w:rsidRPr="00B50911" w:rsidRDefault="001D1FDC" w:rsidP="00E10284">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Методика определения индивидуальных копинг стратегий</w:t>
      </w:r>
      <w:r w:rsidR="00E10284">
        <w:rPr>
          <w:rFonts w:ascii="Times New Roman" w:hAnsi="Times New Roman" w:cs="Times New Roman"/>
          <w:sz w:val="28"/>
          <w:szCs w:val="28"/>
        </w:rPr>
        <w:br/>
      </w:r>
      <w:r w:rsidRPr="00B50911">
        <w:rPr>
          <w:rFonts w:ascii="Times New Roman" w:hAnsi="Times New Roman" w:cs="Times New Roman"/>
          <w:sz w:val="28"/>
          <w:szCs w:val="28"/>
        </w:rPr>
        <w:t>(Э. Хайм)</w:t>
      </w:r>
    </w:p>
    <w:p w:rsidR="001D1FDC" w:rsidRPr="00B50911" w:rsidRDefault="001D1FDC" w:rsidP="00E10284">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Личностна шкала проявлений тревоги (Дж. Тейлор)</w:t>
      </w:r>
    </w:p>
    <w:p w:rsidR="001D1FDC" w:rsidRPr="00B50911" w:rsidRDefault="001D1FDC" w:rsidP="00E10284">
      <w:pPr>
        <w:pStyle w:val="a3"/>
        <w:numPr>
          <w:ilvl w:val="0"/>
          <w:numId w:val="28"/>
        </w:numPr>
        <w:tabs>
          <w:tab w:val="clear" w:pos="720"/>
          <w:tab w:val="num" w:pos="284"/>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Определение уровня депрессии Т.</w:t>
      </w:r>
      <w:r w:rsidR="00E10284">
        <w:rPr>
          <w:rFonts w:ascii="Times New Roman" w:hAnsi="Times New Roman" w:cs="Times New Roman"/>
          <w:sz w:val="28"/>
          <w:szCs w:val="28"/>
        </w:rPr>
        <w:t xml:space="preserve"> </w:t>
      </w:r>
      <w:r w:rsidRPr="00B50911">
        <w:rPr>
          <w:rFonts w:ascii="Times New Roman" w:hAnsi="Times New Roman" w:cs="Times New Roman"/>
          <w:sz w:val="28"/>
          <w:szCs w:val="28"/>
        </w:rPr>
        <w:t>И. Балашова</w:t>
      </w:r>
    </w:p>
    <w:p w:rsidR="001D1FDC" w:rsidRPr="00D3303C" w:rsidRDefault="001D1FDC" w:rsidP="00E10284">
      <w:pPr>
        <w:pStyle w:val="a3"/>
        <w:numPr>
          <w:ilvl w:val="0"/>
          <w:numId w:val="28"/>
        </w:numPr>
        <w:tabs>
          <w:tab w:val="clear" w:pos="720"/>
          <w:tab w:val="num" w:pos="284"/>
          <w:tab w:val="left" w:pos="1134"/>
        </w:tabs>
        <w:spacing w:after="0" w:line="240" w:lineRule="auto"/>
        <w:ind w:left="0" w:firstLine="709"/>
        <w:jc w:val="both"/>
        <w:rPr>
          <w:rFonts w:ascii="Times New Roman" w:hAnsi="Times New Roman"/>
          <w:sz w:val="28"/>
          <w:szCs w:val="28"/>
        </w:rPr>
      </w:pPr>
      <w:r w:rsidRPr="00937106">
        <w:rPr>
          <w:rFonts w:ascii="Times New Roman" w:hAnsi="Times New Roman" w:cs="Times New Roman"/>
          <w:sz w:val="28"/>
          <w:szCs w:val="28"/>
        </w:rPr>
        <w:t>Рисуночный тест Сильвер.</w:t>
      </w:r>
    </w:p>
    <w:p w:rsidR="00D3303C" w:rsidRDefault="00D3303C" w:rsidP="00D3303C">
      <w:pPr>
        <w:tabs>
          <w:tab w:val="num" w:pos="284"/>
        </w:tabs>
        <w:spacing w:after="0" w:line="240" w:lineRule="auto"/>
        <w:jc w:val="both"/>
        <w:rPr>
          <w:rFonts w:ascii="Times New Roman" w:hAnsi="Times New Roman"/>
          <w:sz w:val="28"/>
          <w:szCs w:val="28"/>
        </w:rPr>
      </w:pPr>
    </w:p>
    <w:p w:rsidR="00D3303C" w:rsidRDefault="00D3303C" w:rsidP="00D3303C">
      <w:pPr>
        <w:tabs>
          <w:tab w:val="num" w:pos="284"/>
        </w:tabs>
        <w:spacing w:after="0" w:line="240" w:lineRule="auto"/>
        <w:jc w:val="both"/>
        <w:rPr>
          <w:rFonts w:ascii="Times New Roman" w:hAnsi="Times New Roman"/>
          <w:sz w:val="28"/>
          <w:szCs w:val="28"/>
        </w:rPr>
      </w:pPr>
    </w:p>
    <w:p w:rsidR="00D3303C" w:rsidRDefault="00D3303C" w:rsidP="00D3303C">
      <w:pPr>
        <w:tabs>
          <w:tab w:val="num" w:pos="284"/>
        </w:tabs>
        <w:spacing w:after="0" w:line="240" w:lineRule="auto"/>
        <w:jc w:val="both"/>
        <w:rPr>
          <w:rFonts w:ascii="Times New Roman" w:hAnsi="Times New Roman"/>
          <w:sz w:val="28"/>
          <w:szCs w:val="28"/>
        </w:rPr>
      </w:pPr>
    </w:p>
    <w:p w:rsidR="00D3303C" w:rsidRDefault="00D3303C" w:rsidP="00D3303C">
      <w:pPr>
        <w:tabs>
          <w:tab w:val="num" w:pos="284"/>
        </w:tabs>
        <w:spacing w:after="0" w:line="240" w:lineRule="auto"/>
        <w:jc w:val="both"/>
        <w:rPr>
          <w:rFonts w:ascii="Times New Roman" w:hAnsi="Times New Roman"/>
          <w:sz w:val="28"/>
          <w:szCs w:val="28"/>
        </w:rPr>
      </w:pPr>
    </w:p>
    <w:p w:rsidR="00D3303C" w:rsidRDefault="00D3303C" w:rsidP="00D3303C">
      <w:pPr>
        <w:tabs>
          <w:tab w:val="num" w:pos="284"/>
        </w:tabs>
        <w:spacing w:after="0" w:line="240" w:lineRule="auto"/>
        <w:jc w:val="both"/>
        <w:rPr>
          <w:rFonts w:ascii="Times New Roman" w:hAnsi="Times New Roman"/>
          <w:sz w:val="28"/>
          <w:szCs w:val="28"/>
        </w:rPr>
      </w:pPr>
    </w:p>
    <w:p w:rsidR="00D3303C" w:rsidRDefault="00D3303C" w:rsidP="00D3303C">
      <w:pPr>
        <w:tabs>
          <w:tab w:val="num" w:pos="284"/>
        </w:tabs>
        <w:spacing w:after="0" w:line="240" w:lineRule="auto"/>
        <w:jc w:val="both"/>
        <w:rPr>
          <w:rFonts w:ascii="Times New Roman" w:hAnsi="Times New Roman"/>
          <w:sz w:val="28"/>
          <w:szCs w:val="28"/>
        </w:rPr>
      </w:pPr>
    </w:p>
    <w:p w:rsidR="00D3303C" w:rsidRDefault="00D3303C" w:rsidP="00D3303C">
      <w:pPr>
        <w:tabs>
          <w:tab w:val="num" w:pos="284"/>
        </w:tabs>
        <w:spacing w:after="0" w:line="240" w:lineRule="auto"/>
        <w:jc w:val="both"/>
        <w:rPr>
          <w:rFonts w:ascii="Times New Roman" w:hAnsi="Times New Roman"/>
          <w:sz w:val="28"/>
          <w:szCs w:val="28"/>
        </w:rPr>
      </w:pPr>
    </w:p>
    <w:p w:rsidR="00D3303C" w:rsidRDefault="00D3303C" w:rsidP="00D3303C">
      <w:pPr>
        <w:tabs>
          <w:tab w:val="num" w:pos="284"/>
        </w:tabs>
        <w:spacing w:after="0" w:line="240" w:lineRule="auto"/>
        <w:jc w:val="both"/>
        <w:rPr>
          <w:rFonts w:ascii="Times New Roman" w:hAnsi="Times New Roman"/>
          <w:sz w:val="28"/>
          <w:szCs w:val="28"/>
        </w:rPr>
      </w:pPr>
    </w:p>
    <w:p w:rsidR="00D3303C" w:rsidRDefault="00D3303C" w:rsidP="00D3303C">
      <w:pPr>
        <w:tabs>
          <w:tab w:val="num" w:pos="284"/>
        </w:tabs>
        <w:spacing w:after="0" w:line="240" w:lineRule="auto"/>
        <w:jc w:val="both"/>
        <w:rPr>
          <w:rFonts w:ascii="Times New Roman" w:hAnsi="Times New Roman"/>
          <w:sz w:val="28"/>
          <w:szCs w:val="28"/>
        </w:rPr>
      </w:pPr>
    </w:p>
    <w:p w:rsidR="00D3303C" w:rsidRDefault="00D3303C" w:rsidP="00D3303C">
      <w:pPr>
        <w:tabs>
          <w:tab w:val="num" w:pos="284"/>
        </w:tabs>
        <w:spacing w:after="0" w:line="240" w:lineRule="auto"/>
        <w:jc w:val="both"/>
        <w:rPr>
          <w:rFonts w:ascii="Times New Roman" w:hAnsi="Times New Roman"/>
          <w:sz w:val="28"/>
          <w:szCs w:val="28"/>
        </w:rPr>
      </w:pPr>
    </w:p>
    <w:p w:rsidR="005E4B71" w:rsidRDefault="005E4B71" w:rsidP="005E4B71">
      <w:pPr>
        <w:spacing w:after="0" w:line="240" w:lineRule="auto"/>
        <w:jc w:val="right"/>
        <w:rPr>
          <w:rFonts w:ascii="Times New Roman" w:eastAsia="Times New Roman" w:hAnsi="Times New Roman" w:cs="Times New Roman"/>
          <w:sz w:val="28"/>
          <w:szCs w:val="28"/>
          <w:lang w:eastAsia="ru-RU"/>
        </w:rPr>
      </w:pPr>
      <w:r w:rsidRPr="00D13713">
        <w:rPr>
          <w:rFonts w:ascii="Times New Roman" w:eastAsia="Times New Roman" w:hAnsi="Times New Roman" w:cs="Times New Roman"/>
          <w:sz w:val="28"/>
          <w:szCs w:val="28"/>
          <w:lang w:eastAsia="ru-RU"/>
        </w:rPr>
        <w:t>Приложение</w:t>
      </w:r>
      <w:r>
        <w:rPr>
          <w:rFonts w:ascii="Times New Roman" w:eastAsia="Times New Roman" w:hAnsi="Times New Roman" w:cs="Times New Roman"/>
          <w:sz w:val="28"/>
          <w:szCs w:val="28"/>
          <w:lang w:eastAsia="ru-RU"/>
        </w:rPr>
        <w:t xml:space="preserve"> </w:t>
      </w:r>
      <w:r w:rsidR="000E51DE">
        <w:rPr>
          <w:rFonts w:ascii="Times New Roman" w:eastAsia="Times New Roman" w:hAnsi="Times New Roman" w:cs="Times New Roman"/>
          <w:sz w:val="28"/>
          <w:szCs w:val="28"/>
          <w:lang w:eastAsia="ru-RU"/>
        </w:rPr>
        <w:t>4</w:t>
      </w:r>
    </w:p>
    <w:p w:rsidR="005E4B71" w:rsidRPr="00D13713" w:rsidRDefault="005E4B71" w:rsidP="005E4B71">
      <w:pPr>
        <w:spacing w:after="0" w:line="240" w:lineRule="auto"/>
        <w:jc w:val="right"/>
        <w:rPr>
          <w:rFonts w:ascii="Times New Roman" w:eastAsia="Times New Roman" w:hAnsi="Times New Roman" w:cs="Times New Roman"/>
          <w:sz w:val="28"/>
          <w:szCs w:val="28"/>
          <w:lang w:eastAsia="ru-RU"/>
        </w:rPr>
      </w:pPr>
    </w:p>
    <w:p w:rsidR="001D1FDC" w:rsidRPr="00AC2915" w:rsidRDefault="001D1FDC" w:rsidP="005E4B71">
      <w:pPr>
        <w:spacing w:after="0" w:line="240" w:lineRule="auto"/>
        <w:jc w:val="center"/>
        <w:rPr>
          <w:rFonts w:ascii="Times New Roman" w:eastAsia="Times New Roman" w:hAnsi="Times New Roman" w:cs="Times New Roman"/>
          <w:b/>
          <w:sz w:val="28"/>
          <w:szCs w:val="28"/>
          <w:lang w:eastAsia="ru-RU"/>
        </w:rPr>
      </w:pPr>
      <w:r w:rsidRPr="00AC2915">
        <w:rPr>
          <w:rFonts w:ascii="Times New Roman" w:eastAsia="Times New Roman" w:hAnsi="Times New Roman" w:cs="Times New Roman"/>
          <w:b/>
          <w:sz w:val="28"/>
          <w:szCs w:val="28"/>
          <w:lang w:eastAsia="ru-RU"/>
        </w:rPr>
        <w:t xml:space="preserve">Диагностический инструментарий педагога-психолога </w:t>
      </w:r>
      <w:r w:rsidR="002976C5" w:rsidRPr="00AC2915">
        <w:rPr>
          <w:rFonts w:ascii="Times New Roman" w:eastAsia="Times New Roman" w:hAnsi="Times New Roman" w:cs="Times New Roman"/>
          <w:b/>
          <w:sz w:val="28"/>
          <w:szCs w:val="28"/>
          <w:lang w:eastAsia="ru-RU"/>
        </w:rPr>
        <w:t>для организации р</w:t>
      </w:r>
      <w:r w:rsidR="002976C5" w:rsidRPr="00AC2915">
        <w:rPr>
          <w:rFonts w:ascii="Times New Roman" w:eastAsia="Times New Roman" w:hAnsi="Times New Roman" w:cs="Times New Roman"/>
          <w:b/>
          <w:sz w:val="28"/>
          <w:szCs w:val="28"/>
          <w:lang w:eastAsia="ru-RU"/>
        </w:rPr>
        <w:t>а</w:t>
      </w:r>
      <w:r w:rsidR="002976C5" w:rsidRPr="00AC2915">
        <w:rPr>
          <w:rFonts w:ascii="Times New Roman" w:eastAsia="Times New Roman" w:hAnsi="Times New Roman" w:cs="Times New Roman"/>
          <w:b/>
          <w:sz w:val="28"/>
          <w:szCs w:val="28"/>
          <w:lang w:eastAsia="ru-RU"/>
        </w:rPr>
        <w:t>боты по профилактике саморазрушающего поведения</w:t>
      </w:r>
    </w:p>
    <w:p w:rsidR="001D1FDC" w:rsidRDefault="001D1FDC" w:rsidP="005E4B71">
      <w:pPr>
        <w:spacing w:after="0" w:line="240" w:lineRule="auto"/>
        <w:jc w:val="center"/>
        <w:rPr>
          <w:rFonts w:ascii="Times New Roman" w:eastAsia="Times New Roman" w:hAnsi="Times New Roman" w:cs="Times New Roman"/>
          <w:b/>
          <w:sz w:val="28"/>
          <w:szCs w:val="28"/>
          <w:lang w:eastAsia="ru-RU"/>
        </w:rPr>
      </w:pPr>
    </w:p>
    <w:p w:rsidR="005E4B71" w:rsidRDefault="00372EF7" w:rsidP="005E4B7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 </w:t>
      </w:r>
      <w:r w:rsidR="005E4B71" w:rsidRPr="00D55E38">
        <w:rPr>
          <w:rFonts w:ascii="Times New Roman" w:eastAsia="Times New Roman" w:hAnsi="Times New Roman" w:cs="Times New Roman"/>
          <w:b/>
          <w:sz w:val="28"/>
          <w:szCs w:val="28"/>
          <w:lang w:eastAsia="ru-RU"/>
        </w:rPr>
        <w:t>Прогностическая таблица риска суицида у детей и подростков</w:t>
      </w:r>
    </w:p>
    <w:p w:rsidR="005E4B71" w:rsidRPr="00963DA0" w:rsidRDefault="005E4B71" w:rsidP="005E4B71">
      <w:pPr>
        <w:spacing w:after="0" w:line="240" w:lineRule="auto"/>
        <w:jc w:val="center"/>
        <w:rPr>
          <w:rFonts w:ascii="Times New Roman" w:eastAsia="Times New Roman" w:hAnsi="Times New Roman" w:cs="Times New Roman"/>
          <w:b/>
          <w:sz w:val="28"/>
          <w:szCs w:val="28"/>
          <w:lang w:val="en-US" w:eastAsia="ru-RU"/>
        </w:rPr>
      </w:pPr>
      <w:r w:rsidRPr="00D55E38">
        <w:rPr>
          <w:rFonts w:ascii="Times New Roman" w:eastAsia="Times New Roman" w:hAnsi="Times New Roman" w:cs="Times New Roman"/>
          <w:b/>
          <w:sz w:val="28"/>
          <w:szCs w:val="28"/>
          <w:lang w:eastAsia="ru-RU"/>
        </w:rPr>
        <w:t>(А.Н. Волкова)</w:t>
      </w:r>
      <w:r w:rsidR="00963DA0">
        <w:rPr>
          <w:rFonts w:ascii="Times New Roman" w:eastAsia="Times New Roman" w:hAnsi="Times New Roman" w:cs="Times New Roman"/>
          <w:b/>
          <w:sz w:val="28"/>
          <w:szCs w:val="28"/>
          <w:lang w:eastAsia="ru-RU"/>
        </w:rPr>
        <w:t xml:space="preserve"> </w:t>
      </w:r>
      <w:r w:rsidR="00963DA0" w:rsidRPr="00963DA0">
        <w:rPr>
          <w:rFonts w:ascii="Times New Roman" w:eastAsia="Times New Roman" w:hAnsi="Times New Roman" w:cs="Times New Roman"/>
          <w:sz w:val="28"/>
          <w:szCs w:val="28"/>
          <w:lang w:val="en-US" w:eastAsia="ru-RU"/>
        </w:rPr>
        <w:t>[3</w:t>
      </w:r>
      <w:r w:rsidR="00963DA0" w:rsidRPr="00963DA0">
        <w:rPr>
          <w:rFonts w:ascii="Times New Roman" w:eastAsia="Times New Roman" w:hAnsi="Times New Roman" w:cs="Times New Roman"/>
          <w:sz w:val="28"/>
          <w:szCs w:val="28"/>
          <w:lang w:eastAsia="ru-RU"/>
        </w:rPr>
        <w:t>;32</w:t>
      </w:r>
      <w:r w:rsidR="004776B0">
        <w:rPr>
          <w:rFonts w:ascii="Times New Roman" w:eastAsia="Times New Roman" w:hAnsi="Times New Roman" w:cs="Times New Roman"/>
          <w:sz w:val="28"/>
          <w:szCs w:val="28"/>
          <w:lang w:eastAsia="ru-RU"/>
        </w:rPr>
        <w:t>; 35</w:t>
      </w:r>
      <w:r w:rsidR="00963DA0" w:rsidRPr="00963DA0">
        <w:rPr>
          <w:rFonts w:ascii="Times New Roman" w:eastAsia="Times New Roman" w:hAnsi="Times New Roman" w:cs="Times New Roman"/>
          <w:sz w:val="28"/>
          <w:szCs w:val="28"/>
          <w:lang w:val="en-US" w:eastAsia="ru-RU"/>
        </w:rPr>
        <w:t>]</w:t>
      </w:r>
    </w:p>
    <w:p w:rsidR="005E4B71" w:rsidRPr="00D55E38" w:rsidRDefault="005E4B71" w:rsidP="005E4B71">
      <w:pPr>
        <w:spacing w:after="0" w:line="240" w:lineRule="auto"/>
        <w:jc w:val="center"/>
        <w:rPr>
          <w:rFonts w:ascii="Times New Roman" w:eastAsia="Times New Roman" w:hAnsi="Times New Roman" w:cs="Times New Roman"/>
          <w:b/>
          <w:sz w:val="28"/>
          <w:szCs w:val="28"/>
          <w:lang w:eastAsia="ru-RU"/>
        </w:rPr>
      </w:pPr>
    </w:p>
    <w:tbl>
      <w:tblPr>
        <w:tblStyle w:val="a9"/>
        <w:tblW w:w="0" w:type="auto"/>
        <w:tblLook w:val="04A0"/>
      </w:tblPr>
      <w:tblGrid>
        <w:gridCol w:w="566"/>
        <w:gridCol w:w="8054"/>
        <w:gridCol w:w="958"/>
      </w:tblGrid>
      <w:tr w:rsidR="005E4B71" w:rsidRPr="00D55E38" w:rsidTr="007F672B">
        <w:tc>
          <w:tcPr>
            <w:tcW w:w="559" w:type="dxa"/>
          </w:tcPr>
          <w:p w:rsidR="005E4B71" w:rsidRPr="00D55E38" w:rsidRDefault="005E4B71" w:rsidP="006918EF">
            <w:pPr>
              <w:jc w:val="center"/>
              <w:rPr>
                <w:rFonts w:ascii="Times New Roman" w:eastAsia="Times New Roman" w:hAnsi="Times New Roman" w:cs="Times New Roman"/>
                <w:b/>
                <w:sz w:val="28"/>
                <w:szCs w:val="28"/>
                <w:lang w:eastAsia="ru-RU"/>
              </w:rPr>
            </w:pPr>
            <w:r w:rsidRPr="00D55E38">
              <w:rPr>
                <w:rFonts w:ascii="Times New Roman" w:eastAsia="Times New Roman" w:hAnsi="Times New Roman" w:cs="Times New Roman"/>
                <w:b/>
                <w:sz w:val="28"/>
                <w:szCs w:val="28"/>
                <w:lang w:eastAsia="ru-RU"/>
              </w:rPr>
              <w:t>N</w:t>
            </w:r>
          </w:p>
        </w:tc>
        <w:tc>
          <w:tcPr>
            <w:tcW w:w="8054" w:type="dxa"/>
          </w:tcPr>
          <w:p w:rsidR="005E4B71" w:rsidRPr="00D55E38" w:rsidRDefault="005E4B71" w:rsidP="006918EF">
            <w:pPr>
              <w:jc w:val="center"/>
              <w:rPr>
                <w:rFonts w:ascii="Times New Roman" w:eastAsia="Times New Roman" w:hAnsi="Times New Roman" w:cs="Times New Roman"/>
                <w:b/>
                <w:sz w:val="28"/>
                <w:szCs w:val="28"/>
                <w:lang w:eastAsia="ru-RU"/>
              </w:rPr>
            </w:pPr>
            <w:r w:rsidRPr="00D55E38">
              <w:rPr>
                <w:rFonts w:ascii="Times New Roman" w:eastAsia="Times New Roman" w:hAnsi="Times New Roman" w:cs="Times New Roman"/>
                <w:b/>
                <w:sz w:val="28"/>
                <w:szCs w:val="28"/>
                <w:lang w:eastAsia="ru-RU"/>
              </w:rPr>
              <w:t>Проблема</w:t>
            </w:r>
          </w:p>
        </w:tc>
        <w:tc>
          <w:tcPr>
            <w:tcW w:w="958" w:type="dxa"/>
          </w:tcPr>
          <w:p w:rsidR="005E4B71" w:rsidRPr="00D55E38" w:rsidRDefault="005E4B71" w:rsidP="006918EF">
            <w:pPr>
              <w:jc w:val="center"/>
              <w:rPr>
                <w:rFonts w:ascii="Times New Roman" w:eastAsia="Times New Roman" w:hAnsi="Times New Roman" w:cs="Times New Roman"/>
                <w:b/>
                <w:sz w:val="28"/>
                <w:szCs w:val="28"/>
                <w:lang w:eastAsia="ru-RU"/>
              </w:rPr>
            </w:pPr>
            <w:r w:rsidRPr="00D55E38">
              <w:rPr>
                <w:rFonts w:ascii="Times New Roman" w:eastAsia="Times New Roman" w:hAnsi="Times New Roman" w:cs="Times New Roman"/>
                <w:b/>
                <w:sz w:val="28"/>
                <w:szCs w:val="28"/>
                <w:lang w:eastAsia="ru-RU"/>
              </w:rPr>
              <w:t>балл</w:t>
            </w: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p>
          <w:p w:rsidR="005E4B71" w:rsidRDefault="005E4B71" w:rsidP="007F672B">
            <w:pPr>
              <w:jc w:val="both"/>
              <w:rPr>
                <w:rFonts w:ascii="Times New Roman" w:eastAsia="Times New Roman" w:hAnsi="Times New Roman" w:cs="Times New Roman"/>
                <w:sz w:val="28"/>
                <w:szCs w:val="28"/>
                <w:lang w:eastAsia="ru-RU"/>
              </w:rPr>
            </w:pPr>
          </w:p>
        </w:tc>
        <w:tc>
          <w:tcPr>
            <w:tcW w:w="8054" w:type="dxa"/>
          </w:tcPr>
          <w:p w:rsidR="005E4B71"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Утрата обоих родителей</w:t>
            </w: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5</w:t>
            </w:r>
          </w:p>
          <w:p w:rsidR="005E4B71"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Утрата одного из родителей или развод в семье</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4</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Тяжелая психологическая атмосфера в семье</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4</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Изоляция в детском коллективе</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4</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lastRenderedPageBreak/>
              <w:t>Несправедливые методы воспитания, подавление</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lastRenderedPageBreak/>
              <w:t>4</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lastRenderedPageBreak/>
              <w:t>6</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Тяжелые соматические болезни, инвалидность</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3</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Отсутствие опоры на любящего взрослого</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3</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Неудачи в учебе, низкие школьные успехи</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3</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Акцентуации личности</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3</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Употребление алкоголя и наркотиков</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2</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Нарушение контроля, импульсивность</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2</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Низкая самооценка</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1</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Тяжело протекающий пубертат</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1</w:t>
            </w:r>
          </w:p>
          <w:p w:rsidR="005E4B71" w:rsidRPr="00D55E38" w:rsidRDefault="005E4B71" w:rsidP="007F672B">
            <w:pPr>
              <w:jc w:val="both"/>
              <w:rPr>
                <w:rFonts w:ascii="Times New Roman" w:eastAsia="Times New Roman" w:hAnsi="Times New Roman" w:cs="Times New Roman"/>
                <w:sz w:val="28"/>
                <w:szCs w:val="28"/>
                <w:lang w:eastAsia="ru-RU"/>
              </w:rPr>
            </w:pPr>
          </w:p>
        </w:tc>
      </w:tr>
      <w:tr w:rsidR="005E4B71" w:rsidTr="007F672B">
        <w:tc>
          <w:tcPr>
            <w:tcW w:w="559"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14</w:t>
            </w:r>
            <w:r>
              <w:rPr>
                <w:rFonts w:ascii="Times New Roman" w:eastAsia="Times New Roman" w:hAnsi="Times New Roman" w:cs="Times New Roman"/>
                <w:sz w:val="28"/>
                <w:szCs w:val="28"/>
                <w:lang w:eastAsia="ru-RU"/>
              </w:rPr>
              <w:t>.</w:t>
            </w:r>
          </w:p>
          <w:p w:rsidR="005E4B71" w:rsidRPr="00D55E38" w:rsidRDefault="005E4B71" w:rsidP="007F672B">
            <w:pPr>
              <w:jc w:val="both"/>
              <w:rPr>
                <w:rFonts w:ascii="Times New Roman" w:eastAsia="Times New Roman" w:hAnsi="Times New Roman" w:cs="Times New Roman"/>
                <w:sz w:val="28"/>
                <w:szCs w:val="28"/>
                <w:lang w:eastAsia="ru-RU"/>
              </w:rPr>
            </w:pPr>
          </w:p>
        </w:tc>
        <w:tc>
          <w:tcPr>
            <w:tcW w:w="8054"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Пассивность, робость, несамостоятельность</w:t>
            </w:r>
          </w:p>
          <w:p w:rsidR="005E4B71" w:rsidRPr="00D55E38" w:rsidRDefault="005E4B71" w:rsidP="007F672B">
            <w:pPr>
              <w:jc w:val="both"/>
              <w:rPr>
                <w:rFonts w:ascii="Times New Roman" w:eastAsia="Times New Roman" w:hAnsi="Times New Roman" w:cs="Times New Roman"/>
                <w:sz w:val="28"/>
                <w:szCs w:val="28"/>
                <w:lang w:eastAsia="ru-RU"/>
              </w:rPr>
            </w:pPr>
          </w:p>
        </w:tc>
        <w:tc>
          <w:tcPr>
            <w:tcW w:w="958" w:type="dxa"/>
          </w:tcPr>
          <w:p w:rsidR="005E4B71" w:rsidRPr="00D55E38" w:rsidRDefault="005E4B71" w:rsidP="007F672B">
            <w:pPr>
              <w:jc w:val="both"/>
              <w:rPr>
                <w:rFonts w:ascii="Times New Roman" w:eastAsia="Times New Roman" w:hAnsi="Times New Roman" w:cs="Times New Roman"/>
                <w:sz w:val="28"/>
                <w:szCs w:val="28"/>
                <w:lang w:eastAsia="ru-RU"/>
              </w:rPr>
            </w:pPr>
            <w:r w:rsidRPr="00D55E38">
              <w:rPr>
                <w:rFonts w:ascii="Times New Roman" w:eastAsia="Times New Roman" w:hAnsi="Times New Roman" w:cs="Times New Roman"/>
                <w:sz w:val="28"/>
                <w:szCs w:val="28"/>
                <w:lang w:eastAsia="ru-RU"/>
              </w:rPr>
              <w:t>1</w:t>
            </w:r>
          </w:p>
          <w:p w:rsidR="005E4B71" w:rsidRPr="00D55E38" w:rsidRDefault="005E4B71" w:rsidP="007F672B">
            <w:pPr>
              <w:jc w:val="both"/>
              <w:rPr>
                <w:rFonts w:ascii="Times New Roman" w:eastAsia="Times New Roman" w:hAnsi="Times New Roman" w:cs="Times New Roman"/>
                <w:sz w:val="28"/>
                <w:szCs w:val="28"/>
                <w:lang w:eastAsia="ru-RU"/>
              </w:rPr>
            </w:pPr>
          </w:p>
        </w:tc>
      </w:tr>
    </w:tbl>
    <w:p w:rsidR="005E4B71" w:rsidRDefault="005E4B71" w:rsidP="005E4B71">
      <w:pPr>
        <w:tabs>
          <w:tab w:val="left" w:pos="91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5E4B71" w:rsidRPr="00D55E38" w:rsidRDefault="005E4B71" w:rsidP="00E10284">
      <w:pPr>
        <w:tabs>
          <w:tab w:val="left" w:pos="1134"/>
        </w:tabs>
        <w:spacing w:after="0" w:line="240" w:lineRule="auto"/>
        <w:ind w:firstLine="709"/>
        <w:jc w:val="both"/>
        <w:rPr>
          <w:rFonts w:ascii="Times New Roman" w:eastAsia="Times New Roman" w:hAnsi="Times New Roman" w:cs="Times New Roman"/>
          <w:i/>
          <w:sz w:val="28"/>
          <w:szCs w:val="28"/>
          <w:lang w:eastAsia="ru-RU"/>
        </w:rPr>
      </w:pPr>
      <w:r w:rsidRPr="00D55E38">
        <w:rPr>
          <w:rFonts w:ascii="Times New Roman" w:eastAsia="Times New Roman" w:hAnsi="Times New Roman" w:cs="Times New Roman"/>
          <w:i/>
          <w:sz w:val="28"/>
          <w:szCs w:val="28"/>
          <w:lang w:eastAsia="ru-RU"/>
        </w:rPr>
        <w:t xml:space="preserve">Дети, набравшие более 25 баллов, могут быть учтены в группе </w:t>
      </w:r>
      <w:r w:rsidR="00E10284">
        <w:rPr>
          <w:rFonts w:ascii="Times New Roman" w:eastAsia="Times New Roman" w:hAnsi="Times New Roman" w:cs="Times New Roman"/>
          <w:i/>
          <w:sz w:val="28"/>
          <w:szCs w:val="28"/>
          <w:lang w:eastAsia="ru-RU"/>
        </w:rPr>
        <w:br/>
      </w:r>
      <w:r w:rsidRPr="00D55E38">
        <w:rPr>
          <w:rFonts w:ascii="Times New Roman" w:eastAsia="Times New Roman" w:hAnsi="Times New Roman" w:cs="Times New Roman"/>
          <w:i/>
          <w:sz w:val="28"/>
          <w:szCs w:val="28"/>
          <w:lang w:eastAsia="ru-RU"/>
        </w:rPr>
        <w:t>риска суицида</w:t>
      </w:r>
    </w:p>
    <w:p w:rsidR="00BE629E" w:rsidRDefault="00BE629E" w:rsidP="00BB6422">
      <w:pPr>
        <w:jc w:val="right"/>
        <w:rPr>
          <w:rFonts w:ascii="Times New Roman" w:eastAsia="Calibri" w:hAnsi="Times New Roman" w:cs="Times New Roman"/>
          <w:bCs/>
          <w:sz w:val="28"/>
          <w:szCs w:val="28"/>
        </w:rPr>
      </w:pPr>
    </w:p>
    <w:p w:rsidR="006918EF" w:rsidRDefault="006918EF" w:rsidP="00BB6422">
      <w:pPr>
        <w:jc w:val="right"/>
        <w:rPr>
          <w:rFonts w:ascii="Times New Roman" w:eastAsia="Calibri" w:hAnsi="Times New Roman" w:cs="Times New Roman"/>
          <w:bCs/>
          <w:sz w:val="28"/>
          <w:szCs w:val="28"/>
        </w:rPr>
      </w:pPr>
    </w:p>
    <w:p w:rsidR="00BB6422" w:rsidRPr="002F3A80" w:rsidRDefault="00372EF7" w:rsidP="00BB6422">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
          <w:bCs/>
          <w:caps/>
          <w:sz w:val="28"/>
          <w:szCs w:val="28"/>
        </w:rPr>
        <w:t xml:space="preserve">2. </w:t>
      </w:r>
      <w:r w:rsidR="00BB6422" w:rsidRPr="00AC2915">
        <w:rPr>
          <w:rFonts w:ascii="Times New Roman" w:hAnsi="Times New Roman" w:cs="Times New Roman"/>
          <w:b/>
          <w:bCs/>
          <w:sz w:val="28"/>
          <w:szCs w:val="28"/>
        </w:rPr>
        <w:t>Таблица для первичного выявления детей группы суицидального риска</w:t>
      </w:r>
      <w:r w:rsidR="002F3A80" w:rsidRPr="002F3A80">
        <w:rPr>
          <w:rFonts w:ascii="Times New Roman" w:hAnsi="Times New Roman" w:cs="Times New Roman"/>
          <w:b/>
          <w:bCs/>
          <w:sz w:val="28"/>
          <w:szCs w:val="28"/>
        </w:rPr>
        <w:t xml:space="preserve"> </w:t>
      </w:r>
      <w:r w:rsidR="002F3A80" w:rsidRPr="002F3A80">
        <w:rPr>
          <w:rFonts w:ascii="Times New Roman" w:hAnsi="Times New Roman" w:cs="Times New Roman"/>
          <w:bCs/>
          <w:sz w:val="28"/>
          <w:szCs w:val="28"/>
        </w:rPr>
        <w:t>[20; 32]</w:t>
      </w:r>
    </w:p>
    <w:p w:rsidR="00BB6422" w:rsidRDefault="00BB6422" w:rsidP="00BB6422">
      <w:pPr>
        <w:autoSpaceDE w:val="0"/>
        <w:autoSpaceDN w:val="0"/>
        <w:adjustRightInd w:val="0"/>
        <w:spacing w:after="0" w:line="240" w:lineRule="auto"/>
        <w:rPr>
          <w:rFonts w:ascii="Times New Roman" w:hAnsi="Times New Roman" w:cs="Times New Roman"/>
          <w:sz w:val="28"/>
          <w:szCs w:val="28"/>
        </w:rPr>
      </w:pPr>
    </w:p>
    <w:p w:rsidR="00BB6422" w:rsidRPr="001F5279" w:rsidRDefault="00BB6422" w:rsidP="00BB6422">
      <w:pPr>
        <w:autoSpaceDE w:val="0"/>
        <w:autoSpaceDN w:val="0"/>
        <w:adjustRightInd w:val="0"/>
        <w:spacing w:after="0" w:line="240" w:lineRule="auto"/>
        <w:rPr>
          <w:rFonts w:ascii="Times New Roman" w:hAnsi="Times New Roman" w:cs="Times New Roman"/>
          <w:sz w:val="28"/>
          <w:szCs w:val="28"/>
        </w:rPr>
      </w:pPr>
      <w:r w:rsidRPr="001F5279">
        <w:rPr>
          <w:rFonts w:ascii="Times New Roman" w:hAnsi="Times New Roman" w:cs="Times New Roman"/>
          <w:sz w:val="28"/>
          <w:szCs w:val="28"/>
        </w:rPr>
        <w:t>Укажите, пожалуйста, напротив каждого фактора фамилии обучающихся, у кот</w:t>
      </w:r>
      <w:r w:rsidRPr="001F5279">
        <w:rPr>
          <w:rFonts w:ascii="Times New Roman" w:hAnsi="Times New Roman" w:cs="Times New Roman"/>
          <w:sz w:val="28"/>
          <w:szCs w:val="28"/>
        </w:rPr>
        <w:t>о</w:t>
      </w:r>
      <w:r w:rsidRPr="001F5279">
        <w:rPr>
          <w:rFonts w:ascii="Times New Roman" w:hAnsi="Times New Roman" w:cs="Times New Roman"/>
          <w:sz w:val="28"/>
          <w:szCs w:val="28"/>
        </w:rPr>
        <w:t>рых было или Вы замечали:</w:t>
      </w:r>
    </w:p>
    <w:p w:rsidR="00BB6422" w:rsidRPr="001F5279" w:rsidRDefault="00BB6422" w:rsidP="00BB6422">
      <w:pPr>
        <w:autoSpaceDE w:val="0"/>
        <w:autoSpaceDN w:val="0"/>
        <w:adjustRightInd w:val="0"/>
        <w:spacing w:after="0" w:line="240" w:lineRule="auto"/>
        <w:rPr>
          <w:rFonts w:ascii="Times New Roman" w:hAnsi="Times New Roman" w:cs="Times New Roman"/>
          <w:b/>
          <w:bCs/>
          <w:sz w:val="28"/>
          <w:szCs w:val="28"/>
        </w:rPr>
      </w:pPr>
    </w:p>
    <w:tbl>
      <w:tblPr>
        <w:tblStyle w:val="a9"/>
        <w:tblW w:w="0" w:type="auto"/>
        <w:tblLook w:val="04A0"/>
      </w:tblPr>
      <w:tblGrid>
        <w:gridCol w:w="1242"/>
        <w:gridCol w:w="6946"/>
        <w:gridCol w:w="1383"/>
      </w:tblGrid>
      <w:tr w:rsidR="00BB6422" w:rsidRPr="001C0A8D" w:rsidTr="005C498D">
        <w:tc>
          <w:tcPr>
            <w:tcW w:w="1242" w:type="dxa"/>
          </w:tcPr>
          <w:p w:rsidR="00BB6422" w:rsidRPr="001C0A8D" w:rsidRDefault="00BB6422" w:rsidP="005C498D">
            <w:pPr>
              <w:autoSpaceDE w:val="0"/>
              <w:autoSpaceDN w:val="0"/>
              <w:adjustRightInd w:val="0"/>
              <w:jc w:val="center"/>
              <w:rPr>
                <w:rFonts w:ascii="Times New Roman" w:hAnsi="Times New Roman" w:cs="Times New Roman"/>
                <w:b/>
                <w:bCs/>
                <w:sz w:val="24"/>
                <w:szCs w:val="24"/>
              </w:rPr>
            </w:pPr>
            <w:r w:rsidRPr="001C0A8D">
              <w:rPr>
                <w:rFonts w:ascii="Times New Roman" w:hAnsi="Times New Roman" w:cs="Times New Roman"/>
                <w:b/>
                <w:bCs/>
                <w:sz w:val="24"/>
                <w:szCs w:val="24"/>
              </w:rPr>
              <w:t>Факторы</w:t>
            </w:r>
          </w:p>
        </w:tc>
        <w:tc>
          <w:tcPr>
            <w:tcW w:w="6946" w:type="dxa"/>
          </w:tcPr>
          <w:p w:rsidR="00BB6422" w:rsidRPr="001C0A8D" w:rsidRDefault="00BB6422" w:rsidP="005C498D">
            <w:pPr>
              <w:autoSpaceDE w:val="0"/>
              <w:autoSpaceDN w:val="0"/>
              <w:adjustRightInd w:val="0"/>
              <w:jc w:val="center"/>
              <w:rPr>
                <w:rFonts w:ascii="Times New Roman" w:hAnsi="Times New Roman" w:cs="Times New Roman"/>
                <w:b/>
                <w:bCs/>
                <w:sz w:val="24"/>
                <w:szCs w:val="24"/>
              </w:rPr>
            </w:pPr>
            <w:r w:rsidRPr="001C0A8D">
              <w:rPr>
                <w:rFonts w:ascii="Times New Roman" w:hAnsi="Times New Roman" w:cs="Times New Roman"/>
                <w:b/>
                <w:bCs/>
                <w:sz w:val="24"/>
                <w:szCs w:val="24"/>
              </w:rPr>
              <w:t>Особенности</w:t>
            </w:r>
          </w:p>
        </w:tc>
        <w:tc>
          <w:tcPr>
            <w:tcW w:w="1383" w:type="dxa"/>
          </w:tcPr>
          <w:p w:rsidR="00BB6422" w:rsidRPr="001C0A8D" w:rsidRDefault="00BB6422" w:rsidP="005C498D">
            <w:pPr>
              <w:autoSpaceDE w:val="0"/>
              <w:autoSpaceDN w:val="0"/>
              <w:adjustRightInd w:val="0"/>
              <w:jc w:val="center"/>
              <w:rPr>
                <w:rFonts w:ascii="Times New Roman" w:hAnsi="Times New Roman" w:cs="Times New Roman"/>
                <w:b/>
                <w:bCs/>
                <w:sz w:val="24"/>
                <w:szCs w:val="24"/>
              </w:rPr>
            </w:pPr>
            <w:r w:rsidRPr="001C0A8D">
              <w:rPr>
                <w:rFonts w:ascii="Times New Roman" w:hAnsi="Times New Roman" w:cs="Times New Roman"/>
                <w:b/>
                <w:bCs/>
                <w:sz w:val="24"/>
                <w:szCs w:val="24"/>
              </w:rPr>
              <w:t>Фамилии</w:t>
            </w:r>
          </w:p>
        </w:tc>
      </w:tr>
      <w:tr w:rsidR="00BB6422" w:rsidRPr="001C0A8D" w:rsidTr="005C498D">
        <w:trPr>
          <w:cantSplit/>
          <w:trHeight w:val="1742"/>
        </w:trPr>
        <w:tc>
          <w:tcPr>
            <w:tcW w:w="1242" w:type="dxa"/>
            <w:textDirection w:val="btLr"/>
          </w:tcPr>
          <w:p w:rsidR="00BB6422" w:rsidRPr="001C0A8D" w:rsidRDefault="00BB6422" w:rsidP="005C498D">
            <w:pPr>
              <w:autoSpaceDE w:val="0"/>
              <w:autoSpaceDN w:val="0"/>
              <w:adjustRightInd w:val="0"/>
              <w:ind w:left="113" w:right="113"/>
              <w:jc w:val="center"/>
              <w:rPr>
                <w:rFonts w:ascii="Times New Roman" w:hAnsi="Times New Roman" w:cs="Times New Roman"/>
                <w:sz w:val="24"/>
                <w:szCs w:val="24"/>
              </w:rPr>
            </w:pPr>
            <w:r w:rsidRPr="001C0A8D">
              <w:rPr>
                <w:rFonts w:ascii="Times New Roman" w:hAnsi="Times New Roman" w:cs="Times New Roman"/>
                <w:sz w:val="24"/>
                <w:szCs w:val="24"/>
              </w:rPr>
              <w:t>ИДЕАЛЬНЫЕ</w:t>
            </w:r>
          </w:p>
          <w:p w:rsidR="00BB6422" w:rsidRPr="001C0A8D" w:rsidRDefault="00BB6422" w:rsidP="005C498D">
            <w:pPr>
              <w:autoSpaceDE w:val="0"/>
              <w:autoSpaceDN w:val="0"/>
              <w:adjustRightInd w:val="0"/>
              <w:ind w:left="113" w:right="113"/>
              <w:jc w:val="center"/>
              <w:rPr>
                <w:rFonts w:ascii="Times New Roman" w:hAnsi="Times New Roman" w:cs="Times New Roman"/>
                <w:b/>
                <w:bCs/>
                <w:sz w:val="24"/>
                <w:szCs w:val="24"/>
              </w:rPr>
            </w:pPr>
          </w:p>
        </w:tc>
        <w:tc>
          <w:tcPr>
            <w:tcW w:w="6946" w:type="dxa"/>
          </w:tcPr>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Открытые высказывания о желании покончить жизнь</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самоубийством («Я собираюсь покончить с собой», «Я не могу так жить»).</w:t>
            </w:r>
          </w:p>
          <w:p w:rsidR="00BB6422" w:rsidRPr="001C0A8D" w:rsidRDefault="00BB6422" w:rsidP="005C498D">
            <w:pPr>
              <w:autoSpaceDE w:val="0"/>
              <w:autoSpaceDN w:val="0"/>
              <w:adjustRightInd w:val="0"/>
              <w:jc w:val="both"/>
              <w:rPr>
                <w:rFonts w:ascii="Times New Roman" w:hAnsi="Times New Roman" w:cs="Times New Roman"/>
                <w:b/>
                <w:bCs/>
                <w:sz w:val="24"/>
                <w:szCs w:val="24"/>
              </w:rPr>
            </w:pPr>
            <w:r w:rsidRPr="001C0A8D">
              <w:rPr>
                <w:rFonts w:ascii="Times New Roman" w:hAnsi="Times New Roman" w:cs="Times New Roman"/>
                <w:sz w:val="24"/>
                <w:szCs w:val="24"/>
              </w:rPr>
              <w:t>Косвенные высказывания о возможности суицидальных дейс</w:t>
            </w:r>
            <w:r w:rsidRPr="001C0A8D">
              <w:rPr>
                <w:rFonts w:ascii="Times New Roman" w:hAnsi="Times New Roman" w:cs="Times New Roman"/>
                <w:sz w:val="24"/>
                <w:szCs w:val="24"/>
              </w:rPr>
              <w:t>т</w:t>
            </w:r>
            <w:r w:rsidRPr="001C0A8D">
              <w:rPr>
                <w:rFonts w:ascii="Times New Roman" w:hAnsi="Times New Roman" w:cs="Times New Roman"/>
                <w:sz w:val="24"/>
                <w:szCs w:val="24"/>
              </w:rPr>
              <w:t>вий («Я больше не буду ни для кого проблемой», «Тебе больше не придется за меня волноваться»).</w:t>
            </w:r>
          </w:p>
        </w:tc>
        <w:tc>
          <w:tcPr>
            <w:tcW w:w="1383" w:type="dxa"/>
          </w:tcPr>
          <w:p w:rsidR="00BB6422" w:rsidRPr="001C0A8D" w:rsidRDefault="00BB6422" w:rsidP="005C498D">
            <w:pPr>
              <w:autoSpaceDE w:val="0"/>
              <w:autoSpaceDN w:val="0"/>
              <w:adjustRightInd w:val="0"/>
              <w:rPr>
                <w:rFonts w:ascii="Times New Roman" w:hAnsi="Times New Roman" w:cs="Times New Roman"/>
                <w:b/>
                <w:bCs/>
                <w:sz w:val="24"/>
                <w:szCs w:val="24"/>
              </w:rPr>
            </w:pPr>
          </w:p>
        </w:tc>
      </w:tr>
      <w:tr w:rsidR="00BB6422" w:rsidRPr="001C0A8D" w:rsidTr="005C498D">
        <w:trPr>
          <w:cantSplit/>
          <w:trHeight w:val="1134"/>
        </w:trPr>
        <w:tc>
          <w:tcPr>
            <w:tcW w:w="1242" w:type="dxa"/>
            <w:textDirection w:val="btLr"/>
          </w:tcPr>
          <w:p w:rsidR="00BB6422" w:rsidRPr="001C0A8D" w:rsidRDefault="00BB6422" w:rsidP="005C498D">
            <w:pPr>
              <w:autoSpaceDE w:val="0"/>
              <w:autoSpaceDN w:val="0"/>
              <w:adjustRightInd w:val="0"/>
              <w:ind w:left="113" w:right="113"/>
              <w:jc w:val="center"/>
              <w:rPr>
                <w:rFonts w:ascii="Times New Roman" w:hAnsi="Times New Roman" w:cs="Times New Roman"/>
                <w:sz w:val="24"/>
                <w:szCs w:val="24"/>
              </w:rPr>
            </w:pPr>
            <w:r w:rsidRPr="001C0A8D">
              <w:rPr>
                <w:rFonts w:ascii="Times New Roman" w:hAnsi="Times New Roman" w:cs="Times New Roman"/>
                <w:sz w:val="24"/>
                <w:szCs w:val="24"/>
              </w:rPr>
              <w:lastRenderedPageBreak/>
              <w:t>СИТУАТИВНЫЕ</w:t>
            </w:r>
          </w:p>
          <w:p w:rsidR="00BB6422" w:rsidRPr="001C0A8D" w:rsidRDefault="00BB6422" w:rsidP="005C498D">
            <w:pPr>
              <w:autoSpaceDE w:val="0"/>
              <w:autoSpaceDN w:val="0"/>
              <w:adjustRightInd w:val="0"/>
              <w:ind w:left="113" w:right="113"/>
              <w:jc w:val="center"/>
              <w:rPr>
                <w:rFonts w:ascii="Times New Roman" w:hAnsi="Times New Roman" w:cs="Times New Roman"/>
                <w:b/>
                <w:bCs/>
                <w:sz w:val="24"/>
                <w:szCs w:val="24"/>
              </w:rPr>
            </w:pPr>
          </w:p>
        </w:tc>
        <w:tc>
          <w:tcPr>
            <w:tcW w:w="6946" w:type="dxa"/>
          </w:tcPr>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Суициды родственников, родителей.</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Смерть близкого родственника.</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Неизлечимые или тяжелые соматические заболевания близких родственников, самого ребенка.</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Наличие в семье психических больных.</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Разводящиеся родители, конфликты в семье.</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Алкоголизм или наркомания родителей, асоциальная семья.</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Неполная семья, семья с отчимом или мачехой.</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Резкое изменение социального статуса родителей (потеря раб</w:t>
            </w:r>
            <w:r w:rsidRPr="001C0A8D">
              <w:rPr>
                <w:rFonts w:ascii="Times New Roman" w:hAnsi="Times New Roman" w:cs="Times New Roman"/>
                <w:sz w:val="24"/>
                <w:szCs w:val="24"/>
              </w:rPr>
              <w:t>о</w:t>
            </w:r>
            <w:r w:rsidRPr="001C0A8D">
              <w:rPr>
                <w:rFonts w:ascii="Times New Roman" w:hAnsi="Times New Roman" w:cs="Times New Roman"/>
                <w:sz w:val="24"/>
                <w:szCs w:val="24"/>
              </w:rPr>
              <w:t>ты, разорение).</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Изменение места жительства, места учебы (в течение последнего года)</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Является отверженным.</w:t>
            </w:r>
          </w:p>
          <w:p w:rsidR="00BB6422" w:rsidRPr="001C0A8D" w:rsidRDefault="00BB6422" w:rsidP="005C498D">
            <w:pPr>
              <w:autoSpaceDE w:val="0"/>
              <w:autoSpaceDN w:val="0"/>
              <w:adjustRightInd w:val="0"/>
              <w:jc w:val="both"/>
              <w:rPr>
                <w:rFonts w:ascii="Times New Roman" w:hAnsi="Times New Roman" w:cs="Times New Roman"/>
                <w:b/>
                <w:bCs/>
                <w:sz w:val="24"/>
                <w:szCs w:val="24"/>
              </w:rPr>
            </w:pPr>
            <w:r w:rsidRPr="001C0A8D">
              <w:rPr>
                <w:rFonts w:ascii="Times New Roman" w:hAnsi="Times New Roman" w:cs="Times New Roman"/>
                <w:sz w:val="24"/>
                <w:szCs w:val="24"/>
              </w:rPr>
              <w:t>Является жертвой насилия: физического, эмоционального, се</w:t>
            </w:r>
            <w:r w:rsidRPr="001C0A8D">
              <w:rPr>
                <w:rFonts w:ascii="Times New Roman" w:hAnsi="Times New Roman" w:cs="Times New Roman"/>
                <w:sz w:val="24"/>
                <w:szCs w:val="24"/>
              </w:rPr>
              <w:t>к</w:t>
            </w:r>
            <w:r w:rsidRPr="001C0A8D">
              <w:rPr>
                <w:rFonts w:ascii="Times New Roman" w:hAnsi="Times New Roman" w:cs="Times New Roman"/>
                <w:sz w:val="24"/>
                <w:szCs w:val="24"/>
              </w:rPr>
              <w:t xml:space="preserve">суального </w:t>
            </w:r>
            <w:r w:rsidRPr="001C0A8D">
              <w:rPr>
                <w:rFonts w:ascii="Times New Roman" w:hAnsi="Times New Roman" w:cs="Times New Roman"/>
                <w:i/>
                <w:iCs/>
                <w:sz w:val="24"/>
                <w:szCs w:val="24"/>
              </w:rPr>
              <w:t>(укажите какого).</w:t>
            </w:r>
          </w:p>
        </w:tc>
        <w:tc>
          <w:tcPr>
            <w:tcW w:w="1383" w:type="dxa"/>
          </w:tcPr>
          <w:p w:rsidR="00BB6422" w:rsidRPr="001C0A8D" w:rsidRDefault="00BB6422" w:rsidP="005C498D">
            <w:pPr>
              <w:autoSpaceDE w:val="0"/>
              <w:autoSpaceDN w:val="0"/>
              <w:adjustRightInd w:val="0"/>
              <w:rPr>
                <w:rFonts w:ascii="Times New Roman" w:hAnsi="Times New Roman" w:cs="Times New Roman"/>
                <w:b/>
                <w:bCs/>
                <w:sz w:val="24"/>
                <w:szCs w:val="24"/>
              </w:rPr>
            </w:pPr>
          </w:p>
        </w:tc>
      </w:tr>
      <w:tr w:rsidR="00BB6422" w:rsidRPr="001C0A8D" w:rsidTr="005C498D">
        <w:trPr>
          <w:cantSplit/>
          <w:trHeight w:val="1134"/>
        </w:trPr>
        <w:tc>
          <w:tcPr>
            <w:tcW w:w="1242" w:type="dxa"/>
            <w:textDirection w:val="btLr"/>
          </w:tcPr>
          <w:p w:rsidR="00BB6422" w:rsidRPr="001C0A8D" w:rsidRDefault="00BB6422" w:rsidP="005C498D">
            <w:pPr>
              <w:autoSpaceDE w:val="0"/>
              <w:autoSpaceDN w:val="0"/>
              <w:adjustRightInd w:val="0"/>
              <w:jc w:val="center"/>
              <w:rPr>
                <w:rFonts w:ascii="Times New Roman" w:hAnsi="Times New Roman" w:cs="Times New Roman"/>
                <w:sz w:val="24"/>
                <w:szCs w:val="24"/>
              </w:rPr>
            </w:pPr>
            <w:r w:rsidRPr="001C0A8D">
              <w:rPr>
                <w:rFonts w:ascii="Times New Roman" w:hAnsi="Times New Roman" w:cs="Times New Roman"/>
                <w:sz w:val="24"/>
                <w:szCs w:val="24"/>
              </w:rPr>
              <w:t>ПОВЕДЕНЧЕСКИЕ</w:t>
            </w:r>
          </w:p>
          <w:p w:rsidR="00BB6422" w:rsidRPr="001C0A8D" w:rsidRDefault="00BB6422" w:rsidP="005C498D">
            <w:pPr>
              <w:autoSpaceDE w:val="0"/>
              <w:autoSpaceDN w:val="0"/>
              <w:adjustRightInd w:val="0"/>
              <w:ind w:left="113" w:right="113"/>
              <w:jc w:val="center"/>
              <w:rPr>
                <w:rFonts w:ascii="Times New Roman" w:hAnsi="Times New Roman" w:cs="Times New Roman"/>
                <w:sz w:val="24"/>
                <w:szCs w:val="24"/>
              </w:rPr>
            </w:pPr>
          </w:p>
        </w:tc>
        <w:tc>
          <w:tcPr>
            <w:tcW w:w="6946" w:type="dxa"/>
          </w:tcPr>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Резкая потеря интереса к деятельности (досуговой, учебной,</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домашней помощи).</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Резкое изменение стиля поведения и способов общения (был</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таким – стал другим).</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Стремление к изоляции, устойчивое сильное уединение.</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Употребление подростком наркотиков.</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Изменение аппетита, сна, ритма жизни.</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Символическое прощание ребенка с ближайшим окружением</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(отказ от личных вещей, приведение их в порядок и т.п.)</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Стремление к рискованным действиям</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Резкое несоблюдение правил личной гигиены.</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Частые случаи травматизма, самоповреждение,</w:t>
            </w:r>
          </w:p>
          <w:p w:rsidR="00BB6422" w:rsidRPr="001C0A8D" w:rsidRDefault="00BB6422" w:rsidP="005C498D">
            <w:pPr>
              <w:autoSpaceDE w:val="0"/>
              <w:autoSpaceDN w:val="0"/>
              <w:adjustRightInd w:val="0"/>
              <w:jc w:val="both"/>
              <w:rPr>
                <w:rFonts w:ascii="Times New Roman" w:hAnsi="Times New Roman" w:cs="Times New Roman"/>
                <w:sz w:val="24"/>
                <w:szCs w:val="24"/>
              </w:rPr>
            </w:pPr>
            <w:r w:rsidRPr="001C0A8D">
              <w:rPr>
                <w:rFonts w:ascii="Times New Roman" w:hAnsi="Times New Roman" w:cs="Times New Roman"/>
                <w:sz w:val="24"/>
                <w:szCs w:val="24"/>
              </w:rPr>
              <w:t>членовредительство.</w:t>
            </w:r>
          </w:p>
          <w:p w:rsidR="00BB6422" w:rsidRPr="001C0A8D" w:rsidRDefault="00BB6422" w:rsidP="005C498D">
            <w:pPr>
              <w:autoSpaceDE w:val="0"/>
              <w:autoSpaceDN w:val="0"/>
              <w:adjustRightInd w:val="0"/>
              <w:jc w:val="both"/>
              <w:rPr>
                <w:rFonts w:ascii="Times New Roman" w:hAnsi="Times New Roman" w:cs="Times New Roman"/>
                <w:sz w:val="24"/>
                <w:szCs w:val="24"/>
              </w:rPr>
            </w:pPr>
          </w:p>
        </w:tc>
        <w:tc>
          <w:tcPr>
            <w:tcW w:w="1383" w:type="dxa"/>
          </w:tcPr>
          <w:p w:rsidR="00BB6422" w:rsidRPr="001C0A8D" w:rsidRDefault="00BB6422" w:rsidP="005C498D">
            <w:pPr>
              <w:autoSpaceDE w:val="0"/>
              <w:autoSpaceDN w:val="0"/>
              <w:adjustRightInd w:val="0"/>
              <w:rPr>
                <w:rFonts w:ascii="Times New Roman" w:hAnsi="Times New Roman" w:cs="Times New Roman"/>
                <w:b/>
                <w:bCs/>
                <w:sz w:val="24"/>
                <w:szCs w:val="24"/>
              </w:rPr>
            </w:pPr>
          </w:p>
        </w:tc>
      </w:tr>
    </w:tbl>
    <w:p w:rsidR="00BB6422" w:rsidRPr="001F5279" w:rsidRDefault="00BB6422" w:rsidP="00BB6422">
      <w:pPr>
        <w:autoSpaceDE w:val="0"/>
        <w:autoSpaceDN w:val="0"/>
        <w:adjustRightInd w:val="0"/>
        <w:spacing w:after="0" w:line="240" w:lineRule="auto"/>
        <w:rPr>
          <w:rFonts w:ascii="Times New Roman" w:hAnsi="Times New Roman" w:cs="Times New Roman"/>
          <w:b/>
          <w:bCs/>
          <w:sz w:val="28"/>
          <w:szCs w:val="28"/>
        </w:rPr>
      </w:pPr>
    </w:p>
    <w:p w:rsidR="00BB6422" w:rsidRPr="001F5279" w:rsidRDefault="00BB6422" w:rsidP="00BB6422">
      <w:pPr>
        <w:autoSpaceDE w:val="0"/>
        <w:autoSpaceDN w:val="0"/>
        <w:adjustRightInd w:val="0"/>
        <w:spacing w:after="0" w:line="240" w:lineRule="auto"/>
        <w:rPr>
          <w:rFonts w:ascii="Times New Roman" w:hAnsi="Times New Roman" w:cs="Times New Roman"/>
          <w:b/>
          <w:bCs/>
          <w:sz w:val="28"/>
          <w:szCs w:val="28"/>
        </w:rPr>
      </w:pPr>
    </w:p>
    <w:p w:rsidR="00BB6422" w:rsidRPr="001F5279" w:rsidRDefault="00BB6422" w:rsidP="00BB6422">
      <w:pPr>
        <w:autoSpaceDE w:val="0"/>
        <w:autoSpaceDN w:val="0"/>
        <w:adjustRightInd w:val="0"/>
        <w:spacing w:after="0" w:line="240" w:lineRule="auto"/>
        <w:rPr>
          <w:rFonts w:ascii="Times New Roman" w:hAnsi="Times New Roman" w:cs="Times New Roman"/>
          <w:sz w:val="28"/>
          <w:szCs w:val="28"/>
        </w:rPr>
      </w:pPr>
      <w:r w:rsidRPr="001F5279">
        <w:rPr>
          <w:rFonts w:ascii="Times New Roman" w:hAnsi="Times New Roman" w:cs="Times New Roman"/>
          <w:sz w:val="28"/>
          <w:szCs w:val="28"/>
        </w:rPr>
        <w:t>Классный руководитель __________________________________ (фамилия)</w:t>
      </w:r>
    </w:p>
    <w:p w:rsidR="00BB6422" w:rsidRDefault="00BB6422" w:rsidP="00BB6422">
      <w:pPr>
        <w:jc w:val="center"/>
        <w:rPr>
          <w:rFonts w:ascii="Times New Roman" w:hAnsi="Times New Roman" w:cs="Times New Roman"/>
          <w:sz w:val="28"/>
          <w:szCs w:val="28"/>
        </w:rPr>
      </w:pPr>
      <w:r w:rsidRPr="001F5279">
        <w:rPr>
          <w:rFonts w:ascii="Times New Roman" w:hAnsi="Times New Roman" w:cs="Times New Roman"/>
          <w:sz w:val="28"/>
          <w:szCs w:val="28"/>
        </w:rPr>
        <w:t>Дата________________ подпись____________________________</w:t>
      </w:r>
    </w:p>
    <w:p w:rsidR="001D1FDC" w:rsidRDefault="001D1FDC" w:rsidP="00B50911">
      <w:pPr>
        <w:spacing w:after="0" w:line="240" w:lineRule="auto"/>
        <w:jc w:val="center"/>
        <w:outlineLvl w:val="0"/>
        <w:rPr>
          <w:rFonts w:ascii="Times New Roman" w:eastAsia="Times New Roman" w:hAnsi="Times New Roman" w:cs="Times New Roman"/>
          <w:b/>
          <w:bCs/>
          <w:kern w:val="36"/>
          <w:sz w:val="28"/>
          <w:szCs w:val="28"/>
          <w:lang w:eastAsia="ru-RU"/>
        </w:rPr>
      </w:pPr>
    </w:p>
    <w:p w:rsidR="00963DA0" w:rsidRDefault="00B50911" w:rsidP="006F2278">
      <w:pPr>
        <w:pStyle w:val="a3"/>
        <w:numPr>
          <w:ilvl w:val="1"/>
          <w:numId w:val="23"/>
        </w:numPr>
        <w:spacing w:after="0" w:line="240" w:lineRule="auto"/>
        <w:jc w:val="center"/>
        <w:outlineLvl w:val="0"/>
        <w:rPr>
          <w:rFonts w:ascii="Times New Roman" w:eastAsia="Times New Roman" w:hAnsi="Times New Roman" w:cs="Times New Roman"/>
          <w:bCs/>
          <w:i/>
          <w:kern w:val="36"/>
          <w:sz w:val="28"/>
          <w:szCs w:val="28"/>
          <w:lang w:eastAsia="ru-RU"/>
        </w:rPr>
      </w:pPr>
      <w:r w:rsidRPr="00372EF7">
        <w:rPr>
          <w:rFonts w:ascii="Times New Roman" w:eastAsia="Times New Roman" w:hAnsi="Times New Roman" w:cs="Times New Roman"/>
          <w:b/>
          <w:bCs/>
          <w:kern w:val="36"/>
          <w:sz w:val="28"/>
          <w:szCs w:val="28"/>
          <w:lang w:eastAsia="ru-RU"/>
        </w:rPr>
        <w:t xml:space="preserve">Опросник суицидального риска </w:t>
      </w:r>
    </w:p>
    <w:p w:rsidR="00B50911" w:rsidRPr="00963DA0" w:rsidRDefault="00B50911" w:rsidP="00963DA0">
      <w:pPr>
        <w:pStyle w:val="a3"/>
        <w:spacing w:after="0" w:line="240" w:lineRule="auto"/>
        <w:jc w:val="center"/>
        <w:outlineLvl w:val="0"/>
        <w:rPr>
          <w:rFonts w:ascii="Times New Roman" w:eastAsia="Times New Roman" w:hAnsi="Times New Roman" w:cs="Times New Roman"/>
          <w:bCs/>
          <w:i/>
          <w:kern w:val="36"/>
          <w:sz w:val="28"/>
          <w:szCs w:val="28"/>
          <w:lang w:eastAsia="ru-RU"/>
        </w:rPr>
      </w:pPr>
      <w:r w:rsidRPr="00963DA0">
        <w:rPr>
          <w:rFonts w:ascii="Times New Roman" w:eastAsia="Times New Roman" w:hAnsi="Times New Roman" w:cs="Times New Roman"/>
          <w:bCs/>
          <w:i/>
          <w:kern w:val="36"/>
          <w:sz w:val="28"/>
          <w:szCs w:val="28"/>
          <w:lang w:eastAsia="ru-RU"/>
        </w:rPr>
        <w:t>(модификация Т.Н. Разуваевой)</w:t>
      </w:r>
      <w:r w:rsidR="00963DA0" w:rsidRPr="00963DA0">
        <w:rPr>
          <w:rFonts w:ascii="Times New Roman" w:eastAsia="Times New Roman" w:hAnsi="Times New Roman" w:cs="Times New Roman"/>
          <w:bCs/>
          <w:i/>
          <w:kern w:val="36"/>
          <w:sz w:val="28"/>
          <w:szCs w:val="28"/>
          <w:lang w:eastAsia="ru-RU"/>
        </w:rPr>
        <w:t>[3;</w:t>
      </w:r>
      <w:r w:rsidR="00562688">
        <w:rPr>
          <w:rFonts w:ascii="Times New Roman" w:eastAsia="Times New Roman" w:hAnsi="Times New Roman" w:cs="Times New Roman"/>
          <w:bCs/>
          <w:i/>
          <w:kern w:val="36"/>
          <w:sz w:val="28"/>
          <w:szCs w:val="28"/>
          <w:lang w:eastAsia="ru-RU"/>
        </w:rPr>
        <w:t xml:space="preserve"> </w:t>
      </w:r>
      <w:r w:rsidR="00963DA0" w:rsidRPr="00963DA0">
        <w:rPr>
          <w:rFonts w:ascii="Times New Roman" w:eastAsia="Times New Roman" w:hAnsi="Times New Roman" w:cs="Times New Roman"/>
          <w:bCs/>
          <w:i/>
          <w:kern w:val="36"/>
          <w:sz w:val="28"/>
          <w:szCs w:val="28"/>
          <w:lang w:eastAsia="ru-RU"/>
        </w:rPr>
        <w:t>3</w:t>
      </w:r>
      <w:r w:rsidR="00CB566A">
        <w:rPr>
          <w:rFonts w:ascii="Times New Roman" w:eastAsia="Times New Roman" w:hAnsi="Times New Roman" w:cs="Times New Roman"/>
          <w:bCs/>
          <w:i/>
          <w:kern w:val="36"/>
          <w:sz w:val="28"/>
          <w:szCs w:val="28"/>
          <w:lang w:eastAsia="ru-RU"/>
        </w:rPr>
        <w:t>5</w:t>
      </w:r>
      <w:r w:rsidR="00562688">
        <w:rPr>
          <w:rFonts w:ascii="Times New Roman" w:eastAsia="Times New Roman" w:hAnsi="Times New Roman" w:cs="Times New Roman"/>
          <w:bCs/>
          <w:i/>
          <w:kern w:val="36"/>
          <w:sz w:val="28"/>
          <w:szCs w:val="28"/>
          <w:lang w:eastAsia="ru-RU"/>
        </w:rPr>
        <w:t>; 41</w:t>
      </w:r>
      <w:r w:rsidR="00963DA0" w:rsidRPr="00963DA0">
        <w:rPr>
          <w:rFonts w:ascii="Times New Roman" w:eastAsia="Times New Roman" w:hAnsi="Times New Roman" w:cs="Times New Roman"/>
          <w:bCs/>
          <w:i/>
          <w:kern w:val="36"/>
          <w:sz w:val="28"/>
          <w:szCs w:val="28"/>
          <w:lang w:eastAsia="ru-RU"/>
        </w:rPr>
        <w:t>]</w:t>
      </w:r>
    </w:p>
    <w:p w:rsidR="00B50911" w:rsidRPr="00B50911" w:rsidRDefault="00B50911" w:rsidP="00B50911">
      <w:pPr>
        <w:spacing w:after="0" w:line="240" w:lineRule="auto"/>
        <w:jc w:val="center"/>
        <w:outlineLvl w:val="0"/>
        <w:rPr>
          <w:rFonts w:ascii="Times New Roman" w:eastAsia="Times New Roman" w:hAnsi="Times New Roman" w:cs="Times New Roman"/>
          <w:bCs/>
          <w:i/>
          <w:kern w:val="36"/>
          <w:sz w:val="28"/>
          <w:szCs w:val="28"/>
          <w:lang w:eastAsia="ru-RU"/>
        </w:rPr>
      </w:pPr>
    </w:p>
    <w:p w:rsidR="00B50911" w:rsidRDefault="00B50911" w:rsidP="00E10284">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Цель</w:t>
      </w:r>
      <w:r w:rsidRPr="00B50911">
        <w:rPr>
          <w:rFonts w:ascii="Times New Roman" w:eastAsia="Times New Roman" w:hAnsi="Times New Roman" w:cs="Times New Roman"/>
          <w:sz w:val="28"/>
          <w:szCs w:val="28"/>
          <w:lang w:eastAsia="ru-RU"/>
        </w:rPr>
        <w:t>: экспресс-диагностика суицидального риска; выявление уровня сфо</w:t>
      </w:r>
      <w:r w:rsidRPr="00B50911">
        <w:rPr>
          <w:rFonts w:ascii="Times New Roman" w:eastAsia="Times New Roman" w:hAnsi="Times New Roman" w:cs="Times New Roman"/>
          <w:sz w:val="28"/>
          <w:szCs w:val="28"/>
          <w:lang w:eastAsia="ru-RU"/>
        </w:rPr>
        <w:t>р</w:t>
      </w:r>
      <w:r w:rsidRPr="00B50911">
        <w:rPr>
          <w:rFonts w:ascii="Times New Roman" w:eastAsia="Times New Roman" w:hAnsi="Times New Roman" w:cs="Times New Roman"/>
          <w:sz w:val="28"/>
          <w:szCs w:val="28"/>
          <w:lang w:eastAsia="ru-RU"/>
        </w:rPr>
        <w:t>мированности суицидальных намерений с целью предупреждения серьезных п</w:t>
      </w:r>
      <w:r w:rsidRPr="00B50911">
        <w:rPr>
          <w:rFonts w:ascii="Times New Roman" w:eastAsia="Times New Roman" w:hAnsi="Times New Roman" w:cs="Times New Roman"/>
          <w:sz w:val="28"/>
          <w:szCs w:val="28"/>
          <w:lang w:eastAsia="ru-RU"/>
        </w:rPr>
        <w:t>о</w:t>
      </w:r>
      <w:r w:rsidRPr="00B50911">
        <w:rPr>
          <w:rFonts w:ascii="Times New Roman" w:eastAsia="Times New Roman" w:hAnsi="Times New Roman" w:cs="Times New Roman"/>
          <w:sz w:val="28"/>
          <w:szCs w:val="28"/>
          <w:lang w:eastAsia="ru-RU"/>
        </w:rPr>
        <w:t>пыток с</w:t>
      </w:r>
      <w:r>
        <w:rPr>
          <w:rFonts w:ascii="Times New Roman" w:eastAsia="Times New Roman" w:hAnsi="Times New Roman" w:cs="Times New Roman"/>
          <w:sz w:val="28"/>
          <w:szCs w:val="28"/>
          <w:lang w:eastAsia="ru-RU"/>
        </w:rPr>
        <w:t>амоубийства. Опросник предназначен</w:t>
      </w:r>
      <w:r w:rsidRPr="00B50911">
        <w:rPr>
          <w:rFonts w:ascii="Times New Roman" w:eastAsia="Times New Roman" w:hAnsi="Times New Roman" w:cs="Times New Roman"/>
          <w:sz w:val="28"/>
          <w:szCs w:val="28"/>
          <w:lang w:eastAsia="ru-RU"/>
        </w:rPr>
        <w:t xml:space="preserve"> для учащихся 8</w:t>
      </w:r>
      <w:r w:rsidR="00E10284">
        <w:rPr>
          <w:rFonts w:ascii="Times New Roman" w:eastAsia="Times New Roman" w:hAnsi="Times New Roman" w:cs="Times New Roman"/>
          <w:sz w:val="28"/>
          <w:szCs w:val="28"/>
          <w:lang w:eastAsia="ru-RU"/>
        </w:rPr>
        <w:t>–</w:t>
      </w:r>
      <w:r w:rsidRPr="00B50911">
        <w:rPr>
          <w:rFonts w:ascii="Times New Roman" w:eastAsia="Times New Roman" w:hAnsi="Times New Roman" w:cs="Times New Roman"/>
          <w:sz w:val="28"/>
          <w:szCs w:val="28"/>
          <w:lang w:eastAsia="ru-RU"/>
        </w:rPr>
        <w:t>11 класс</w:t>
      </w:r>
      <w:r>
        <w:rPr>
          <w:rFonts w:ascii="Times New Roman" w:eastAsia="Times New Roman" w:hAnsi="Times New Roman" w:cs="Times New Roman"/>
          <w:sz w:val="28"/>
          <w:szCs w:val="28"/>
          <w:lang w:eastAsia="ru-RU"/>
        </w:rPr>
        <w:t>ов</w:t>
      </w:r>
      <w:r w:rsidRPr="00B50911">
        <w:rPr>
          <w:rFonts w:ascii="Times New Roman" w:eastAsia="Times New Roman" w:hAnsi="Times New Roman" w:cs="Times New Roman"/>
          <w:sz w:val="28"/>
          <w:szCs w:val="28"/>
          <w:lang w:eastAsia="ru-RU"/>
        </w:rPr>
        <w:t>. Во</w:t>
      </w:r>
      <w:r w:rsidRPr="00B50911">
        <w:rPr>
          <w:rFonts w:ascii="Times New Roman" w:eastAsia="Times New Roman" w:hAnsi="Times New Roman" w:cs="Times New Roman"/>
          <w:sz w:val="28"/>
          <w:szCs w:val="28"/>
          <w:lang w:eastAsia="ru-RU"/>
        </w:rPr>
        <w:t>з</w:t>
      </w:r>
      <w:r w:rsidRPr="00B50911">
        <w:rPr>
          <w:rFonts w:ascii="Times New Roman" w:eastAsia="Times New Roman" w:hAnsi="Times New Roman" w:cs="Times New Roman"/>
          <w:sz w:val="28"/>
          <w:szCs w:val="28"/>
          <w:lang w:eastAsia="ru-RU"/>
        </w:rPr>
        <w:t>можно индивидуальное и групповое тестирование</w:t>
      </w:r>
      <w:r>
        <w:rPr>
          <w:rFonts w:ascii="Times New Roman" w:eastAsia="Times New Roman" w:hAnsi="Times New Roman" w:cs="Times New Roman"/>
          <w:sz w:val="28"/>
          <w:szCs w:val="28"/>
          <w:lang w:eastAsia="ru-RU"/>
        </w:rPr>
        <w:t>.</w:t>
      </w:r>
    </w:p>
    <w:p w:rsidR="00B50911" w:rsidRPr="00B50911" w:rsidRDefault="00B50911" w:rsidP="00E10284">
      <w:pPr>
        <w:tabs>
          <w:tab w:val="left" w:pos="1134"/>
        </w:tabs>
        <w:spacing w:after="0" w:line="240" w:lineRule="auto"/>
        <w:ind w:firstLine="709"/>
        <w:jc w:val="both"/>
        <w:rPr>
          <w:rFonts w:ascii="Times New Roman" w:eastAsia="Times New Roman" w:hAnsi="Times New Roman" w:cs="Times New Roman"/>
          <w:sz w:val="28"/>
          <w:szCs w:val="28"/>
          <w:lang w:eastAsia="ru-RU"/>
        </w:rPr>
      </w:pPr>
    </w:p>
    <w:p w:rsidR="00B50911" w:rsidRDefault="00B50911" w:rsidP="00E10284">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Инструкция</w:t>
      </w:r>
      <w:r w:rsidRPr="00B50911">
        <w:rPr>
          <w:rFonts w:ascii="Times New Roman" w:eastAsia="Times New Roman" w:hAnsi="Times New Roman" w:cs="Times New Roman"/>
          <w:sz w:val="28"/>
          <w:szCs w:val="28"/>
          <w:lang w:eastAsia="ru-RU"/>
        </w:rPr>
        <w:t>: Я буду зачитывать утверждения, а Вы в бланке для ответов ставить в случае согласия с утверждением «+», в случае несогласия с утвержден</w:t>
      </w:r>
      <w:r w:rsidRPr="00B50911">
        <w:rPr>
          <w:rFonts w:ascii="Times New Roman" w:eastAsia="Times New Roman" w:hAnsi="Times New Roman" w:cs="Times New Roman"/>
          <w:sz w:val="28"/>
          <w:szCs w:val="28"/>
          <w:lang w:eastAsia="ru-RU"/>
        </w:rPr>
        <w:t>и</w:t>
      </w:r>
      <w:r w:rsidRPr="00B50911">
        <w:rPr>
          <w:rFonts w:ascii="Times New Roman" w:eastAsia="Times New Roman" w:hAnsi="Times New Roman" w:cs="Times New Roman"/>
          <w:sz w:val="28"/>
          <w:szCs w:val="28"/>
          <w:lang w:eastAsia="ru-RU"/>
        </w:rPr>
        <w:t>ем «–»</w:t>
      </w:r>
      <w:r>
        <w:rPr>
          <w:rFonts w:ascii="Times New Roman" w:eastAsia="Times New Roman" w:hAnsi="Times New Roman" w:cs="Times New Roman"/>
          <w:sz w:val="28"/>
          <w:szCs w:val="28"/>
          <w:lang w:eastAsia="ru-RU"/>
        </w:rPr>
        <w:t>.</w:t>
      </w:r>
    </w:p>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lastRenderedPageBreak/>
        <w:t xml:space="preserve">Вы все чувствуете острее, чем большинство людей.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Вас часто одолевают мрачные мысли.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Теперь Вы уже не надеетесь добиться желаемого положения в жизни.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В случае неудачи Вам трудно начать новое дело.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Вам определенно не везет в жизни.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Учиться Вам стало труднее, чем раньше.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Большинство людей довольны жизнью больше, чем Вы.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Вы считаете, что смерть является искуплением грехов.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Только зрелый человек может принять решение уйти из жизни.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Временами у Вас бывают приступы неудержимого смеха или плача.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Обычно Вы осторожны с людьми, которые относятся к Вам дружелю</w:t>
      </w:r>
      <w:r w:rsidRPr="00B50911">
        <w:rPr>
          <w:rFonts w:ascii="Times New Roman" w:eastAsia="Times New Roman" w:hAnsi="Times New Roman" w:cs="Times New Roman"/>
          <w:sz w:val="28"/>
          <w:szCs w:val="28"/>
          <w:lang w:eastAsia="ru-RU"/>
        </w:rPr>
        <w:t>б</w:t>
      </w:r>
      <w:r w:rsidRPr="00B50911">
        <w:rPr>
          <w:rFonts w:ascii="Times New Roman" w:eastAsia="Times New Roman" w:hAnsi="Times New Roman" w:cs="Times New Roman"/>
          <w:sz w:val="28"/>
          <w:szCs w:val="28"/>
          <w:lang w:eastAsia="ru-RU"/>
        </w:rPr>
        <w:t xml:space="preserve">нее, чем Вы ожидали.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Вы считаете себя обреченным человеком.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Мало кто искренне пытается помочь другим, если это связано с неудо</w:t>
      </w:r>
      <w:r w:rsidRPr="00B50911">
        <w:rPr>
          <w:rFonts w:ascii="Times New Roman" w:eastAsia="Times New Roman" w:hAnsi="Times New Roman" w:cs="Times New Roman"/>
          <w:sz w:val="28"/>
          <w:szCs w:val="28"/>
          <w:lang w:eastAsia="ru-RU"/>
        </w:rPr>
        <w:t>б</w:t>
      </w:r>
      <w:r w:rsidRPr="00B50911">
        <w:rPr>
          <w:rFonts w:ascii="Times New Roman" w:eastAsia="Times New Roman" w:hAnsi="Times New Roman" w:cs="Times New Roman"/>
          <w:sz w:val="28"/>
          <w:szCs w:val="28"/>
          <w:lang w:eastAsia="ru-RU"/>
        </w:rPr>
        <w:t xml:space="preserve">ствами.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У Вас такое впечатление, что Вас никто не понимает.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Человек, который вводит других в соблазн, оставляя без присмотра ценное имущество, виноват примерно столько же, сколько и тот, кто это имущ</w:t>
      </w:r>
      <w:r w:rsidRPr="00B50911">
        <w:rPr>
          <w:rFonts w:ascii="Times New Roman" w:eastAsia="Times New Roman" w:hAnsi="Times New Roman" w:cs="Times New Roman"/>
          <w:sz w:val="28"/>
          <w:szCs w:val="28"/>
          <w:lang w:eastAsia="ru-RU"/>
        </w:rPr>
        <w:t>е</w:t>
      </w:r>
      <w:r w:rsidRPr="00B50911">
        <w:rPr>
          <w:rFonts w:ascii="Times New Roman" w:eastAsia="Times New Roman" w:hAnsi="Times New Roman" w:cs="Times New Roman"/>
          <w:sz w:val="28"/>
          <w:szCs w:val="28"/>
          <w:lang w:eastAsia="ru-RU"/>
        </w:rPr>
        <w:t xml:space="preserve">ство похищает.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В Вашей жизни не было таких неудач, когда казалось, что все кончено.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Обычно Вы удовлетворены своей судьбой.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Вы считаете, что всегда нужно вовремя поставить точку.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В Вашей жизни есть люди, привязанность к которым может очень п</w:t>
      </w:r>
      <w:r w:rsidRPr="00B50911">
        <w:rPr>
          <w:rFonts w:ascii="Times New Roman" w:eastAsia="Times New Roman" w:hAnsi="Times New Roman" w:cs="Times New Roman"/>
          <w:sz w:val="28"/>
          <w:szCs w:val="28"/>
          <w:lang w:eastAsia="ru-RU"/>
        </w:rPr>
        <w:t>о</w:t>
      </w:r>
      <w:r w:rsidRPr="00B50911">
        <w:rPr>
          <w:rFonts w:ascii="Times New Roman" w:eastAsia="Times New Roman" w:hAnsi="Times New Roman" w:cs="Times New Roman"/>
          <w:sz w:val="28"/>
          <w:szCs w:val="28"/>
          <w:lang w:eastAsia="ru-RU"/>
        </w:rPr>
        <w:t xml:space="preserve">влиять на Ваши решения и даже изменить их.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Когда Вас обижают, Вы стремитесь во что бы то ни стало доказать обидчику, что он поступил несправедливо.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Часто Вы так переживаете, что это мешает Вам говорить.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Вам часто кажется, что обстоятельства, в которых Вы оказались, отл</w:t>
      </w:r>
      <w:r w:rsidRPr="00B50911">
        <w:rPr>
          <w:rFonts w:ascii="Times New Roman" w:eastAsia="Times New Roman" w:hAnsi="Times New Roman" w:cs="Times New Roman"/>
          <w:sz w:val="28"/>
          <w:szCs w:val="28"/>
          <w:lang w:eastAsia="ru-RU"/>
        </w:rPr>
        <w:t>и</w:t>
      </w:r>
      <w:r w:rsidRPr="00B50911">
        <w:rPr>
          <w:rFonts w:ascii="Times New Roman" w:eastAsia="Times New Roman" w:hAnsi="Times New Roman" w:cs="Times New Roman"/>
          <w:sz w:val="28"/>
          <w:szCs w:val="28"/>
          <w:lang w:eastAsia="ru-RU"/>
        </w:rPr>
        <w:t xml:space="preserve">чаются особой несправедливостью.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Иногда Вам кажется, что Вы вдруг сделали что-то скверное или даже хуже.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Будущее представляется Вам довольно беспросветным.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Большинство людей способны добиваться выгоды не совсем честным путем.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Будущее слишком расплывчато, чтобы строить серьезные планы.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Мало кому в жизни пришлось испытать то, что пережили недавно Вы.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Вы склонны так остро переживать неприятности, что не можете вык</w:t>
      </w:r>
      <w:r w:rsidRPr="00B50911">
        <w:rPr>
          <w:rFonts w:ascii="Times New Roman" w:eastAsia="Times New Roman" w:hAnsi="Times New Roman" w:cs="Times New Roman"/>
          <w:sz w:val="28"/>
          <w:szCs w:val="28"/>
          <w:lang w:eastAsia="ru-RU"/>
        </w:rPr>
        <w:t>и</w:t>
      </w:r>
      <w:r w:rsidRPr="00B50911">
        <w:rPr>
          <w:rFonts w:ascii="Times New Roman" w:eastAsia="Times New Roman" w:hAnsi="Times New Roman" w:cs="Times New Roman"/>
          <w:sz w:val="28"/>
          <w:szCs w:val="28"/>
          <w:lang w:eastAsia="ru-RU"/>
        </w:rPr>
        <w:t xml:space="preserve">нуть мысли об этом из головы. </w:t>
      </w:r>
    </w:p>
    <w:p w:rsidR="00B50911" w:rsidRPr="00B50911" w:rsidRDefault="00B50911" w:rsidP="00E10284">
      <w:pPr>
        <w:numPr>
          <w:ilvl w:val="0"/>
          <w:numId w:val="24"/>
        </w:numPr>
        <w:tabs>
          <w:tab w:val="clear" w:pos="720"/>
          <w:tab w:val="num"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50911">
        <w:rPr>
          <w:rFonts w:ascii="Times New Roman" w:eastAsia="Times New Roman" w:hAnsi="Times New Roman" w:cs="Times New Roman"/>
          <w:sz w:val="28"/>
          <w:szCs w:val="28"/>
          <w:lang w:eastAsia="ru-RU"/>
        </w:rPr>
        <w:t xml:space="preserve">Часто Вы действуете необдуманно, повинуясь первому порыву. </w:t>
      </w:r>
    </w:p>
    <w:p w:rsidR="00B50911" w:rsidRDefault="00B50911" w:rsidP="00E10284">
      <w:pPr>
        <w:tabs>
          <w:tab w:val="num" w:pos="1134"/>
        </w:tabs>
        <w:spacing w:after="0" w:line="240" w:lineRule="auto"/>
        <w:ind w:firstLine="709"/>
        <w:jc w:val="both"/>
        <w:outlineLvl w:val="3"/>
        <w:rPr>
          <w:rFonts w:ascii="Times New Roman" w:eastAsia="Times New Roman" w:hAnsi="Times New Roman" w:cs="Times New Roman"/>
          <w:b/>
          <w:bCs/>
          <w:sz w:val="28"/>
          <w:szCs w:val="28"/>
          <w:lang w:eastAsia="ru-RU"/>
        </w:rPr>
      </w:pPr>
    </w:p>
    <w:p w:rsidR="00B50911" w:rsidRPr="00B50911" w:rsidRDefault="00B50911" w:rsidP="00B50911">
      <w:pPr>
        <w:spacing w:after="0" w:line="240" w:lineRule="auto"/>
        <w:jc w:val="both"/>
        <w:outlineLvl w:val="3"/>
        <w:rPr>
          <w:rFonts w:ascii="Times New Roman" w:eastAsia="Times New Roman" w:hAnsi="Times New Roman" w:cs="Times New Roman"/>
          <w:b/>
          <w:bCs/>
          <w:sz w:val="28"/>
          <w:szCs w:val="28"/>
          <w:lang w:eastAsia="ru-RU"/>
        </w:rPr>
      </w:pPr>
      <w:r w:rsidRPr="00B50911">
        <w:rPr>
          <w:rFonts w:ascii="Times New Roman" w:eastAsia="Times New Roman" w:hAnsi="Times New Roman" w:cs="Times New Roman"/>
          <w:b/>
          <w:bCs/>
          <w:sz w:val="28"/>
          <w:szCs w:val="28"/>
          <w:lang w:eastAsia="ru-RU"/>
        </w:rPr>
        <w:t>Обработка результатов</w:t>
      </w:r>
    </w:p>
    <w:p w:rsidR="00B50911" w:rsidRPr="00B50911" w:rsidRDefault="00B50911" w:rsidP="00B50911">
      <w:pPr>
        <w:spacing w:after="0" w:line="240" w:lineRule="auto"/>
        <w:ind w:firstLine="708"/>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По каждому субшкальному диагностическому концепту подсчитывается сумма положительных ответов. Полученный балл уравнивается в значениях с </w:t>
      </w:r>
      <w:r w:rsidRPr="00B50911">
        <w:rPr>
          <w:rFonts w:ascii="Times New Roman" w:eastAsia="Times New Roman" w:hAnsi="Times New Roman" w:cs="Times New Roman"/>
          <w:sz w:val="28"/>
          <w:szCs w:val="28"/>
          <w:lang w:eastAsia="ru-RU"/>
        </w:rPr>
        <w:lastRenderedPageBreak/>
        <w:t>учетом индекса (см. Таблицу №1). Делается вывод об уровне сформированности суицидальных намерений и конкретных факторах суицидального риска.</w:t>
      </w:r>
    </w:p>
    <w:p w:rsidR="00B50911" w:rsidRPr="00B50911" w:rsidRDefault="00B50911" w:rsidP="00B50911">
      <w:pPr>
        <w:spacing w:after="0" w:line="240" w:lineRule="auto"/>
        <w:jc w:val="both"/>
        <w:outlineLvl w:val="4"/>
        <w:rPr>
          <w:rFonts w:ascii="Times New Roman" w:eastAsia="Times New Roman" w:hAnsi="Times New Roman" w:cs="Times New Roman"/>
          <w:bCs/>
          <w:i/>
          <w:sz w:val="28"/>
          <w:szCs w:val="28"/>
          <w:lang w:eastAsia="ru-RU"/>
        </w:rPr>
      </w:pPr>
      <w:r w:rsidRPr="00B50911">
        <w:rPr>
          <w:rFonts w:ascii="Times New Roman" w:eastAsia="Times New Roman" w:hAnsi="Times New Roman" w:cs="Times New Roman"/>
          <w:bCs/>
          <w:i/>
          <w:sz w:val="28"/>
          <w:szCs w:val="28"/>
          <w:lang w:eastAsia="ru-RU"/>
        </w:rPr>
        <w:t>Таблица №1 (ключ)</w:t>
      </w:r>
    </w:p>
    <w:tbl>
      <w:tblPr>
        <w:tblW w:w="487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167"/>
        <w:gridCol w:w="3107"/>
        <w:gridCol w:w="1504"/>
      </w:tblGrid>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E10284">
            <w:pPr>
              <w:spacing w:after="0" w:line="240" w:lineRule="auto"/>
              <w:jc w:val="center"/>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 xml:space="preserve">Субшкальный диагностический </w:t>
            </w:r>
            <w:r w:rsidR="00E10284">
              <w:rPr>
                <w:rFonts w:ascii="Times New Roman" w:eastAsia="Times New Roman" w:hAnsi="Times New Roman" w:cs="Times New Roman"/>
                <w:sz w:val="28"/>
                <w:szCs w:val="28"/>
                <w:lang w:eastAsia="ru-RU"/>
              </w:rPr>
              <w:br/>
            </w:r>
            <w:r w:rsidRPr="00B50911">
              <w:rPr>
                <w:rFonts w:ascii="Times New Roman" w:eastAsia="Times New Roman" w:hAnsi="Times New Roman" w:cs="Times New Roman"/>
                <w:sz w:val="28"/>
                <w:szCs w:val="28"/>
                <w:lang w:eastAsia="ru-RU"/>
              </w:rPr>
              <w:t>коэффициент</w:t>
            </w:r>
          </w:p>
        </w:tc>
        <w:tc>
          <w:tcPr>
            <w:tcW w:w="158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E10284">
            <w:pPr>
              <w:spacing w:after="0" w:line="240" w:lineRule="auto"/>
              <w:jc w:val="center"/>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Номера суждений</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E10284">
            <w:pPr>
              <w:spacing w:after="0" w:line="240" w:lineRule="auto"/>
              <w:jc w:val="center"/>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Индекс</w:t>
            </w:r>
          </w:p>
        </w:tc>
      </w:tr>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Демонстративность</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12, 14, 20, 22, 27</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1, 2</w:t>
            </w:r>
          </w:p>
        </w:tc>
      </w:tr>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Аффективность</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1, 10, 20, 23, 28, 29</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1, 1</w:t>
            </w:r>
          </w:p>
        </w:tc>
      </w:tr>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Уникальность</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1, 12, 14, 22, 27</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1, 2</w:t>
            </w:r>
          </w:p>
        </w:tc>
      </w:tr>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Несостоятельность</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2, 3, 6, 7, 17</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1, 5</w:t>
            </w:r>
          </w:p>
        </w:tc>
      </w:tr>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Социальный пессимизм</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5, 11, 13, 15, 17, 22, 25</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w:t>
            </w:r>
          </w:p>
        </w:tc>
      </w:tr>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Слом культурных барьеров</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8, 9, 18</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2, 3</w:t>
            </w:r>
          </w:p>
        </w:tc>
      </w:tr>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Максимализм</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4, 16</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3, 2</w:t>
            </w:r>
          </w:p>
        </w:tc>
      </w:tr>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Временная перспектива</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2, 3, 12, 24, 26, 27</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1, 1</w:t>
            </w:r>
          </w:p>
        </w:tc>
      </w:tr>
      <w:tr w:rsidR="00B50911" w:rsidRPr="00B50911" w:rsidTr="00E10284">
        <w:trPr>
          <w:tblCellSpacing w:w="0" w:type="dxa"/>
        </w:trPr>
        <w:tc>
          <w:tcPr>
            <w:tcW w:w="2642"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Антисуицидальный фактор</w:t>
            </w:r>
          </w:p>
        </w:tc>
        <w:tc>
          <w:tcPr>
            <w:tcW w:w="0" w:type="auto"/>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19, 21</w:t>
            </w:r>
          </w:p>
        </w:tc>
        <w:tc>
          <w:tcPr>
            <w:tcW w:w="769" w:type="pct"/>
            <w:tcBorders>
              <w:top w:val="outset" w:sz="6" w:space="0" w:color="auto"/>
              <w:left w:val="outset" w:sz="6" w:space="0" w:color="auto"/>
              <w:bottom w:val="outset" w:sz="6" w:space="0" w:color="auto"/>
              <w:right w:val="outset" w:sz="6" w:space="0" w:color="auto"/>
            </w:tcBorders>
            <w:tcMar>
              <w:top w:w="36" w:type="dxa"/>
              <w:left w:w="36" w:type="dxa"/>
              <w:bottom w:w="36" w:type="dxa"/>
              <w:right w:w="36" w:type="dxa"/>
            </w:tcMar>
            <w:vAlign w:val="center"/>
          </w:tcPr>
          <w:p w:rsidR="00B50911" w:rsidRPr="00B50911" w:rsidRDefault="00B50911" w:rsidP="00B50911">
            <w:pPr>
              <w:spacing w:after="0" w:line="240" w:lineRule="auto"/>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sz w:val="28"/>
                <w:szCs w:val="28"/>
                <w:lang w:eastAsia="ru-RU"/>
              </w:rPr>
              <w:t>3, 2</w:t>
            </w:r>
          </w:p>
        </w:tc>
      </w:tr>
    </w:tbl>
    <w:p w:rsidR="007B641F" w:rsidRDefault="007B641F" w:rsidP="00B50911">
      <w:pPr>
        <w:spacing w:after="0" w:line="240" w:lineRule="auto"/>
        <w:jc w:val="both"/>
        <w:outlineLvl w:val="3"/>
        <w:rPr>
          <w:rFonts w:ascii="Times New Roman" w:eastAsia="Times New Roman" w:hAnsi="Times New Roman" w:cs="Times New Roman"/>
          <w:b/>
          <w:bCs/>
          <w:sz w:val="28"/>
          <w:szCs w:val="28"/>
          <w:lang w:eastAsia="ru-RU"/>
        </w:rPr>
      </w:pPr>
    </w:p>
    <w:p w:rsidR="00B50911" w:rsidRDefault="00B50911" w:rsidP="00B50911">
      <w:pPr>
        <w:spacing w:after="0" w:line="240" w:lineRule="auto"/>
        <w:jc w:val="both"/>
        <w:outlineLvl w:val="3"/>
        <w:rPr>
          <w:rFonts w:ascii="Times New Roman" w:eastAsia="Times New Roman" w:hAnsi="Times New Roman" w:cs="Times New Roman"/>
          <w:b/>
          <w:bCs/>
          <w:sz w:val="28"/>
          <w:szCs w:val="28"/>
          <w:lang w:eastAsia="ru-RU"/>
        </w:rPr>
      </w:pPr>
      <w:r w:rsidRPr="00B50911">
        <w:rPr>
          <w:rFonts w:ascii="Times New Roman" w:eastAsia="Times New Roman" w:hAnsi="Times New Roman" w:cs="Times New Roman"/>
          <w:b/>
          <w:bCs/>
          <w:sz w:val="28"/>
          <w:szCs w:val="28"/>
          <w:lang w:eastAsia="ru-RU"/>
        </w:rPr>
        <w:t>Cодержание субшкальных диагностических концептов</w:t>
      </w:r>
      <w:r w:rsidR="007B641F">
        <w:rPr>
          <w:rFonts w:ascii="Times New Roman" w:eastAsia="Times New Roman" w:hAnsi="Times New Roman" w:cs="Times New Roman"/>
          <w:b/>
          <w:bCs/>
          <w:sz w:val="28"/>
          <w:szCs w:val="28"/>
          <w:lang w:eastAsia="ru-RU"/>
        </w:rPr>
        <w:t>:</w:t>
      </w:r>
    </w:p>
    <w:p w:rsidR="00B50911" w:rsidRPr="00B50911" w:rsidRDefault="00B50911" w:rsidP="00E10284">
      <w:pPr>
        <w:numPr>
          <w:ilvl w:val="0"/>
          <w:numId w:val="25"/>
        </w:numPr>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Демонстративность</w:t>
      </w:r>
      <w:r w:rsidRPr="00B50911">
        <w:rPr>
          <w:rFonts w:ascii="Times New Roman" w:eastAsia="Times New Roman" w:hAnsi="Times New Roman" w:cs="Times New Roman"/>
          <w:sz w:val="28"/>
          <w:szCs w:val="28"/>
          <w:lang w:eastAsia="ru-RU"/>
        </w:rPr>
        <w:t>. Желание привлечь внимание окружающих к св</w:t>
      </w:r>
      <w:r w:rsidRPr="00B50911">
        <w:rPr>
          <w:rFonts w:ascii="Times New Roman" w:eastAsia="Times New Roman" w:hAnsi="Times New Roman" w:cs="Times New Roman"/>
          <w:sz w:val="28"/>
          <w:szCs w:val="28"/>
          <w:lang w:eastAsia="ru-RU"/>
        </w:rPr>
        <w:t>о</w:t>
      </w:r>
      <w:r w:rsidRPr="00B50911">
        <w:rPr>
          <w:rFonts w:ascii="Times New Roman" w:eastAsia="Times New Roman" w:hAnsi="Times New Roman" w:cs="Times New Roman"/>
          <w:sz w:val="28"/>
          <w:szCs w:val="28"/>
          <w:lang w:eastAsia="ru-RU"/>
        </w:rPr>
        <w:t>им несчастьям, добиться сочувствия и понимания. Оцениваемое из внешней п</w:t>
      </w:r>
      <w:r w:rsidRPr="00B50911">
        <w:rPr>
          <w:rFonts w:ascii="Times New Roman" w:eastAsia="Times New Roman" w:hAnsi="Times New Roman" w:cs="Times New Roman"/>
          <w:sz w:val="28"/>
          <w:szCs w:val="28"/>
          <w:lang w:eastAsia="ru-RU"/>
        </w:rPr>
        <w:t>о</w:t>
      </w:r>
      <w:r w:rsidRPr="00B50911">
        <w:rPr>
          <w:rFonts w:ascii="Times New Roman" w:eastAsia="Times New Roman" w:hAnsi="Times New Roman" w:cs="Times New Roman"/>
          <w:sz w:val="28"/>
          <w:szCs w:val="28"/>
          <w:lang w:eastAsia="ru-RU"/>
        </w:rPr>
        <w:t>зиции порой как «шантаж», «истероидное выпячивание трудностей», демонстр</w:t>
      </w:r>
      <w:r w:rsidRPr="00B50911">
        <w:rPr>
          <w:rFonts w:ascii="Times New Roman" w:eastAsia="Times New Roman" w:hAnsi="Times New Roman" w:cs="Times New Roman"/>
          <w:sz w:val="28"/>
          <w:szCs w:val="28"/>
          <w:lang w:eastAsia="ru-RU"/>
        </w:rPr>
        <w:t>а</w:t>
      </w:r>
      <w:r w:rsidRPr="00B50911">
        <w:rPr>
          <w:rFonts w:ascii="Times New Roman" w:eastAsia="Times New Roman" w:hAnsi="Times New Roman" w:cs="Times New Roman"/>
          <w:sz w:val="28"/>
          <w:szCs w:val="28"/>
          <w:lang w:eastAsia="ru-RU"/>
        </w:rPr>
        <w:t xml:space="preserve">тивное суицидальное поведение переживается изнутри как «крик о помощи». Наиболее суицидоопасно сочетание с эмоциональной регидностью, когда «диалог с миром» может зайти слишком далеко. </w:t>
      </w:r>
    </w:p>
    <w:p w:rsidR="00B50911" w:rsidRPr="00B50911" w:rsidRDefault="00B50911" w:rsidP="00E10284">
      <w:pPr>
        <w:numPr>
          <w:ilvl w:val="0"/>
          <w:numId w:val="25"/>
        </w:numPr>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Аффективность</w:t>
      </w:r>
      <w:r w:rsidRPr="00B50911">
        <w:rPr>
          <w:rFonts w:ascii="Times New Roman" w:eastAsia="Times New Roman" w:hAnsi="Times New Roman" w:cs="Times New Roman"/>
          <w:sz w:val="28"/>
          <w:szCs w:val="28"/>
          <w:lang w:eastAsia="ru-RU"/>
        </w:rPr>
        <w:t>. Доминирование эмоций над интеллектуальным ко</w:t>
      </w:r>
      <w:r w:rsidRPr="00B50911">
        <w:rPr>
          <w:rFonts w:ascii="Times New Roman" w:eastAsia="Times New Roman" w:hAnsi="Times New Roman" w:cs="Times New Roman"/>
          <w:sz w:val="28"/>
          <w:szCs w:val="28"/>
          <w:lang w:eastAsia="ru-RU"/>
        </w:rPr>
        <w:t>н</w:t>
      </w:r>
      <w:r w:rsidRPr="00B50911">
        <w:rPr>
          <w:rFonts w:ascii="Times New Roman" w:eastAsia="Times New Roman" w:hAnsi="Times New Roman" w:cs="Times New Roman"/>
          <w:sz w:val="28"/>
          <w:szCs w:val="28"/>
          <w:lang w:eastAsia="ru-RU"/>
        </w:rPr>
        <w:t>тролем в оценке ситуации. Готовность реагировать на психотравмирующую с</w:t>
      </w:r>
      <w:r w:rsidRPr="00B50911">
        <w:rPr>
          <w:rFonts w:ascii="Times New Roman" w:eastAsia="Times New Roman" w:hAnsi="Times New Roman" w:cs="Times New Roman"/>
          <w:sz w:val="28"/>
          <w:szCs w:val="28"/>
          <w:lang w:eastAsia="ru-RU"/>
        </w:rPr>
        <w:t>и</w:t>
      </w:r>
      <w:r w:rsidRPr="00B50911">
        <w:rPr>
          <w:rFonts w:ascii="Times New Roman" w:eastAsia="Times New Roman" w:hAnsi="Times New Roman" w:cs="Times New Roman"/>
          <w:sz w:val="28"/>
          <w:szCs w:val="28"/>
          <w:lang w:eastAsia="ru-RU"/>
        </w:rPr>
        <w:t>туацию непосредственно эмоционально. В крайнем варианте – аффективная бл</w:t>
      </w:r>
      <w:r w:rsidRPr="00B50911">
        <w:rPr>
          <w:rFonts w:ascii="Times New Roman" w:eastAsia="Times New Roman" w:hAnsi="Times New Roman" w:cs="Times New Roman"/>
          <w:sz w:val="28"/>
          <w:szCs w:val="28"/>
          <w:lang w:eastAsia="ru-RU"/>
        </w:rPr>
        <w:t>о</w:t>
      </w:r>
      <w:r w:rsidRPr="00B50911">
        <w:rPr>
          <w:rFonts w:ascii="Times New Roman" w:eastAsia="Times New Roman" w:hAnsi="Times New Roman" w:cs="Times New Roman"/>
          <w:sz w:val="28"/>
          <w:szCs w:val="28"/>
          <w:lang w:eastAsia="ru-RU"/>
        </w:rPr>
        <w:t xml:space="preserve">када интеллекта. </w:t>
      </w:r>
    </w:p>
    <w:p w:rsidR="00B50911" w:rsidRPr="00B50911" w:rsidRDefault="00B50911" w:rsidP="00E10284">
      <w:pPr>
        <w:numPr>
          <w:ilvl w:val="0"/>
          <w:numId w:val="25"/>
        </w:numPr>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Уникальность</w:t>
      </w:r>
      <w:r w:rsidRPr="00B50911">
        <w:rPr>
          <w:rFonts w:ascii="Times New Roman" w:eastAsia="Times New Roman" w:hAnsi="Times New Roman" w:cs="Times New Roman"/>
          <w:sz w:val="28"/>
          <w:szCs w:val="28"/>
          <w:lang w:eastAsia="ru-RU"/>
        </w:rPr>
        <w:t>. Восприятие себя, ситуации, и, возможно, собственной жизни в целом как явления исключительного, не похожего на другие, и, следов</w:t>
      </w:r>
      <w:r w:rsidRPr="00B50911">
        <w:rPr>
          <w:rFonts w:ascii="Times New Roman" w:eastAsia="Times New Roman" w:hAnsi="Times New Roman" w:cs="Times New Roman"/>
          <w:sz w:val="28"/>
          <w:szCs w:val="28"/>
          <w:lang w:eastAsia="ru-RU"/>
        </w:rPr>
        <w:t>а</w:t>
      </w:r>
      <w:r w:rsidRPr="00B50911">
        <w:rPr>
          <w:rFonts w:ascii="Times New Roman" w:eastAsia="Times New Roman" w:hAnsi="Times New Roman" w:cs="Times New Roman"/>
          <w:sz w:val="28"/>
          <w:szCs w:val="28"/>
          <w:lang w:eastAsia="ru-RU"/>
        </w:rPr>
        <w:t>тельно, подразумевающего исключительные варианты выхода, в частности, су</w:t>
      </w:r>
      <w:r w:rsidRPr="00B50911">
        <w:rPr>
          <w:rFonts w:ascii="Times New Roman" w:eastAsia="Times New Roman" w:hAnsi="Times New Roman" w:cs="Times New Roman"/>
          <w:sz w:val="28"/>
          <w:szCs w:val="28"/>
          <w:lang w:eastAsia="ru-RU"/>
        </w:rPr>
        <w:t>и</w:t>
      </w:r>
      <w:r w:rsidRPr="00B50911">
        <w:rPr>
          <w:rFonts w:ascii="Times New Roman" w:eastAsia="Times New Roman" w:hAnsi="Times New Roman" w:cs="Times New Roman"/>
          <w:sz w:val="28"/>
          <w:szCs w:val="28"/>
          <w:lang w:eastAsia="ru-RU"/>
        </w:rPr>
        <w:t>цид. Тесно связана с феноменом «непроницаемости» для опыта, т.е. с недостато</w:t>
      </w:r>
      <w:r w:rsidRPr="00B50911">
        <w:rPr>
          <w:rFonts w:ascii="Times New Roman" w:eastAsia="Times New Roman" w:hAnsi="Times New Roman" w:cs="Times New Roman"/>
          <w:sz w:val="28"/>
          <w:szCs w:val="28"/>
          <w:lang w:eastAsia="ru-RU"/>
        </w:rPr>
        <w:t>ч</w:t>
      </w:r>
      <w:r w:rsidRPr="00B50911">
        <w:rPr>
          <w:rFonts w:ascii="Times New Roman" w:eastAsia="Times New Roman" w:hAnsi="Times New Roman" w:cs="Times New Roman"/>
          <w:sz w:val="28"/>
          <w:szCs w:val="28"/>
          <w:lang w:eastAsia="ru-RU"/>
        </w:rPr>
        <w:t xml:space="preserve">ным умением использовать свой и чужой жизненный опыт. </w:t>
      </w:r>
    </w:p>
    <w:p w:rsidR="00B50911" w:rsidRPr="00B50911" w:rsidRDefault="00B50911" w:rsidP="00E10284">
      <w:pPr>
        <w:numPr>
          <w:ilvl w:val="0"/>
          <w:numId w:val="25"/>
        </w:numPr>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Несостоятельность</w:t>
      </w:r>
      <w:r w:rsidRPr="00B50911">
        <w:rPr>
          <w:rFonts w:ascii="Times New Roman" w:eastAsia="Times New Roman" w:hAnsi="Times New Roman" w:cs="Times New Roman"/>
          <w:sz w:val="28"/>
          <w:szCs w:val="28"/>
          <w:lang w:eastAsia="ru-RU"/>
        </w:rPr>
        <w:t>. Отрицательная концепция собственной личности. Представление о своей несостоятельности, некомпетентности, ненужности, «в</w:t>
      </w:r>
      <w:r w:rsidRPr="00B50911">
        <w:rPr>
          <w:rFonts w:ascii="Times New Roman" w:eastAsia="Times New Roman" w:hAnsi="Times New Roman" w:cs="Times New Roman"/>
          <w:sz w:val="28"/>
          <w:szCs w:val="28"/>
          <w:lang w:eastAsia="ru-RU"/>
        </w:rPr>
        <w:t>ы</w:t>
      </w:r>
      <w:r w:rsidRPr="00B50911">
        <w:rPr>
          <w:rFonts w:ascii="Times New Roman" w:eastAsia="Times New Roman" w:hAnsi="Times New Roman" w:cs="Times New Roman"/>
          <w:sz w:val="28"/>
          <w:szCs w:val="28"/>
          <w:lang w:eastAsia="ru-RU"/>
        </w:rPr>
        <w:t>ключенности» из мира. Данная субшкала может быть связана с представлениями о физической, интеллектуальной, моральной и прочей несостоятельностью. Нес</w:t>
      </w:r>
      <w:r w:rsidRPr="00B50911">
        <w:rPr>
          <w:rFonts w:ascii="Times New Roman" w:eastAsia="Times New Roman" w:hAnsi="Times New Roman" w:cs="Times New Roman"/>
          <w:sz w:val="28"/>
          <w:szCs w:val="28"/>
          <w:lang w:eastAsia="ru-RU"/>
        </w:rPr>
        <w:t>о</w:t>
      </w:r>
      <w:r w:rsidRPr="00B50911">
        <w:rPr>
          <w:rFonts w:ascii="Times New Roman" w:eastAsia="Times New Roman" w:hAnsi="Times New Roman" w:cs="Times New Roman"/>
          <w:sz w:val="28"/>
          <w:szCs w:val="28"/>
          <w:lang w:eastAsia="ru-RU"/>
        </w:rPr>
        <w:t xml:space="preserve">стоятельность выражает интрапунитивный радикал. Формула внешнего монолога – «Я плох». </w:t>
      </w:r>
    </w:p>
    <w:p w:rsidR="00B50911" w:rsidRPr="00B50911" w:rsidRDefault="00B50911" w:rsidP="00E10284">
      <w:pPr>
        <w:numPr>
          <w:ilvl w:val="0"/>
          <w:numId w:val="25"/>
        </w:numPr>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Социальный пессимизм</w:t>
      </w:r>
      <w:r w:rsidRPr="00B50911">
        <w:rPr>
          <w:rFonts w:ascii="Times New Roman" w:eastAsia="Times New Roman" w:hAnsi="Times New Roman" w:cs="Times New Roman"/>
          <w:sz w:val="28"/>
          <w:szCs w:val="28"/>
          <w:lang w:eastAsia="ru-RU"/>
        </w:rPr>
        <w:t>. Отрицательная концепция окружающего м</w:t>
      </w:r>
      <w:r w:rsidRPr="00B50911">
        <w:rPr>
          <w:rFonts w:ascii="Times New Roman" w:eastAsia="Times New Roman" w:hAnsi="Times New Roman" w:cs="Times New Roman"/>
          <w:sz w:val="28"/>
          <w:szCs w:val="28"/>
          <w:lang w:eastAsia="ru-RU"/>
        </w:rPr>
        <w:t>и</w:t>
      </w:r>
      <w:r w:rsidRPr="00B50911">
        <w:rPr>
          <w:rFonts w:ascii="Times New Roman" w:eastAsia="Times New Roman" w:hAnsi="Times New Roman" w:cs="Times New Roman"/>
          <w:sz w:val="28"/>
          <w:szCs w:val="28"/>
          <w:lang w:eastAsia="ru-RU"/>
        </w:rPr>
        <w:t xml:space="preserve">ра. Восприятие мира как враждебного, не соответствующего представлениям о нормальных или удовлетворительных для человека отношениях с окружающими. </w:t>
      </w:r>
      <w:r w:rsidRPr="00B50911">
        <w:rPr>
          <w:rFonts w:ascii="Times New Roman" w:eastAsia="Times New Roman" w:hAnsi="Times New Roman" w:cs="Times New Roman"/>
          <w:sz w:val="28"/>
          <w:szCs w:val="28"/>
          <w:lang w:eastAsia="ru-RU"/>
        </w:rPr>
        <w:lastRenderedPageBreak/>
        <w:t>Социальный пессимизм тесно связан с экстрапунитивным стилем каузальной а</w:t>
      </w:r>
      <w:r w:rsidRPr="00B50911">
        <w:rPr>
          <w:rFonts w:ascii="Times New Roman" w:eastAsia="Times New Roman" w:hAnsi="Times New Roman" w:cs="Times New Roman"/>
          <w:sz w:val="28"/>
          <w:szCs w:val="28"/>
          <w:lang w:eastAsia="ru-RU"/>
        </w:rPr>
        <w:t>т</w:t>
      </w:r>
      <w:r w:rsidRPr="00B50911">
        <w:rPr>
          <w:rFonts w:ascii="Times New Roman" w:eastAsia="Times New Roman" w:hAnsi="Times New Roman" w:cs="Times New Roman"/>
          <w:sz w:val="28"/>
          <w:szCs w:val="28"/>
          <w:lang w:eastAsia="ru-RU"/>
        </w:rPr>
        <w:t>рибуции. В отсутствие Я наблюдается экстрапунитивность по формуле внутре</w:t>
      </w:r>
      <w:r w:rsidRPr="00B50911">
        <w:rPr>
          <w:rFonts w:ascii="Times New Roman" w:eastAsia="Times New Roman" w:hAnsi="Times New Roman" w:cs="Times New Roman"/>
          <w:sz w:val="28"/>
          <w:szCs w:val="28"/>
          <w:lang w:eastAsia="ru-RU"/>
        </w:rPr>
        <w:t>н</w:t>
      </w:r>
      <w:r w:rsidRPr="00B50911">
        <w:rPr>
          <w:rFonts w:ascii="Times New Roman" w:eastAsia="Times New Roman" w:hAnsi="Times New Roman" w:cs="Times New Roman"/>
          <w:sz w:val="28"/>
          <w:szCs w:val="28"/>
          <w:lang w:eastAsia="ru-RU"/>
        </w:rPr>
        <w:t xml:space="preserve">него монолога «Вы все недостойны меня». </w:t>
      </w:r>
    </w:p>
    <w:p w:rsidR="00B50911" w:rsidRPr="00B50911" w:rsidRDefault="00B50911" w:rsidP="00E10284">
      <w:pPr>
        <w:numPr>
          <w:ilvl w:val="0"/>
          <w:numId w:val="25"/>
        </w:numPr>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Слом культурных барьеров</w:t>
      </w:r>
      <w:r w:rsidRPr="00B50911">
        <w:rPr>
          <w:rFonts w:ascii="Times New Roman" w:eastAsia="Times New Roman" w:hAnsi="Times New Roman" w:cs="Times New Roman"/>
          <w:sz w:val="28"/>
          <w:szCs w:val="28"/>
          <w:lang w:eastAsia="ru-RU"/>
        </w:rPr>
        <w:t>. Культ самоубийства. Поиск культурных ценностей и нормативов, оправдывающих суицидальное поведение или даже д</w:t>
      </w:r>
      <w:r w:rsidRPr="00B50911">
        <w:rPr>
          <w:rFonts w:ascii="Times New Roman" w:eastAsia="Times New Roman" w:hAnsi="Times New Roman" w:cs="Times New Roman"/>
          <w:sz w:val="28"/>
          <w:szCs w:val="28"/>
          <w:lang w:eastAsia="ru-RU"/>
        </w:rPr>
        <w:t>е</w:t>
      </w:r>
      <w:r w:rsidRPr="00B50911">
        <w:rPr>
          <w:rFonts w:ascii="Times New Roman" w:eastAsia="Times New Roman" w:hAnsi="Times New Roman" w:cs="Times New Roman"/>
          <w:sz w:val="28"/>
          <w:szCs w:val="28"/>
          <w:lang w:eastAsia="ru-RU"/>
        </w:rPr>
        <w:t>лающих его в какой-то мере привлекательным. Заимствование суицидальных м</w:t>
      </w:r>
      <w:r w:rsidRPr="00B50911">
        <w:rPr>
          <w:rFonts w:ascii="Times New Roman" w:eastAsia="Times New Roman" w:hAnsi="Times New Roman" w:cs="Times New Roman"/>
          <w:sz w:val="28"/>
          <w:szCs w:val="28"/>
          <w:lang w:eastAsia="ru-RU"/>
        </w:rPr>
        <w:t>о</w:t>
      </w:r>
      <w:r w:rsidRPr="00B50911">
        <w:rPr>
          <w:rFonts w:ascii="Times New Roman" w:eastAsia="Times New Roman" w:hAnsi="Times New Roman" w:cs="Times New Roman"/>
          <w:sz w:val="28"/>
          <w:szCs w:val="28"/>
          <w:lang w:eastAsia="ru-RU"/>
        </w:rPr>
        <w:t>делей поведения из литературы и кино. В крайнем варианте - инверсия ценности смерти и жизни. В отсутствие выраженных пиков по другим шкалам это может говорить только об «экзистенции смерти». Одна из возможных внутренних пр</w:t>
      </w:r>
      <w:r w:rsidRPr="00B50911">
        <w:rPr>
          <w:rFonts w:ascii="Times New Roman" w:eastAsia="Times New Roman" w:hAnsi="Times New Roman" w:cs="Times New Roman"/>
          <w:sz w:val="28"/>
          <w:szCs w:val="28"/>
          <w:lang w:eastAsia="ru-RU"/>
        </w:rPr>
        <w:t>и</w:t>
      </w:r>
      <w:r w:rsidRPr="00B50911">
        <w:rPr>
          <w:rFonts w:ascii="Times New Roman" w:eastAsia="Times New Roman" w:hAnsi="Times New Roman" w:cs="Times New Roman"/>
          <w:sz w:val="28"/>
          <w:szCs w:val="28"/>
          <w:lang w:eastAsia="ru-RU"/>
        </w:rPr>
        <w:t>чин культа смерти – доведенная до патологического максимализма смысловая у</w:t>
      </w:r>
      <w:r w:rsidRPr="00B50911">
        <w:rPr>
          <w:rFonts w:ascii="Times New Roman" w:eastAsia="Times New Roman" w:hAnsi="Times New Roman" w:cs="Times New Roman"/>
          <w:sz w:val="28"/>
          <w:szCs w:val="28"/>
          <w:lang w:eastAsia="ru-RU"/>
        </w:rPr>
        <w:t>с</w:t>
      </w:r>
      <w:r w:rsidRPr="00B50911">
        <w:rPr>
          <w:rFonts w:ascii="Times New Roman" w:eastAsia="Times New Roman" w:hAnsi="Times New Roman" w:cs="Times New Roman"/>
          <w:sz w:val="28"/>
          <w:szCs w:val="28"/>
          <w:lang w:eastAsia="ru-RU"/>
        </w:rPr>
        <w:t xml:space="preserve">тановка на самодеятельность: «Вершитель собственной судьбы сам определяет конец своего существования». </w:t>
      </w:r>
    </w:p>
    <w:p w:rsidR="00B50911" w:rsidRPr="00B50911" w:rsidRDefault="00B50911" w:rsidP="00E10284">
      <w:pPr>
        <w:numPr>
          <w:ilvl w:val="0"/>
          <w:numId w:val="25"/>
        </w:numPr>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Максимализм</w:t>
      </w:r>
      <w:r w:rsidRPr="00B50911">
        <w:rPr>
          <w:rFonts w:ascii="Times New Roman" w:eastAsia="Times New Roman" w:hAnsi="Times New Roman" w:cs="Times New Roman"/>
          <w:sz w:val="28"/>
          <w:szCs w:val="28"/>
          <w:lang w:eastAsia="ru-RU"/>
        </w:rPr>
        <w:t xml:space="preserve">. Инфантильный максимализм ценностных установок. Распространение на все сферы жизни содержания локального конфликта в какой-то одной жизненной сфере. Невозможность компенсации. Аффективная фиксация на неудачах. </w:t>
      </w:r>
    </w:p>
    <w:p w:rsidR="00B50911" w:rsidRPr="00B50911" w:rsidRDefault="00B50911" w:rsidP="00E10284">
      <w:pPr>
        <w:numPr>
          <w:ilvl w:val="0"/>
          <w:numId w:val="25"/>
        </w:numPr>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Временная перспектива</w:t>
      </w:r>
      <w:r w:rsidRPr="00B50911">
        <w:rPr>
          <w:rFonts w:ascii="Times New Roman" w:eastAsia="Times New Roman" w:hAnsi="Times New Roman" w:cs="Times New Roman"/>
          <w:sz w:val="28"/>
          <w:szCs w:val="28"/>
          <w:lang w:eastAsia="ru-RU"/>
        </w:rPr>
        <w:t>. Невозможность конструктивного планиров</w:t>
      </w:r>
      <w:r w:rsidRPr="00B50911">
        <w:rPr>
          <w:rFonts w:ascii="Times New Roman" w:eastAsia="Times New Roman" w:hAnsi="Times New Roman" w:cs="Times New Roman"/>
          <w:sz w:val="28"/>
          <w:szCs w:val="28"/>
          <w:lang w:eastAsia="ru-RU"/>
        </w:rPr>
        <w:t>а</w:t>
      </w:r>
      <w:r w:rsidRPr="00B50911">
        <w:rPr>
          <w:rFonts w:ascii="Times New Roman" w:eastAsia="Times New Roman" w:hAnsi="Times New Roman" w:cs="Times New Roman"/>
          <w:sz w:val="28"/>
          <w:szCs w:val="28"/>
          <w:lang w:eastAsia="ru-RU"/>
        </w:rPr>
        <w:t>ния будущего. Это может быть следствием сильной погруженности в настоящую ситуацию, трансформацией чувства неразрешимости текущей проблемы в гл</w:t>
      </w:r>
      <w:r w:rsidRPr="00B50911">
        <w:rPr>
          <w:rFonts w:ascii="Times New Roman" w:eastAsia="Times New Roman" w:hAnsi="Times New Roman" w:cs="Times New Roman"/>
          <w:sz w:val="28"/>
          <w:szCs w:val="28"/>
          <w:lang w:eastAsia="ru-RU"/>
        </w:rPr>
        <w:t>о</w:t>
      </w:r>
      <w:r w:rsidRPr="00B50911">
        <w:rPr>
          <w:rFonts w:ascii="Times New Roman" w:eastAsia="Times New Roman" w:hAnsi="Times New Roman" w:cs="Times New Roman"/>
          <w:sz w:val="28"/>
          <w:szCs w:val="28"/>
          <w:lang w:eastAsia="ru-RU"/>
        </w:rPr>
        <w:t xml:space="preserve">бальный страх неудач и поражений в будущем. </w:t>
      </w:r>
    </w:p>
    <w:p w:rsidR="00B50911" w:rsidRPr="00087F56" w:rsidRDefault="00B50911" w:rsidP="00E10284">
      <w:pPr>
        <w:numPr>
          <w:ilvl w:val="0"/>
          <w:numId w:val="25"/>
        </w:numPr>
        <w:tabs>
          <w:tab w:val="clear" w:pos="720"/>
          <w:tab w:val="num" w:pos="0"/>
          <w:tab w:val="left" w:pos="1134"/>
        </w:tabs>
        <w:spacing w:after="0" w:line="240" w:lineRule="auto"/>
        <w:ind w:left="0" w:firstLine="709"/>
        <w:jc w:val="both"/>
        <w:rPr>
          <w:rFonts w:ascii="Times New Roman" w:eastAsia="Times New Roman" w:hAnsi="Times New Roman" w:cs="Times New Roman"/>
          <w:sz w:val="28"/>
          <w:szCs w:val="28"/>
          <w:lang w:eastAsia="ru-RU"/>
        </w:rPr>
      </w:pPr>
      <w:r w:rsidRPr="00B50911">
        <w:rPr>
          <w:rFonts w:ascii="Times New Roman" w:eastAsia="Times New Roman" w:hAnsi="Times New Roman" w:cs="Times New Roman"/>
          <w:b/>
          <w:bCs/>
          <w:sz w:val="28"/>
          <w:szCs w:val="28"/>
          <w:lang w:eastAsia="ru-RU"/>
        </w:rPr>
        <w:t>Атисуицидальный фактор</w:t>
      </w:r>
      <w:r w:rsidRPr="00B50911">
        <w:rPr>
          <w:rFonts w:ascii="Times New Roman" w:eastAsia="Times New Roman" w:hAnsi="Times New Roman" w:cs="Times New Roman"/>
          <w:sz w:val="28"/>
          <w:szCs w:val="28"/>
          <w:lang w:eastAsia="ru-RU"/>
        </w:rPr>
        <w:t>. Даже при высокой выраженности всех о</w:t>
      </w:r>
      <w:r w:rsidRPr="00B50911">
        <w:rPr>
          <w:rFonts w:ascii="Times New Roman" w:eastAsia="Times New Roman" w:hAnsi="Times New Roman" w:cs="Times New Roman"/>
          <w:sz w:val="28"/>
          <w:szCs w:val="28"/>
          <w:lang w:eastAsia="ru-RU"/>
        </w:rPr>
        <w:t>с</w:t>
      </w:r>
      <w:r w:rsidRPr="00B50911">
        <w:rPr>
          <w:rFonts w:ascii="Times New Roman" w:eastAsia="Times New Roman" w:hAnsi="Times New Roman" w:cs="Times New Roman"/>
          <w:sz w:val="28"/>
          <w:szCs w:val="28"/>
          <w:lang w:eastAsia="ru-RU"/>
        </w:rPr>
        <w:t xml:space="preserve">тальных факторов есть фактор, который снимает глобальный суицидальный риск. Это глубокое понимание чувства ответственности за близких, чувство долга. Это представление о греховности самоубийства, антиэстетичности его, боязнь боли и физических страданий. В определенном смысле это показатель наличного уровня предпосылок для психокоррекционной работы. </w:t>
      </w:r>
    </w:p>
    <w:p w:rsidR="00087F56" w:rsidRPr="00B50911" w:rsidRDefault="00087F56" w:rsidP="001546BC">
      <w:pPr>
        <w:spacing w:after="0" w:line="240" w:lineRule="auto"/>
        <w:jc w:val="both"/>
        <w:rPr>
          <w:rFonts w:ascii="Times New Roman" w:eastAsia="Times New Roman" w:hAnsi="Times New Roman" w:cs="Times New Roman"/>
          <w:sz w:val="28"/>
          <w:szCs w:val="28"/>
          <w:lang w:eastAsia="ru-RU"/>
        </w:rPr>
      </w:pPr>
    </w:p>
    <w:p w:rsidR="00B50911" w:rsidRPr="00F95228" w:rsidRDefault="00B50911" w:rsidP="006F2278">
      <w:pPr>
        <w:pStyle w:val="1"/>
        <w:numPr>
          <w:ilvl w:val="1"/>
          <w:numId w:val="23"/>
        </w:numPr>
        <w:ind w:left="0"/>
        <w:rPr>
          <w:rFonts w:cs="Times New Roman"/>
          <w:b w:val="0"/>
        </w:rPr>
      </w:pPr>
      <w:r w:rsidRPr="00B50911">
        <w:rPr>
          <w:rFonts w:cs="Times New Roman"/>
        </w:rPr>
        <w:t>Определение уровня депрессии Т.И. Балашова</w:t>
      </w:r>
      <w:r w:rsidR="00F95228" w:rsidRPr="00F95228">
        <w:rPr>
          <w:rFonts w:cs="Times New Roman"/>
          <w:b w:val="0"/>
        </w:rPr>
        <w:t>[32</w:t>
      </w:r>
      <w:r w:rsidR="006842F7">
        <w:rPr>
          <w:rFonts w:cs="Times New Roman"/>
          <w:b w:val="0"/>
        </w:rPr>
        <w:t>; 38</w:t>
      </w:r>
      <w:r w:rsidR="00F95228" w:rsidRPr="00F95228">
        <w:rPr>
          <w:rFonts w:cs="Times New Roman"/>
          <w:b w:val="0"/>
        </w:rPr>
        <w:t>]</w:t>
      </w:r>
    </w:p>
    <w:p w:rsidR="006918EF" w:rsidRDefault="006918EF" w:rsidP="001546BC">
      <w:pPr>
        <w:pStyle w:val="a7"/>
        <w:spacing w:before="0" w:beforeAutospacing="0" w:after="0" w:afterAutospacing="0"/>
        <w:rPr>
          <w:b/>
          <w:bCs/>
          <w:sz w:val="28"/>
          <w:szCs w:val="28"/>
        </w:rPr>
      </w:pPr>
    </w:p>
    <w:p w:rsidR="00B50911" w:rsidRPr="00B50911" w:rsidRDefault="00B50911" w:rsidP="00E10284">
      <w:pPr>
        <w:pStyle w:val="a7"/>
        <w:tabs>
          <w:tab w:val="left" w:pos="1134"/>
        </w:tabs>
        <w:spacing w:before="0" w:beforeAutospacing="0" w:after="0" w:afterAutospacing="0"/>
        <w:ind w:firstLine="709"/>
        <w:rPr>
          <w:sz w:val="28"/>
          <w:szCs w:val="28"/>
        </w:rPr>
      </w:pPr>
      <w:r w:rsidRPr="00B50911">
        <w:rPr>
          <w:sz w:val="28"/>
          <w:szCs w:val="28"/>
        </w:rPr>
        <w:t>Внимательно прочитайте каждое из приведенных ниже предложений и з</w:t>
      </w:r>
      <w:r w:rsidRPr="00B50911">
        <w:rPr>
          <w:sz w:val="28"/>
          <w:szCs w:val="28"/>
        </w:rPr>
        <w:t>а</w:t>
      </w:r>
      <w:r w:rsidRPr="00B50911">
        <w:rPr>
          <w:sz w:val="28"/>
          <w:szCs w:val="28"/>
        </w:rPr>
        <w:t>черкните соответствующую цифру справа в зависимости от того, как вы себя чу</w:t>
      </w:r>
      <w:r w:rsidRPr="00B50911">
        <w:rPr>
          <w:sz w:val="28"/>
          <w:szCs w:val="28"/>
        </w:rPr>
        <w:t>в</w:t>
      </w:r>
      <w:r w:rsidRPr="00B50911">
        <w:rPr>
          <w:sz w:val="28"/>
          <w:szCs w:val="28"/>
        </w:rPr>
        <w:t>ствуете в последнее время. Над вопросами долго не задумывайтесь, поскольку правильных или неправильных ответов нет.</w:t>
      </w:r>
    </w:p>
    <w:p w:rsidR="00B50911" w:rsidRPr="00B50911" w:rsidRDefault="00B50911" w:rsidP="00E10284">
      <w:pPr>
        <w:pStyle w:val="4"/>
        <w:tabs>
          <w:tab w:val="left" w:pos="-142"/>
        </w:tabs>
        <w:ind w:firstLine="709"/>
        <w:jc w:val="both"/>
        <w:rPr>
          <w:rFonts w:ascii="Times New Roman" w:hAnsi="Times New Roman" w:cs="Times New Roman"/>
          <w:sz w:val="28"/>
          <w:szCs w:val="28"/>
        </w:rPr>
      </w:pPr>
      <w:r w:rsidRPr="00B50911">
        <w:rPr>
          <w:rFonts w:ascii="Times New Roman" w:hAnsi="Times New Roman" w:cs="Times New Roman"/>
          <w:sz w:val="28"/>
          <w:szCs w:val="28"/>
        </w:rPr>
        <w:t>Ответы:</w:t>
      </w:r>
    </w:p>
    <w:p w:rsidR="00B50911" w:rsidRPr="00B50911" w:rsidRDefault="00B50911" w:rsidP="00E10284">
      <w:pPr>
        <w:numPr>
          <w:ilvl w:val="0"/>
          <w:numId w:val="26"/>
        </w:numPr>
        <w:tabs>
          <w:tab w:val="clear" w:pos="720"/>
          <w:tab w:val="num" w:pos="0"/>
          <w:tab w:val="left" w:pos="426"/>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1 – никогда или изредка; </w:t>
      </w:r>
    </w:p>
    <w:p w:rsidR="00B50911" w:rsidRPr="00B50911" w:rsidRDefault="00B50911" w:rsidP="00E10284">
      <w:pPr>
        <w:numPr>
          <w:ilvl w:val="0"/>
          <w:numId w:val="26"/>
        </w:numPr>
        <w:tabs>
          <w:tab w:val="clear" w:pos="720"/>
          <w:tab w:val="num" w:pos="0"/>
          <w:tab w:val="left" w:pos="426"/>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2 – иногда; </w:t>
      </w:r>
    </w:p>
    <w:p w:rsidR="00B50911" w:rsidRPr="00B50911" w:rsidRDefault="00B50911" w:rsidP="00E10284">
      <w:pPr>
        <w:numPr>
          <w:ilvl w:val="0"/>
          <w:numId w:val="26"/>
        </w:numPr>
        <w:tabs>
          <w:tab w:val="clear" w:pos="720"/>
          <w:tab w:val="num" w:pos="0"/>
          <w:tab w:val="left" w:pos="426"/>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3 – часто; </w:t>
      </w:r>
    </w:p>
    <w:p w:rsidR="00B50911" w:rsidRPr="00B50911" w:rsidRDefault="00B50911" w:rsidP="00E10284">
      <w:pPr>
        <w:numPr>
          <w:ilvl w:val="0"/>
          <w:numId w:val="26"/>
        </w:numPr>
        <w:tabs>
          <w:tab w:val="clear" w:pos="720"/>
          <w:tab w:val="num" w:pos="0"/>
          <w:tab w:val="left" w:pos="426"/>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4 – почти всегда или постоянно. </w:t>
      </w:r>
    </w:p>
    <w:p w:rsidR="00B50911" w:rsidRPr="00543189" w:rsidRDefault="00B50911" w:rsidP="00E10284">
      <w:pPr>
        <w:pStyle w:val="4"/>
        <w:tabs>
          <w:tab w:val="left" w:pos="0"/>
        </w:tabs>
        <w:ind w:firstLine="709"/>
        <w:jc w:val="both"/>
        <w:rPr>
          <w:rFonts w:ascii="Times New Roman" w:hAnsi="Times New Roman" w:cs="Times New Roman"/>
          <w:i/>
          <w:sz w:val="28"/>
          <w:szCs w:val="28"/>
        </w:rPr>
      </w:pPr>
      <w:r w:rsidRPr="00543189">
        <w:rPr>
          <w:rFonts w:ascii="Times New Roman" w:hAnsi="Times New Roman" w:cs="Times New Roman"/>
          <w:i/>
          <w:sz w:val="28"/>
          <w:szCs w:val="28"/>
        </w:rPr>
        <w:t>Тест</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Я ощущаю подавленность.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Утром я чувствую себя лучше всего.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У меня бывают периоды плача или близости к слезам.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У меня плохой ночной сон.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lastRenderedPageBreak/>
        <w:t xml:space="preserve">Аппетит у меня не хуже обычного.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Мне приятно смотреть на привлекательных женщин (мужчин), разгов</w:t>
      </w:r>
      <w:r w:rsidRPr="00B50911">
        <w:rPr>
          <w:rFonts w:ascii="Times New Roman" w:hAnsi="Times New Roman" w:cs="Times New Roman"/>
          <w:sz w:val="28"/>
          <w:szCs w:val="28"/>
        </w:rPr>
        <w:t>а</w:t>
      </w:r>
      <w:r w:rsidRPr="00B50911">
        <w:rPr>
          <w:rFonts w:ascii="Times New Roman" w:hAnsi="Times New Roman" w:cs="Times New Roman"/>
          <w:sz w:val="28"/>
          <w:szCs w:val="28"/>
        </w:rPr>
        <w:t xml:space="preserve">ривать с ними, находиться рядом.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Я замечаю, что теряю вес.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Меня беспокоят запоры.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Сердце бьется быстрее, чем обычно.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Я устаю без всяких причин.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Я мыслю так же ясно, как всегда.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Мне легко делать то, что я умею.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Чувствую беспокойство и не могу усидеть на месте.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У меня есть надежды на будущее.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Я более раздражителен, чем обычно.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Мне легко принимать решения.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Я чувствую, что полезен и необходим.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Я живу достаточно полной жизнью. </w:t>
      </w:r>
    </w:p>
    <w:p w:rsidR="00B50911" w:rsidRPr="00B50911" w:rsidRDefault="00B50911" w:rsidP="00E10284">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Я чувствую, что другим людям станет лучше, если я умру. </w:t>
      </w:r>
    </w:p>
    <w:p w:rsidR="00933F7E" w:rsidRDefault="00B50911" w:rsidP="00B50911">
      <w:pPr>
        <w:numPr>
          <w:ilvl w:val="0"/>
          <w:numId w:val="27"/>
        </w:numPr>
        <w:tabs>
          <w:tab w:val="clear" w:pos="720"/>
          <w:tab w:val="left" w:pos="-142"/>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50911">
        <w:rPr>
          <w:rFonts w:ascii="Times New Roman" w:hAnsi="Times New Roman" w:cs="Times New Roman"/>
          <w:sz w:val="28"/>
          <w:szCs w:val="28"/>
        </w:rPr>
        <w:t xml:space="preserve">Меня до сих пор радует то, что радовало всегда. </w:t>
      </w:r>
    </w:p>
    <w:p w:rsidR="00E10284" w:rsidRDefault="00E10284" w:rsidP="00E10284">
      <w:pPr>
        <w:tabs>
          <w:tab w:val="left" w:pos="-142"/>
          <w:tab w:val="left" w:pos="1134"/>
        </w:tabs>
        <w:spacing w:after="0" w:line="240" w:lineRule="auto"/>
        <w:ind w:left="709"/>
        <w:jc w:val="both"/>
        <w:rPr>
          <w:rFonts w:ascii="Times New Roman" w:hAnsi="Times New Roman" w:cs="Times New Roman"/>
          <w:sz w:val="28"/>
          <w:szCs w:val="28"/>
        </w:rPr>
      </w:pPr>
    </w:p>
    <w:p w:rsidR="00E10284" w:rsidRDefault="00E10284" w:rsidP="00E10284">
      <w:pPr>
        <w:tabs>
          <w:tab w:val="left" w:pos="-142"/>
          <w:tab w:val="left" w:pos="1134"/>
        </w:tabs>
        <w:spacing w:after="0" w:line="240" w:lineRule="auto"/>
        <w:ind w:left="709"/>
        <w:jc w:val="both"/>
        <w:rPr>
          <w:rFonts w:ascii="Times New Roman" w:hAnsi="Times New Roman" w:cs="Times New Roman"/>
          <w:sz w:val="28"/>
          <w:szCs w:val="28"/>
        </w:rPr>
      </w:pPr>
    </w:p>
    <w:p w:rsidR="00E10284" w:rsidRPr="00E10284" w:rsidRDefault="00E10284" w:rsidP="00E10284">
      <w:pPr>
        <w:tabs>
          <w:tab w:val="left" w:pos="-142"/>
          <w:tab w:val="left" w:pos="1134"/>
        </w:tabs>
        <w:spacing w:after="0" w:line="240" w:lineRule="auto"/>
        <w:ind w:left="709"/>
        <w:jc w:val="both"/>
        <w:rPr>
          <w:rFonts w:ascii="Times New Roman" w:hAnsi="Times New Roman" w:cs="Times New Roman"/>
          <w:sz w:val="28"/>
          <w:szCs w:val="28"/>
        </w:rPr>
      </w:pPr>
    </w:p>
    <w:p w:rsidR="00B50911" w:rsidRPr="00B50911" w:rsidRDefault="00B50911" w:rsidP="00E10284">
      <w:pPr>
        <w:pStyle w:val="4"/>
        <w:tabs>
          <w:tab w:val="left" w:pos="1134"/>
        </w:tabs>
        <w:ind w:firstLine="709"/>
        <w:jc w:val="both"/>
        <w:rPr>
          <w:rFonts w:ascii="Times New Roman" w:hAnsi="Times New Roman" w:cs="Times New Roman"/>
          <w:b/>
          <w:sz w:val="28"/>
          <w:szCs w:val="28"/>
        </w:rPr>
      </w:pPr>
      <w:r w:rsidRPr="00B50911">
        <w:rPr>
          <w:rFonts w:ascii="Times New Roman" w:hAnsi="Times New Roman" w:cs="Times New Roman"/>
          <w:b/>
          <w:sz w:val="28"/>
          <w:szCs w:val="28"/>
        </w:rPr>
        <w:t>Обработка и интерпретация результатов теста</w:t>
      </w:r>
    </w:p>
    <w:p w:rsidR="00B50911" w:rsidRPr="00B50911" w:rsidRDefault="00B50911" w:rsidP="00E10284">
      <w:pPr>
        <w:pStyle w:val="a7"/>
        <w:tabs>
          <w:tab w:val="left" w:pos="1134"/>
        </w:tabs>
        <w:spacing w:before="0" w:beforeAutospacing="0" w:after="0" w:afterAutospacing="0"/>
        <w:ind w:firstLine="709"/>
        <w:rPr>
          <w:sz w:val="28"/>
          <w:szCs w:val="28"/>
        </w:rPr>
      </w:pPr>
      <w:r w:rsidRPr="00B50911">
        <w:rPr>
          <w:sz w:val="28"/>
          <w:szCs w:val="28"/>
        </w:rPr>
        <w:t>Уровень депрессии (УД) рассчитывается по формуле:</w:t>
      </w:r>
    </w:p>
    <w:p w:rsidR="00B50911" w:rsidRDefault="00B50911" w:rsidP="00E10284">
      <w:pPr>
        <w:pStyle w:val="a7"/>
        <w:tabs>
          <w:tab w:val="left" w:pos="1134"/>
        </w:tabs>
        <w:spacing w:before="0" w:beforeAutospacing="0" w:after="0" w:afterAutospacing="0"/>
        <w:ind w:firstLine="709"/>
        <w:rPr>
          <w:sz w:val="28"/>
          <w:szCs w:val="28"/>
        </w:rPr>
      </w:pPr>
      <w:r w:rsidRPr="00B50911">
        <w:rPr>
          <w:sz w:val="28"/>
          <w:szCs w:val="28"/>
        </w:rPr>
        <w:t>УД = Епр. + Еобр., где</w:t>
      </w:r>
      <w:r w:rsidR="00372EF7">
        <w:rPr>
          <w:sz w:val="28"/>
          <w:szCs w:val="28"/>
        </w:rPr>
        <w:t xml:space="preserve"> </w:t>
      </w:r>
      <w:r w:rsidRPr="00B50911">
        <w:rPr>
          <w:sz w:val="28"/>
          <w:szCs w:val="28"/>
        </w:rPr>
        <w:t>Епр. – сумма зачеркнутых цифр к «прямым» выск</w:t>
      </w:r>
      <w:r w:rsidRPr="00B50911">
        <w:rPr>
          <w:sz w:val="28"/>
          <w:szCs w:val="28"/>
        </w:rPr>
        <w:t>а</w:t>
      </w:r>
      <w:r w:rsidRPr="00B50911">
        <w:rPr>
          <w:sz w:val="28"/>
          <w:szCs w:val="28"/>
        </w:rPr>
        <w:t>зываниям № 1, 3, 4, 7, 8, 9, 10, 13, 15, 19;</w:t>
      </w:r>
    </w:p>
    <w:p w:rsidR="00B50911" w:rsidRPr="00B50911" w:rsidRDefault="00B50911" w:rsidP="00E10284">
      <w:pPr>
        <w:pStyle w:val="a7"/>
        <w:tabs>
          <w:tab w:val="left" w:pos="1134"/>
        </w:tabs>
        <w:spacing w:before="0" w:beforeAutospacing="0" w:after="0" w:afterAutospacing="0"/>
        <w:ind w:firstLine="709"/>
        <w:rPr>
          <w:sz w:val="28"/>
          <w:szCs w:val="28"/>
        </w:rPr>
      </w:pPr>
      <w:r w:rsidRPr="00B50911">
        <w:rPr>
          <w:sz w:val="28"/>
          <w:szCs w:val="28"/>
        </w:rPr>
        <w:t>Еобр. – сумма цифр, «обратных» к зачеркнутым высказываниям № 2, 5, 6, 11, 12, 14, 16, 17, 18, 20.</w:t>
      </w:r>
    </w:p>
    <w:p w:rsidR="00B50911" w:rsidRPr="00B50911" w:rsidRDefault="00B50911" w:rsidP="00E10284">
      <w:pPr>
        <w:pStyle w:val="a7"/>
        <w:tabs>
          <w:tab w:val="left" w:pos="0"/>
          <w:tab w:val="left" w:pos="1134"/>
        </w:tabs>
        <w:spacing w:before="0" w:beforeAutospacing="0" w:after="0" w:afterAutospacing="0"/>
        <w:ind w:firstLine="709"/>
        <w:rPr>
          <w:sz w:val="28"/>
          <w:szCs w:val="28"/>
        </w:rPr>
      </w:pPr>
      <w:r w:rsidRPr="00B50911">
        <w:rPr>
          <w:b/>
          <w:bCs/>
          <w:sz w:val="28"/>
          <w:szCs w:val="28"/>
        </w:rPr>
        <w:t>Например</w:t>
      </w:r>
      <w:r w:rsidRPr="00B50911">
        <w:rPr>
          <w:sz w:val="28"/>
          <w:szCs w:val="28"/>
        </w:rPr>
        <w:t>: у высказывания № 2 зачеркнута цифра 1, мы ставим в сумму 4 балла; у высказывания № 5 зачеркнут ответ 2, мы ставим в сумму 3 балла; у в</w:t>
      </w:r>
      <w:r w:rsidRPr="00B50911">
        <w:rPr>
          <w:sz w:val="28"/>
          <w:szCs w:val="28"/>
        </w:rPr>
        <w:t>ы</w:t>
      </w:r>
      <w:r w:rsidRPr="00B50911">
        <w:rPr>
          <w:sz w:val="28"/>
          <w:szCs w:val="28"/>
        </w:rPr>
        <w:t>сказывания № 6 зачеркнут ответ 3, мы ставим в сумму 2 балла и т.</w:t>
      </w:r>
      <w:r w:rsidR="00E10284">
        <w:rPr>
          <w:sz w:val="28"/>
          <w:szCs w:val="28"/>
        </w:rPr>
        <w:t> </w:t>
      </w:r>
      <w:r w:rsidRPr="00B50911">
        <w:rPr>
          <w:sz w:val="28"/>
          <w:szCs w:val="28"/>
        </w:rPr>
        <w:t>д.</w:t>
      </w:r>
    </w:p>
    <w:p w:rsidR="00B50911" w:rsidRPr="00B50911" w:rsidRDefault="00B50911" w:rsidP="00E10284">
      <w:pPr>
        <w:pStyle w:val="a7"/>
        <w:tabs>
          <w:tab w:val="left" w:pos="0"/>
          <w:tab w:val="left" w:pos="1134"/>
        </w:tabs>
        <w:spacing w:before="0" w:beforeAutospacing="0" w:after="0" w:afterAutospacing="0"/>
        <w:ind w:firstLine="709"/>
        <w:rPr>
          <w:sz w:val="28"/>
          <w:szCs w:val="28"/>
        </w:rPr>
      </w:pPr>
      <w:r w:rsidRPr="00B50911">
        <w:rPr>
          <w:sz w:val="28"/>
          <w:szCs w:val="28"/>
        </w:rPr>
        <w:t>В результате получаем УД, который колеблется от 20 до 80 баллов.</w:t>
      </w:r>
    </w:p>
    <w:p w:rsidR="00B50911" w:rsidRPr="00B50911" w:rsidRDefault="00B50911" w:rsidP="00E10284">
      <w:pPr>
        <w:numPr>
          <w:ilvl w:val="0"/>
          <w:numId w:val="28"/>
        </w:numPr>
        <w:tabs>
          <w:tab w:val="left" w:pos="0"/>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Если УД не более 50 баллов, то диагностируется состояние без депре</w:t>
      </w:r>
      <w:r w:rsidRPr="00B50911">
        <w:rPr>
          <w:rFonts w:ascii="Times New Roman" w:hAnsi="Times New Roman" w:cs="Times New Roman"/>
          <w:sz w:val="28"/>
          <w:szCs w:val="28"/>
        </w:rPr>
        <w:t>с</w:t>
      </w:r>
      <w:r w:rsidRPr="00B50911">
        <w:rPr>
          <w:rFonts w:ascii="Times New Roman" w:hAnsi="Times New Roman" w:cs="Times New Roman"/>
          <w:sz w:val="28"/>
          <w:szCs w:val="28"/>
        </w:rPr>
        <w:t xml:space="preserve">сии. </w:t>
      </w:r>
    </w:p>
    <w:p w:rsidR="00B50911" w:rsidRPr="00B50911" w:rsidRDefault="00B50911" w:rsidP="00E10284">
      <w:pPr>
        <w:numPr>
          <w:ilvl w:val="0"/>
          <w:numId w:val="28"/>
        </w:numPr>
        <w:tabs>
          <w:tab w:val="left" w:pos="0"/>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Если УД более 50 баллов, но менее 59, то делается вывод о легкой д</w:t>
      </w:r>
      <w:r w:rsidRPr="00B50911">
        <w:rPr>
          <w:rFonts w:ascii="Times New Roman" w:hAnsi="Times New Roman" w:cs="Times New Roman"/>
          <w:sz w:val="28"/>
          <w:szCs w:val="28"/>
        </w:rPr>
        <w:t>е</w:t>
      </w:r>
      <w:r w:rsidRPr="00B50911">
        <w:rPr>
          <w:rFonts w:ascii="Times New Roman" w:hAnsi="Times New Roman" w:cs="Times New Roman"/>
          <w:sz w:val="28"/>
          <w:szCs w:val="28"/>
        </w:rPr>
        <w:t xml:space="preserve">прессии ситуативного или невротического генеза. </w:t>
      </w:r>
    </w:p>
    <w:p w:rsidR="00B50911" w:rsidRPr="00B50911" w:rsidRDefault="00B50911" w:rsidP="00E10284">
      <w:pPr>
        <w:numPr>
          <w:ilvl w:val="0"/>
          <w:numId w:val="28"/>
        </w:numPr>
        <w:tabs>
          <w:tab w:val="left" w:pos="0"/>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При показателе УД от 60 до 69 баллов диагностируется субдепрессивное состояние или замаскированная депрессия. </w:t>
      </w:r>
    </w:p>
    <w:p w:rsidR="00B50911" w:rsidRPr="00B50911" w:rsidRDefault="00B50911" w:rsidP="00E10284">
      <w:pPr>
        <w:numPr>
          <w:ilvl w:val="0"/>
          <w:numId w:val="28"/>
        </w:numPr>
        <w:tabs>
          <w:tab w:val="left" w:pos="0"/>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Истинное депрессивное состояние диагностируется при УД более 70 баллов. </w:t>
      </w:r>
    </w:p>
    <w:p w:rsidR="00B50911" w:rsidRPr="00B50911" w:rsidRDefault="00B50911" w:rsidP="00543189">
      <w:pPr>
        <w:pStyle w:val="a3"/>
        <w:spacing w:after="0" w:line="240" w:lineRule="auto"/>
        <w:ind w:left="0"/>
        <w:jc w:val="both"/>
        <w:rPr>
          <w:rFonts w:ascii="Times New Roman" w:hAnsi="Times New Roman" w:cs="Times New Roman"/>
          <w:b/>
          <w:bCs/>
          <w:sz w:val="24"/>
          <w:szCs w:val="24"/>
        </w:rPr>
      </w:pPr>
    </w:p>
    <w:p w:rsidR="00B50911" w:rsidRDefault="00B50911" w:rsidP="006F2278">
      <w:pPr>
        <w:pStyle w:val="a3"/>
        <w:numPr>
          <w:ilvl w:val="1"/>
          <w:numId w:val="23"/>
        </w:numPr>
        <w:spacing w:after="0" w:line="240" w:lineRule="auto"/>
        <w:jc w:val="center"/>
        <w:rPr>
          <w:rFonts w:ascii="Times New Roman" w:hAnsi="Times New Roman" w:cs="Times New Roman"/>
          <w:b/>
          <w:bCs/>
          <w:sz w:val="28"/>
          <w:szCs w:val="28"/>
        </w:rPr>
      </w:pPr>
      <w:r w:rsidRPr="00B50911">
        <w:rPr>
          <w:rFonts w:ascii="Times New Roman" w:hAnsi="Times New Roman" w:cs="Times New Roman"/>
          <w:b/>
          <w:bCs/>
          <w:sz w:val="28"/>
          <w:szCs w:val="28"/>
        </w:rPr>
        <w:t>Тест-опросник «Аддиктивная склонность» В.В. Юсупова</w:t>
      </w:r>
    </w:p>
    <w:p w:rsidR="00372EF7" w:rsidRPr="00B50911" w:rsidRDefault="00372EF7" w:rsidP="00372EF7">
      <w:pPr>
        <w:pStyle w:val="a3"/>
        <w:spacing w:after="0" w:line="240" w:lineRule="auto"/>
        <w:rPr>
          <w:rFonts w:ascii="Times New Roman" w:hAnsi="Times New Roman" w:cs="Times New Roman"/>
          <w:b/>
          <w:bCs/>
          <w:sz w:val="28"/>
          <w:szCs w:val="28"/>
        </w:rPr>
      </w:pPr>
    </w:p>
    <w:p w:rsidR="00B50911" w:rsidRPr="00B50911" w:rsidRDefault="00B50911" w:rsidP="00E10284">
      <w:pPr>
        <w:spacing w:after="0" w:line="240" w:lineRule="auto"/>
        <w:ind w:firstLine="709"/>
        <w:jc w:val="both"/>
        <w:rPr>
          <w:rFonts w:ascii="Times New Roman" w:eastAsia="Times New Roman" w:hAnsi="Times New Roman" w:cs="Times New Roman"/>
          <w:sz w:val="28"/>
          <w:szCs w:val="28"/>
          <w:lang w:eastAsia="ru-RU"/>
        </w:rPr>
      </w:pPr>
      <w:r w:rsidRPr="00372EF7">
        <w:rPr>
          <w:rFonts w:ascii="Times New Roman" w:eastAsia="Times New Roman" w:hAnsi="Times New Roman" w:cs="Times New Roman"/>
          <w:bCs/>
          <w:i/>
          <w:sz w:val="28"/>
          <w:szCs w:val="28"/>
          <w:lang w:eastAsia="ru-RU"/>
        </w:rPr>
        <w:lastRenderedPageBreak/>
        <w:t>Цель</w:t>
      </w:r>
      <w:r w:rsidRPr="00372EF7">
        <w:rPr>
          <w:rFonts w:ascii="Times New Roman" w:eastAsia="Times New Roman" w:hAnsi="Times New Roman" w:cs="Times New Roman"/>
          <w:i/>
          <w:sz w:val="28"/>
          <w:szCs w:val="28"/>
          <w:lang w:eastAsia="ru-RU"/>
        </w:rPr>
        <w:t>:</w:t>
      </w:r>
      <w:r w:rsidRPr="00B50911">
        <w:rPr>
          <w:rFonts w:ascii="Times New Roman" w:eastAsia="Times New Roman" w:hAnsi="Times New Roman" w:cs="Times New Roman"/>
          <w:sz w:val="28"/>
          <w:szCs w:val="28"/>
          <w:lang w:eastAsia="ru-RU"/>
        </w:rPr>
        <w:t xml:space="preserve"> экспресс-диагностика риска употребления алкоголя, ПАВ и наркот</w:t>
      </w:r>
      <w:r w:rsidRPr="00B50911">
        <w:rPr>
          <w:rFonts w:ascii="Times New Roman" w:eastAsia="Times New Roman" w:hAnsi="Times New Roman" w:cs="Times New Roman"/>
          <w:sz w:val="28"/>
          <w:szCs w:val="28"/>
          <w:lang w:eastAsia="ru-RU"/>
        </w:rPr>
        <w:t>и</w:t>
      </w:r>
      <w:r w:rsidRPr="00B50911">
        <w:rPr>
          <w:rFonts w:ascii="Times New Roman" w:eastAsia="Times New Roman" w:hAnsi="Times New Roman" w:cs="Times New Roman"/>
          <w:sz w:val="28"/>
          <w:szCs w:val="28"/>
          <w:lang w:eastAsia="ru-RU"/>
        </w:rPr>
        <w:t>ческих веществ</w:t>
      </w:r>
      <w:r>
        <w:rPr>
          <w:rFonts w:ascii="Times New Roman" w:eastAsia="Times New Roman" w:hAnsi="Times New Roman" w:cs="Times New Roman"/>
          <w:sz w:val="28"/>
          <w:szCs w:val="28"/>
          <w:lang w:eastAsia="ru-RU"/>
        </w:rPr>
        <w:t xml:space="preserve">. Опросник предназначен </w:t>
      </w:r>
      <w:r w:rsidRPr="00B50911">
        <w:rPr>
          <w:rFonts w:ascii="Times New Roman" w:eastAsia="Times New Roman" w:hAnsi="Times New Roman" w:cs="Times New Roman"/>
          <w:sz w:val="28"/>
          <w:szCs w:val="28"/>
          <w:lang w:eastAsia="ru-RU"/>
        </w:rPr>
        <w:t>для учащихся 8-11 класса. Возможно индивидуальное и групповое тестирование.</w:t>
      </w:r>
    </w:p>
    <w:p w:rsidR="00B50911" w:rsidRDefault="00B50911" w:rsidP="00E10284">
      <w:pPr>
        <w:pStyle w:val="a3"/>
        <w:spacing w:after="0" w:line="240" w:lineRule="auto"/>
        <w:ind w:left="0" w:firstLine="709"/>
        <w:jc w:val="both"/>
        <w:rPr>
          <w:rFonts w:ascii="Times New Roman" w:hAnsi="Times New Roman" w:cs="Times New Roman"/>
          <w:sz w:val="28"/>
          <w:szCs w:val="28"/>
        </w:rPr>
      </w:pPr>
      <w:r w:rsidRPr="00372EF7">
        <w:rPr>
          <w:rFonts w:ascii="Times New Roman" w:hAnsi="Times New Roman" w:cs="Times New Roman"/>
          <w:i/>
          <w:sz w:val="28"/>
          <w:szCs w:val="28"/>
        </w:rPr>
        <w:t>Инструкция</w:t>
      </w:r>
      <w:r w:rsidRPr="00B50911">
        <w:rPr>
          <w:rFonts w:ascii="Times New Roman" w:hAnsi="Times New Roman" w:cs="Times New Roman"/>
          <w:sz w:val="28"/>
          <w:szCs w:val="28"/>
        </w:rPr>
        <w:t>: поставьте «галочку» напротив выбранного утверждения в сл</w:t>
      </w:r>
      <w:r w:rsidRPr="00B50911">
        <w:rPr>
          <w:rFonts w:ascii="Times New Roman" w:hAnsi="Times New Roman" w:cs="Times New Roman"/>
          <w:sz w:val="28"/>
          <w:szCs w:val="28"/>
        </w:rPr>
        <w:t>у</w:t>
      </w:r>
      <w:r w:rsidRPr="00B50911">
        <w:rPr>
          <w:rFonts w:ascii="Times New Roman" w:hAnsi="Times New Roman" w:cs="Times New Roman"/>
          <w:sz w:val="28"/>
          <w:szCs w:val="28"/>
        </w:rPr>
        <w:t xml:space="preserve">чае Вашего согласия. </w:t>
      </w:r>
    </w:p>
    <w:p w:rsidR="007B641F" w:rsidRPr="005668CE" w:rsidRDefault="007B641F" w:rsidP="00B50911">
      <w:pPr>
        <w:pStyle w:val="a3"/>
        <w:spacing w:after="0" w:line="240" w:lineRule="auto"/>
        <w:ind w:left="0"/>
        <w:jc w:val="both"/>
        <w:rPr>
          <w:rFonts w:ascii="Times New Roman" w:hAnsi="Times New Roman" w:cs="Times New Roman"/>
          <w:sz w:val="28"/>
          <w:szCs w:val="28"/>
        </w:rPr>
      </w:pPr>
    </w:p>
    <w:tbl>
      <w:tblPr>
        <w:tblStyle w:val="a9"/>
        <w:tblW w:w="9603" w:type="dxa"/>
        <w:tblLook w:val="04A0"/>
      </w:tblPr>
      <w:tblGrid>
        <w:gridCol w:w="566"/>
        <w:gridCol w:w="8614"/>
        <w:gridCol w:w="423"/>
      </w:tblGrid>
      <w:tr w:rsidR="00087F56" w:rsidRPr="0014298E" w:rsidTr="00E10284">
        <w:tc>
          <w:tcPr>
            <w:tcW w:w="566" w:type="dxa"/>
            <w:vAlign w:val="center"/>
          </w:tcPr>
          <w:p w:rsidR="00087F56" w:rsidRPr="0014298E" w:rsidRDefault="00087F56" w:rsidP="0014298E">
            <w:pPr>
              <w:jc w:val="center"/>
              <w:rPr>
                <w:rFonts w:ascii="Times New Roman" w:hAnsi="Times New Roman" w:cs="Times New Roman"/>
                <w:i/>
                <w:sz w:val="28"/>
                <w:szCs w:val="28"/>
              </w:rPr>
            </w:pPr>
            <w:r w:rsidRPr="0014298E">
              <w:rPr>
                <w:rFonts w:ascii="Times New Roman" w:hAnsi="Times New Roman" w:cs="Times New Roman"/>
                <w:i/>
                <w:sz w:val="28"/>
                <w:szCs w:val="28"/>
              </w:rPr>
              <w:t>№</w:t>
            </w:r>
          </w:p>
        </w:tc>
        <w:tc>
          <w:tcPr>
            <w:tcW w:w="8614" w:type="dxa"/>
            <w:vAlign w:val="center"/>
          </w:tcPr>
          <w:p w:rsidR="0014298E" w:rsidRPr="0014298E" w:rsidRDefault="00087F56" w:rsidP="001546BC">
            <w:pPr>
              <w:jc w:val="center"/>
              <w:rPr>
                <w:rFonts w:ascii="Times New Roman" w:hAnsi="Times New Roman" w:cs="Times New Roman"/>
                <w:i/>
                <w:sz w:val="28"/>
                <w:szCs w:val="28"/>
              </w:rPr>
            </w:pPr>
            <w:r w:rsidRPr="0014298E">
              <w:rPr>
                <w:rFonts w:ascii="Times New Roman" w:hAnsi="Times New Roman" w:cs="Times New Roman"/>
                <w:i/>
                <w:sz w:val="28"/>
                <w:szCs w:val="28"/>
              </w:rPr>
              <w:t>Утверждение</w:t>
            </w:r>
          </w:p>
        </w:tc>
        <w:tc>
          <w:tcPr>
            <w:tcW w:w="423" w:type="dxa"/>
          </w:tcPr>
          <w:p w:rsidR="00087F56" w:rsidRPr="0014298E" w:rsidRDefault="00087F56" w:rsidP="0014298E">
            <w:pPr>
              <w:pStyle w:val="a3"/>
              <w:ind w:left="0"/>
              <w:jc w:val="both"/>
              <w:rPr>
                <w:rFonts w:ascii="Times New Roman" w:hAnsi="Times New Roman" w:cs="Times New Roman"/>
                <w:sz w:val="28"/>
                <w:szCs w:val="28"/>
                <w:lang w:val="en-US"/>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Если человек в меру и без вредных последствий употребляет возбу</w:t>
            </w:r>
            <w:r w:rsidRPr="0014298E">
              <w:rPr>
                <w:rFonts w:ascii="Times New Roman" w:hAnsi="Times New Roman" w:cs="Times New Roman"/>
                <w:sz w:val="28"/>
                <w:szCs w:val="28"/>
              </w:rPr>
              <w:t>ж</w:t>
            </w:r>
            <w:r w:rsidRPr="0014298E">
              <w:rPr>
                <w:rFonts w:ascii="Times New Roman" w:hAnsi="Times New Roman" w:cs="Times New Roman"/>
                <w:sz w:val="28"/>
                <w:szCs w:val="28"/>
              </w:rPr>
              <w:t>дающие и влияющие на п</w:t>
            </w:r>
            <w:r w:rsidR="00E10284">
              <w:rPr>
                <w:rFonts w:ascii="Times New Roman" w:hAnsi="Times New Roman" w:cs="Times New Roman"/>
                <w:sz w:val="28"/>
                <w:szCs w:val="28"/>
              </w:rPr>
              <w:t>сихику вещества - это нормально</w:t>
            </w:r>
          </w:p>
        </w:tc>
        <w:tc>
          <w:tcPr>
            <w:tcW w:w="423" w:type="dxa"/>
          </w:tcPr>
          <w:p w:rsidR="00087F56" w:rsidRPr="0014298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2</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Человек должен иметь право выпивать, сколько он хочет и где он х</w:t>
            </w:r>
            <w:r w:rsidRPr="0014298E">
              <w:rPr>
                <w:rFonts w:ascii="Times New Roman" w:hAnsi="Times New Roman" w:cs="Times New Roman"/>
                <w:sz w:val="28"/>
                <w:szCs w:val="28"/>
              </w:rPr>
              <w:t>о</w:t>
            </w:r>
            <w:r w:rsidR="00E10284">
              <w:rPr>
                <w:rFonts w:ascii="Times New Roman" w:hAnsi="Times New Roman" w:cs="Times New Roman"/>
                <w:sz w:val="28"/>
                <w:szCs w:val="28"/>
              </w:rPr>
              <w:t>чет</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3</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Некоторые правила и запреты можно отбросить, е</w:t>
            </w:r>
            <w:r w:rsidR="00E10284">
              <w:rPr>
                <w:rFonts w:ascii="Times New Roman" w:hAnsi="Times New Roman" w:cs="Times New Roman"/>
                <w:sz w:val="28"/>
                <w:szCs w:val="28"/>
              </w:rPr>
              <w:t>сли чего-нибудь сильно захочешь</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4</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Мне бы понравилась работа официан</w:t>
            </w:r>
            <w:r w:rsidR="00E10284">
              <w:rPr>
                <w:rFonts w:ascii="Times New Roman" w:hAnsi="Times New Roman" w:cs="Times New Roman"/>
                <w:sz w:val="28"/>
                <w:szCs w:val="28"/>
              </w:rPr>
              <w:t>тки в ресторане/дегустатора вин</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5</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Я часто испытываю</w:t>
            </w:r>
            <w:r w:rsidR="00E10284">
              <w:rPr>
                <w:rFonts w:ascii="Times New Roman" w:hAnsi="Times New Roman" w:cs="Times New Roman"/>
                <w:sz w:val="28"/>
                <w:szCs w:val="28"/>
              </w:rPr>
              <w:t xml:space="preserve"> потребность в острых ощущениях</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6</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Среди моих знакомых есть люди, которые пробовали одурманива</w:t>
            </w:r>
            <w:r w:rsidRPr="0014298E">
              <w:rPr>
                <w:rFonts w:ascii="Times New Roman" w:hAnsi="Times New Roman" w:cs="Times New Roman"/>
                <w:sz w:val="28"/>
                <w:szCs w:val="28"/>
              </w:rPr>
              <w:t>ю</w:t>
            </w:r>
            <w:r w:rsidR="00E10284">
              <w:rPr>
                <w:rFonts w:ascii="Times New Roman" w:hAnsi="Times New Roman" w:cs="Times New Roman"/>
                <w:sz w:val="28"/>
                <w:szCs w:val="28"/>
              </w:rPr>
              <w:t>щие токсические вещества</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7</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Правы люди, которые в жизни следуют пословице: «Если нель</w:t>
            </w:r>
            <w:r w:rsidR="00E10284">
              <w:rPr>
                <w:rFonts w:ascii="Times New Roman" w:hAnsi="Times New Roman" w:cs="Times New Roman"/>
                <w:sz w:val="28"/>
                <w:szCs w:val="28"/>
              </w:rPr>
              <w:t>зя, но очень хочется, то можно»</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8</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Бывало, что я случайно попадал(а) в неприятную историю или драку после употребления спиртных напитко</w:t>
            </w:r>
            <w:r w:rsidR="00E10284">
              <w:rPr>
                <w:rFonts w:ascii="Times New Roman" w:hAnsi="Times New Roman" w:cs="Times New Roman"/>
                <w:sz w:val="28"/>
                <w:szCs w:val="28"/>
              </w:rPr>
              <w:t>в</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9</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Бывали случаи, когда мои родители, другие люди высказывали бе</w:t>
            </w:r>
            <w:r w:rsidRPr="0014298E">
              <w:rPr>
                <w:rFonts w:ascii="Times New Roman" w:hAnsi="Times New Roman" w:cs="Times New Roman"/>
                <w:sz w:val="28"/>
                <w:szCs w:val="28"/>
              </w:rPr>
              <w:t>с</w:t>
            </w:r>
            <w:r w:rsidRPr="0014298E">
              <w:rPr>
                <w:rFonts w:ascii="Times New Roman" w:hAnsi="Times New Roman" w:cs="Times New Roman"/>
                <w:sz w:val="28"/>
                <w:szCs w:val="28"/>
              </w:rPr>
              <w:t>покойство по поводу того, что я немного выпил(а)</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10</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Когда люди стремятся к новым, необычным ощущениям и пережив</w:t>
            </w:r>
            <w:r w:rsidRPr="0014298E">
              <w:rPr>
                <w:rFonts w:ascii="Times New Roman" w:hAnsi="Times New Roman" w:cs="Times New Roman"/>
                <w:sz w:val="28"/>
                <w:szCs w:val="28"/>
              </w:rPr>
              <w:t>а</w:t>
            </w:r>
            <w:r w:rsidR="00E10284">
              <w:rPr>
                <w:rFonts w:ascii="Times New Roman" w:hAnsi="Times New Roman" w:cs="Times New Roman"/>
                <w:sz w:val="28"/>
                <w:szCs w:val="28"/>
              </w:rPr>
              <w:t>ниям, это нормально</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11</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 xml:space="preserve">Чтобы получить удовольствие, стоит нарушить </w:t>
            </w:r>
            <w:r w:rsidR="00E10284">
              <w:rPr>
                <w:rFonts w:ascii="Times New Roman" w:hAnsi="Times New Roman" w:cs="Times New Roman"/>
                <w:sz w:val="28"/>
                <w:szCs w:val="28"/>
              </w:rPr>
              <w:t>некоторые правила и запреты</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12</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Мне нравится бывать в компаниях, где в меру выпивают и веселят</w:t>
            </w:r>
            <w:r w:rsidR="00E10284">
              <w:rPr>
                <w:rFonts w:ascii="Times New Roman" w:hAnsi="Times New Roman" w:cs="Times New Roman"/>
                <w:sz w:val="28"/>
                <w:szCs w:val="28"/>
              </w:rPr>
              <w:t>ся</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13</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Бывало, что у меня возникало желание выпить, хотя я понимал(а),</w:t>
            </w:r>
            <w:r w:rsidR="00E10284">
              <w:rPr>
                <w:rFonts w:ascii="Times New Roman" w:hAnsi="Times New Roman" w:cs="Times New Roman"/>
                <w:sz w:val="28"/>
                <w:szCs w:val="28"/>
              </w:rPr>
              <w:t xml:space="preserve"> что сейчас не время и не место</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14</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 xml:space="preserve">Сигарета в </w:t>
            </w:r>
            <w:r w:rsidR="00E10284">
              <w:rPr>
                <w:rFonts w:ascii="Times New Roman" w:hAnsi="Times New Roman" w:cs="Times New Roman"/>
                <w:sz w:val="28"/>
                <w:szCs w:val="28"/>
              </w:rPr>
              <w:t>трудную минуту меня успокаивает</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15</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 xml:space="preserve">Удовольствие - это главное, </w:t>
            </w:r>
            <w:r w:rsidR="00E10284">
              <w:rPr>
                <w:rFonts w:ascii="Times New Roman" w:hAnsi="Times New Roman" w:cs="Times New Roman"/>
                <w:sz w:val="28"/>
                <w:szCs w:val="28"/>
              </w:rPr>
              <w:t>к чему стоит стремиться в жизни</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16</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Вредное воздействие на человека алкоголя и табака сильно преув</w:t>
            </w:r>
            <w:r w:rsidRPr="0014298E">
              <w:rPr>
                <w:rFonts w:ascii="Times New Roman" w:hAnsi="Times New Roman" w:cs="Times New Roman"/>
                <w:sz w:val="28"/>
                <w:szCs w:val="28"/>
              </w:rPr>
              <w:t>е</w:t>
            </w:r>
            <w:r w:rsidR="00E10284">
              <w:rPr>
                <w:rFonts w:ascii="Times New Roman" w:hAnsi="Times New Roman" w:cs="Times New Roman"/>
                <w:sz w:val="28"/>
                <w:szCs w:val="28"/>
              </w:rPr>
              <w:t>личивают</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17</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Секс должен занимать в жизн</w:t>
            </w:r>
            <w:r w:rsidR="00E10284">
              <w:rPr>
                <w:rFonts w:ascii="Times New Roman" w:hAnsi="Times New Roman" w:cs="Times New Roman"/>
                <w:sz w:val="28"/>
                <w:szCs w:val="28"/>
              </w:rPr>
              <w:t>и молодежи одно из главных мест</w:t>
            </w:r>
          </w:p>
        </w:tc>
        <w:tc>
          <w:tcPr>
            <w:tcW w:w="423" w:type="dxa"/>
          </w:tcPr>
          <w:p w:rsidR="00087F56" w:rsidRPr="005668CE" w:rsidRDefault="00087F56" w:rsidP="0014298E">
            <w:pPr>
              <w:pStyle w:val="a3"/>
              <w:ind w:left="0"/>
              <w:jc w:val="both"/>
              <w:rPr>
                <w:rFonts w:ascii="Times New Roman" w:hAnsi="Times New Roman" w:cs="Times New Roman"/>
                <w:sz w:val="28"/>
                <w:szCs w:val="28"/>
              </w:rPr>
            </w:pPr>
          </w:p>
        </w:tc>
      </w:tr>
      <w:tr w:rsidR="00087F56" w:rsidRPr="0014298E" w:rsidTr="00E10284">
        <w:tc>
          <w:tcPr>
            <w:tcW w:w="566"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18</w:t>
            </w:r>
            <w:r w:rsidR="0014298E" w:rsidRPr="0014298E">
              <w:rPr>
                <w:rFonts w:ascii="Times New Roman" w:hAnsi="Times New Roman" w:cs="Times New Roman"/>
                <w:sz w:val="28"/>
                <w:szCs w:val="28"/>
              </w:rPr>
              <w:t>.</w:t>
            </w:r>
          </w:p>
        </w:tc>
        <w:tc>
          <w:tcPr>
            <w:tcW w:w="8614" w:type="dxa"/>
            <w:vAlign w:val="center"/>
          </w:tcPr>
          <w:p w:rsidR="00087F56" w:rsidRPr="0014298E" w:rsidRDefault="00087F56" w:rsidP="0014298E">
            <w:pPr>
              <w:jc w:val="both"/>
              <w:rPr>
                <w:rFonts w:ascii="Times New Roman" w:hAnsi="Times New Roman" w:cs="Times New Roman"/>
                <w:sz w:val="28"/>
                <w:szCs w:val="28"/>
              </w:rPr>
            </w:pPr>
            <w:r w:rsidRPr="0014298E">
              <w:rPr>
                <w:rFonts w:ascii="Times New Roman" w:hAnsi="Times New Roman" w:cs="Times New Roman"/>
                <w:sz w:val="28"/>
                <w:szCs w:val="28"/>
              </w:rPr>
              <w:t>Я бы попробовал(а) какое-нибудь одурманивающее вещество, если бы твердо знал(а), что это не повредит моему здоровью и не повле</w:t>
            </w:r>
            <w:r w:rsidR="00E10284">
              <w:rPr>
                <w:rFonts w:ascii="Times New Roman" w:hAnsi="Times New Roman" w:cs="Times New Roman"/>
                <w:sz w:val="28"/>
                <w:szCs w:val="28"/>
              </w:rPr>
              <w:t>чет наказания</w:t>
            </w:r>
          </w:p>
        </w:tc>
        <w:tc>
          <w:tcPr>
            <w:tcW w:w="423" w:type="dxa"/>
          </w:tcPr>
          <w:p w:rsidR="00087F56" w:rsidRPr="0014298E" w:rsidRDefault="00087F56"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19.</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Мои друзья рассказывали, что в некоторых ситуациях они испытыв</w:t>
            </w:r>
            <w:r w:rsidRPr="0014298E">
              <w:rPr>
                <w:rFonts w:ascii="Times New Roman" w:hAnsi="Times New Roman" w:cs="Times New Roman"/>
                <w:sz w:val="28"/>
                <w:szCs w:val="28"/>
              </w:rPr>
              <w:t>а</w:t>
            </w:r>
            <w:r w:rsidRPr="0014298E">
              <w:rPr>
                <w:rFonts w:ascii="Times New Roman" w:hAnsi="Times New Roman" w:cs="Times New Roman"/>
                <w:sz w:val="28"/>
                <w:szCs w:val="28"/>
              </w:rPr>
              <w:t>ли необычные состояния: видели красочные интересные видения, слышали странные необычные</w:t>
            </w:r>
            <w:r w:rsidR="00E10284">
              <w:rPr>
                <w:rFonts w:ascii="Times New Roman" w:hAnsi="Times New Roman" w:cs="Times New Roman"/>
                <w:sz w:val="28"/>
                <w:szCs w:val="28"/>
              </w:rPr>
              <w:t xml:space="preserve"> звуки и др.</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20.</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На самом деле курительные сме</w:t>
            </w:r>
            <w:r w:rsidR="00E10284">
              <w:rPr>
                <w:rFonts w:ascii="Times New Roman" w:hAnsi="Times New Roman" w:cs="Times New Roman"/>
                <w:sz w:val="28"/>
                <w:szCs w:val="28"/>
              </w:rPr>
              <w:t>си не очень опасны для здоровья</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lastRenderedPageBreak/>
              <w:t>21.</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Бывало, что по утрам (после того, как я накануне употреблял(а) алк</w:t>
            </w:r>
            <w:r w:rsidRPr="0014298E">
              <w:rPr>
                <w:rFonts w:ascii="Times New Roman" w:hAnsi="Times New Roman" w:cs="Times New Roman"/>
                <w:sz w:val="28"/>
                <w:szCs w:val="28"/>
              </w:rPr>
              <w:t>о</w:t>
            </w:r>
            <w:r w:rsidRPr="0014298E">
              <w:rPr>
                <w:rFonts w:ascii="Times New Roman" w:hAnsi="Times New Roman" w:cs="Times New Roman"/>
                <w:sz w:val="28"/>
                <w:szCs w:val="28"/>
              </w:rPr>
              <w:t>голь) у меня дрожали руки</w:t>
            </w:r>
            <w:r w:rsidR="00E10284">
              <w:rPr>
                <w:rFonts w:ascii="Times New Roman" w:hAnsi="Times New Roman" w:cs="Times New Roman"/>
                <w:sz w:val="28"/>
                <w:szCs w:val="28"/>
              </w:rPr>
              <w:t>, а голова просто раскалывалась</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22.</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Не могу заставить себя бросить курить,</w:t>
            </w:r>
            <w:r w:rsidR="00E10284">
              <w:rPr>
                <w:rFonts w:ascii="Times New Roman" w:hAnsi="Times New Roman" w:cs="Times New Roman"/>
                <w:sz w:val="28"/>
                <w:szCs w:val="28"/>
              </w:rPr>
              <w:t xml:space="preserve"> хотя знаю, что это вредно</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23.</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Часто в состоянии опьянения я испытывал(а) чувство невесомости, отрешенности от окружающего мира, нереальности происходяще</w:t>
            </w:r>
            <w:r w:rsidR="00E10284">
              <w:rPr>
                <w:rFonts w:ascii="Times New Roman" w:hAnsi="Times New Roman" w:cs="Times New Roman"/>
                <w:sz w:val="28"/>
                <w:szCs w:val="28"/>
              </w:rPr>
              <w:t>го</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24.</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Мне неприятно вспоминать и говорить о ряде случаев, которые были связаны с употреблением а</w:t>
            </w:r>
            <w:r w:rsidR="00E10284">
              <w:rPr>
                <w:rFonts w:ascii="Times New Roman" w:hAnsi="Times New Roman" w:cs="Times New Roman"/>
                <w:sz w:val="28"/>
                <w:szCs w:val="28"/>
              </w:rPr>
              <w:t>лкоголя</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25.</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Мои друзья умеют хорошо рассл</w:t>
            </w:r>
            <w:r w:rsidR="00E10284">
              <w:rPr>
                <w:rFonts w:ascii="Times New Roman" w:hAnsi="Times New Roman" w:cs="Times New Roman"/>
                <w:sz w:val="28"/>
                <w:szCs w:val="28"/>
              </w:rPr>
              <w:t>абиться и получить удовольствие</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26.</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В последнее время, чтобы не «сорваться», я вынужден(а) был(а) пр</w:t>
            </w:r>
            <w:r w:rsidRPr="0014298E">
              <w:rPr>
                <w:rFonts w:ascii="Times New Roman" w:hAnsi="Times New Roman" w:cs="Times New Roman"/>
                <w:sz w:val="28"/>
                <w:szCs w:val="28"/>
              </w:rPr>
              <w:t>и</w:t>
            </w:r>
            <w:r w:rsidR="00E10284">
              <w:rPr>
                <w:rFonts w:ascii="Times New Roman" w:hAnsi="Times New Roman" w:cs="Times New Roman"/>
                <w:sz w:val="28"/>
                <w:szCs w:val="28"/>
              </w:rPr>
              <w:t>нимать успокаивающие препараты</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27.</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Я пытался (пыталась) избавиться от некоторых пагубных привы</w:t>
            </w:r>
            <w:r w:rsidR="00E10284">
              <w:rPr>
                <w:rFonts w:ascii="Times New Roman" w:hAnsi="Times New Roman" w:cs="Times New Roman"/>
                <w:sz w:val="28"/>
                <w:szCs w:val="28"/>
              </w:rPr>
              <w:t>чек</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28.</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Употребляя алкоголь,</w:t>
            </w:r>
            <w:r w:rsidR="00E10284">
              <w:rPr>
                <w:rFonts w:ascii="Times New Roman" w:hAnsi="Times New Roman" w:cs="Times New Roman"/>
                <w:sz w:val="28"/>
                <w:szCs w:val="28"/>
              </w:rPr>
              <w:t xml:space="preserve"> я часто превышал(а) свою норму</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29.</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Мне нравится состояние, которое возникает, когда немного вы</w:t>
            </w:r>
            <w:r w:rsidR="00E10284">
              <w:rPr>
                <w:rFonts w:ascii="Times New Roman" w:hAnsi="Times New Roman" w:cs="Times New Roman"/>
                <w:sz w:val="28"/>
                <w:szCs w:val="28"/>
              </w:rPr>
              <w:t>пьешь</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30.</w:t>
            </w: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У меня были неприятности в</w:t>
            </w:r>
            <w:r w:rsidR="00E10284">
              <w:rPr>
                <w:rFonts w:ascii="Times New Roman" w:hAnsi="Times New Roman" w:cs="Times New Roman"/>
                <w:sz w:val="28"/>
                <w:szCs w:val="28"/>
              </w:rPr>
              <w:t xml:space="preserve"> связи с употреблением алкоголя</w:t>
            </w:r>
          </w:p>
        </w:tc>
        <w:tc>
          <w:tcPr>
            <w:tcW w:w="423" w:type="dxa"/>
          </w:tcPr>
          <w:p w:rsidR="0014298E" w:rsidRPr="005668CE" w:rsidRDefault="0014298E" w:rsidP="0014298E">
            <w:pPr>
              <w:pStyle w:val="a3"/>
              <w:ind w:left="0"/>
              <w:jc w:val="both"/>
              <w:rPr>
                <w:rFonts w:ascii="Times New Roman" w:hAnsi="Times New Roman" w:cs="Times New Roman"/>
                <w:sz w:val="28"/>
                <w:szCs w:val="28"/>
              </w:rPr>
            </w:pPr>
          </w:p>
        </w:tc>
      </w:tr>
      <w:tr w:rsidR="0014298E" w:rsidRPr="0014298E" w:rsidTr="00E10284">
        <w:tc>
          <w:tcPr>
            <w:tcW w:w="566" w:type="dxa"/>
            <w:vAlign w:val="center"/>
          </w:tcPr>
          <w:p w:rsidR="0014298E" w:rsidRPr="0014298E" w:rsidRDefault="0014298E" w:rsidP="0014298E">
            <w:pPr>
              <w:jc w:val="both"/>
              <w:rPr>
                <w:rFonts w:ascii="Times New Roman" w:hAnsi="Times New Roman" w:cs="Times New Roman"/>
                <w:sz w:val="28"/>
                <w:szCs w:val="28"/>
              </w:rPr>
            </w:pPr>
          </w:p>
        </w:tc>
        <w:tc>
          <w:tcPr>
            <w:tcW w:w="8614" w:type="dxa"/>
            <w:vAlign w:val="center"/>
          </w:tcPr>
          <w:p w:rsidR="0014298E" w:rsidRPr="0014298E" w:rsidRDefault="0014298E" w:rsidP="0014298E">
            <w:pPr>
              <w:jc w:val="both"/>
              <w:rPr>
                <w:rFonts w:ascii="Times New Roman" w:hAnsi="Times New Roman" w:cs="Times New Roman"/>
                <w:sz w:val="28"/>
                <w:szCs w:val="28"/>
              </w:rPr>
            </w:pPr>
            <w:r w:rsidRPr="0014298E">
              <w:rPr>
                <w:rFonts w:ascii="Times New Roman" w:hAnsi="Times New Roman" w:cs="Times New Roman"/>
                <w:sz w:val="28"/>
                <w:szCs w:val="28"/>
              </w:rPr>
              <w:t>Итого:</w:t>
            </w:r>
          </w:p>
        </w:tc>
        <w:tc>
          <w:tcPr>
            <w:tcW w:w="423" w:type="dxa"/>
          </w:tcPr>
          <w:p w:rsidR="0014298E" w:rsidRPr="0014298E" w:rsidRDefault="0014298E" w:rsidP="0014298E">
            <w:pPr>
              <w:pStyle w:val="a3"/>
              <w:ind w:left="0"/>
              <w:jc w:val="both"/>
              <w:rPr>
                <w:rFonts w:ascii="Times New Roman" w:hAnsi="Times New Roman" w:cs="Times New Roman"/>
                <w:sz w:val="28"/>
                <w:szCs w:val="28"/>
                <w:lang w:val="en-US"/>
              </w:rPr>
            </w:pPr>
          </w:p>
        </w:tc>
      </w:tr>
    </w:tbl>
    <w:p w:rsidR="0014298E" w:rsidRPr="0014298E" w:rsidRDefault="0014298E" w:rsidP="0014298E">
      <w:pPr>
        <w:pStyle w:val="a3"/>
        <w:spacing w:after="0" w:line="240" w:lineRule="auto"/>
        <w:ind w:left="0"/>
        <w:jc w:val="both"/>
        <w:rPr>
          <w:rFonts w:ascii="Times New Roman" w:hAnsi="Times New Roman" w:cs="Times New Roman"/>
          <w:sz w:val="28"/>
          <w:szCs w:val="28"/>
        </w:rPr>
      </w:pPr>
    </w:p>
    <w:p w:rsidR="00E10284" w:rsidRDefault="00B50911" w:rsidP="00E10284">
      <w:pPr>
        <w:pStyle w:val="a3"/>
        <w:tabs>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Интерпретация полученных результатов:</w:t>
      </w:r>
    </w:p>
    <w:p w:rsidR="00E10284" w:rsidRDefault="00B50911" w:rsidP="00E10284">
      <w:pPr>
        <w:pStyle w:val="a3"/>
        <w:tabs>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w:t>
      </w:r>
      <w:r w:rsidRPr="00B50911">
        <w:rPr>
          <w:rFonts w:ascii="Times New Roman" w:hAnsi="Times New Roman" w:cs="Times New Roman"/>
          <w:b/>
          <w:bCs/>
          <w:sz w:val="28"/>
          <w:szCs w:val="28"/>
        </w:rPr>
        <w:t>до 13 баллов</w:t>
      </w:r>
      <w:r w:rsidRPr="00B50911">
        <w:rPr>
          <w:rFonts w:ascii="Times New Roman" w:hAnsi="Times New Roman" w:cs="Times New Roman"/>
          <w:sz w:val="28"/>
          <w:szCs w:val="28"/>
        </w:rPr>
        <w:t xml:space="preserve"> – группа низкого риска зависимого поведения;</w:t>
      </w:r>
    </w:p>
    <w:p w:rsidR="00E10284" w:rsidRDefault="00B50911" w:rsidP="00E10284">
      <w:pPr>
        <w:pStyle w:val="a3"/>
        <w:tabs>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 </w:t>
      </w:r>
      <w:r w:rsidRPr="00B50911">
        <w:rPr>
          <w:rFonts w:ascii="Times New Roman" w:hAnsi="Times New Roman" w:cs="Times New Roman"/>
          <w:b/>
          <w:bCs/>
          <w:sz w:val="28"/>
          <w:szCs w:val="28"/>
        </w:rPr>
        <w:t>от 14 до 16 баллов</w:t>
      </w:r>
      <w:r w:rsidRPr="00B50911">
        <w:rPr>
          <w:rFonts w:ascii="Times New Roman" w:hAnsi="Times New Roman" w:cs="Times New Roman"/>
          <w:sz w:val="28"/>
          <w:szCs w:val="28"/>
        </w:rPr>
        <w:t xml:space="preserve"> – группа умеренно риска зависимого поведения;</w:t>
      </w:r>
    </w:p>
    <w:p w:rsidR="00B50911" w:rsidRPr="00B50911" w:rsidRDefault="00B50911" w:rsidP="00E10284">
      <w:pPr>
        <w:pStyle w:val="a3"/>
        <w:tabs>
          <w:tab w:val="left" w:pos="1134"/>
        </w:tabs>
        <w:spacing w:after="0" w:line="240" w:lineRule="auto"/>
        <w:ind w:left="0" w:firstLine="709"/>
        <w:jc w:val="both"/>
        <w:rPr>
          <w:rFonts w:ascii="Times New Roman" w:hAnsi="Times New Roman" w:cs="Times New Roman"/>
          <w:sz w:val="28"/>
          <w:szCs w:val="28"/>
        </w:rPr>
      </w:pPr>
      <w:r w:rsidRPr="00B50911">
        <w:rPr>
          <w:rFonts w:ascii="Times New Roman" w:hAnsi="Times New Roman" w:cs="Times New Roman"/>
          <w:sz w:val="28"/>
          <w:szCs w:val="28"/>
        </w:rPr>
        <w:t xml:space="preserve">• </w:t>
      </w:r>
      <w:r w:rsidRPr="00B50911">
        <w:rPr>
          <w:rFonts w:ascii="Times New Roman" w:hAnsi="Times New Roman" w:cs="Times New Roman"/>
          <w:b/>
          <w:bCs/>
          <w:sz w:val="28"/>
          <w:szCs w:val="28"/>
        </w:rPr>
        <w:t>от 17 баллов и более</w:t>
      </w:r>
      <w:r w:rsidRPr="00B50911">
        <w:rPr>
          <w:rFonts w:ascii="Times New Roman" w:hAnsi="Times New Roman" w:cs="Times New Roman"/>
          <w:sz w:val="28"/>
          <w:szCs w:val="28"/>
        </w:rPr>
        <w:t xml:space="preserve"> – группа высокого риска зависимого поведения, в</w:t>
      </w:r>
      <w:r w:rsidRPr="00B50911">
        <w:rPr>
          <w:rFonts w:ascii="Times New Roman" w:hAnsi="Times New Roman" w:cs="Times New Roman"/>
          <w:sz w:val="28"/>
          <w:szCs w:val="28"/>
        </w:rPr>
        <w:t>ы</w:t>
      </w:r>
      <w:r w:rsidRPr="00B50911">
        <w:rPr>
          <w:rFonts w:ascii="Times New Roman" w:hAnsi="Times New Roman" w:cs="Times New Roman"/>
          <w:sz w:val="28"/>
          <w:szCs w:val="28"/>
        </w:rPr>
        <w:t>раженные признаки склонности к зависимому поведению.</w:t>
      </w:r>
    </w:p>
    <w:p w:rsidR="00BB6422" w:rsidRPr="00937106" w:rsidRDefault="00BB6422" w:rsidP="00937106">
      <w:pPr>
        <w:pStyle w:val="a3"/>
        <w:spacing w:after="0" w:line="240" w:lineRule="auto"/>
        <w:ind w:left="0"/>
        <w:jc w:val="right"/>
        <w:rPr>
          <w:rFonts w:ascii="Times New Roman" w:hAnsi="Times New Roman"/>
          <w:sz w:val="28"/>
          <w:szCs w:val="28"/>
        </w:rPr>
      </w:pPr>
      <w:r w:rsidRPr="00937106">
        <w:rPr>
          <w:rFonts w:ascii="Times New Roman" w:hAnsi="Times New Roman"/>
          <w:sz w:val="28"/>
          <w:szCs w:val="28"/>
        </w:rPr>
        <w:t>Приложение</w:t>
      </w:r>
      <w:r w:rsidR="001D1FDC">
        <w:rPr>
          <w:rFonts w:ascii="Times New Roman" w:hAnsi="Times New Roman"/>
          <w:sz w:val="28"/>
          <w:szCs w:val="28"/>
        </w:rPr>
        <w:t xml:space="preserve"> </w:t>
      </w:r>
      <w:r w:rsidR="00C97FD8" w:rsidRPr="00937106">
        <w:rPr>
          <w:rFonts w:ascii="Times New Roman" w:hAnsi="Times New Roman"/>
          <w:sz w:val="28"/>
          <w:szCs w:val="28"/>
        </w:rPr>
        <w:t xml:space="preserve"> </w:t>
      </w:r>
      <w:r w:rsidR="000E51DE">
        <w:rPr>
          <w:rFonts w:ascii="Times New Roman" w:hAnsi="Times New Roman"/>
          <w:sz w:val="28"/>
          <w:szCs w:val="28"/>
        </w:rPr>
        <w:t>5</w:t>
      </w:r>
    </w:p>
    <w:p w:rsidR="00BE629E" w:rsidRPr="00465349" w:rsidRDefault="00BE629E" w:rsidP="00BB6422">
      <w:pPr>
        <w:spacing w:after="0" w:line="240" w:lineRule="auto"/>
        <w:jc w:val="right"/>
        <w:rPr>
          <w:rFonts w:ascii="Times New Roman" w:hAnsi="Times New Roman"/>
          <w:sz w:val="28"/>
          <w:szCs w:val="28"/>
        </w:rPr>
      </w:pPr>
    </w:p>
    <w:p w:rsidR="00BB6422" w:rsidRPr="00F95228" w:rsidRDefault="00BB6422" w:rsidP="00BB6422">
      <w:pPr>
        <w:spacing w:after="0" w:line="240" w:lineRule="auto"/>
        <w:jc w:val="center"/>
        <w:rPr>
          <w:rFonts w:ascii="Times New Roman" w:hAnsi="Times New Roman"/>
          <w:sz w:val="28"/>
          <w:szCs w:val="28"/>
        </w:rPr>
      </w:pPr>
      <w:r w:rsidRPr="00465349">
        <w:rPr>
          <w:rFonts w:ascii="Times New Roman" w:hAnsi="Times New Roman"/>
          <w:b/>
          <w:sz w:val="28"/>
          <w:szCs w:val="28"/>
        </w:rPr>
        <w:t>Профилактическая беседа при суициде</w:t>
      </w:r>
      <w:r w:rsidR="00F95228">
        <w:rPr>
          <w:rFonts w:ascii="Times New Roman" w:hAnsi="Times New Roman"/>
          <w:b/>
          <w:sz w:val="28"/>
          <w:szCs w:val="28"/>
        </w:rPr>
        <w:t xml:space="preserve"> </w:t>
      </w:r>
      <w:r w:rsidR="00F95228" w:rsidRPr="00F95228">
        <w:rPr>
          <w:rFonts w:ascii="Times New Roman" w:hAnsi="Times New Roman"/>
          <w:sz w:val="28"/>
          <w:szCs w:val="28"/>
        </w:rPr>
        <w:t>[32</w:t>
      </w:r>
      <w:r w:rsidR="006842F7">
        <w:rPr>
          <w:rFonts w:ascii="Times New Roman" w:hAnsi="Times New Roman"/>
          <w:sz w:val="28"/>
          <w:szCs w:val="28"/>
        </w:rPr>
        <w:t>; 37</w:t>
      </w:r>
      <w:r w:rsidR="00F95228" w:rsidRPr="005668CE">
        <w:rPr>
          <w:rFonts w:ascii="Times New Roman" w:hAnsi="Times New Roman"/>
          <w:sz w:val="28"/>
          <w:szCs w:val="28"/>
        </w:rPr>
        <w:t>]</w:t>
      </w:r>
    </w:p>
    <w:p w:rsidR="00BB6422" w:rsidRPr="00D552BC" w:rsidRDefault="00BB6422" w:rsidP="00BB6422">
      <w:pPr>
        <w:spacing w:after="0" w:line="240" w:lineRule="auto"/>
        <w:jc w:val="center"/>
        <w:rPr>
          <w:rFonts w:ascii="Times New Roman" w:hAnsi="Times New Roman"/>
          <w:b/>
          <w:i/>
          <w:sz w:val="28"/>
          <w:szCs w:val="28"/>
        </w:rPr>
      </w:pP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Беседа с индивидом, находящимся в состоянии психологического кризиса,</w:t>
      </w:r>
      <w:r w:rsidR="00E10284">
        <w:rPr>
          <w:rFonts w:ascii="Times New Roman" w:hAnsi="Times New Roman"/>
          <w:sz w:val="28"/>
          <w:szCs w:val="28"/>
        </w:rPr>
        <w:t xml:space="preserve"> –</w:t>
      </w:r>
      <w:r w:rsidRPr="00D552BC">
        <w:rPr>
          <w:rFonts w:ascii="Times New Roman" w:hAnsi="Times New Roman"/>
          <w:sz w:val="28"/>
          <w:szCs w:val="28"/>
        </w:rPr>
        <w:t xml:space="preserve"> дело чрезвычайно тонкое, специфичное и требует тщательной предварительной подготовки. Но порой обстоятельства складываются таким образом, что пров</w:t>
      </w:r>
      <w:r w:rsidRPr="00D552BC">
        <w:rPr>
          <w:rFonts w:ascii="Times New Roman" w:hAnsi="Times New Roman"/>
          <w:sz w:val="28"/>
          <w:szCs w:val="28"/>
        </w:rPr>
        <w:t>о</w:t>
      </w:r>
      <w:r w:rsidRPr="00D552BC">
        <w:rPr>
          <w:rFonts w:ascii="Times New Roman" w:hAnsi="Times New Roman"/>
          <w:sz w:val="28"/>
          <w:szCs w:val="28"/>
        </w:rPr>
        <w:t>дить беседу необходимо безотлагательно.</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Как показывает опыт работы с суицидентами, для того чтобы беседа прошла эффективно, она должна быть построена определенным образом и складываться из нескольких последовательных этапов, каждый из которых имеет свою спец</w:t>
      </w:r>
      <w:r w:rsidRPr="00D552BC">
        <w:rPr>
          <w:rFonts w:ascii="Times New Roman" w:hAnsi="Times New Roman"/>
          <w:sz w:val="28"/>
          <w:szCs w:val="28"/>
        </w:rPr>
        <w:t>и</w:t>
      </w:r>
      <w:r w:rsidRPr="00D552BC">
        <w:rPr>
          <w:rFonts w:ascii="Times New Roman" w:hAnsi="Times New Roman"/>
          <w:sz w:val="28"/>
          <w:szCs w:val="28"/>
        </w:rPr>
        <w:t>фическую задачу и предполагает использование специальных приемов. Но пре</w:t>
      </w:r>
      <w:r w:rsidRPr="00D552BC">
        <w:rPr>
          <w:rFonts w:ascii="Times New Roman" w:hAnsi="Times New Roman"/>
          <w:sz w:val="28"/>
          <w:szCs w:val="28"/>
        </w:rPr>
        <w:t>ж</w:t>
      </w:r>
      <w:r w:rsidRPr="00D552BC">
        <w:rPr>
          <w:rFonts w:ascii="Times New Roman" w:hAnsi="Times New Roman"/>
          <w:sz w:val="28"/>
          <w:szCs w:val="28"/>
        </w:rPr>
        <w:t>де чем изложить основные правила профилактической беседы, сделаем несколько предварительных замечаний. Они касаются деталей, частностей, однако следует помнить, что для человека, находящегося в состоянии психологического кризиса, мелочи, детали играют порой не менее важную роль, чем веские логические дов</w:t>
      </w:r>
      <w:r w:rsidRPr="00D552BC">
        <w:rPr>
          <w:rFonts w:ascii="Times New Roman" w:hAnsi="Times New Roman"/>
          <w:sz w:val="28"/>
          <w:szCs w:val="28"/>
        </w:rPr>
        <w:t>о</w:t>
      </w:r>
      <w:r w:rsidRPr="00D552BC">
        <w:rPr>
          <w:rFonts w:ascii="Times New Roman" w:hAnsi="Times New Roman"/>
          <w:sz w:val="28"/>
          <w:szCs w:val="28"/>
        </w:rPr>
        <w:t>ды.</w:t>
      </w:r>
    </w:p>
    <w:p w:rsidR="00BB6422" w:rsidRPr="00D552BC" w:rsidRDefault="00BB6422" w:rsidP="00BB6422">
      <w:pPr>
        <w:spacing w:after="0" w:line="240" w:lineRule="auto"/>
        <w:ind w:firstLine="709"/>
        <w:jc w:val="both"/>
        <w:rPr>
          <w:rFonts w:ascii="Times New Roman" w:hAnsi="Times New Roman"/>
          <w:b/>
          <w:i/>
          <w:sz w:val="28"/>
          <w:szCs w:val="28"/>
        </w:rPr>
      </w:pPr>
      <w:r w:rsidRPr="00D552BC">
        <w:rPr>
          <w:rFonts w:ascii="Times New Roman" w:hAnsi="Times New Roman"/>
          <w:b/>
          <w:i/>
          <w:sz w:val="28"/>
          <w:szCs w:val="28"/>
        </w:rPr>
        <w:t>Приглашение на беседу</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Ни в коем случае нельзя вызывать к себе человека на беседу через третьих лиц. Приглашение необходимо сделать обязательно лично, желательно с глазу на глаз. Лучше сначала встретиться как бы невзначай, обратиться с какой-либо н</w:t>
      </w:r>
      <w:r w:rsidRPr="00D552BC">
        <w:rPr>
          <w:rFonts w:ascii="Times New Roman" w:hAnsi="Times New Roman"/>
          <w:sz w:val="28"/>
          <w:szCs w:val="28"/>
        </w:rPr>
        <w:t>е</w:t>
      </w:r>
      <w:r w:rsidRPr="00D552BC">
        <w:rPr>
          <w:rFonts w:ascii="Times New Roman" w:hAnsi="Times New Roman"/>
          <w:sz w:val="28"/>
          <w:szCs w:val="28"/>
        </w:rPr>
        <w:t>сложной просьбой или поручением, выполнение которого даст повод для встречи.</w:t>
      </w:r>
    </w:p>
    <w:p w:rsidR="00BB6422" w:rsidRPr="00D552BC" w:rsidRDefault="00BB6422" w:rsidP="00BB6422">
      <w:pPr>
        <w:spacing w:after="0" w:line="240" w:lineRule="auto"/>
        <w:ind w:firstLine="709"/>
        <w:jc w:val="both"/>
        <w:rPr>
          <w:rFonts w:ascii="Times New Roman" w:hAnsi="Times New Roman"/>
          <w:b/>
          <w:i/>
          <w:sz w:val="28"/>
          <w:szCs w:val="28"/>
        </w:rPr>
      </w:pPr>
      <w:r w:rsidRPr="00D552BC">
        <w:rPr>
          <w:rFonts w:ascii="Times New Roman" w:hAnsi="Times New Roman"/>
          <w:b/>
          <w:i/>
          <w:sz w:val="28"/>
          <w:szCs w:val="28"/>
        </w:rPr>
        <w:lastRenderedPageBreak/>
        <w:t>Место беседы</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Можно, конечно, провести разговор в служебном кабинете, но предпочт</w:t>
      </w:r>
      <w:r w:rsidRPr="00D552BC">
        <w:rPr>
          <w:rFonts w:ascii="Times New Roman" w:hAnsi="Times New Roman"/>
          <w:sz w:val="28"/>
          <w:szCs w:val="28"/>
        </w:rPr>
        <w:t>и</w:t>
      </w:r>
      <w:r w:rsidRPr="00D552BC">
        <w:rPr>
          <w:rFonts w:ascii="Times New Roman" w:hAnsi="Times New Roman"/>
          <w:sz w:val="28"/>
          <w:szCs w:val="28"/>
        </w:rPr>
        <w:t xml:space="preserve">тельнее организовать его не в столь «формальном» месте. Главное </w:t>
      </w:r>
      <w:r w:rsidR="00E10284">
        <w:rPr>
          <w:rFonts w:ascii="Times New Roman" w:hAnsi="Times New Roman"/>
          <w:sz w:val="28"/>
          <w:szCs w:val="28"/>
        </w:rPr>
        <w:t>–</w:t>
      </w:r>
      <w:r w:rsidRPr="00D552BC">
        <w:rPr>
          <w:rFonts w:ascii="Times New Roman" w:hAnsi="Times New Roman"/>
          <w:sz w:val="28"/>
          <w:szCs w:val="28"/>
        </w:rPr>
        <w:t xml:space="preserve"> отсутствие посторонних. Никто не должен прерывать разговор, сколько бы он не длился.</w:t>
      </w:r>
    </w:p>
    <w:p w:rsidR="00BB6422" w:rsidRPr="00D552BC" w:rsidRDefault="00BB6422" w:rsidP="00BB6422">
      <w:pPr>
        <w:spacing w:after="0" w:line="240" w:lineRule="auto"/>
        <w:ind w:firstLine="709"/>
        <w:jc w:val="both"/>
        <w:rPr>
          <w:rFonts w:ascii="Times New Roman" w:hAnsi="Times New Roman"/>
          <w:b/>
          <w:i/>
          <w:sz w:val="28"/>
          <w:szCs w:val="28"/>
        </w:rPr>
      </w:pPr>
      <w:r w:rsidRPr="00D552BC">
        <w:rPr>
          <w:rFonts w:ascii="Times New Roman" w:hAnsi="Times New Roman"/>
          <w:b/>
          <w:i/>
          <w:sz w:val="28"/>
          <w:szCs w:val="28"/>
        </w:rPr>
        <w:t>Поведение во время беседы</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 ходе беседы старайтесь не делать никаких записей или ограничивайтесь краткими пометками. Не посматривайте на часы и тем более не выполняйте к</w:t>
      </w:r>
      <w:r w:rsidRPr="00D552BC">
        <w:rPr>
          <w:rFonts w:ascii="Times New Roman" w:hAnsi="Times New Roman"/>
          <w:sz w:val="28"/>
          <w:szCs w:val="28"/>
        </w:rPr>
        <w:t>а</w:t>
      </w:r>
      <w:r w:rsidRPr="00D552BC">
        <w:rPr>
          <w:rFonts w:ascii="Times New Roman" w:hAnsi="Times New Roman"/>
          <w:sz w:val="28"/>
          <w:szCs w:val="28"/>
        </w:rPr>
        <w:t>ких-либо попутных дел. Будьте предельно внимательным, предельно заинтерес</w:t>
      </w:r>
      <w:r w:rsidRPr="00D552BC">
        <w:rPr>
          <w:rFonts w:ascii="Times New Roman" w:hAnsi="Times New Roman"/>
          <w:sz w:val="28"/>
          <w:szCs w:val="28"/>
        </w:rPr>
        <w:t>о</w:t>
      </w:r>
      <w:r w:rsidRPr="00D552BC">
        <w:rPr>
          <w:rFonts w:ascii="Times New Roman" w:hAnsi="Times New Roman"/>
          <w:sz w:val="28"/>
          <w:szCs w:val="28"/>
        </w:rPr>
        <w:t>ванным собеседником. Покажите, что важнее этой беседы для вас сейчас ничего нет.</w:t>
      </w:r>
    </w:p>
    <w:p w:rsidR="00BB6422" w:rsidRPr="00D552BC" w:rsidRDefault="00BB6422" w:rsidP="00BB6422">
      <w:pPr>
        <w:spacing w:after="0" w:line="240" w:lineRule="auto"/>
        <w:ind w:firstLine="709"/>
        <w:jc w:val="both"/>
        <w:rPr>
          <w:rFonts w:ascii="Times New Roman" w:hAnsi="Times New Roman"/>
          <w:b/>
          <w:i/>
          <w:sz w:val="28"/>
          <w:szCs w:val="28"/>
        </w:rPr>
      </w:pPr>
      <w:r w:rsidRPr="00D552BC">
        <w:rPr>
          <w:rFonts w:ascii="Times New Roman" w:hAnsi="Times New Roman"/>
          <w:b/>
          <w:i/>
          <w:sz w:val="28"/>
          <w:szCs w:val="28"/>
        </w:rPr>
        <w:t>Начальный этап беседы</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Главная задача этого этапа заключается в установлении эмоционального контакта с суицидентом, взаимоотношений «сопереживающего партнерства», к</w:t>
      </w:r>
      <w:r w:rsidRPr="00D552BC">
        <w:rPr>
          <w:rFonts w:ascii="Times New Roman" w:hAnsi="Times New Roman"/>
          <w:sz w:val="28"/>
          <w:szCs w:val="28"/>
        </w:rPr>
        <w:t>о</w:t>
      </w:r>
      <w:r w:rsidRPr="00D552BC">
        <w:rPr>
          <w:rFonts w:ascii="Times New Roman" w:hAnsi="Times New Roman"/>
          <w:sz w:val="28"/>
          <w:szCs w:val="28"/>
        </w:rPr>
        <w:t>торые характеризуются высокой степенью доверительности.</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Необходимо убедить индивида в том, что его проблемы будут поняты, что вы искренне разделяете его заботы и трудности. Этим вы предоставляете ему возможность более откровенно говорить о своей ситуации и переживаниях.</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Ваш собеседник должен быть выслушан терпеливо и сочувственно, без в</w:t>
      </w:r>
      <w:r w:rsidRPr="00D552BC">
        <w:rPr>
          <w:rFonts w:ascii="Times New Roman" w:hAnsi="Times New Roman"/>
          <w:sz w:val="28"/>
          <w:szCs w:val="28"/>
        </w:rPr>
        <w:t>ы</w:t>
      </w:r>
      <w:r w:rsidRPr="00D552BC">
        <w:rPr>
          <w:rFonts w:ascii="Times New Roman" w:hAnsi="Times New Roman"/>
          <w:sz w:val="28"/>
          <w:szCs w:val="28"/>
        </w:rPr>
        <w:t>сказывания сомнений и критики. Даже если вы не разделяете высказанных соб</w:t>
      </w:r>
      <w:r w:rsidRPr="00D552BC">
        <w:rPr>
          <w:rFonts w:ascii="Times New Roman" w:hAnsi="Times New Roman"/>
          <w:sz w:val="28"/>
          <w:szCs w:val="28"/>
        </w:rPr>
        <w:t>е</w:t>
      </w:r>
      <w:r w:rsidRPr="00D552BC">
        <w:rPr>
          <w:rFonts w:ascii="Times New Roman" w:hAnsi="Times New Roman"/>
          <w:sz w:val="28"/>
          <w:szCs w:val="28"/>
        </w:rPr>
        <w:t>седником оценок, по-иному смотрите на окружающих его людей, на сложившу</w:t>
      </w:r>
      <w:r w:rsidRPr="00D552BC">
        <w:rPr>
          <w:rFonts w:ascii="Times New Roman" w:hAnsi="Times New Roman"/>
          <w:sz w:val="28"/>
          <w:szCs w:val="28"/>
        </w:rPr>
        <w:t>ю</w:t>
      </w:r>
      <w:r w:rsidRPr="00D552BC">
        <w:rPr>
          <w:rFonts w:ascii="Times New Roman" w:hAnsi="Times New Roman"/>
          <w:sz w:val="28"/>
          <w:szCs w:val="28"/>
        </w:rPr>
        <w:t>ся ситуацию, не спешите противоречить, опровергать, высказывать свои взгляды. На первом этапе необходимо только внимательное эмпатическое выслушивание, доброжелательность, искреннее (не показное!) стремление понять собеседника. Даже ваши вопросы, уточнения не должны на этом этапе нести в себе элементов сомнения в правомерности его мнений и представлений. В результате вы будете восприниматься как человек понимающий, чуткий и заслуживающий доверия.</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 процессе беседы формируется более полное представление о личности суицидента, его потребностях, интересах и ценностях. Необходимо уточнить та</w:t>
      </w:r>
      <w:r w:rsidRPr="00D552BC">
        <w:rPr>
          <w:rFonts w:ascii="Times New Roman" w:hAnsi="Times New Roman"/>
          <w:sz w:val="28"/>
          <w:szCs w:val="28"/>
        </w:rPr>
        <w:t>к</w:t>
      </w:r>
      <w:r w:rsidRPr="00D552BC">
        <w:rPr>
          <w:rFonts w:ascii="Times New Roman" w:hAnsi="Times New Roman"/>
          <w:sz w:val="28"/>
          <w:szCs w:val="28"/>
        </w:rPr>
        <w:t>же сведения о близких ему людях, так как именно они (родственники, друзья и т.</w:t>
      </w:r>
      <w:r w:rsidR="00E10284">
        <w:rPr>
          <w:rFonts w:ascii="Times New Roman" w:hAnsi="Times New Roman"/>
          <w:sz w:val="28"/>
          <w:szCs w:val="28"/>
        </w:rPr>
        <w:t> </w:t>
      </w:r>
      <w:r w:rsidRPr="00D552BC">
        <w:rPr>
          <w:rFonts w:ascii="Times New Roman" w:hAnsi="Times New Roman"/>
          <w:sz w:val="28"/>
          <w:szCs w:val="28"/>
        </w:rPr>
        <w:t>д.) часто являются теми резервными источниками помощи и поддержки, кот</w:t>
      </w:r>
      <w:r w:rsidRPr="00D552BC">
        <w:rPr>
          <w:rFonts w:ascii="Times New Roman" w:hAnsi="Times New Roman"/>
          <w:sz w:val="28"/>
          <w:szCs w:val="28"/>
        </w:rPr>
        <w:t>о</w:t>
      </w:r>
      <w:r w:rsidRPr="00D552BC">
        <w:rPr>
          <w:rFonts w:ascii="Times New Roman" w:hAnsi="Times New Roman"/>
          <w:sz w:val="28"/>
          <w:szCs w:val="28"/>
        </w:rPr>
        <w:t>рые будут способствовать преодолению человеком существующего кризиса. Слушая собеседника, не только обращайте внимание на его слова, но и старайтесь выявить подтекст, замечайте недомолвки, оговорки, следите за манерой общения и поведения, особенностями речи, жестов, мимики, они не меньше слов помогут вам определить, установлен ли тот взаимный контакт, когда можно будет перех</w:t>
      </w:r>
      <w:r w:rsidRPr="00D552BC">
        <w:rPr>
          <w:rFonts w:ascii="Times New Roman" w:hAnsi="Times New Roman"/>
          <w:sz w:val="28"/>
          <w:szCs w:val="28"/>
        </w:rPr>
        <w:t>о</w:t>
      </w:r>
      <w:r w:rsidRPr="00D552BC">
        <w:rPr>
          <w:rFonts w:ascii="Times New Roman" w:hAnsi="Times New Roman"/>
          <w:sz w:val="28"/>
          <w:szCs w:val="28"/>
        </w:rPr>
        <w:t>дить ко второму этапу беседы.</w:t>
      </w:r>
    </w:p>
    <w:p w:rsidR="00BB6422" w:rsidRPr="00D552BC" w:rsidRDefault="00BB6422" w:rsidP="00BB6422">
      <w:pPr>
        <w:spacing w:after="0" w:line="240" w:lineRule="auto"/>
        <w:ind w:firstLine="709"/>
        <w:jc w:val="both"/>
        <w:rPr>
          <w:rFonts w:ascii="Times New Roman" w:hAnsi="Times New Roman"/>
          <w:b/>
          <w:i/>
          <w:sz w:val="28"/>
          <w:szCs w:val="28"/>
        </w:rPr>
      </w:pPr>
      <w:r w:rsidRPr="00D552BC">
        <w:rPr>
          <w:rFonts w:ascii="Times New Roman" w:hAnsi="Times New Roman"/>
          <w:b/>
          <w:i/>
          <w:sz w:val="28"/>
          <w:szCs w:val="28"/>
        </w:rPr>
        <w:t>Второй этап беседы</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 ходе второго этапа устанавливается последовательность событий, в р</w:t>
      </w:r>
      <w:r w:rsidRPr="00D552BC">
        <w:rPr>
          <w:rFonts w:ascii="Times New Roman" w:hAnsi="Times New Roman"/>
          <w:sz w:val="28"/>
          <w:szCs w:val="28"/>
        </w:rPr>
        <w:t>е</w:t>
      </w:r>
      <w:r w:rsidRPr="00D552BC">
        <w:rPr>
          <w:rFonts w:ascii="Times New Roman" w:hAnsi="Times New Roman"/>
          <w:sz w:val="28"/>
          <w:szCs w:val="28"/>
        </w:rPr>
        <w:t xml:space="preserve">зультате которых сложилась кризисная ситуация, выясняется, что повлияло на душевное состояние человека. Один из наиболее существенных моментов этого этапа </w:t>
      </w:r>
      <w:r w:rsidR="00E10284">
        <w:rPr>
          <w:rFonts w:ascii="Times New Roman" w:hAnsi="Times New Roman"/>
          <w:sz w:val="28"/>
          <w:szCs w:val="28"/>
        </w:rPr>
        <w:t>–</w:t>
      </w:r>
      <w:r w:rsidRPr="00D552BC">
        <w:rPr>
          <w:rFonts w:ascii="Times New Roman" w:hAnsi="Times New Roman"/>
          <w:sz w:val="28"/>
          <w:szCs w:val="28"/>
        </w:rPr>
        <w:t xml:space="preserve"> снятие у суицидента ощущения безвыходности его ситуации.</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Установив причины и последовательность развития кризиса, необходимо преодолеть имеющееся у суицидента представление об исключительности его н</w:t>
      </w:r>
      <w:r w:rsidRPr="00D552BC">
        <w:rPr>
          <w:rFonts w:ascii="Times New Roman" w:hAnsi="Times New Roman"/>
          <w:sz w:val="28"/>
          <w:szCs w:val="28"/>
        </w:rPr>
        <w:t>е</w:t>
      </w:r>
      <w:r w:rsidRPr="00D552BC">
        <w:rPr>
          <w:rFonts w:ascii="Times New Roman" w:hAnsi="Times New Roman"/>
          <w:sz w:val="28"/>
          <w:szCs w:val="28"/>
        </w:rPr>
        <w:lastRenderedPageBreak/>
        <w:t>благоприятной ситуации, убедить в том, что подобные ситуации возникают и у других людей, что положение дел вполне поправимо и причины могут быть ус</w:t>
      </w:r>
      <w:r w:rsidRPr="00D552BC">
        <w:rPr>
          <w:rFonts w:ascii="Times New Roman" w:hAnsi="Times New Roman"/>
          <w:sz w:val="28"/>
          <w:szCs w:val="28"/>
        </w:rPr>
        <w:t>т</w:t>
      </w:r>
      <w:r w:rsidRPr="00D552BC">
        <w:rPr>
          <w:rFonts w:ascii="Times New Roman" w:hAnsi="Times New Roman"/>
          <w:sz w:val="28"/>
          <w:szCs w:val="28"/>
        </w:rPr>
        <w:t>ранены.</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С этой же целью можно использовать вопросы, сформулированные таким образом, что сам ответ на них будет предполагать изменение позиции человека по отношению к его проблемам и трудностям. При этом необходимо помнить зол</w:t>
      </w:r>
      <w:r w:rsidRPr="00D552BC">
        <w:rPr>
          <w:rFonts w:ascii="Times New Roman" w:hAnsi="Times New Roman"/>
          <w:sz w:val="28"/>
          <w:szCs w:val="28"/>
        </w:rPr>
        <w:t>о</w:t>
      </w:r>
      <w:r w:rsidRPr="00D552BC">
        <w:rPr>
          <w:rFonts w:ascii="Times New Roman" w:hAnsi="Times New Roman"/>
          <w:sz w:val="28"/>
          <w:szCs w:val="28"/>
        </w:rPr>
        <w:t>тое правило психотерапии: «Если не можешь изменить обстоятельства, измени отношение к ним».</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 атмосфере искреннего эмпатического выслушивания человек, рассказ</w:t>
      </w:r>
      <w:r w:rsidRPr="00D552BC">
        <w:rPr>
          <w:rFonts w:ascii="Times New Roman" w:hAnsi="Times New Roman"/>
          <w:sz w:val="28"/>
          <w:szCs w:val="28"/>
        </w:rPr>
        <w:t>ы</w:t>
      </w:r>
      <w:r w:rsidRPr="00D552BC">
        <w:rPr>
          <w:rFonts w:ascii="Times New Roman" w:hAnsi="Times New Roman"/>
          <w:sz w:val="28"/>
          <w:szCs w:val="28"/>
        </w:rPr>
        <w:t>вая о своей жизни, сообщает об успехах и достижениях, о трудностях, с которыми ему приходится сталкиваться. Необходимо тактично подчеркнуть эти успехи, формируя у собеседника представление о себе как о личности, способной к пр</w:t>
      </w:r>
      <w:r w:rsidRPr="00D552BC">
        <w:rPr>
          <w:rFonts w:ascii="Times New Roman" w:hAnsi="Times New Roman"/>
          <w:sz w:val="28"/>
          <w:szCs w:val="28"/>
        </w:rPr>
        <w:t>е</w:t>
      </w:r>
      <w:r w:rsidRPr="00D552BC">
        <w:rPr>
          <w:rFonts w:ascii="Times New Roman" w:hAnsi="Times New Roman"/>
          <w:sz w:val="28"/>
          <w:szCs w:val="28"/>
        </w:rPr>
        <w:t>одолению жизненных невзгод. Следует отметить, что такая поддержка, будучи методом косвенного внушения, является очень эффективным приемом психол</w:t>
      </w:r>
      <w:r w:rsidRPr="00D552BC">
        <w:rPr>
          <w:rFonts w:ascii="Times New Roman" w:hAnsi="Times New Roman"/>
          <w:sz w:val="28"/>
          <w:szCs w:val="28"/>
        </w:rPr>
        <w:t>о</w:t>
      </w:r>
      <w:r w:rsidRPr="00D552BC">
        <w:rPr>
          <w:rFonts w:ascii="Times New Roman" w:hAnsi="Times New Roman"/>
          <w:sz w:val="28"/>
          <w:szCs w:val="28"/>
        </w:rPr>
        <w:t>гической помощи и должна неоднократно применяться на протяжении всей бес</w:t>
      </w:r>
      <w:r w:rsidRPr="00D552BC">
        <w:rPr>
          <w:rFonts w:ascii="Times New Roman" w:hAnsi="Times New Roman"/>
          <w:sz w:val="28"/>
          <w:szCs w:val="28"/>
        </w:rPr>
        <w:t>е</w:t>
      </w:r>
      <w:r w:rsidRPr="00D552BC">
        <w:rPr>
          <w:rFonts w:ascii="Times New Roman" w:hAnsi="Times New Roman"/>
          <w:sz w:val="28"/>
          <w:szCs w:val="28"/>
        </w:rPr>
        <w:t>ды.</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 ходе этого этапа необходимо также использовать приемы, поддержива</w:t>
      </w:r>
      <w:r w:rsidRPr="00D552BC">
        <w:rPr>
          <w:rFonts w:ascii="Times New Roman" w:hAnsi="Times New Roman"/>
          <w:sz w:val="28"/>
          <w:szCs w:val="28"/>
        </w:rPr>
        <w:t>ю</w:t>
      </w:r>
      <w:r w:rsidRPr="00D552BC">
        <w:rPr>
          <w:rFonts w:ascii="Times New Roman" w:hAnsi="Times New Roman"/>
          <w:sz w:val="28"/>
          <w:szCs w:val="28"/>
        </w:rPr>
        <w:t>щие и углубляющие содержание беседы. К ним относятся высказывания, напра</w:t>
      </w:r>
      <w:r w:rsidRPr="00D552BC">
        <w:rPr>
          <w:rFonts w:ascii="Times New Roman" w:hAnsi="Times New Roman"/>
          <w:sz w:val="28"/>
          <w:szCs w:val="28"/>
        </w:rPr>
        <w:t>в</w:t>
      </w:r>
      <w:r w:rsidRPr="00D552BC">
        <w:rPr>
          <w:rFonts w:ascii="Times New Roman" w:hAnsi="Times New Roman"/>
          <w:sz w:val="28"/>
          <w:szCs w:val="28"/>
        </w:rPr>
        <w:t>ленные на внесение последовательности в рассказ. В результате переживаемой эмоциональной напряженности собеседник может забегать вперед в своем расск</w:t>
      </w:r>
      <w:r w:rsidRPr="00D552BC">
        <w:rPr>
          <w:rFonts w:ascii="Times New Roman" w:hAnsi="Times New Roman"/>
          <w:sz w:val="28"/>
          <w:szCs w:val="28"/>
        </w:rPr>
        <w:t>а</w:t>
      </w:r>
      <w:r w:rsidRPr="00D552BC">
        <w:rPr>
          <w:rFonts w:ascii="Times New Roman" w:hAnsi="Times New Roman"/>
          <w:sz w:val="28"/>
          <w:szCs w:val="28"/>
        </w:rPr>
        <w:t>зе или пропускать некоторые моменты, иногда весьма существенные. В то же время суициденты в ходе беседы часто фиксируются на психотравмирующих эп</w:t>
      </w:r>
      <w:r w:rsidRPr="00D552BC">
        <w:rPr>
          <w:rFonts w:ascii="Times New Roman" w:hAnsi="Times New Roman"/>
          <w:sz w:val="28"/>
          <w:szCs w:val="28"/>
        </w:rPr>
        <w:t>и</w:t>
      </w:r>
      <w:r w:rsidRPr="00D552BC">
        <w:rPr>
          <w:rFonts w:ascii="Times New Roman" w:hAnsi="Times New Roman"/>
          <w:sz w:val="28"/>
          <w:szCs w:val="28"/>
        </w:rPr>
        <w:t>зодах. Эту тенденцию необходимо решительно преодолевать, в противном случае негативные переживания будут усиливаться.</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Установление последовательности фактов, приведение их в определенную систему во многих случаях приводит человека к изменению оценки ситуации, к осознанию того, что неблагоприятная ситуация, принимаемая им как непреод</w:t>
      </w:r>
      <w:r w:rsidRPr="00D552BC">
        <w:rPr>
          <w:rFonts w:ascii="Times New Roman" w:hAnsi="Times New Roman"/>
          <w:sz w:val="28"/>
          <w:szCs w:val="28"/>
        </w:rPr>
        <w:t>о</w:t>
      </w:r>
      <w:r w:rsidRPr="00D552BC">
        <w:rPr>
          <w:rFonts w:ascii="Times New Roman" w:hAnsi="Times New Roman"/>
          <w:sz w:val="28"/>
          <w:szCs w:val="28"/>
        </w:rPr>
        <w:t>лимая и безнадежная, вполне поправима. Следует учитывать, что и сам процесс рассказа о своей ситуации и переживаниях способствует снятию отрицательных эмоций.</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 ходе беседы могут возникнуть паузы. В этих случаях можно повторять некоторые факты, которые вам сообщили ранее, тем самым проявляя заинтерес</w:t>
      </w:r>
      <w:r w:rsidRPr="00D552BC">
        <w:rPr>
          <w:rFonts w:ascii="Times New Roman" w:hAnsi="Times New Roman"/>
          <w:sz w:val="28"/>
          <w:szCs w:val="28"/>
        </w:rPr>
        <w:t>о</w:t>
      </w:r>
      <w:r w:rsidRPr="00D552BC">
        <w:rPr>
          <w:rFonts w:ascii="Times New Roman" w:hAnsi="Times New Roman"/>
          <w:sz w:val="28"/>
          <w:szCs w:val="28"/>
        </w:rPr>
        <w:t>ванность в собеседнике, оказывая ему внимание.</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 завершение второго этапа беседы целесообразно четко сформулировать ситуацию, переживаемую суицидентом. Точная формулировка ситуации создает представление, что, какой бы трудной ни была проблема, она может быть понята, и вы ее понимаете.</w:t>
      </w:r>
    </w:p>
    <w:p w:rsidR="00BB6422" w:rsidRPr="00D552BC" w:rsidRDefault="00BB6422" w:rsidP="00BB6422">
      <w:pPr>
        <w:spacing w:after="0" w:line="240" w:lineRule="auto"/>
        <w:ind w:firstLine="709"/>
        <w:jc w:val="both"/>
        <w:rPr>
          <w:rFonts w:ascii="Times New Roman" w:hAnsi="Times New Roman"/>
          <w:b/>
          <w:i/>
          <w:sz w:val="28"/>
          <w:szCs w:val="28"/>
        </w:rPr>
      </w:pPr>
      <w:r w:rsidRPr="00D552BC">
        <w:rPr>
          <w:rFonts w:ascii="Times New Roman" w:hAnsi="Times New Roman"/>
          <w:b/>
          <w:i/>
          <w:sz w:val="28"/>
          <w:szCs w:val="28"/>
        </w:rPr>
        <w:t>Третий этап беседы</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Данный этап представляет собой совместное планирование деятельности по преодолению кризисной ситуации. Следует иметь в виду, что вероятность реал</w:t>
      </w:r>
      <w:r w:rsidRPr="00D552BC">
        <w:rPr>
          <w:rFonts w:ascii="Times New Roman" w:hAnsi="Times New Roman"/>
          <w:sz w:val="28"/>
          <w:szCs w:val="28"/>
        </w:rPr>
        <w:t>и</w:t>
      </w:r>
      <w:r w:rsidRPr="00D552BC">
        <w:rPr>
          <w:rFonts w:ascii="Times New Roman" w:hAnsi="Times New Roman"/>
          <w:sz w:val="28"/>
          <w:szCs w:val="28"/>
        </w:rPr>
        <w:t>зации планируемых действий будет выше в тех случаях, когда ваш собеседник играет ведущую</w:t>
      </w:r>
      <w:r>
        <w:rPr>
          <w:rFonts w:ascii="Times New Roman" w:hAnsi="Times New Roman"/>
          <w:sz w:val="28"/>
          <w:szCs w:val="28"/>
        </w:rPr>
        <w:t xml:space="preserve"> роль в планировании.</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lastRenderedPageBreak/>
        <w:t>Основываясь на знании личности суицидента, его отношениях с окружа</w:t>
      </w:r>
      <w:r w:rsidRPr="00D552BC">
        <w:rPr>
          <w:rFonts w:ascii="Times New Roman" w:hAnsi="Times New Roman"/>
          <w:sz w:val="28"/>
          <w:szCs w:val="28"/>
        </w:rPr>
        <w:t>ю</w:t>
      </w:r>
      <w:r w:rsidRPr="00D552BC">
        <w:rPr>
          <w:rFonts w:ascii="Times New Roman" w:hAnsi="Times New Roman"/>
          <w:sz w:val="28"/>
          <w:szCs w:val="28"/>
        </w:rPr>
        <w:t>щими в настоящей неблагоприятной ситуации, необходимо предложить опред</w:t>
      </w:r>
      <w:r w:rsidRPr="00D552BC">
        <w:rPr>
          <w:rFonts w:ascii="Times New Roman" w:hAnsi="Times New Roman"/>
          <w:sz w:val="28"/>
          <w:szCs w:val="28"/>
        </w:rPr>
        <w:t>е</w:t>
      </w:r>
      <w:r w:rsidRPr="00D552BC">
        <w:rPr>
          <w:rFonts w:ascii="Times New Roman" w:hAnsi="Times New Roman"/>
          <w:sz w:val="28"/>
          <w:szCs w:val="28"/>
        </w:rPr>
        <w:t>ленный вариант поведения, возможные способы разрешения ситуации, которые могут привести к выходу из психологического кризиса.</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Преодоление психотравмирующей ситуации разбивается на более мелкие, принципиально разрешимые задачи; для решения ближайших задач предполаг</w:t>
      </w:r>
      <w:r w:rsidRPr="00D552BC">
        <w:rPr>
          <w:rFonts w:ascii="Times New Roman" w:hAnsi="Times New Roman"/>
          <w:sz w:val="28"/>
          <w:szCs w:val="28"/>
        </w:rPr>
        <w:t>а</w:t>
      </w:r>
      <w:r w:rsidRPr="00D552BC">
        <w:rPr>
          <w:rFonts w:ascii="Times New Roman" w:hAnsi="Times New Roman"/>
          <w:sz w:val="28"/>
          <w:szCs w:val="28"/>
        </w:rPr>
        <w:t>ется несколько предварительных решений.</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Советы необходимо давать чрезвычайно осторожно и ни в коем случае не настаивать на их «истинности в последней инстанции», апеллируя к собственному опыту. Каков бы ни был ваш собственный жизненный и профессиональный опыт, дать 100-процентный хороший совет просто невозможно, поскольку жизненные ситуации каждого человека строго индивидуальны и уникальны. Наиболее пр</w:t>
      </w:r>
      <w:r w:rsidRPr="00D552BC">
        <w:rPr>
          <w:rFonts w:ascii="Times New Roman" w:hAnsi="Times New Roman"/>
          <w:sz w:val="28"/>
          <w:szCs w:val="28"/>
        </w:rPr>
        <w:t>и</w:t>
      </w:r>
      <w:r w:rsidRPr="00D552BC">
        <w:rPr>
          <w:rFonts w:ascii="Times New Roman" w:hAnsi="Times New Roman"/>
          <w:sz w:val="28"/>
          <w:szCs w:val="28"/>
        </w:rPr>
        <w:t>емлемыми будут те рекомендации, которые опираются на систему ценностей с</w:t>
      </w:r>
      <w:r w:rsidRPr="00D552BC">
        <w:rPr>
          <w:rFonts w:ascii="Times New Roman" w:hAnsi="Times New Roman"/>
          <w:sz w:val="28"/>
          <w:szCs w:val="28"/>
        </w:rPr>
        <w:t>а</w:t>
      </w:r>
      <w:r w:rsidRPr="00D552BC">
        <w:rPr>
          <w:rFonts w:ascii="Times New Roman" w:hAnsi="Times New Roman"/>
          <w:sz w:val="28"/>
          <w:szCs w:val="28"/>
        </w:rPr>
        <w:t>мого суицидента, в противном случае он будет механически отвергать навязыва</w:t>
      </w:r>
      <w:r w:rsidRPr="00D552BC">
        <w:rPr>
          <w:rFonts w:ascii="Times New Roman" w:hAnsi="Times New Roman"/>
          <w:sz w:val="28"/>
          <w:szCs w:val="28"/>
        </w:rPr>
        <w:t>е</w:t>
      </w:r>
      <w:r w:rsidRPr="00D552BC">
        <w:rPr>
          <w:rFonts w:ascii="Times New Roman" w:hAnsi="Times New Roman"/>
          <w:sz w:val="28"/>
          <w:szCs w:val="28"/>
        </w:rPr>
        <w:t>мые ему взгляды, недоверчиво и без необходимого внимания относиться к вашим словам.</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 некоторых случаях в ходе планирования действий суициденты занимают пассивную позицию, пытаются вернуться к обсуждению проявления своего эм</w:t>
      </w:r>
      <w:r w:rsidRPr="00D552BC">
        <w:rPr>
          <w:rFonts w:ascii="Times New Roman" w:hAnsi="Times New Roman"/>
          <w:sz w:val="28"/>
          <w:szCs w:val="28"/>
        </w:rPr>
        <w:t>о</w:t>
      </w:r>
      <w:r w:rsidRPr="00D552BC">
        <w:rPr>
          <w:rFonts w:ascii="Times New Roman" w:hAnsi="Times New Roman"/>
          <w:sz w:val="28"/>
          <w:szCs w:val="28"/>
        </w:rPr>
        <w:t>ционального состояния. В этом случае необходимо вернуть собеседника к обсу</w:t>
      </w:r>
      <w:r w:rsidRPr="00D552BC">
        <w:rPr>
          <w:rFonts w:ascii="Times New Roman" w:hAnsi="Times New Roman"/>
          <w:sz w:val="28"/>
          <w:szCs w:val="28"/>
        </w:rPr>
        <w:t>ж</w:t>
      </w:r>
      <w:r w:rsidRPr="00D552BC">
        <w:rPr>
          <w:rFonts w:ascii="Times New Roman" w:hAnsi="Times New Roman"/>
          <w:sz w:val="28"/>
          <w:szCs w:val="28"/>
        </w:rPr>
        <w:t>дению конкретных планов.</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 результате анализа предварительных решений вырабатывается констру</w:t>
      </w:r>
      <w:r w:rsidRPr="00D552BC">
        <w:rPr>
          <w:rFonts w:ascii="Times New Roman" w:hAnsi="Times New Roman"/>
          <w:sz w:val="28"/>
          <w:szCs w:val="28"/>
        </w:rPr>
        <w:t>к</w:t>
      </w:r>
      <w:r w:rsidRPr="00D552BC">
        <w:rPr>
          <w:rFonts w:ascii="Times New Roman" w:hAnsi="Times New Roman"/>
          <w:sz w:val="28"/>
          <w:szCs w:val="28"/>
        </w:rPr>
        <w:t>тивный план поведения, направленного на преодоление неблагоприятных обсто</w:t>
      </w:r>
      <w:r w:rsidRPr="00D552BC">
        <w:rPr>
          <w:rFonts w:ascii="Times New Roman" w:hAnsi="Times New Roman"/>
          <w:sz w:val="28"/>
          <w:szCs w:val="28"/>
        </w:rPr>
        <w:t>я</w:t>
      </w:r>
      <w:r w:rsidRPr="00D552BC">
        <w:rPr>
          <w:rFonts w:ascii="Times New Roman" w:hAnsi="Times New Roman"/>
          <w:sz w:val="28"/>
          <w:szCs w:val="28"/>
        </w:rPr>
        <w:t>тельств. Совместный поиск способов решения проблемы придаст индивиду ув</w:t>
      </w:r>
      <w:r w:rsidRPr="00D552BC">
        <w:rPr>
          <w:rFonts w:ascii="Times New Roman" w:hAnsi="Times New Roman"/>
          <w:sz w:val="28"/>
          <w:szCs w:val="28"/>
        </w:rPr>
        <w:t>е</w:t>
      </w:r>
      <w:r w:rsidRPr="00D552BC">
        <w:rPr>
          <w:rFonts w:ascii="Times New Roman" w:hAnsi="Times New Roman"/>
          <w:sz w:val="28"/>
          <w:szCs w:val="28"/>
        </w:rPr>
        <w:t>ренность в собственных силах, повысит его самооценку.</w:t>
      </w:r>
    </w:p>
    <w:p w:rsidR="00BB6422" w:rsidRPr="00D552BC" w:rsidRDefault="00BB6422" w:rsidP="00BB6422">
      <w:pPr>
        <w:spacing w:after="0" w:line="240" w:lineRule="auto"/>
        <w:ind w:firstLine="709"/>
        <w:jc w:val="both"/>
        <w:rPr>
          <w:rFonts w:ascii="Times New Roman" w:hAnsi="Times New Roman"/>
          <w:b/>
          <w:i/>
          <w:sz w:val="28"/>
          <w:szCs w:val="28"/>
        </w:rPr>
      </w:pPr>
      <w:r w:rsidRPr="00D552BC">
        <w:rPr>
          <w:rFonts w:ascii="Times New Roman" w:hAnsi="Times New Roman"/>
          <w:b/>
          <w:i/>
          <w:sz w:val="28"/>
          <w:szCs w:val="28"/>
        </w:rPr>
        <w:t>Четвертый (завершающий) этап беседы</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Это этап окончательного формирования решения, активной психологич</w:t>
      </w:r>
      <w:r w:rsidRPr="00D552BC">
        <w:rPr>
          <w:rFonts w:ascii="Times New Roman" w:hAnsi="Times New Roman"/>
          <w:sz w:val="28"/>
          <w:szCs w:val="28"/>
        </w:rPr>
        <w:t>е</w:t>
      </w:r>
      <w:r w:rsidRPr="00D552BC">
        <w:rPr>
          <w:rFonts w:ascii="Times New Roman" w:hAnsi="Times New Roman"/>
          <w:sz w:val="28"/>
          <w:szCs w:val="28"/>
        </w:rPr>
        <w:t>ской поддержки и придания индивиду уверенности в своих силах и возможн</w:t>
      </w:r>
      <w:r w:rsidRPr="00D552BC">
        <w:rPr>
          <w:rFonts w:ascii="Times New Roman" w:hAnsi="Times New Roman"/>
          <w:sz w:val="28"/>
          <w:szCs w:val="28"/>
        </w:rPr>
        <w:t>о</w:t>
      </w:r>
      <w:r w:rsidRPr="00D552BC">
        <w:rPr>
          <w:rFonts w:ascii="Times New Roman" w:hAnsi="Times New Roman"/>
          <w:sz w:val="28"/>
          <w:szCs w:val="28"/>
        </w:rPr>
        <w:t>стях. Необходимо призвать его проявить максимум воли и целеустремленности для достижения желаемого результата.</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План действий должен быть выражен предельно ясно, последовательно и кратко. В тех случаях, когда индивид выражает сомнения относительно каких-либо моментов намеченного плана, на них следует остановиться особо, при этом проявить решительность, настойчивость, подобрать веские аргументы и доказ</w:t>
      </w:r>
      <w:r w:rsidRPr="00D552BC">
        <w:rPr>
          <w:rFonts w:ascii="Times New Roman" w:hAnsi="Times New Roman"/>
          <w:sz w:val="28"/>
          <w:szCs w:val="28"/>
        </w:rPr>
        <w:t>а</w:t>
      </w:r>
      <w:r w:rsidRPr="00D552BC">
        <w:rPr>
          <w:rFonts w:ascii="Times New Roman" w:hAnsi="Times New Roman"/>
          <w:sz w:val="28"/>
          <w:szCs w:val="28"/>
        </w:rPr>
        <w:t>тельства.</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Если в ходе беседы индивид активно высказывал суицидальные мысли, то его необходимо немедленно направить в ближайшее лечебное учреждение. Одн</w:t>
      </w:r>
      <w:r w:rsidRPr="00D552BC">
        <w:rPr>
          <w:rFonts w:ascii="Times New Roman" w:hAnsi="Times New Roman"/>
          <w:sz w:val="28"/>
          <w:szCs w:val="28"/>
        </w:rPr>
        <w:t>а</w:t>
      </w:r>
      <w:r w:rsidRPr="00D552BC">
        <w:rPr>
          <w:rFonts w:ascii="Times New Roman" w:hAnsi="Times New Roman"/>
          <w:sz w:val="28"/>
          <w:szCs w:val="28"/>
        </w:rPr>
        <w:t>ко может сложиться ситуация, когда в силу различных обстоятельств невозможна срочная госпитализация для оказания специализированной помощи. В этом сл</w:t>
      </w:r>
      <w:r w:rsidRPr="00D552BC">
        <w:rPr>
          <w:rFonts w:ascii="Times New Roman" w:hAnsi="Times New Roman"/>
          <w:sz w:val="28"/>
          <w:szCs w:val="28"/>
        </w:rPr>
        <w:t>у</w:t>
      </w:r>
      <w:r w:rsidRPr="00D552BC">
        <w:rPr>
          <w:rFonts w:ascii="Times New Roman" w:hAnsi="Times New Roman"/>
          <w:sz w:val="28"/>
          <w:szCs w:val="28"/>
        </w:rPr>
        <w:t>чае беседа должна быть направлена на коррекцию суицидогенных личностных установок.</w:t>
      </w:r>
    </w:p>
    <w:p w:rsidR="00BB6422" w:rsidRPr="00D552BC" w:rsidRDefault="00BB6422" w:rsidP="00BB6422">
      <w:pPr>
        <w:spacing w:after="0" w:line="240" w:lineRule="auto"/>
        <w:ind w:firstLine="709"/>
        <w:jc w:val="both"/>
        <w:rPr>
          <w:rFonts w:ascii="Times New Roman" w:hAnsi="Times New Roman"/>
          <w:b/>
          <w:i/>
          <w:sz w:val="28"/>
          <w:szCs w:val="28"/>
        </w:rPr>
      </w:pPr>
      <w:r w:rsidRPr="00D552BC">
        <w:rPr>
          <w:rFonts w:ascii="Times New Roman" w:hAnsi="Times New Roman"/>
          <w:b/>
          <w:i/>
          <w:sz w:val="28"/>
          <w:szCs w:val="28"/>
        </w:rPr>
        <w:t>С этой целью необходимо убедить суицидента в следующем:</w:t>
      </w:r>
    </w:p>
    <w:p w:rsidR="00BB6422" w:rsidRPr="00E10284" w:rsidRDefault="00BB6422" w:rsidP="004E31E1">
      <w:pPr>
        <w:pStyle w:val="a3"/>
        <w:numPr>
          <w:ilvl w:val="0"/>
          <w:numId w:val="53"/>
        </w:numPr>
        <w:tabs>
          <w:tab w:val="left" w:pos="1134"/>
        </w:tabs>
        <w:spacing w:after="0" w:line="240" w:lineRule="auto"/>
        <w:ind w:left="0" w:firstLine="709"/>
        <w:jc w:val="both"/>
        <w:rPr>
          <w:rFonts w:ascii="Times New Roman" w:hAnsi="Times New Roman"/>
          <w:sz w:val="28"/>
          <w:szCs w:val="28"/>
        </w:rPr>
      </w:pPr>
      <w:r w:rsidRPr="00E10284">
        <w:rPr>
          <w:rFonts w:ascii="Times New Roman" w:hAnsi="Times New Roman"/>
          <w:sz w:val="28"/>
          <w:szCs w:val="28"/>
        </w:rPr>
        <w:lastRenderedPageBreak/>
        <w:t>тяжелое эмоциональное состояние, переживаемое им в настоящий м</w:t>
      </w:r>
      <w:r w:rsidRPr="00E10284">
        <w:rPr>
          <w:rFonts w:ascii="Times New Roman" w:hAnsi="Times New Roman"/>
          <w:sz w:val="28"/>
          <w:szCs w:val="28"/>
        </w:rPr>
        <w:t>о</w:t>
      </w:r>
      <w:r w:rsidRPr="00E10284">
        <w:rPr>
          <w:rFonts w:ascii="Times New Roman" w:hAnsi="Times New Roman"/>
          <w:sz w:val="28"/>
          <w:szCs w:val="28"/>
        </w:rPr>
        <w:t>мент, является временным; другие лица в аналогичных ситуациях чувствовали с</w:t>
      </w:r>
      <w:r w:rsidRPr="00E10284">
        <w:rPr>
          <w:rFonts w:ascii="Times New Roman" w:hAnsi="Times New Roman"/>
          <w:sz w:val="28"/>
          <w:szCs w:val="28"/>
        </w:rPr>
        <w:t>е</w:t>
      </w:r>
      <w:r w:rsidRPr="00E10284">
        <w:rPr>
          <w:rFonts w:ascii="Times New Roman" w:hAnsi="Times New Roman"/>
          <w:sz w:val="28"/>
          <w:szCs w:val="28"/>
        </w:rPr>
        <w:t>бя так же тяжело, а со временем их состояние полностью нормализовалось;</w:t>
      </w:r>
    </w:p>
    <w:p w:rsidR="00BB6422" w:rsidRPr="00E10284" w:rsidRDefault="00BB6422" w:rsidP="004E31E1">
      <w:pPr>
        <w:pStyle w:val="a3"/>
        <w:numPr>
          <w:ilvl w:val="0"/>
          <w:numId w:val="53"/>
        </w:numPr>
        <w:tabs>
          <w:tab w:val="left" w:pos="1134"/>
        </w:tabs>
        <w:spacing w:after="0" w:line="240" w:lineRule="auto"/>
        <w:ind w:left="0" w:firstLine="709"/>
        <w:jc w:val="both"/>
        <w:rPr>
          <w:rFonts w:ascii="Times New Roman" w:hAnsi="Times New Roman"/>
          <w:sz w:val="28"/>
          <w:szCs w:val="28"/>
        </w:rPr>
      </w:pPr>
      <w:r w:rsidRPr="00E10284">
        <w:rPr>
          <w:rFonts w:ascii="Times New Roman" w:hAnsi="Times New Roman"/>
          <w:sz w:val="28"/>
          <w:szCs w:val="28"/>
        </w:rPr>
        <w:t>его жизнь нужна родным, близким, друзьям, и его уход из жизни станет для них тяжелой травмой (актуализация антисуицидальных факторов);</w:t>
      </w:r>
    </w:p>
    <w:p w:rsidR="00BB6422" w:rsidRPr="00E10284" w:rsidRDefault="00BB6422" w:rsidP="004E31E1">
      <w:pPr>
        <w:pStyle w:val="a3"/>
        <w:numPr>
          <w:ilvl w:val="0"/>
          <w:numId w:val="53"/>
        </w:numPr>
        <w:tabs>
          <w:tab w:val="left" w:pos="1134"/>
        </w:tabs>
        <w:spacing w:after="0" w:line="240" w:lineRule="auto"/>
        <w:ind w:left="0" w:firstLine="709"/>
        <w:jc w:val="both"/>
        <w:rPr>
          <w:rFonts w:ascii="Times New Roman" w:hAnsi="Times New Roman"/>
          <w:sz w:val="28"/>
          <w:szCs w:val="28"/>
        </w:rPr>
      </w:pPr>
      <w:r w:rsidRPr="00E10284">
        <w:rPr>
          <w:rFonts w:ascii="Times New Roman" w:hAnsi="Times New Roman"/>
          <w:sz w:val="28"/>
          <w:szCs w:val="28"/>
        </w:rPr>
        <w:t>он, безусловно, имеет право распоряжаться своей жизнью, но решение вопроса об уходе из жизни в силу его крайней важности лучше отложить на нек</w:t>
      </w:r>
      <w:r w:rsidRPr="00E10284">
        <w:rPr>
          <w:rFonts w:ascii="Times New Roman" w:hAnsi="Times New Roman"/>
          <w:sz w:val="28"/>
          <w:szCs w:val="28"/>
        </w:rPr>
        <w:t>о</w:t>
      </w:r>
      <w:r w:rsidRPr="00E10284">
        <w:rPr>
          <w:rFonts w:ascii="Times New Roman" w:hAnsi="Times New Roman"/>
          <w:sz w:val="28"/>
          <w:szCs w:val="28"/>
        </w:rPr>
        <w:t>торое время, спокойно его обдумать. (Подчеркивание права индивида распор</w:t>
      </w:r>
      <w:r w:rsidRPr="00E10284">
        <w:rPr>
          <w:rFonts w:ascii="Times New Roman" w:hAnsi="Times New Roman"/>
          <w:sz w:val="28"/>
          <w:szCs w:val="28"/>
        </w:rPr>
        <w:t>я</w:t>
      </w:r>
      <w:r w:rsidRPr="00E10284">
        <w:rPr>
          <w:rFonts w:ascii="Times New Roman" w:hAnsi="Times New Roman"/>
          <w:sz w:val="28"/>
          <w:szCs w:val="28"/>
        </w:rPr>
        <w:t>жаться собственной жизнью повышает его самооценку, увеличивает ответстве</w:t>
      </w:r>
      <w:r w:rsidRPr="00E10284">
        <w:rPr>
          <w:rFonts w:ascii="Times New Roman" w:hAnsi="Times New Roman"/>
          <w:sz w:val="28"/>
          <w:szCs w:val="28"/>
        </w:rPr>
        <w:t>н</w:t>
      </w:r>
      <w:r w:rsidRPr="00E10284">
        <w:rPr>
          <w:rFonts w:ascii="Times New Roman" w:hAnsi="Times New Roman"/>
          <w:sz w:val="28"/>
          <w:szCs w:val="28"/>
        </w:rPr>
        <w:t>ность за свое поведение, уменьшает актуальность суицидальных переживаний.)</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Важнейшим условием профилактической и психокоррекционной беседы является ее анонимность. Это значит, что любая информация, сообщенная инд</w:t>
      </w:r>
      <w:r w:rsidRPr="00D552BC">
        <w:rPr>
          <w:rFonts w:ascii="Times New Roman" w:hAnsi="Times New Roman"/>
          <w:sz w:val="28"/>
          <w:szCs w:val="28"/>
        </w:rPr>
        <w:t>и</w:t>
      </w:r>
      <w:r w:rsidRPr="00D552BC">
        <w:rPr>
          <w:rFonts w:ascii="Times New Roman" w:hAnsi="Times New Roman"/>
          <w:sz w:val="28"/>
          <w:szCs w:val="28"/>
        </w:rPr>
        <w:t>видом, не может быть передана без его согласия кому бы то ни было, а тем более стать предметом обсуждения в его окружении. Нарушение этого принципа по</w:t>
      </w:r>
      <w:r w:rsidRPr="00D552BC">
        <w:rPr>
          <w:rFonts w:ascii="Times New Roman" w:hAnsi="Times New Roman"/>
          <w:sz w:val="28"/>
          <w:szCs w:val="28"/>
        </w:rPr>
        <w:t>д</w:t>
      </w:r>
      <w:r w:rsidRPr="00D552BC">
        <w:rPr>
          <w:rFonts w:ascii="Times New Roman" w:hAnsi="Times New Roman"/>
          <w:sz w:val="28"/>
          <w:szCs w:val="28"/>
        </w:rPr>
        <w:t>рывает основу доверия, что в итоге делает дальнейшую профилактическую и пс</w:t>
      </w:r>
      <w:r w:rsidRPr="00D552BC">
        <w:rPr>
          <w:rFonts w:ascii="Times New Roman" w:hAnsi="Times New Roman"/>
          <w:sz w:val="28"/>
          <w:szCs w:val="28"/>
        </w:rPr>
        <w:t>и</w:t>
      </w:r>
      <w:r w:rsidRPr="00D552BC">
        <w:rPr>
          <w:rFonts w:ascii="Times New Roman" w:hAnsi="Times New Roman"/>
          <w:sz w:val="28"/>
          <w:szCs w:val="28"/>
        </w:rPr>
        <w:t>хокоррекционную работу чрезвычайно затруднительной, а порой и просто нево</w:t>
      </w:r>
      <w:r w:rsidRPr="00D552BC">
        <w:rPr>
          <w:rFonts w:ascii="Times New Roman" w:hAnsi="Times New Roman"/>
          <w:sz w:val="28"/>
          <w:szCs w:val="28"/>
        </w:rPr>
        <w:t>з</w:t>
      </w:r>
      <w:r w:rsidRPr="00D552BC">
        <w:rPr>
          <w:rFonts w:ascii="Times New Roman" w:hAnsi="Times New Roman"/>
          <w:sz w:val="28"/>
          <w:szCs w:val="28"/>
        </w:rPr>
        <w:t>можной.</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После беседы необходимо тщательно осмыслить ее результат, сделать н</w:t>
      </w:r>
      <w:r w:rsidRPr="00D552BC">
        <w:rPr>
          <w:rFonts w:ascii="Times New Roman" w:hAnsi="Times New Roman"/>
          <w:sz w:val="28"/>
          <w:szCs w:val="28"/>
        </w:rPr>
        <w:t>е</w:t>
      </w:r>
      <w:r w:rsidRPr="00D552BC">
        <w:rPr>
          <w:rFonts w:ascii="Times New Roman" w:hAnsi="Times New Roman"/>
          <w:sz w:val="28"/>
          <w:szCs w:val="28"/>
        </w:rPr>
        <w:t>обходимые записи и продумать основные направления последующей работы.</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Дальнейшая работа будет складываться, исходя из анализа беседы с учетом личностных особенностей индивида и сложившейся ситуации. Поэтому любые детализированные рекомендации на этот счет весьма затруднительны. Однако о</w:t>
      </w:r>
      <w:r w:rsidRPr="00D552BC">
        <w:rPr>
          <w:rFonts w:ascii="Times New Roman" w:hAnsi="Times New Roman"/>
          <w:sz w:val="28"/>
          <w:szCs w:val="28"/>
        </w:rPr>
        <w:t>с</w:t>
      </w:r>
      <w:r w:rsidRPr="00D552BC">
        <w:rPr>
          <w:rFonts w:ascii="Times New Roman" w:hAnsi="Times New Roman"/>
          <w:sz w:val="28"/>
          <w:szCs w:val="28"/>
        </w:rPr>
        <w:t>новные советы могут состоять в следующем:</w:t>
      </w:r>
    </w:p>
    <w:p w:rsidR="00BB6422" w:rsidRPr="00D552BC" w:rsidRDefault="00BB6422" w:rsidP="006F2278">
      <w:pPr>
        <w:numPr>
          <w:ilvl w:val="0"/>
          <w:numId w:val="3"/>
        </w:numPr>
        <w:tabs>
          <w:tab w:val="left" w:pos="993"/>
        </w:tabs>
        <w:spacing w:after="0" w:line="240" w:lineRule="auto"/>
        <w:ind w:left="0" w:firstLine="709"/>
        <w:jc w:val="both"/>
        <w:rPr>
          <w:rFonts w:ascii="Times New Roman" w:hAnsi="Times New Roman"/>
          <w:sz w:val="28"/>
          <w:szCs w:val="28"/>
        </w:rPr>
      </w:pPr>
      <w:r w:rsidRPr="00D552BC">
        <w:rPr>
          <w:rFonts w:ascii="Times New Roman" w:hAnsi="Times New Roman"/>
          <w:sz w:val="28"/>
          <w:szCs w:val="28"/>
        </w:rPr>
        <w:t>учитывая повышенную вероятность неадекватных реакций, необходимо создать для индивида на какой-то период более спокойные условия деятельности вплоть до освобождения его на некоторое время от выполнения основных обяза</w:t>
      </w:r>
      <w:r w:rsidRPr="00D552BC">
        <w:rPr>
          <w:rFonts w:ascii="Times New Roman" w:hAnsi="Times New Roman"/>
          <w:sz w:val="28"/>
          <w:szCs w:val="28"/>
        </w:rPr>
        <w:t>н</w:t>
      </w:r>
      <w:r w:rsidRPr="00D552BC">
        <w:rPr>
          <w:rFonts w:ascii="Times New Roman" w:hAnsi="Times New Roman"/>
          <w:sz w:val="28"/>
          <w:szCs w:val="28"/>
        </w:rPr>
        <w:t xml:space="preserve">ностей; </w:t>
      </w:r>
    </w:p>
    <w:p w:rsidR="00BB6422" w:rsidRPr="00D552BC" w:rsidRDefault="00BB6422" w:rsidP="006F2278">
      <w:pPr>
        <w:numPr>
          <w:ilvl w:val="0"/>
          <w:numId w:val="3"/>
        </w:numPr>
        <w:tabs>
          <w:tab w:val="left" w:pos="993"/>
        </w:tabs>
        <w:spacing w:after="0" w:line="240" w:lineRule="auto"/>
        <w:ind w:left="0" w:firstLine="709"/>
        <w:jc w:val="both"/>
        <w:rPr>
          <w:rFonts w:ascii="Times New Roman" w:hAnsi="Times New Roman"/>
          <w:sz w:val="28"/>
          <w:szCs w:val="28"/>
        </w:rPr>
      </w:pPr>
      <w:r w:rsidRPr="00D552BC">
        <w:rPr>
          <w:rFonts w:ascii="Times New Roman" w:hAnsi="Times New Roman"/>
          <w:sz w:val="28"/>
          <w:szCs w:val="28"/>
        </w:rPr>
        <w:t>не следует оставлять индивида на этот период без контроля и внимания. Эту задачу целесообразнее поручить его родным и друзьям;</w:t>
      </w:r>
    </w:p>
    <w:p w:rsidR="00BB6422" w:rsidRPr="00D552BC" w:rsidRDefault="00BB6422" w:rsidP="006F2278">
      <w:pPr>
        <w:numPr>
          <w:ilvl w:val="0"/>
          <w:numId w:val="3"/>
        </w:numPr>
        <w:tabs>
          <w:tab w:val="left" w:pos="993"/>
        </w:tabs>
        <w:spacing w:after="0" w:line="240" w:lineRule="auto"/>
        <w:ind w:left="0" w:firstLine="709"/>
        <w:jc w:val="both"/>
        <w:rPr>
          <w:rFonts w:ascii="Times New Roman" w:hAnsi="Times New Roman"/>
          <w:sz w:val="28"/>
          <w:szCs w:val="28"/>
        </w:rPr>
      </w:pPr>
      <w:r w:rsidRPr="00D552BC">
        <w:rPr>
          <w:rFonts w:ascii="Times New Roman" w:hAnsi="Times New Roman"/>
          <w:sz w:val="28"/>
          <w:szCs w:val="28"/>
        </w:rPr>
        <w:t>при необходимости следует продумать возможность госпитализации и</w:t>
      </w:r>
      <w:r w:rsidRPr="00D552BC">
        <w:rPr>
          <w:rFonts w:ascii="Times New Roman" w:hAnsi="Times New Roman"/>
          <w:sz w:val="28"/>
          <w:szCs w:val="28"/>
        </w:rPr>
        <w:t>н</w:t>
      </w:r>
      <w:r w:rsidRPr="00D552BC">
        <w:rPr>
          <w:rFonts w:ascii="Times New Roman" w:hAnsi="Times New Roman"/>
          <w:sz w:val="28"/>
          <w:szCs w:val="28"/>
        </w:rPr>
        <w:t>дивида.</w:t>
      </w:r>
    </w:p>
    <w:p w:rsidR="00BB6422" w:rsidRPr="00D552BC" w:rsidRDefault="00BB6422" w:rsidP="00BB6422">
      <w:pPr>
        <w:spacing w:after="0" w:line="240" w:lineRule="auto"/>
        <w:ind w:firstLine="709"/>
        <w:jc w:val="both"/>
        <w:rPr>
          <w:rFonts w:ascii="Times New Roman" w:hAnsi="Times New Roman"/>
          <w:sz w:val="28"/>
          <w:szCs w:val="28"/>
        </w:rPr>
      </w:pPr>
      <w:r w:rsidRPr="00D552BC">
        <w:rPr>
          <w:rFonts w:ascii="Times New Roman" w:hAnsi="Times New Roman"/>
          <w:sz w:val="28"/>
          <w:szCs w:val="28"/>
        </w:rPr>
        <w:t>Таким образом, для проведения профилактической беседы с индивидом, н</w:t>
      </w:r>
      <w:r w:rsidRPr="00D552BC">
        <w:rPr>
          <w:rFonts w:ascii="Times New Roman" w:hAnsi="Times New Roman"/>
          <w:sz w:val="28"/>
          <w:szCs w:val="28"/>
        </w:rPr>
        <w:t>а</w:t>
      </w:r>
      <w:r w:rsidRPr="00D552BC">
        <w:rPr>
          <w:rFonts w:ascii="Times New Roman" w:hAnsi="Times New Roman"/>
          <w:sz w:val="28"/>
          <w:szCs w:val="28"/>
        </w:rPr>
        <w:t>ходящимся в состоянии психологического кризиса, можно предложить опред</w:t>
      </w:r>
      <w:r w:rsidRPr="00D552BC">
        <w:rPr>
          <w:rFonts w:ascii="Times New Roman" w:hAnsi="Times New Roman"/>
          <w:sz w:val="28"/>
          <w:szCs w:val="28"/>
        </w:rPr>
        <w:t>е</w:t>
      </w:r>
      <w:r w:rsidRPr="00D552BC">
        <w:rPr>
          <w:rFonts w:ascii="Times New Roman" w:hAnsi="Times New Roman"/>
          <w:sz w:val="28"/>
          <w:szCs w:val="28"/>
        </w:rPr>
        <w:t>ленное ее построение с выделением основных этапов. Однако возможно, что б</w:t>
      </w:r>
      <w:r w:rsidRPr="00D552BC">
        <w:rPr>
          <w:rFonts w:ascii="Times New Roman" w:hAnsi="Times New Roman"/>
          <w:sz w:val="28"/>
          <w:szCs w:val="28"/>
        </w:rPr>
        <w:t>е</w:t>
      </w:r>
      <w:r w:rsidRPr="00D552BC">
        <w:rPr>
          <w:rFonts w:ascii="Times New Roman" w:hAnsi="Times New Roman"/>
          <w:sz w:val="28"/>
          <w:szCs w:val="28"/>
        </w:rPr>
        <w:t>седа пойдет в другом направлении, этапы могут меняться местами, совмещаться и т.п., так как любая схема несет в себе элемент условности. Творческое примен</w:t>
      </w:r>
      <w:r w:rsidRPr="00D552BC">
        <w:rPr>
          <w:rFonts w:ascii="Times New Roman" w:hAnsi="Times New Roman"/>
          <w:sz w:val="28"/>
          <w:szCs w:val="28"/>
        </w:rPr>
        <w:t>е</w:t>
      </w:r>
      <w:r w:rsidRPr="00D552BC">
        <w:rPr>
          <w:rFonts w:ascii="Times New Roman" w:hAnsi="Times New Roman"/>
          <w:sz w:val="28"/>
          <w:szCs w:val="28"/>
        </w:rPr>
        <w:t>ние методики, искреннее желание помочь человеку в беде, удержать его от рок</w:t>
      </w:r>
      <w:r w:rsidRPr="00D552BC">
        <w:rPr>
          <w:rFonts w:ascii="Times New Roman" w:hAnsi="Times New Roman"/>
          <w:sz w:val="28"/>
          <w:szCs w:val="28"/>
        </w:rPr>
        <w:t>о</w:t>
      </w:r>
      <w:r w:rsidRPr="00D552BC">
        <w:rPr>
          <w:rFonts w:ascii="Times New Roman" w:hAnsi="Times New Roman"/>
          <w:sz w:val="28"/>
          <w:szCs w:val="28"/>
        </w:rPr>
        <w:t>вого шага должно быть главным ориентиром в работе.</w:t>
      </w:r>
    </w:p>
    <w:p w:rsidR="00BB6422" w:rsidRDefault="00BB6422"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D3303C" w:rsidRDefault="00D3303C" w:rsidP="00BB6422">
      <w:pPr>
        <w:spacing w:after="0" w:line="240" w:lineRule="auto"/>
        <w:jc w:val="center"/>
        <w:rPr>
          <w:rFonts w:ascii="Calibri" w:eastAsia="Calibri" w:hAnsi="Calibri" w:cs="Times New Roman"/>
          <w:bCs/>
          <w:sz w:val="28"/>
          <w:szCs w:val="28"/>
        </w:rPr>
      </w:pPr>
    </w:p>
    <w:p w:rsidR="00BB6422" w:rsidRDefault="00BB6422" w:rsidP="00BB6422">
      <w:pPr>
        <w:jc w:val="center"/>
        <w:rPr>
          <w:rFonts w:ascii="Calibri" w:eastAsia="Calibri" w:hAnsi="Calibri" w:cs="Times New Roman"/>
          <w:bCs/>
          <w:sz w:val="28"/>
          <w:szCs w:val="28"/>
        </w:rPr>
      </w:pPr>
    </w:p>
    <w:p w:rsidR="0078545A" w:rsidRPr="0078545A" w:rsidRDefault="0078545A" w:rsidP="0078545A">
      <w:pPr>
        <w:pStyle w:val="a7"/>
        <w:tabs>
          <w:tab w:val="left" w:pos="426"/>
        </w:tabs>
        <w:spacing w:before="0" w:beforeAutospacing="0" w:after="0" w:afterAutospacing="0"/>
        <w:jc w:val="right"/>
        <w:rPr>
          <w:sz w:val="28"/>
          <w:szCs w:val="28"/>
        </w:rPr>
      </w:pPr>
      <w:r w:rsidRPr="0078545A">
        <w:rPr>
          <w:sz w:val="28"/>
          <w:szCs w:val="28"/>
        </w:rPr>
        <w:t xml:space="preserve">Приложение </w:t>
      </w:r>
      <w:r w:rsidR="000E51DE">
        <w:rPr>
          <w:sz w:val="28"/>
          <w:szCs w:val="28"/>
        </w:rPr>
        <w:t>6</w:t>
      </w:r>
    </w:p>
    <w:p w:rsidR="0078545A" w:rsidRPr="0078545A" w:rsidRDefault="0078545A" w:rsidP="0078545A">
      <w:pPr>
        <w:spacing w:after="0" w:line="240" w:lineRule="auto"/>
        <w:ind w:firstLine="720"/>
        <w:jc w:val="center"/>
        <w:rPr>
          <w:rFonts w:ascii="Times New Roman" w:hAnsi="Times New Roman" w:cs="Times New Roman"/>
          <w:b/>
          <w:caps/>
          <w:sz w:val="28"/>
          <w:szCs w:val="28"/>
        </w:rPr>
      </w:pPr>
    </w:p>
    <w:p w:rsidR="00D40D30" w:rsidRPr="007B641F" w:rsidRDefault="00D40D30" w:rsidP="00D40D30">
      <w:pPr>
        <w:autoSpaceDE w:val="0"/>
        <w:autoSpaceDN w:val="0"/>
        <w:adjustRightInd w:val="0"/>
        <w:spacing w:after="0" w:line="240" w:lineRule="auto"/>
        <w:jc w:val="center"/>
        <w:rPr>
          <w:rFonts w:ascii="Times New Roman" w:eastAsia="Calibri" w:hAnsi="Times New Roman" w:cs="Times New Roman"/>
          <w:b/>
          <w:bCs/>
          <w:sz w:val="28"/>
          <w:szCs w:val="28"/>
        </w:rPr>
      </w:pPr>
      <w:r w:rsidRPr="007B641F">
        <w:rPr>
          <w:rFonts w:ascii="Times New Roman" w:eastAsia="Calibri" w:hAnsi="Times New Roman" w:cs="Times New Roman"/>
          <w:b/>
          <w:bCs/>
          <w:sz w:val="28"/>
          <w:szCs w:val="28"/>
        </w:rPr>
        <w:t>Правила для работы с подростками, в ближайшем окружении которых с</w:t>
      </w:r>
      <w:r w:rsidRPr="007B641F">
        <w:rPr>
          <w:rFonts w:ascii="Times New Roman" w:eastAsia="Calibri" w:hAnsi="Times New Roman" w:cs="Times New Roman"/>
          <w:b/>
          <w:bCs/>
          <w:sz w:val="28"/>
          <w:szCs w:val="28"/>
        </w:rPr>
        <w:t>о</w:t>
      </w:r>
      <w:r w:rsidRPr="007B641F">
        <w:rPr>
          <w:rFonts w:ascii="Times New Roman" w:eastAsia="Calibri" w:hAnsi="Times New Roman" w:cs="Times New Roman"/>
          <w:b/>
          <w:bCs/>
          <w:sz w:val="28"/>
          <w:szCs w:val="28"/>
        </w:rPr>
        <w:t xml:space="preserve">вершено самоубийство </w:t>
      </w:r>
    </w:p>
    <w:p w:rsidR="00D40D30" w:rsidRDefault="00D40D30" w:rsidP="00D40D30">
      <w:pPr>
        <w:autoSpaceDE w:val="0"/>
        <w:autoSpaceDN w:val="0"/>
        <w:adjustRightInd w:val="0"/>
        <w:spacing w:after="0" w:line="240" w:lineRule="auto"/>
        <w:jc w:val="center"/>
        <w:rPr>
          <w:rFonts w:ascii="Times New Roman" w:eastAsia="Calibri" w:hAnsi="Times New Roman" w:cs="Times New Roman"/>
          <w:sz w:val="28"/>
          <w:szCs w:val="28"/>
        </w:rPr>
      </w:pPr>
    </w:p>
    <w:p w:rsidR="00D40D30" w:rsidRPr="00216E99" w:rsidRDefault="00D40D30" w:rsidP="00D40D30">
      <w:pPr>
        <w:autoSpaceDE w:val="0"/>
        <w:autoSpaceDN w:val="0"/>
        <w:adjustRightInd w:val="0"/>
        <w:spacing w:after="0" w:line="240" w:lineRule="auto"/>
        <w:ind w:firstLine="708"/>
        <w:jc w:val="both"/>
        <w:rPr>
          <w:rFonts w:ascii="Times New Roman" w:eastAsia="Calibri" w:hAnsi="Times New Roman" w:cs="Times New Roman"/>
          <w:sz w:val="28"/>
          <w:szCs w:val="28"/>
        </w:rPr>
      </w:pPr>
      <w:r w:rsidRPr="00216E99">
        <w:rPr>
          <w:rFonts w:ascii="Times New Roman" w:eastAsia="Calibri" w:hAnsi="Times New Roman" w:cs="Times New Roman"/>
          <w:sz w:val="28"/>
          <w:szCs w:val="28"/>
        </w:rPr>
        <w:t xml:space="preserve">При работе </w:t>
      </w:r>
      <w:r w:rsidRPr="00216E99">
        <w:rPr>
          <w:rFonts w:ascii="Times New Roman" w:eastAsia="Calibri" w:hAnsi="Times New Roman" w:cs="Times New Roman"/>
          <w:bCs/>
          <w:sz w:val="28"/>
          <w:szCs w:val="28"/>
        </w:rPr>
        <w:t>с подростками, в ближайшем окружении которых совершено самоубийство с</w:t>
      </w:r>
      <w:r w:rsidRPr="00216E99">
        <w:rPr>
          <w:rFonts w:ascii="Times New Roman" w:eastAsia="Calibri" w:hAnsi="Times New Roman" w:cs="Times New Roman"/>
          <w:sz w:val="28"/>
          <w:szCs w:val="28"/>
        </w:rPr>
        <w:t>ледует</w:t>
      </w:r>
      <w:r>
        <w:rPr>
          <w:rFonts w:ascii="Times New Roman" w:eastAsia="Calibri" w:hAnsi="Times New Roman" w:cs="Times New Roman"/>
          <w:sz w:val="28"/>
          <w:szCs w:val="28"/>
        </w:rPr>
        <w:t xml:space="preserve"> </w:t>
      </w:r>
      <w:r w:rsidRPr="00216E99">
        <w:rPr>
          <w:rFonts w:ascii="Times New Roman" w:eastAsia="Calibri" w:hAnsi="Times New Roman" w:cs="Times New Roman"/>
          <w:bCs/>
          <w:sz w:val="28"/>
          <w:szCs w:val="28"/>
        </w:rPr>
        <w:t>[31</w:t>
      </w:r>
      <w:r>
        <w:rPr>
          <w:rFonts w:ascii="Times New Roman" w:eastAsia="Calibri" w:hAnsi="Times New Roman" w:cs="Times New Roman"/>
          <w:bCs/>
          <w:sz w:val="28"/>
          <w:szCs w:val="28"/>
        </w:rPr>
        <w:t>; 32; 33; 39</w:t>
      </w:r>
      <w:r w:rsidRPr="00216E99">
        <w:rPr>
          <w:rFonts w:ascii="Times New Roman" w:hAnsi="Times New Roman" w:cs="Times New Roman"/>
          <w:bCs/>
          <w:iCs/>
          <w:sz w:val="28"/>
          <w:szCs w:val="28"/>
        </w:rPr>
        <w:t>]</w:t>
      </w:r>
      <w:r w:rsidRPr="00216E99">
        <w:rPr>
          <w:rFonts w:ascii="Times New Roman" w:eastAsia="Calibri" w:hAnsi="Times New Roman" w:cs="Times New Roman"/>
          <w:sz w:val="28"/>
          <w:szCs w:val="28"/>
        </w:rPr>
        <w:t>:</w:t>
      </w:r>
    </w:p>
    <w:p w:rsidR="00D40D30" w:rsidRPr="00E10284" w:rsidRDefault="00D40D30" w:rsidP="004E31E1">
      <w:pPr>
        <w:pStyle w:val="a3"/>
        <w:numPr>
          <w:ilvl w:val="1"/>
          <w:numId w:val="5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i/>
          <w:iCs/>
          <w:sz w:val="28"/>
          <w:szCs w:val="28"/>
        </w:rPr>
        <w:t xml:space="preserve">избегать сказок и полуправды. </w:t>
      </w:r>
      <w:r w:rsidRPr="00E10284">
        <w:rPr>
          <w:rFonts w:ascii="Times New Roman" w:eastAsia="Calibri" w:hAnsi="Times New Roman" w:cs="Times New Roman"/>
          <w:sz w:val="28"/>
          <w:szCs w:val="28"/>
        </w:rPr>
        <w:t>Одна из самых серьезных проблем мол</w:t>
      </w:r>
      <w:r w:rsidRPr="00E10284">
        <w:rPr>
          <w:rFonts w:ascii="Times New Roman" w:eastAsia="Calibri" w:hAnsi="Times New Roman" w:cs="Times New Roman"/>
          <w:sz w:val="28"/>
          <w:szCs w:val="28"/>
        </w:rPr>
        <w:t>о</w:t>
      </w:r>
      <w:r w:rsidRPr="00E10284">
        <w:rPr>
          <w:rFonts w:ascii="Times New Roman" w:eastAsia="Calibri" w:hAnsi="Times New Roman" w:cs="Times New Roman"/>
          <w:sz w:val="28"/>
          <w:szCs w:val="28"/>
        </w:rPr>
        <w:t>дежи состоит в отсутствии у них знаний о суицидах из-за стремления взрослых к сохранению тайны в интересах детей. Между тем искажение реальности способно на долгий срок закрепить у подростка, находящегося в депрессии из-за случивш</w:t>
      </w:r>
      <w:r w:rsidRPr="00E10284">
        <w:rPr>
          <w:rFonts w:ascii="Times New Roman" w:eastAsia="Calibri" w:hAnsi="Times New Roman" w:cs="Times New Roman"/>
          <w:sz w:val="28"/>
          <w:szCs w:val="28"/>
        </w:rPr>
        <w:t>е</w:t>
      </w:r>
      <w:r w:rsidRPr="00E10284">
        <w:rPr>
          <w:rFonts w:ascii="Times New Roman" w:eastAsia="Calibri" w:hAnsi="Times New Roman" w:cs="Times New Roman"/>
          <w:sz w:val="28"/>
          <w:szCs w:val="28"/>
        </w:rPr>
        <w:t>гося, состояние подавленности. Поэтому необходимо в доступной форме предо</w:t>
      </w:r>
      <w:r w:rsidRPr="00E10284">
        <w:rPr>
          <w:rFonts w:ascii="Times New Roman" w:eastAsia="Calibri" w:hAnsi="Times New Roman" w:cs="Times New Roman"/>
          <w:sz w:val="28"/>
          <w:szCs w:val="28"/>
        </w:rPr>
        <w:t>с</w:t>
      </w:r>
      <w:r w:rsidRPr="00E10284">
        <w:rPr>
          <w:rFonts w:ascii="Times New Roman" w:eastAsia="Calibri" w:hAnsi="Times New Roman" w:cs="Times New Roman"/>
          <w:sz w:val="28"/>
          <w:szCs w:val="28"/>
        </w:rPr>
        <w:t>тавить старшеклассникам простые и ясные сведения о суициде с учетом их во</w:t>
      </w:r>
      <w:r w:rsidRPr="00E10284">
        <w:rPr>
          <w:rFonts w:ascii="Times New Roman" w:eastAsia="Calibri" w:hAnsi="Times New Roman" w:cs="Times New Roman"/>
          <w:sz w:val="28"/>
          <w:szCs w:val="28"/>
        </w:rPr>
        <w:t>з</w:t>
      </w:r>
      <w:r w:rsidRPr="00E10284">
        <w:rPr>
          <w:rFonts w:ascii="Times New Roman" w:eastAsia="Calibri" w:hAnsi="Times New Roman" w:cs="Times New Roman"/>
          <w:sz w:val="28"/>
          <w:szCs w:val="28"/>
        </w:rPr>
        <w:t>раста и уровня развития. Очень важно, чтобы друзья самоубийцы услышали об обстоятельствах смерти от педагогов, а не от приятелей, соседей или из прессы;</w:t>
      </w:r>
    </w:p>
    <w:p w:rsidR="00D40D30" w:rsidRPr="00E10284" w:rsidRDefault="00D40D30" w:rsidP="004E31E1">
      <w:pPr>
        <w:pStyle w:val="a3"/>
        <w:numPr>
          <w:ilvl w:val="1"/>
          <w:numId w:val="5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sz w:val="28"/>
          <w:szCs w:val="28"/>
        </w:rPr>
        <w:t>говорить</w:t>
      </w:r>
      <w:r w:rsidRPr="00E10284">
        <w:rPr>
          <w:rFonts w:ascii="Times New Roman" w:eastAsia="Calibri" w:hAnsi="Times New Roman" w:cs="Times New Roman"/>
          <w:i/>
          <w:iCs/>
          <w:sz w:val="28"/>
          <w:szCs w:val="28"/>
        </w:rPr>
        <w:t xml:space="preserve"> с ребенком об умершем, давая высказаться ему самому </w:t>
      </w:r>
      <w:r w:rsidRPr="00E10284">
        <w:rPr>
          <w:rFonts w:ascii="Times New Roman" w:eastAsia="Calibri" w:hAnsi="Times New Roman" w:cs="Times New Roman"/>
          <w:sz w:val="28"/>
          <w:szCs w:val="28"/>
        </w:rPr>
        <w:t>и вспоминая не только о произошедшей трагедии, но и о счастливых временах и моментах, проведенных с ушедшим. Однако обсуждение интимных причин и п</w:t>
      </w:r>
      <w:r w:rsidRPr="00E10284">
        <w:rPr>
          <w:rFonts w:ascii="Times New Roman" w:eastAsia="Calibri" w:hAnsi="Times New Roman" w:cs="Times New Roman"/>
          <w:sz w:val="28"/>
          <w:szCs w:val="28"/>
        </w:rPr>
        <w:t>о</w:t>
      </w:r>
      <w:r w:rsidRPr="00E10284">
        <w:rPr>
          <w:rFonts w:ascii="Times New Roman" w:eastAsia="Calibri" w:hAnsi="Times New Roman" w:cs="Times New Roman"/>
          <w:sz w:val="28"/>
          <w:szCs w:val="28"/>
        </w:rPr>
        <w:t>водов суицида следует проводить избирательно;</w:t>
      </w:r>
    </w:p>
    <w:p w:rsidR="00D40D30" w:rsidRPr="00E10284" w:rsidRDefault="00D40D30" w:rsidP="004E31E1">
      <w:pPr>
        <w:pStyle w:val="a3"/>
        <w:numPr>
          <w:ilvl w:val="1"/>
          <w:numId w:val="5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i/>
          <w:iCs/>
          <w:sz w:val="28"/>
          <w:szCs w:val="28"/>
        </w:rPr>
        <w:t xml:space="preserve">давать возможность показать горе, выплеснуть эмоции. </w:t>
      </w:r>
      <w:r w:rsidRPr="00E10284">
        <w:rPr>
          <w:rFonts w:ascii="Times New Roman" w:eastAsia="Calibri" w:hAnsi="Times New Roman" w:cs="Times New Roman"/>
          <w:sz w:val="28"/>
          <w:szCs w:val="28"/>
        </w:rPr>
        <w:t>Гнев, отча</w:t>
      </w:r>
      <w:r w:rsidRPr="00E10284">
        <w:rPr>
          <w:rFonts w:ascii="Times New Roman" w:eastAsia="Calibri" w:hAnsi="Times New Roman" w:cs="Times New Roman"/>
          <w:sz w:val="28"/>
          <w:szCs w:val="28"/>
        </w:rPr>
        <w:t>я</w:t>
      </w:r>
      <w:r w:rsidRPr="00E10284">
        <w:rPr>
          <w:rFonts w:ascii="Times New Roman" w:eastAsia="Calibri" w:hAnsi="Times New Roman" w:cs="Times New Roman"/>
          <w:sz w:val="28"/>
          <w:szCs w:val="28"/>
        </w:rPr>
        <w:t>ние, протест свойственны не только взрослым, но и детям, которые имеют право на открытое проявление чувств. Вместе с тем необходимо обращать особое вн</w:t>
      </w:r>
      <w:r w:rsidRPr="00E10284">
        <w:rPr>
          <w:rFonts w:ascii="Times New Roman" w:eastAsia="Calibri" w:hAnsi="Times New Roman" w:cs="Times New Roman"/>
          <w:sz w:val="28"/>
          <w:szCs w:val="28"/>
        </w:rPr>
        <w:t>и</w:t>
      </w:r>
      <w:r w:rsidRPr="00E10284">
        <w:rPr>
          <w:rFonts w:ascii="Times New Roman" w:eastAsia="Calibri" w:hAnsi="Times New Roman" w:cs="Times New Roman"/>
          <w:sz w:val="28"/>
          <w:szCs w:val="28"/>
        </w:rPr>
        <w:t>мание на возникающее у подростков ощущение вины, уверяя их в непричастности к самоубийству и в том, что они сделали все возможное для его предотвращения;</w:t>
      </w:r>
    </w:p>
    <w:p w:rsidR="00D40D30" w:rsidRPr="00E10284" w:rsidRDefault="00D40D30" w:rsidP="004E31E1">
      <w:pPr>
        <w:pStyle w:val="a3"/>
        <w:numPr>
          <w:ilvl w:val="1"/>
          <w:numId w:val="5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i/>
          <w:iCs/>
          <w:sz w:val="28"/>
          <w:szCs w:val="28"/>
        </w:rPr>
        <w:t xml:space="preserve">преодолевать фаталистические настроения, </w:t>
      </w:r>
      <w:r w:rsidRPr="00E10284">
        <w:rPr>
          <w:rFonts w:ascii="Times New Roman" w:eastAsia="Calibri" w:hAnsi="Times New Roman" w:cs="Times New Roman"/>
          <w:sz w:val="28"/>
          <w:szCs w:val="28"/>
        </w:rPr>
        <w:t>обсуждая конструктивные пути преодоления возможных конфликтов. Важно убедить ребенка, что суицид является недостойным способом выхода из затруднительного положения, ибо как бы ни были мрачны тучи, потом обязательно выглянет солнце. Или самая ужасная зубная боль проходит, стоит только немного потерпеть;</w:t>
      </w:r>
    </w:p>
    <w:p w:rsidR="00D40D30" w:rsidRPr="00E10284" w:rsidRDefault="00D40D30" w:rsidP="004E31E1">
      <w:pPr>
        <w:pStyle w:val="a3"/>
        <w:numPr>
          <w:ilvl w:val="1"/>
          <w:numId w:val="5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i/>
          <w:iCs/>
          <w:sz w:val="28"/>
          <w:szCs w:val="28"/>
        </w:rPr>
        <w:t xml:space="preserve">помочь ребенку принять решение вновь начать жизнь. </w:t>
      </w:r>
      <w:r w:rsidRPr="00E10284">
        <w:rPr>
          <w:rFonts w:ascii="Times New Roman" w:eastAsia="Calibri" w:hAnsi="Times New Roman" w:cs="Times New Roman"/>
          <w:sz w:val="28"/>
          <w:szCs w:val="28"/>
        </w:rPr>
        <w:t>Выход из д</w:t>
      </w:r>
      <w:r w:rsidRPr="00E10284">
        <w:rPr>
          <w:rFonts w:ascii="Times New Roman" w:eastAsia="Calibri" w:hAnsi="Times New Roman" w:cs="Times New Roman"/>
          <w:sz w:val="28"/>
          <w:szCs w:val="28"/>
        </w:rPr>
        <w:t>е</w:t>
      </w:r>
      <w:r w:rsidRPr="00E10284">
        <w:rPr>
          <w:rFonts w:ascii="Times New Roman" w:eastAsia="Calibri" w:hAnsi="Times New Roman" w:cs="Times New Roman"/>
          <w:sz w:val="28"/>
          <w:szCs w:val="28"/>
        </w:rPr>
        <w:t>прессии и реабилитация не происходит после одной встречи, поэтому важно пр</w:t>
      </w:r>
      <w:r w:rsidRPr="00E10284">
        <w:rPr>
          <w:rFonts w:ascii="Times New Roman" w:eastAsia="Calibri" w:hAnsi="Times New Roman" w:cs="Times New Roman"/>
          <w:sz w:val="28"/>
          <w:szCs w:val="28"/>
        </w:rPr>
        <w:t>о</w:t>
      </w:r>
      <w:r w:rsidRPr="00E10284">
        <w:rPr>
          <w:rFonts w:ascii="Times New Roman" w:eastAsia="Calibri" w:hAnsi="Times New Roman" w:cs="Times New Roman"/>
          <w:sz w:val="28"/>
          <w:szCs w:val="28"/>
        </w:rPr>
        <w:lastRenderedPageBreak/>
        <w:t>должать работу с друзьями суицидента на протяжении всего срока, пока они ну</w:t>
      </w:r>
      <w:r w:rsidRPr="00E10284">
        <w:rPr>
          <w:rFonts w:ascii="Times New Roman" w:eastAsia="Calibri" w:hAnsi="Times New Roman" w:cs="Times New Roman"/>
          <w:sz w:val="28"/>
          <w:szCs w:val="28"/>
        </w:rPr>
        <w:t>ж</w:t>
      </w:r>
      <w:r w:rsidRPr="00E10284">
        <w:rPr>
          <w:rFonts w:ascii="Times New Roman" w:eastAsia="Calibri" w:hAnsi="Times New Roman" w:cs="Times New Roman"/>
          <w:sz w:val="28"/>
          <w:szCs w:val="28"/>
        </w:rPr>
        <w:t>даются в помощи, поддерживая в них надежду на облегчение в будущем.</w:t>
      </w:r>
    </w:p>
    <w:p w:rsidR="00790A55" w:rsidRDefault="00790A55" w:rsidP="0078545A">
      <w:pPr>
        <w:spacing w:after="0" w:line="240" w:lineRule="auto"/>
        <w:ind w:firstLine="709"/>
        <w:jc w:val="right"/>
        <w:rPr>
          <w:rFonts w:ascii="Times New Roman" w:hAnsi="Times New Roman" w:cs="Times New Roman"/>
          <w:sz w:val="28"/>
          <w:szCs w:val="28"/>
        </w:rPr>
      </w:pPr>
    </w:p>
    <w:p w:rsidR="00790A55" w:rsidRDefault="00790A55" w:rsidP="0078545A">
      <w:pPr>
        <w:spacing w:after="0" w:line="240" w:lineRule="auto"/>
        <w:ind w:firstLine="709"/>
        <w:jc w:val="right"/>
        <w:rPr>
          <w:rFonts w:ascii="Times New Roman" w:hAnsi="Times New Roman" w:cs="Times New Roman"/>
          <w:sz w:val="28"/>
          <w:szCs w:val="28"/>
        </w:rPr>
      </w:pPr>
    </w:p>
    <w:p w:rsidR="00D3303C" w:rsidRDefault="00D3303C" w:rsidP="0078545A">
      <w:pPr>
        <w:spacing w:after="0" w:line="240" w:lineRule="auto"/>
        <w:ind w:firstLine="709"/>
        <w:jc w:val="right"/>
        <w:rPr>
          <w:rFonts w:ascii="Times New Roman" w:hAnsi="Times New Roman" w:cs="Times New Roman"/>
          <w:sz w:val="28"/>
          <w:szCs w:val="28"/>
        </w:rPr>
      </w:pPr>
    </w:p>
    <w:p w:rsidR="00D3303C" w:rsidRDefault="00D3303C" w:rsidP="0078545A">
      <w:pPr>
        <w:spacing w:after="0" w:line="240" w:lineRule="auto"/>
        <w:ind w:firstLine="709"/>
        <w:jc w:val="right"/>
        <w:rPr>
          <w:rFonts w:ascii="Times New Roman" w:hAnsi="Times New Roman" w:cs="Times New Roman"/>
          <w:sz w:val="28"/>
          <w:szCs w:val="28"/>
        </w:rPr>
      </w:pPr>
    </w:p>
    <w:p w:rsidR="00D3303C" w:rsidRDefault="00D3303C" w:rsidP="0078545A">
      <w:pPr>
        <w:spacing w:after="0" w:line="240" w:lineRule="auto"/>
        <w:ind w:firstLine="709"/>
        <w:jc w:val="right"/>
        <w:rPr>
          <w:rFonts w:ascii="Times New Roman" w:hAnsi="Times New Roman" w:cs="Times New Roman"/>
          <w:sz w:val="28"/>
          <w:szCs w:val="28"/>
        </w:rPr>
      </w:pPr>
    </w:p>
    <w:p w:rsidR="00D3303C" w:rsidRDefault="00D3303C" w:rsidP="0078545A">
      <w:pPr>
        <w:spacing w:after="0" w:line="240" w:lineRule="auto"/>
        <w:ind w:firstLine="709"/>
        <w:jc w:val="right"/>
        <w:rPr>
          <w:rFonts w:ascii="Times New Roman" w:hAnsi="Times New Roman" w:cs="Times New Roman"/>
          <w:sz w:val="28"/>
          <w:szCs w:val="28"/>
        </w:rPr>
      </w:pPr>
    </w:p>
    <w:p w:rsidR="00A15D4A" w:rsidRPr="00A15D4A" w:rsidRDefault="00A15D4A" w:rsidP="00A15D4A">
      <w:pPr>
        <w:spacing w:after="0" w:line="240" w:lineRule="auto"/>
        <w:ind w:firstLine="709"/>
        <w:jc w:val="right"/>
        <w:rPr>
          <w:rFonts w:ascii="Times New Roman" w:hAnsi="Times New Roman" w:cs="Times New Roman"/>
          <w:sz w:val="28"/>
          <w:szCs w:val="28"/>
        </w:rPr>
      </w:pPr>
      <w:r w:rsidRPr="00A15D4A">
        <w:rPr>
          <w:rFonts w:ascii="Times New Roman" w:hAnsi="Times New Roman" w:cs="Times New Roman"/>
          <w:sz w:val="28"/>
          <w:szCs w:val="28"/>
        </w:rPr>
        <w:t>Приложение</w:t>
      </w:r>
      <w:r w:rsidR="00BE629E">
        <w:rPr>
          <w:rFonts w:ascii="Times New Roman" w:hAnsi="Times New Roman" w:cs="Times New Roman"/>
          <w:sz w:val="28"/>
          <w:szCs w:val="28"/>
        </w:rPr>
        <w:t xml:space="preserve"> </w:t>
      </w:r>
      <w:r w:rsidR="000E51DE">
        <w:rPr>
          <w:rFonts w:ascii="Times New Roman" w:hAnsi="Times New Roman" w:cs="Times New Roman"/>
          <w:sz w:val="28"/>
          <w:szCs w:val="28"/>
        </w:rPr>
        <w:t>7</w:t>
      </w:r>
    </w:p>
    <w:p w:rsidR="008E641C" w:rsidRPr="005372A4" w:rsidRDefault="008E641C" w:rsidP="005372A4">
      <w:pPr>
        <w:shd w:val="clear" w:color="auto" w:fill="FFFFFF"/>
        <w:spacing w:after="0" w:line="240" w:lineRule="auto"/>
        <w:jc w:val="center"/>
        <w:rPr>
          <w:rFonts w:ascii="Times New Roman" w:hAnsi="Times New Roman" w:cs="Times New Roman"/>
          <w:b/>
          <w:bCs/>
          <w:sz w:val="28"/>
          <w:szCs w:val="28"/>
        </w:rPr>
      </w:pPr>
    </w:p>
    <w:p w:rsidR="006842F7" w:rsidRDefault="008E641C" w:rsidP="007B641F">
      <w:pPr>
        <w:shd w:val="clear" w:color="auto" w:fill="FFFFFF"/>
        <w:spacing w:after="0" w:line="240" w:lineRule="auto"/>
        <w:jc w:val="center"/>
        <w:rPr>
          <w:rFonts w:ascii="Times New Roman" w:eastAsia="Calibri" w:hAnsi="Times New Roman" w:cs="Times New Roman"/>
          <w:b/>
          <w:bCs/>
          <w:caps/>
          <w:sz w:val="28"/>
          <w:szCs w:val="28"/>
        </w:rPr>
      </w:pPr>
      <w:r w:rsidRPr="007B641F">
        <w:rPr>
          <w:rFonts w:ascii="Times New Roman" w:eastAsia="Calibri" w:hAnsi="Times New Roman" w:cs="Times New Roman"/>
          <w:b/>
          <w:bCs/>
          <w:sz w:val="28"/>
          <w:szCs w:val="28"/>
        </w:rPr>
        <w:t>Техники и технологии психологической помощи</w:t>
      </w:r>
      <w:r w:rsidR="00936C3C" w:rsidRPr="007B641F">
        <w:rPr>
          <w:rFonts w:ascii="Times New Roman" w:eastAsia="Calibri" w:hAnsi="Times New Roman" w:cs="Times New Roman"/>
          <w:b/>
          <w:bCs/>
          <w:sz w:val="28"/>
          <w:szCs w:val="28"/>
        </w:rPr>
        <w:t xml:space="preserve"> подросткам </w:t>
      </w:r>
      <w:r w:rsidR="00E10284">
        <w:rPr>
          <w:rFonts w:ascii="Times New Roman" w:eastAsia="Calibri" w:hAnsi="Times New Roman" w:cs="Times New Roman"/>
          <w:b/>
          <w:bCs/>
          <w:sz w:val="28"/>
          <w:szCs w:val="28"/>
        </w:rPr>
        <w:br/>
      </w:r>
      <w:r w:rsidR="00936C3C" w:rsidRPr="007B641F">
        <w:rPr>
          <w:rFonts w:ascii="Times New Roman" w:eastAsia="Calibri" w:hAnsi="Times New Roman" w:cs="Times New Roman"/>
          <w:b/>
          <w:bCs/>
          <w:sz w:val="28"/>
          <w:szCs w:val="28"/>
        </w:rPr>
        <w:t>в трудной жизненной ситуации</w:t>
      </w:r>
      <w:r w:rsidR="000B261F">
        <w:rPr>
          <w:rFonts w:ascii="Times New Roman" w:eastAsia="Calibri" w:hAnsi="Times New Roman" w:cs="Times New Roman"/>
          <w:b/>
          <w:bCs/>
          <w:caps/>
          <w:sz w:val="28"/>
          <w:szCs w:val="28"/>
        </w:rPr>
        <w:t xml:space="preserve"> </w:t>
      </w:r>
      <w:r w:rsidR="00970B65" w:rsidRPr="000B261F">
        <w:rPr>
          <w:rFonts w:ascii="Times New Roman" w:eastAsia="Calibri" w:hAnsi="Times New Roman" w:cs="Times New Roman"/>
          <w:bCs/>
          <w:caps/>
          <w:sz w:val="28"/>
          <w:szCs w:val="28"/>
        </w:rPr>
        <w:t>[32</w:t>
      </w:r>
      <w:r w:rsidR="00970B65">
        <w:rPr>
          <w:rFonts w:ascii="Times New Roman" w:eastAsia="Calibri" w:hAnsi="Times New Roman" w:cs="Times New Roman"/>
          <w:bCs/>
          <w:caps/>
          <w:sz w:val="28"/>
          <w:szCs w:val="28"/>
        </w:rPr>
        <w:t>; 33; 34; 39</w:t>
      </w:r>
      <w:r w:rsidR="00970B65" w:rsidRPr="000B261F">
        <w:rPr>
          <w:rFonts w:ascii="Times New Roman" w:eastAsia="Calibri" w:hAnsi="Times New Roman" w:cs="Times New Roman"/>
          <w:bCs/>
          <w:caps/>
          <w:sz w:val="28"/>
          <w:szCs w:val="28"/>
        </w:rPr>
        <w:t>]</w:t>
      </w:r>
    </w:p>
    <w:p w:rsidR="008E641C" w:rsidRPr="00C478F8" w:rsidRDefault="008E641C" w:rsidP="005372A4">
      <w:pPr>
        <w:shd w:val="clear" w:color="auto" w:fill="FFFFFF"/>
        <w:spacing w:after="0" w:line="240" w:lineRule="auto"/>
        <w:jc w:val="both"/>
        <w:rPr>
          <w:rFonts w:ascii="Times New Roman" w:eastAsia="Calibri" w:hAnsi="Times New Roman" w:cs="Times New Roman"/>
          <w:b/>
          <w:bCs/>
          <w:caps/>
          <w:sz w:val="28"/>
          <w:szCs w:val="28"/>
        </w:rPr>
      </w:pP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 «</w:t>
      </w:r>
      <w:r w:rsidR="008E641C" w:rsidRPr="005372A4">
        <w:rPr>
          <w:rFonts w:ascii="Times New Roman" w:eastAsia="Calibri" w:hAnsi="Times New Roman" w:cs="Times New Roman"/>
          <w:b/>
          <w:bCs/>
          <w:sz w:val="28"/>
          <w:szCs w:val="28"/>
        </w:rPr>
        <w:t>Громко и тихо</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 xml:space="preserve"> </w:t>
      </w:r>
      <w:r w:rsidR="008E641C" w:rsidRPr="005372A4">
        <w:rPr>
          <w:rFonts w:ascii="Times New Roman" w:eastAsia="Calibri" w:hAnsi="Times New Roman" w:cs="Times New Roman"/>
          <w:sz w:val="28"/>
          <w:szCs w:val="28"/>
        </w:rPr>
        <w:t>(модификация упражнения К. Фопеля)</w:t>
      </w:r>
      <w:r w:rsidR="00CB728B">
        <w:rPr>
          <w:rFonts w:ascii="Times New Roman" w:eastAsia="Calibri" w:hAnsi="Times New Roman" w:cs="Times New Roman"/>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прояснение и отреагирование актуальных чувств.</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Материалы: </w:t>
      </w:r>
      <w:r w:rsidRPr="005372A4">
        <w:rPr>
          <w:rFonts w:ascii="Times New Roman" w:eastAsia="Calibri" w:hAnsi="Times New Roman" w:cs="Times New Roman"/>
          <w:sz w:val="28"/>
          <w:szCs w:val="28"/>
        </w:rPr>
        <w:t>карандаши или мелки и бумага, магнитофон, записи споко</w:t>
      </w:r>
      <w:r w:rsidRPr="005372A4">
        <w:rPr>
          <w:rFonts w:ascii="Times New Roman" w:eastAsia="Calibri" w:hAnsi="Times New Roman" w:cs="Times New Roman"/>
          <w:sz w:val="28"/>
          <w:szCs w:val="28"/>
        </w:rPr>
        <w:t>й</w:t>
      </w:r>
      <w:r w:rsidRPr="005372A4">
        <w:rPr>
          <w:rFonts w:ascii="Times New Roman" w:eastAsia="Calibri" w:hAnsi="Times New Roman" w:cs="Times New Roman"/>
          <w:sz w:val="28"/>
          <w:szCs w:val="28"/>
        </w:rPr>
        <w:t>ных (тихих) и громких музыкальных фрагментов.</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Подростку предлагается прослушать спокойные музыкальные фрагме</w:t>
      </w:r>
      <w:r w:rsidRPr="005372A4">
        <w:rPr>
          <w:rFonts w:ascii="Times New Roman" w:eastAsia="Calibri" w:hAnsi="Times New Roman" w:cs="Times New Roman"/>
          <w:sz w:val="28"/>
          <w:szCs w:val="28"/>
        </w:rPr>
        <w:t>н</w:t>
      </w:r>
      <w:r w:rsidRPr="005372A4">
        <w:rPr>
          <w:rFonts w:ascii="Times New Roman" w:eastAsia="Calibri" w:hAnsi="Times New Roman" w:cs="Times New Roman"/>
          <w:sz w:val="28"/>
          <w:szCs w:val="28"/>
        </w:rPr>
        <w:t>ты, а затем представить и изобразить на листе бумаги с помощью карандашей н</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сколько вещей, относящихся к понятию спокойный, тихий.</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Теперь необходимо прослушать фрагменты с громкой, беспокойной м</w:t>
      </w:r>
      <w:r w:rsidRPr="005372A4">
        <w:rPr>
          <w:rFonts w:ascii="Times New Roman" w:eastAsia="Calibri" w:hAnsi="Times New Roman" w:cs="Times New Roman"/>
          <w:sz w:val="28"/>
          <w:szCs w:val="28"/>
        </w:rPr>
        <w:t>у</w:t>
      </w:r>
      <w:r w:rsidRPr="005372A4">
        <w:rPr>
          <w:rFonts w:ascii="Times New Roman" w:eastAsia="Calibri" w:hAnsi="Times New Roman" w:cs="Times New Roman"/>
          <w:sz w:val="28"/>
          <w:szCs w:val="28"/>
        </w:rPr>
        <w:t>зыкой. Представьте, к каким вещам, к каким событиям могут иметь отношение эти звуки. Нарисуйте несколько из ваших ассоциаций.</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Проводится обсуждение:</w:t>
      </w:r>
    </w:p>
    <w:p w:rsidR="008E641C" w:rsidRPr="00E10284" w:rsidRDefault="008E641C" w:rsidP="004E31E1">
      <w:pPr>
        <w:pStyle w:val="a3"/>
        <w:numPr>
          <w:ilvl w:val="0"/>
          <w:numId w:val="5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sz w:val="28"/>
          <w:szCs w:val="28"/>
        </w:rPr>
        <w:t>Когда и где ты бываешь спокойным, тихим?</w:t>
      </w:r>
    </w:p>
    <w:p w:rsidR="008E641C" w:rsidRPr="00E10284" w:rsidRDefault="008E641C" w:rsidP="004E31E1">
      <w:pPr>
        <w:pStyle w:val="a3"/>
        <w:numPr>
          <w:ilvl w:val="0"/>
          <w:numId w:val="5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sz w:val="28"/>
          <w:szCs w:val="28"/>
        </w:rPr>
        <w:t>Когда и где ты бываешь беспокойным, громким, агрессивным?</w:t>
      </w:r>
    </w:p>
    <w:p w:rsidR="008E641C" w:rsidRPr="00E10284" w:rsidRDefault="008E641C" w:rsidP="004E31E1">
      <w:pPr>
        <w:pStyle w:val="a3"/>
        <w:numPr>
          <w:ilvl w:val="0"/>
          <w:numId w:val="5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sz w:val="28"/>
          <w:szCs w:val="28"/>
        </w:rPr>
        <w:t>Что должно произойти, чтобы одно состояние поменялось на другое?</w:t>
      </w:r>
    </w:p>
    <w:p w:rsidR="008E641C" w:rsidRPr="00E10284" w:rsidRDefault="008E641C" w:rsidP="004E31E1">
      <w:pPr>
        <w:pStyle w:val="a3"/>
        <w:numPr>
          <w:ilvl w:val="0"/>
          <w:numId w:val="5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sz w:val="28"/>
          <w:szCs w:val="28"/>
        </w:rPr>
        <w:t>Какие чувства вызывали у тебя спокойные музыкальные фрагменты, громкие, неспокойные?</w:t>
      </w:r>
    </w:p>
    <w:p w:rsidR="008E641C" w:rsidRPr="00E10284" w:rsidRDefault="008E641C" w:rsidP="004E31E1">
      <w:pPr>
        <w:pStyle w:val="a3"/>
        <w:numPr>
          <w:ilvl w:val="0"/>
          <w:numId w:val="5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sz w:val="28"/>
          <w:szCs w:val="28"/>
        </w:rPr>
        <w:t>Какая музыка может успокоить тебя, какая — вызвать агрессию и н</w:t>
      </w:r>
      <w:r w:rsidRPr="00E10284">
        <w:rPr>
          <w:rFonts w:ascii="Times New Roman" w:eastAsia="Calibri" w:hAnsi="Times New Roman" w:cs="Times New Roman"/>
          <w:sz w:val="28"/>
          <w:szCs w:val="28"/>
        </w:rPr>
        <w:t>а</w:t>
      </w:r>
      <w:r w:rsidRPr="00E10284">
        <w:rPr>
          <w:rFonts w:ascii="Times New Roman" w:eastAsia="Calibri" w:hAnsi="Times New Roman" w:cs="Times New Roman"/>
          <w:sz w:val="28"/>
          <w:szCs w:val="28"/>
        </w:rPr>
        <w:t>пряжение?</w:t>
      </w:r>
    </w:p>
    <w:p w:rsidR="008E641C" w:rsidRPr="00E10284" w:rsidRDefault="008E641C" w:rsidP="004E31E1">
      <w:pPr>
        <w:pStyle w:val="a3"/>
        <w:numPr>
          <w:ilvl w:val="0"/>
          <w:numId w:val="5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10284">
        <w:rPr>
          <w:rFonts w:ascii="Times New Roman" w:eastAsia="Calibri" w:hAnsi="Times New Roman" w:cs="Times New Roman"/>
          <w:sz w:val="28"/>
          <w:szCs w:val="28"/>
        </w:rPr>
        <w:t>Сравните две ваши работы? Что в них общего? Чем они отличаются?</w:t>
      </w:r>
    </w:p>
    <w:p w:rsidR="00936C3C"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b/>
          <w:bCs/>
          <w:sz w:val="28"/>
          <w:szCs w:val="28"/>
        </w:rPr>
      </w:pP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Отношение к миру</w:t>
      </w:r>
      <w:r>
        <w:rPr>
          <w:rFonts w:ascii="Times New Roman" w:eastAsia="Calibri" w:hAnsi="Times New Roman" w:cs="Times New Roman"/>
          <w:b/>
          <w:bCs/>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 xml:space="preserve">отреагирование негативных чувств. </w:t>
      </w:r>
      <w:r w:rsidRPr="005372A4">
        <w:rPr>
          <w:rFonts w:ascii="Times New Roman" w:eastAsia="Calibri" w:hAnsi="Times New Roman" w:cs="Times New Roman"/>
          <w:i/>
          <w:iCs/>
          <w:sz w:val="28"/>
          <w:szCs w:val="28"/>
        </w:rPr>
        <w:t xml:space="preserve">Материалы: </w:t>
      </w:r>
      <w:r w:rsidRPr="005372A4">
        <w:rPr>
          <w:rFonts w:ascii="Times New Roman" w:eastAsia="Calibri" w:hAnsi="Times New Roman" w:cs="Times New Roman"/>
          <w:sz w:val="28"/>
          <w:szCs w:val="28"/>
        </w:rPr>
        <w:t>бумага, фломастеры или карандаши.</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Ход работы: </w:t>
      </w:r>
      <w:r w:rsidRPr="005372A4">
        <w:rPr>
          <w:rFonts w:ascii="Times New Roman" w:eastAsia="Calibri" w:hAnsi="Times New Roman" w:cs="Times New Roman"/>
          <w:sz w:val="28"/>
          <w:szCs w:val="28"/>
        </w:rPr>
        <w:t>1. Подростки делятся на пары и садятся за стол напротив друг друга. На столе между ними лежит два листа бумаги и карандаши.</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Ведущий рассказывает о том, что существует такое правило: «Мир отн</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сится к тебе так, как ты относишься к миру». Подумайте о своих состояниях, чу</w:t>
      </w:r>
      <w:r w:rsidRPr="005372A4">
        <w:rPr>
          <w:rFonts w:ascii="Times New Roman" w:eastAsia="Calibri" w:hAnsi="Times New Roman" w:cs="Times New Roman"/>
          <w:sz w:val="28"/>
          <w:szCs w:val="28"/>
        </w:rPr>
        <w:t>в</w:t>
      </w:r>
      <w:r w:rsidRPr="005372A4">
        <w:rPr>
          <w:rFonts w:ascii="Times New Roman" w:eastAsia="Calibri" w:hAnsi="Times New Roman" w:cs="Times New Roman"/>
          <w:sz w:val="28"/>
          <w:szCs w:val="28"/>
        </w:rPr>
        <w:t>ствах, эмоциях. Мы бываем спокойны, а бываем неспокойны, тревожны; бываем добры и приветливы, а иногда злы и агрессивны; бываем внимательны друг к др</w:t>
      </w:r>
      <w:r w:rsidRPr="005372A4">
        <w:rPr>
          <w:rFonts w:ascii="Times New Roman" w:eastAsia="Calibri" w:hAnsi="Times New Roman" w:cs="Times New Roman"/>
          <w:sz w:val="28"/>
          <w:szCs w:val="28"/>
        </w:rPr>
        <w:t>у</w:t>
      </w:r>
      <w:r w:rsidRPr="005372A4">
        <w:rPr>
          <w:rFonts w:ascii="Times New Roman" w:eastAsia="Calibri" w:hAnsi="Times New Roman" w:cs="Times New Roman"/>
          <w:sz w:val="28"/>
          <w:szCs w:val="28"/>
        </w:rPr>
        <w:lastRenderedPageBreak/>
        <w:t>гу, а иногда разрушительны и оскорбительны. Остановитесь на одном из состо</w:t>
      </w:r>
      <w:r w:rsidRPr="005372A4">
        <w:rPr>
          <w:rFonts w:ascii="Times New Roman" w:eastAsia="Calibri" w:hAnsi="Times New Roman" w:cs="Times New Roman"/>
          <w:sz w:val="28"/>
          <w:szCs w:val="28"/>
        </w:rPr>
        <w:t>я</w:t>
      </w:r>
      <w:r w:rsidRPr="005372A4">
        <w:rPr>
          <w:rFonts w:ascii="Times New Roman" w:eastAsia="Calibri" w:hAnsi="Times New Roman" w:cs="Times New Roman"/>
          <w:sz w:val="28"/>
          <w:szCs w:val="28"/>
        </w:rPr>
        <w:t>ний, которое особенно актуально для вас. Подумайте о нем, прочувствуйте его.</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Теперь один из пары (кто начинает первым решает ведущий), с помощью карандашей выражает свое состояние на бумаге. Задача второго прочувствовать состояние партнера и отреагировать его с помощью карандашей на том же листе бумаги (5 мин). Затем участники меняются ролями и берут второй, чистый лист. Теперь свое актуализированное состояние начинает рисовать другой участник, а его партнер, используя карандаши, отражает его (5 мин).</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4. Обсуждение:</w:t>
      </w:r>
    </w:p>
    <w:p w:rsidR="008E641C" w:rsidRPr="00810425" w:rsidRDefault="008E641C" w:rsidP="004E31E1">
      <w:pPr>
        <w:pStyle w:val="a3"/>
        <w:numPr>
          <w:ilvl w:val="0"/>
          <w:numId w:val="5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Когда вы размышляли о своих состояниях, что пришло вам в голову?</w:t>
      </w:r>
    </w:p>
    <w:p w:rsidR="008E641C" w:rsidRPr="00810425" w:rsidRDefault="008E641C" w:rsidP="004E31E1">
      <w:pPr>
        <w:pStyle w:val="a3"/>
        <w:numPr>
          <w:ilvl w:val="0"/>
          <w:numId w:val="5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Какое состояние вы рисовали на бумаге, и как на него реагировал ваш партнер?</w:t>
      </w:r>
    </w:p>
    <w:p w:rsidR="008E641C" w:rsidRPr="00810425" w:rsidRDefault="008E641C" w:rsidP="004E31E1">
      <w:pPr>
        <w:pStyle w:val="a3"/>
        <w:numPr>
          <w:ilvl w:val="0"/>
          <w:numId w:val="5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Какие цвета, формы и символы вы использовали для передачи своего состояния?</w:t>
      </w:r>
    </w:p>
    <w:p w:rsidR="008E641C" w:rsidRPr="00810425" w:rsidRDefault="00810425" w:rsidP="004E31E1">
      <w:pPr>
        <w:pStyle w:val="a3"/>
        <w:numPr>
          <w:ilvl w:val="0"/>
          <w:numId w:val="5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008E641C" w:rsidRPr="00810425">
        <w:rPr>
          <w:rFonts w:ascii="Times New Roman" w:eastAsia="Calibri" w:hAnsi="Times New Roman" w:cs="Times New Roman"/>
          <w:sz w:val="28"/>
          <w:szCs w:val="28"/>
        </w:rPr>
        <w:t>авайте постараемся понять, почему на разные состояния мы реагиров</w:t>
      </w:r>
      <w:r w:rsidR="008E641C" w:rsidRPr="00810425">
        <w:rPr>
          <w:rFonts w:ascii="Times New Roman" w:eastAsia="Calibri" w:hAnsi="Times New Roman" w:cs="Times New Roman"/>
          <w:sz w:val="28"/>
          <w:szCs w:val="28"/>
        </w:rPr>
        <w:t>а</w:t>
      </w:r>
      <w:r w:rsidR="008E641C" w:rsidRPr="00810425">
        <w:rPr>
          <w:rFonts w:ascii="Times New Roman" w:eastAsia="Calibri" w:hAnsi="Times New Roman" w:cs="Times New Roman"/>
          <w:sz w:val="28"/>
          <w:szCs w:val="28"/>
        </w:rPr>
        <w:t>ли так, а не иначе?</w:t>
      </w:r>
    </w:p>
    <w:p w:rsidR="008E641C" w:rsidRPr="00810425" w:rsidRDefault="008E641C" w:rsidP="004E31E1">
      <w:pPr>
        <w:pStyle w:val="a3"/>
        <w:numPr>
          <w:ilvl w:val="0"/>
          <w:numId w:val="5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Если меняется наше состояние, как изменяется мир вокруг нас?</w:t>
      </w:r>
    </w:p>
    <w:p w:rsidR="00936C3C" w:rsidRDefault="00936C3C" w:rsidP="00E10284">
      <w:pPr>
        <w:shd w:val="clear" w:color="auto" w:fill="FFFFFF"/>
        <w:tabs>
          <w:tab w:val="left" w:pos="1134"/>
        </w:tabs>
        <w:spacing w:after="0" w:line="240" w:lineRule="auto"/>
        <w:ind w:firstLine="709"/>
        <w:jc w:val="center"/>
        <w:rPr>
          <w:rFonts w:ascii="Times New Roman" w:eastAsia="Calibri" w:hAnsi="Times New Roman" w:cs="Times New Roman"/>
          <w:b/>
          <w:bCs/>
          <w:sz w:val="28"/>
          <w:szCs w:val="28"/>
        </w:rPr>
      </w:pPr>
    </w:p>
    <w:p w:rsidR="008E641C" w:rsidRPr="005372A4" w:rsidRDefault="00936C3C" w:rsidP="00E10284">
      <w:pPr>
        <w:shd w:val="clear" w:color="auto" w:fill="FFFFFF"/>
        <w:tabs>
          <w:tab w:val="left" w:pos="1134"/>
        </w:tabs>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Пара противоположностей</w:t>
      </w:r>
      <w:r>
        <w:rPr>
          <w:rFonts w:ascii="Times New Roman" w:eastAsia="Calibri" w:hAnsi="Times New Roman" w:cs="Times New Roman"/>
          <w:b/>
          <w:bCs/>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актуализация и интеграция амбивалентных чувств.</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Материалы: </w:t>
      </w:r>
      <w:r w:rsidRPr="005372A4">
        <w:rPr>
          <w:rFonts w:ascii="Times New Roman" w:eastAsia="Calibri" w:hAnsi="Times New Roman" w:cs="Times New Roman"/>
          <w:sz w:val="28"/>
          <w:szCs w:val="28"/>
        </w:rPr>
        <w:t>музыкальные инструменты; запись музыкальных фрагментов, противоположных по тональности; магнитофон; ватман (на каждого участника); журналы; ножницы; клей; изобразительные материалы (карандаши, фломастеры, мелки и т.п.); плотная хлопчатобумажная нить типа «Ирис» или бечевка.</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xml:space="preserve">1. Весь мир состоит из противоположностей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черное и белое; день и ночь; добро и зло и т.д. В каждом из нас также достаточно противоположностей. Дава</w:t>
      </w:r>
      <w:r w:rsidRPr="005372A4">
        <w:rPr>
          <w:rFonts w:ascii="Times New Roman" w:eastAsia="Calibri" w:hAnsi="Times New Roman" w:cs="Times New Roman"/>
          <w:sz w:val="28"/>
          <w:szCs w:val="28"/>
        </w:rPr>
        <w:t>й</w:t>
      </w:r>
      <w:r w:rsidRPr="005372A4">
        <w:rPr>
          <w:rFonts w:ascii="Times New Roman" w:eastAsia="Calibri" w:hAnsi="Times New Roman" w:cs="Times New Roman"/>
          <w:sz w:val="28"/>
          <w:szCs w:val="28"/>
        </w:rPr>
        <w:t xml:space="preserve">те остановимся на паре «Агрессивный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Доброжелательный». Перед вами лист ватмана. Нарисуйте на нем свой силуэт. Переверните ватман и продублируйте с</w:t>
      </w:r>
      <w:r w:rsidRPr="005372A4">
        <w:rPr>
          <w:rFonts w:ascii="Times New Roman" w:eastAsia="Calibri" w:hAnsi="Times New Roman" w:cs="Times New Roman"/>
          <w:sz w:val="28"/>
          <w:szCs w:val="28"/>
        </w:rPr>
        <w:t>и</w:t>
      </w:r>
      <w:r w:rsidRPr="005372A4">
        <w:rPr>
          <w:rFonts w:ascii="Times New Roman" w:eastAsia="Calibri" w:hAnsi="Times New Roman" w:cs="Times New Roman"/>
          <w:sz w:val="28"/>
          <w:szCs w:val="28"/>
        </w:rPr>
        <w:t>луэт с другой стороны.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xml:space="preserve">2. Одна сторона ватмана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это «Я-агрессивный», другая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«Я доброжел</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тельный». Используя журналы (коллаж) и изобразительные материалы, заполните ваш силуэт содержанием так, чтобы как можно полнее выразить эти противоп</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ложности в себе.</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Для того, чтобы готовую работу можно было примерить на себя, как часть костюма, отрежьте необходимую длину нити и прикрепите ее в верхней части силуэта. Теперь при желании вы можете оказаться в «костюме» доброжел</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тельности или агрессивности, стоит только перевернуть силуэт.</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4. Надев «костюм» на себя, подойдите к музыкальным инструментам, выб</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рите те из них, с помощью которых можно выразить одну и другую противоп</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ложности. Так же можно использовать подготовленные музыкальные фрагменты.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lastRenderedPageBreak/>
        <w:t>5. Походите в «костюме» одной и другой своей стороны и попробуйте по</w:t>
      </w:r>
      <w:r w:rsidRPr="005372A4">
        <w:rPr>
          <w:rFonts w:ascii="Times New Roman" w:eastAsia="Calibri" w:hAnsi="Times New Roman" w:cs="Times New Roman"/>
          <w:sz w:val="28"/>
          <w:szCs w:val="28"/>
        </w:rPr>
        <w:t>д</w:t>
      </w:r>
      <w:r w:rsidRPr="005372A4">
        <w:rPr>
          <w:rFonts w:ascii="Times New Roman" w:eastAsia="Calibri" w:hAnsi="Times New Roman" w:cs="Times New Roman"/>
          <w:sz w:val="28"/>
          <w:szCs w:val="28"/>
        </w:rPr>
        <w:t>вигаться. Как двигаются доброжелательные люди? А как агрессивные? Какие движения совершают руки, ноги, что меняется в лице, походке и т.п.?</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xml:space="preserve">6. Презентация противоположностей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примеряя одну из сторон, расскажите о том, чем эта часть силуэта наполнена, почему использовал те или иные цвета и символы; продемонстрируйте звук каждой стороны, используя музыкальные и</w:t>
      </w:r>
      <w:r w:rsidRPr="005372A4">
        <w:rPr>
          <w:rFonts w:ascii="Times New Roman" w:eastAsia="Calibri" w:hAnsi="Times New Roman" w:cs="Times New Roman"/>
          <w:sz w:val="28"/>
          <w:szCs w:val="28"/>
        </w:rPr>
        <w:t>н</w:t>
      </w:r>
      <w:r w:rsidRPr="005372A4">
        <w:rPr>
          <w:rFonts w:ascii="Times New Roman" w:eastAsia="Calibri" w:hAnsi="Times New Roman" w:cs="Times New Roman"/>
          <w:sz w:val="28"/>
          <w:szCs w:val="28"/>
        </w:rPr>
        <w:t>струменты, покажите как двигается каждая часть и т.п. Психолог помогает, зад</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вая уточняющие вопросы.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7. Обсуждение:</w:t>
      </w:r>
    </w:p>
    <w:p w:rsidR="008E641C" w:rsidRPr="00810425" w:rsidRDefault="008E641C" w:rsidP="004E31E1">
      <w:pPr>
        <w:pStyle w:val="a3"/>
        <w:numPr>
          <w:ilvl w:val="0"/>
          <w:numId w:val="57"/>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было самым сложным в этой работе?</w:t>
      </w:r>
    </w:p>
    <w:p w:rsidR="008E641C" w:rsidRPr="00810425" w:rsidRDefault="008E641C" w:rsidP="004E31E1">
      <w:pPr>
        <w:pStyle w:val="a3"/>
        <w:numPr>
          <w:ilvl w:val="0"/>
          <w:numId w:val="57"/>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Для чего миру так необходимы противоположности и что они дают нам?</w:t>
      </w:r>
    </w:p>
    <w:p w:rsidR="008E641C" w:rsidRPr="00810425" w:rsidRDefault="008E641C" w:rsidP="004E31E1">
      <w:pPr>
        <w:pStyle w:val="a3"/>
        <w:numPr>
          <w:ilvl w:val="0"/>
          <w:numId w:val="57"/>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происходит с человеком, если в нем есть только одна сторона, если он только доброжелательный или только агрессивный?</w:t>
      </w:r>
    </w:p>
    <w:p w:rsidR="008E641C" w:rsidRPr="00810425" w:rsidRDefault="008E641C" w:rsidP="004E31E1">
      <w:pPr>
        <w:pStyle w:val="a3"/>
        <w:numPr>
          <w:ilvl w:val="0"/>
          <w:numId w:val="57"/>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Есть ли цвета или символы, объединяющие обе стороны?</w:t>
      </w:r>
    </w:p>
    <w:p w:rsidR="008E641C" w:rsidRPr="00810425" w:rsidRDefault="008E641C" w:rsidP="004E31E1">
      <w:pPr>
        <w:pStyle w:val="a3"/>
        <w:numPr>
          <w:ilvl w:val="0"/>
          <w:numId w:val="57"/>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 xml:space="preserve">Как агрессивному научиться быть доброжелательным и </w:t>
      </w:r>
      <w:r w:rsidR="00810425">
        <w:rPr>
          <w:rFonts w:ascii="Times New Roman" w:eastAsia="Calibri" w:hAnsi="Times New Roman" w:cs="Times New Roman"/>
          <w:sz w:val="28"/>
          <w:szCs w:val="28"/>
        </w:rPr>
        <w:br/>
      </w:r>
      <w:r w:rsidRPr="00810425">
        <w:rPr>
          <w:rFonts w:ascii="Times New Roman" w:eastAsia="Calibri" w:hAnsi="Times New Roman" w:cs="Times New Roman"/>
          <w:sz w:val="28"/>
          <w:szCs w:val="28"/>
        </w:rPr>
        <w:t>наоборот?</w:t>
      </w:r>
    </w:p>
    <w:p w:rsidR="008E641C" w:rsidRPr="005372A4" w:rsidRDefault="008E641C" w:rsidP="00E10284">
      <w:pPr>
        <w:shd w:val="clear" w:color="auto" w:fill="FFFFFF"/>
        <w:tabs>
          <w:tab w:val="left" w:pos="1134"/>
        </w:tabs>
        <w:spacing w:after="0" w:line="240" w:lineRule="auto"/>
        <w:ind w:firstLine="709"/>
        <w:rPr>
          <w:rFonts w:ascii="Times New Roman" w:eastAsia="Calibri" w:hAnsi="Times New Roman" w:cs="Times New Roman"/>
          <w:sz w:val="28"/>
          <w:szCs w:val="28"/>
        </w:rPr>
      </w:pP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w:t>
      </w:r>
      <w:r w:rsidR="008E641C" w:rsidRPr="005372A4">
        <w:rPr>
          <w:rFonts w:ascii="Times New Roman" w:eastAsia="Calibri" w:hAnsi="Times New Roman" w:cs="Times New Roman"/>
          <w:b/>
          <w:sz w:val="28"/>
          <w:szCs w:val="28"/>
        </w:rPr>
        <w:t>Самоценность</w:t>
      </w:r>
      <w:r>
        <w:rPr>
          <w:rFonts w:ascii="Times New Roman" w:eastAsia="Calibri" w:hAnsi="Times New Roman" w:cs="Times New Roman"/>
          <w:b/>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 xml:space="preserve">позитивизация Я-концепции подростка. </w:t>
      </w:r>
      <w:r w:rsidRPr="005372A4">
        <w:rPr>
          <w:rFonts w:ascii="Times New Roman" w:eastAsia="Calibri" w:hAnsi="Times New Roman" w:cs="Times New Roman"/>
          <w:i/>
          <w:iCs/>
          <w:sz w:val="28"/>
          <w:szCs w:val="28"/>
        </w:rPr>
        <w:t xml:space="preserve">Материалы: </w:t>
      </w:r>
      <w:r w:rsidRPr="005372A4">
        <w:rPr>
          <w:rFonts w:ascii="Times New Roman" w:eastAsia="Calibri" w:hAnsi="Times New Roman" w:cs="Times New Roman"/>
          <w:sz w:val="28"/>
          <w:szCs w:val="28"/>
        </w:rPr>
        <w:t>бумага, кара</w:t>
      </w:r>
      <w:r w:rsidRPr="005372A4">
        <w:rPr>
          <w:rFonts w:ascii="Times New Roman" w:eastAsia="Calibri" w:hAnsi="Times New Roman" w:cs="Times New Roman"/>
          <w:sz w:val="28"/>
          <w:szCs w:val="28"/>
        </w:rPr>
        <w:t>н</w:t>
      </w:r>
      <w:r w:rsidRPr="005372A4">
        <w:rPr>
          <w:rFonts w:ascii="Times New Roman" w:eastAsia="Calibri" w:hAnsi="Times New Roman" w:cs="Times New Roman"/>
          <w:sz w:val="28"/>
          <w:szCs w:val="28"/>
        </w:rPr>
        <w:t>даши, стулья.</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Каждый из нас представляет собой ценность. Мы отличаемся друг от др</w:t>
      </w:r>
      <w:r w:rsidRPr="005372A4">
        <w:rPr>
          <w:rFonts w:ascii="Times New Roman" w:eastAsia="Calibri" w:hAnsi="Times New Roman" w:cs="Times New Roman"/>
          <w:sz w:val="28"/>
          <w:szCs w:val="28"/>
        </w:rPr>
        <w:t>у</w:t>
      </w:r>
      <w:r w:rsidRPr="005372A4">
        <w:rPr>
          <w:rFonts w:ascii="Times New Roman" w:eastAsia="Calibri" w:hAnsi="Times New Roman" w:cs="Times New Roman"/>
          <w:sz w:val="28"/>
          <w:szCs w:val="28"/>
        </w:rPr>
        <w:t>га своей индивидуальностью, личными достижениями, целями и многим другим. О своей ценности мы узнаем от других людей. Сейчас необходимо будет взять лист бумаги и в центре нарисовать круг, в котором написать букву «Я».</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Теперь вокруг этой буквы ты можешь нарисовать столько кружочков, сколько захочешь, а в них ты напишешь имена тех людей, которые говорили тебе о твоей индивидуальности и ценности. От каждого кружочка к своему «Я» пров</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ди стрелки. Используй для этого разные цвета, чтобы передать свои чувства.</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А теперь вспомни, пожалуйста, что тебе говорили все эти люди и кратко напиши рядом со стрелками, направленными от них.</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4. У тебя получилась карта самоценности. Давай оживим ее. Я помогу тебе. Ты сядешь на стул, который будет стоять в центре класса. Вокруг мы поставим стулья, как нарисованы кружочки на твоей карте. Я по очереди буду садиться на эти стулья, обозначать написанное тобой имя и говорить фразу, идущую к тебе от этого человека. Слушай внимательно. Твоя задача ощутить свою ценность.</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5. Обсуждение:</w:t>
      </w:r>
    </w:p>
    <w:p w:rsidR="008E641C" w:rsidRPr="00810425" w:rsidRDefault="008E641C" w:rsidP="004E31E1">
      <w:pPr>
        <w:pStyle w:val="a3"/>
        <w:numPr>
          <w:ilvl w:val="0"/>
          <w:numId w:val="58"/>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такое самоценность?</w:t>
      </w:r>
    </w:p>
    <w:p w:rsidR="008E641C" w:rsidRPr="00810425" w:rsidRDefault="00FF648B" w:rsidP="004E31E1">
      <w:pPr>
        <w:pStyle w:val="a3"/>
        <w:numPr>
          <w:ilvl w:val="0"/>
          <w:numId w:val="58"/>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Какими</w:t>
      </w:r>
      <w:r w:rsidR="008E641C" w:rsidRPr="00810425">
        <w:rPr>
          <w:rFonts w:ascii="Times New Roman" w:eastAsia="Calibri" w:hAnsi="Times New Roman" w:cs="Times New Roman"/>
          <w:sz w:val="28"/>
          <w:szCs w:val="28"/>
        </w:rPr>
        <w:t xml:space="preserve"> цветами ты обозначил стрелки идущие от других к тебе и поч</w:t>
      </w:r>
      <w:r w:rsidR="008E641C" w:rsidRPr="00810425">
        <w:rPr>
          <w:rFonts w:ascii="Times New Roman" w:eastAsia="Calibri" w:hAnsi="Times New Roman" w:cs="Times New Roman"/>
          <w:sz w:val="28"/>
          <w:szCs w:val="28"/>
        </w:rPr>
        <w:t>е</w:t>
      </w:r>
      <w:r w:rsidR="008E641C" w:rsidRPr="00810425">
        <w:rPr>
          <w:rFonts w:ascii="Times New Roman" w:eastAsia="Calibri" w:hAnsi="Times New Roman" w:cs="Times New Roman"/>
          <w:sz w:val="28"/>
          <w:szCs w:val="28"/>
        </w:rPr>
        <w:t>му?</w:t>
      </w:r>
    </w:p>
    <w:p w:rsidR="008E641C" w:rsidRPr="00810425" w:rsidRDefault="008E641C" w:rsidP="004E31E1">
      <w:pPr>
        <w:pStyle w:val="a3"/>
        <w:numPr>
          <w:ilvl w:val="0"/>
          <w:numId w:val="58"/>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Опиши свои чувства, когда ты сидел на стуле и слушал, что говорили о твоей ценности разные люди?</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lastRenderedPageBreak/>
        <w:t>Данное упражнение можно провести в группе. Тогда подросток может в</w:t>
      </w:r>
      <w:r w:rsidRPr="005372A4">
        <w:rPr>
          <w:rFonts w:ascii="Times New Roman" w:eastAsia="Calibri" w:hAnsi="Times New Roman" w:cs="Times New Roman"/>
          <w:sz w:val="28"/>
          <w:szCs w:val="28"/>
        </w:rPr>
        <w:t>ы</w:t>
      </w:r>
      <w:r w:rsidRPr="005372A4">
        <w:rPr>
          <w:rFonts w:ascii="Times New Roman" w:eastAsia="Calibri" w:hAnsi="Times New Roman" w:cs="Times New Roman"/>
          <w:sz w:val="28"/>
          <w:szCs w:val="28"/>
        </w:rPr>
        <w:t>брать из группы тех, кто сыграет значимых людей, и будет говорить о его ценн</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сти.</w:t>
      </w:r>
    </w:p>
    <w:p w:rsidR="008E641C" w:rsidRPr="005372A4" w:rsidRDefault="008E641C" w:rsidP="00E10284">
      <w:pPr>
        <w:shd w:val="clear" w:color="auto" w:fill="FFFFFF"/>
        <w:tabs>
          <w:tab w:val="left" w:pos="1134"/>
        </w:tabs>
        <w:spacing w:after="0" w:line="240" w:lineRule="auto"/>
        <w:ind w:firstLine="709"/>
        <w:jc w:val="center"/>
        <w:rPr>
          <w:rFonts w:ascii="Times New Roman" w:eastAsia="Calibri" w:hAnsi="Times New Roman" w:cs="Times New Roman"/>
          <w:b/>
          <w:bCs/>
          <w:sz w:val="28"/>
          <w:szCs w:val="28"/>
        </w:rPr>
      </w:pP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Взгляд на мир (фоторепортаж)</w:t>
      </w:r>
      <w:r>
        <w:rPr>
          <w:rFonts w:ascii="Times New Roman" w:eastAsia="Calibri" w:hAnsi="Times New Roman" w:cs="Times New Roman"/>
          <w:b/>
          <w:bCs/>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анализ своих состояний и чувств.</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Материалы: </w:t>
      </w:r>
      <w:r w:rsidRPr="005372A4">
        <w:rPr>
          <w:rFonts w:ascii="Times New Roman" w:eastAsia="Calibri" w:hAnsi="Times New Roman" w:cs="Times New Roman"/>
          <w:sz w:val="28"/>
          <w:szCs w:val="28"/>
        </w:rPr>
        <w:t>очки различной формы, с разными по цвету стеклами (роз</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вые, черные, красные, прозрачные); фотоаппарат; пленка; альбом.</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Перед тобой набор разных очков. Попробуй надеть по очереди каждые и посмотреть вокруг себя. Что меняется? Слышал ли ты фразы: «Смотреть на мир через розовые очки» или «Видеть мир через темные стекла»? Что они могут зн</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чить?</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Эти очки ты возьмешь с собой. Так же тебе понадобиться фотоаппарат и пленка (цифровой фотоаппарат). До следующей встречи ты сделаешь фоторепо</w:t>
      </w:r>
      <w:r w:rsidRPr="005372A4">
        <w:rPr>
          <w:rFonts w:ascii="Times New Roman" w:eastAsia="Calibri" w:hAnsi="Times New Roman" w:cs="Times New Roman"/>
          <w:sz w:val="28"/>
          <w:szCs w:val="28"/>
        </w:rPr>
        <w:t>р</w:t>
      </w:r>
      <w:r w:rsidRPr="005372A4">
        <w:rPr>
          <w:rFonts w:ascii="Times New Roman" w:eastAsia="Calibri" w:hAnsi="Times New Roman" w:cs="Times New Roman"/>
          <w:sz w:val="28"/>
          <w:szCs w:val="28"/>
        </w:rPr>
        <w:t>таж «Взгляд на мир». Для этого ты должен будешь посмотреть на мир через ра</w:t>
      </w:r>
      <w:r w:rsidRPr="005372A4">
        <w:rPr>
          <w:rFonts w:ascii="Times New Roman" w:eastAsia="Calibri" w:hAnsi="Times New Roman" w:cs="Times New Roman"/>
          <w:sz w:val="28"/>
          <w:szCs w:val="28"/>
        </w:rPr>
        <w:t>з</w:t>
      </w:r>
      <w:r w:rsidRPr="005372A4">
        <w:rPr>
          <w:rFonts w:ascii="Times New Roman" w:eastAsia="Calibri" w:hAnsi="Times New Roman" w:cs="Times New Roman"/>
          <w:sz w:val="28"/>
          <w:szCs w:val="28"/>
        </w:rPr>
        <w:t>ные очки и сфотографировать то, что ты увидишь. Как выглядит мир через че</w:t>
      </w:r>
      <w:r w:rsidRPr="005372A4">
        <w:rPr>
          <w:rFonts w:ascii="Times New Roman" w:eastAsia="Calibri" w:hAnsi="Times New Roman" w:cs="Times New Roman"/>
          <w:sz w:val="28"/>
          <w:szCs w:val="28"/>
        </w:rPr>
        <w:t>р</w:t>
      </w:r>
      <w:r w:rsidRPr="005372A4">
        <w:rPr>
          <w:rFonts w:ascii="Times New Roman" w:eastAsia="Calibri" w:hAnsi="Times New Roman" w:cs="Times New Roman"/>
          <w:sz w:val="28"/>
          <w:szCs w:val="28"/>
        </w:rPr>
        <w:t>ные, красные, розовые, прозрачные и др. очки? Сделай хотя бы по одному снимку на каждые очки.</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Готовые фотографии размещаются в альбом. К фотографии можно сд</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лать рамку под цвет очков, через которые подросток увидел мир в таком образе, придумать название.</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4. Презентация фоторепортажа и обсуждение:</w:t>
      </w:r>
    </w:p>
    <w:p w:rsidR="008E641C" w:rsidRPr="00810425" w:rsidRDefault="008E641C" w:rsidP="004E31E1">
      <w:pPr>
        <w:pStyle w:val="a3"/>
        <w:numPr>
          <w:ilvl w:val="0"/>
          <w:numId w:val="59"/>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Каким ты увидел мир через разные очки? Через розовые? Черные? Пр</w:t>
      </w:r>
      <w:r w:rsidRPr="00810425">
        <w:rPr>
          <w:rFonts w:ascii="Times New Roman" w:eastAsia="Calibri" w:hAnsi="Times New Roman" w:cs="Times New Roman"/>
          <w:sz w:val="28"/>
          <w:szCs w:val="28"/>
        </w:rPr>
        <w:t>о</w:t>
      </w:r>
      <w:r w:rsidRPr="00810425">
        <w:rPr>
          <w:rFonts w:ascii="Times New Roman" w:eastAsia="Calibri" w:hAnsi="Times New Roman" w:cs="Times New Roman"/>
          <w:sz w:val="28"/>
          <w:szCs w:val="28"/>
        </w:rPr>
        <w:t>зрачные? И т.</w:t>
      </w:r>
      <w:r w:rsidR="00810425">
        <w:rPr>
          <w:rFonts w:ascii="Times New Roman" w:eastAsia="Calibri" w:hAnsi="Times New Roman" w:cs="Times New Roman"/>
          <w:sz w:val="28"/>
          <w:szCs w:val="28"/>
        </w:rPr>
        <w:t> </w:t>
      </w:r>
      <w:r w:rsidRPr="00810425">
        <w:rPr>
          <w:rFonts w:ascii="Times New Roman" w:eastAsia="Calibri" w:hAnsi="Times New Roman" w:cs="Times New Roman"/>
          <w:sz w:val="28"/>
          <w:szCs w:val="28"/>
        </w:rPr>
        <w:t>д.</w:t>
      </w:r>
    </w:p>
    <w:p w:rsidR="008E641C" w:rsidRPr="00810425" w:rsidRDefault="008E641C" w:rsidP="004E31E1">
      <w:pPr>
        <w:pStyle w:val="a3"/>
        <w:numPr>
          <w:ilvl w:val="0"/>
          <w:numId w:val="59"/>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Какие очки тебе более всего подходят и почему? Какие не подходят и почему?</w:t>
      </w:r>
    </w:p>
    <w:p w:rsidR="008E641C" w:rsidRPr="00810425" w:rsidRDefault="008E641C" w:rsidP="004E31E1">
      <w:pPr>
        <w:pStyle w:val="a3"/>
        <w:numPr>
          <w:ilvl w:val="0"/>
          <w:numId w:val="59"/>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В каких жизненных ситуациях какие очки мы надеваем? Как от этого з</w:t>
      </w:r>
      <w:r w:rsidRPr="00810425">
        <w:rPr>
          <w:rFonts w:ascii="Times New Roman" w:eastAsia="Calibri" w:hAnsi="Times New Roman" w:cs="Times New Roman"/>
          <w:sz w:val="28"/>
          <w:szCs w:val="28"/>
        </w:rPr>
        <w:t>а</w:t>
      </w:r>
      <w:r w:rsidRPr="00810425">
        <w:rPr>
          <w:rFonts w:ascii="Times New Roman" w:eastAsia="Calibri" w:hAnsi="Times New Roman" w:cs="Times New Roman"/>
          <w:sz w:val="28"/>
          <w:szCs w:val="28"/>
        </w:rPr>
        <w:t>висит наш взгляд на жизнь?</w:t>
      </w:r>
    </w:p>
    <w:p w:rsidR="008E641C" w:rsidRPr="00810425" w:rsidRDefault="008E641C" w:rsidP="004E31E1">
      <w:pPr>
        <w:pStyle w:val="a3"/>
        <w:numPr>
          <w:ilvl w:val="0"/>
          <w:numId w:val="59"/>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Может ли человек сам менять свои взгляды на жизнь с «розовых» на «прозрачные» или с «черных» на «зеленые»? Что для этого ему нужно?</w:t>
      </w:r>
    </w:p>
    <w:p w:rsidR="008E641C" w:rsidRPr="00810425" w:rsidRDefault="008E641C" w:rsidP="004E31E1">
      <w:pPr>
        <w:pStyle w:val="a3"/>
        <w:numPr>
          <w:ilvl w:val="0"/>
          <w:numId w:val="59"/>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Бывает ли такое, когда кто-то разбивает тебе очки или ты сам их разб</w:t>
      </w:r>
      <w:r w:rsidRPr="00810425">
        <w:rPr>
          <w:rFonts w:ascii="Times New Roman" w:eastAsia="Calibri" w:hAnsi="Times New Roman" w:cs="Times New Roman"/>
          <w:sz w:val="28"/>
          <w:szCs w:val="28"/>
        </w:rPr>
        <w:t>и</w:t>
      </w:r>
      <w:r w:rsidRPr="00810425">
        <w:rPr>
          <w:rFonts w:ascii="Times New Roman" w:eastAsia="Calibri" w:hAnsi="Times New Roman" w:cs="Times New Roman"/>
          <w:sz w:val="28"/>
          <w:szCs w:val="28"/>
        </w:rPr>
        <w:t>ваешь? Каким будет взгляд на мир через разбитые очки? Если захочешь, сделай несколько таких снимков к следующей встрече.</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Метафорический автопортрет</w:t>
      </w:r>
    </w:p>
    <w:p w:rsidR="008E641C"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актуализация и выражение чувств (в том числе связанных с самоо</w:t>
      </w:r>
      <w:r w:rsidRPr="005372A4">
        <w:rPr>
          <w:rFonts w:ascii="Times New Roman" w:eastAsia="Calibri" w:hAnsi="Times New Roman" w:cs="Times New Roman"/>
          <w:sz w:val="28"/>
          <w:szCs w:val="28"/>
        </w:rPr>
        <w:t>т</w:t>
      </w:r>
      <w:r w:rsidRPr="005372A4">
        <w:rPr>
          <w:rFonts w:ascii="Times New Roman" w:eastAsia="Calibri" w:hAnsi="Times New Roman" w:cs="Times New Roman"/>
          <w:sz w:val="28"/>
          <w:szCs w:val="28"/>
        </w:rPr>
        <w:t>ношением), исследование и укрепление Я-концепции.</w:t>
      </w:r>
    </w:p>
    <w:p w:rsidR="00810425" w:rsidRDefault="00810425"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p>
    <w:p w:rsidR="00810425" w:rsidRPr="005372A4" w:rsidRDefault="00810425"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Подростку предлагается сделать ряд снимков, по принципу игры в асс</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циации. Если бы я был растением (животным, книгой, вещью, зданием, проду</w:t>
      </w:r>
      <w:r w:rsidRPr="005372A4">
        <w:rPr>
          <w:rFonts w:ascii="Times New Roman" w:eastAsia="Calibri" w:hAnsi="Times New Roman" w:cs="Times New Roman"/>
          <w:sz w:val="28"/>
          <w:szCs w:val="28"/>
        </w:rPr>
        <w:t>к</w:t>
      </w:r>
      <w:r w:rsidRPr="005372A4">
        <w:rPr>
          <w:rFonts w:ascii="Times New Roman" w:eastAsia="Calibri" w:hAnsi="Times New Roman" w:cs="Times New Roman"/>
          <w:sz w:val="28"/>
          <w:szCs w:val="28"/>
        </w:rPr>
        <w:t>том и др.) то я был бы...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lastRenderedPageBreak/>
        <w:t>Ассоциативные снимки могут отражать различные состояния: злости, об</w:t>
      </w:r>
      <w:r w:rsidRPr="005372A4">
        <w:rPr>
          <w:rFonts w:ascii="Times New Roman" w:eastAsia="Calibri" w:hAnsi="Times New Roman" w:cs="Times New Roman"/>
          <w:sz w:val="28"/>
          <w:szCs w:val="28"/>
        </w:rPr>
        <w:t>и</w:t>
      </w:r>
      <w:r w:rsidRPr="005372A4">
        <w:rPr>
          <w:rFonts w:ascii="Times New Roman" w:eastAsia="Calibri" w:hAnsi="Times New Roman" w:cs="Times New Roman"/>
          <w:sz w:val="28"/>
          <w:szCs w:val="28"/>
        </w:rPr>
        <w:t xml:space="preserve">ды, гнева, радости, счастья. </w:t>
      </w:r>
      <w:r w:rsidR="00FF648B" w:rsidRPr="005372A4">
        <w:rPr>
          <w:rFonts w:ascii="Times New Roman" w:eastAsia="Calibri" w:hAnsi="Times New Roman" w:cs="Times New Roman"/>
          <w:sz w:val="28"/>
          <w:szCs w:val="28"/>
        </w:rPr>
        <w:t>Например:</w:t>
      </w:r>
      <w:r w:rsidRPr="005372A4">
        <w:rPr>
          <w:rFonts w:ascii="Times New Roman" w:eastAsia="Calibri" w:hAnsi="Times New Roman" w:cs="Times New Roman"/>
          <w:sz w:val="28"/>
          <w:szCs w:val="28"/>
        </w:rPr>
        <w:t xml:space="preserve"> Я-агрессивный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нападающее животное, отражающее мое состояние; Я-счастливый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яркое солнышко и т.п.</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Затем на листе ватмана, в центре подросток располагает свою реальную фотографию. Вокруг нее он располагает ассоциативные снимки.</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Обсуждение.</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При использовании данного упражнения в группе целесообразно обсужд</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ние проводить в парах. Подростки делятся на пары, обмениваются метафорич</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скими автопортретами и проговаривают свои чувства и мысли.</w:t>
      </w: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Галерея образов</w:t>
      </w:r>
      <w:r>
        <w:rPr>
          <w:rFonts w:ascii="Times New Roman" w:eastAsia="Calibri" w:hAnsi="Times New Roman" w:cs="Times New Roman"/>
          <w:b/>
          <w:bCs/>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актуализация и проигрывание латентных ролей.</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Необходимые материалы: элементы костюмов, маски, арт-материалы, п</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зволяющие создать костюм, грим, магнитофон, аудиозаписи и др.</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Подумать, какую роль (роли) я хотел бы сыграть, какой образ хотел бы создать.</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Используя готовый арсенал костюмов, грим, арт-материалы и музыку п</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ревоплотиться в желаемый образ.</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Игра в роли: танец, спонтанное движение, мимика, драматизация и т.п. В случае индивидуальной работы фотографирует психолог или помощник. При групповой работе - деление на пары и создание взаимных фотосессий в роли. Ф</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тографий в роли должно быть не менее трех.</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xml:space="preserve">4. На следующем занятии, когда снимки напечатаны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рассматривание ф</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тографий и их обсуждение (при групповой работе в парах или микрогруппах).</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У психолога могут быть заранее подготовленные карточки с ролями, отр</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жающими различные эмоциональные состояния. Тогда подростку предлагается «слепой» выбор и проигрывание той роли, которая попалась.</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Подростки с удовольствием делают фотоальбомы на тему «Роли которые я играю и хотел бы сыграть». Такая работа также очень эффективна при наличии проблем ролевого смешения или ролевой депривации, наличии негативного сам</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отношения, наличии «тонельного сознания».</w:t>
      </w:r>
    </w:p>
    <w:p w:rsidR="00936C3C" w:rsidRDefault="00936C3C" w:rsidP="00E10284">
      <w:pPr>
        <w:shd w:val="clear" w:color="auto" w:fill="FFFFFF"/>
        <w:tabs>
          <w:tab w:val="left" w:pos="1134"/>
        </w:tabs>
        <w:spacing w:after="0" w:line="240" w:lineRule="auto"/>
        <w:ind w:firstLine="709"/>
        <w:jc w:val="center"/>
        <w:rPr>
          <w:rFonts w:ascii="Times New Roman" w:eastAsia="Calibri" w:hAnsi="Times New Roman" w:cs="Times New Roman"/>
          <w:b/>
          <w:bCs/>
          <w:sz w:val="28"/>
          <w:szCs w:val="28"/>
        </w:rPr>
      </w:pP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Скульптура состояния (настроения)</w:t>
      </w:r>
      <w:r>
        <w:rPr>
          <w:rFonts w:ascii="Times New Roman" w:eastAsia="Calibri" w:hAnsi="Times New Roman" w:cs="Times New Roman"/>
          <w:b/>
          <w:bCs/>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 xml:space="preserve">содействие формированию навыка самоконтроля. </w:t>
      </w:r>
      <w:r w:rsidRPr="005372A4">
        <w:rPr>
          <w:rFonts w:ascii="Times New Roman" w:eastAsia="Calibri" w:hAnsi="Times New Roman" w:cs="Times New Roman"/>
          <w:i/>
          <w:iCs/>
          <w:sz w:val="28"/>
          <w:szCs w:val="28"/>
        </w:rPr>
        <w:t>Необходимые м</w:t>
      </w:r>
      <w:r w:rsidRPr="005372A4">
        <w:rPr>
          <w:rFonts w:ascii="Times New Roman" w:eastAsia="Calibri" w:hAnsi="Times New Roman" w:cs="Times New Roman"/>
          <w:i/>
          <w:iCs/>
          <w:sz w:val="28"/>
          <w:szCs w:val="28"/>
        </w:rPr>
        <w:t>а</w:t>
      </w:r>
      <w:r w:rsidRPr="005372A4">
        <w:rPr>
          <w:rFonts w:ascii="Times New Roman" w:eastAsia="Calibri" w:hAnsi="Times New Roman" w:cs="Times New Roman"/>
          <w:i/>
          <w:iCs/>
          <w:sz w:val="28"/>
          <w:szCs w:val="28"/>
        </w:rPr>
        <w:t xml:space="preserve">териалы: </w:t>
      </w:r>
      <w:r w:rsidRPr="005372A4">
        <w:rPr>
          <w:rFonts w:ascii="Times New Roman" w:eastAsia="Calibri" w:hAnsi="Times New Roman" w:cs="Times New Roman"/>
          <w:sz w:val="28"/>
          <w:szCs w:val="28"/>
        </w:rPr>
        <w:t>проволока (любая какую найдете), кусачки для проволоки.</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Из проволоки сделать скульптуру своего состояния (настроения), прид</w:t>
      </w:r>
      <w:r w:rsidRPr="005372A4">
        <w:rPr>
          <w:rFonts w:ascii="Times New Roman" w:eastAsia="Calibri" w:hAnsi="Times New Roman" w:cs="Times New Roman"/>
          <w:sz w:val="28"/>
          <w:szCs w:val="28"/>
        </w:rPr>
        <w:t>у</w:t>
      </w:r>
      <w:r w:rsidRPr="005372A4">
        <w:rPr>
          <w:rFonts w:ascii="Times New Roman" w:eastAsia="Calibri" w:hAnsi="Times New Roman" w:cs="Times New Roman"/>
          <w:sz w:val="28"/>
          <w:szCs w:val="28"/>
        </w:rPr>
        <w:t>мать название и легенду (что, откуда, почему и т.</w:t>
      </w:r>
      <w:r w:rsidR="00810425">
        <w:rPr>
          <w:rFonts w:ascii="Times New Roman" w:eastAsia="Calibri" w:hAnsi="Times New Roman" w:cs="Times New Roman"/>
          <w:sz w:val="28"/>
          <w:szCs w:val="28"/>
        </w:rPr>
        <w:t> </w:t>
      </w:r>
      <w:r w:rsidRPr="005372A4">
        <w:rPr>
          <w:rFonts w:ascii="Times New Roman" w:eastAsia="Calibri" w:hAnsi="Times New Roman" w:cs="Times New Roman"/>
          <w:sz w:val="28"/>
          <w:szCs w:val="28"/>
        </w:rPr>
        <w:t>п.).</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Обсуждение. Необходимо рассказать о скульптуре. Озвучить легенду, высказать свои чувства. Если подросток сделал скульптуру плохого настроения или деструктивного состояния и хотел бы избавиться от него, предложите ему изменить скульптуру, что-то убрать или добавить.</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lastRenderedPageBreak/>
        <w:t>С целью усложнения задания предложите подростку сделать не одну, а н</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сколько скульптур, которые будут отражать противоречивые состояния (настро</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ния). Между скульптурами можно провести диалог, договориться о чем-то и т.</w:t>
      </w:r>
      <w:r w:rsidR="00810425">
        <w:rPr>
          <w:rFonts w:ascii="Times New Roman" w:eastAsia="Calibri" w:hAnsi="Times New Roman" w:cs="Times New Roman"/>
          <w:sz w:val="28"/>
          <w:szCs w:val="28"/>
        </w:rPr>
        <w:t> </w:t>
      </w:r>
      <w:r w:rsidRPr="005372A4">
        <w:rPr>
          <w:rFonts w:ascii="Times New Roman" w:eastAsia="Calibri" w:hAnsi="Times New Roman" w:cs="Times New Roman"/>
          <w:sz w:val="28"/>
          <w:szCs w:val="28"/>
        </w:rPr>
        <w:t>п.</w:t>
      </w:r>
    </w:p>
    <w:p w:rsidR="00936C3C"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b/>
          <w:bCs/>
          <w:sz w:val="28"/>
          <w:szCs w:val="28"/>
        </w:rPr>
      </w:pP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Проволочная разминка</w:t>
      </w:r>
      <w:r>
        <w:rPr>
          <w:rFonts w:ascii="Times New Roman" w:eastAsia="Calibri" w:hAnsi="Times New Roman" w:cs="Times New Roman"/>
          <w:b/>
          <w:bCs/>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 xml:space="preserve">снятие эмоционального напряжения. </w:t>
      </w:r>
      <w:r w:rsidRPr="005372A4">
        <w:rPr>
          <w:rFonts w:ascii="Times New Roman" w:eastAsia="Calibri" w:hAnsi="Times New Roman" w:cs="Times New Roman"/>
          <w:i/>
          <w:iCs/>
          <w:sz w:val="28"/>
          <w:szCs w:val="28"/>
        </w:rPr>
        <w:t xml:space="preserve">Необходимые материалы: </w:t>
      </w:r>
      <w:r w:rsidRPr="005372A4">
        <w:rPr>
          <w:rFonts w:ascii="Times New Roman" w:eastAsia="Calibri" w:hAnsi="Times New Roman" w:cs="Times New Roman"/>
          <w:sz w:val="28"/>
          <w:szCs w:val="28"/>
        </w:rPr>
        <w:t>куски проволоки разной длины (лучше алюминиевой).</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Предложите подростку взять в руки кусок проволоки. По сигналу псих</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лога необходимо будет гнуть проволоку, придавая ей ту форму, которую говорит психолог. Например: круг, треугольник, прямая линия, квадрат, зигзаг, пружина и т.</w:t>
      </w:r>
      <w:r w:rsidR="00810425">
        <w:rPr>
          <w:rFonts w:ascii="Times New Roman" w:eastAsia="Calibri" w:hAnsi="Times New Roman" w:cs="Times New Roman"/>
          <w:sz w:val="28"/>
          <w:szCs w:val="28"/>
        </w:rPr>
        <w:t> </w:t>
      </w:r>
      <w:r w:rsidRPr="005372A4">
        <w:rPr>
          <w:rFonts w:ascii="Times New Roman" w:eastAsia="Calibri" w:hAnsi="Times New Roman" w:cs="Times New Roman"/>
          <w:sz w:val="28"/>
          <w:szCs w:val="28"/>
        </w:rPr>
        <w:t>п. Все манипуляции проводятся только с одним куском проволоки. Фигуры можно чередовать по сложности.</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Затем проволока остается на столе, а подростку предлагается почувств</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вать себя проволокой. По команде психолога подросток начинает двигаться, т</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лесно изображая заданную фигуру. Фигуры те же, что и в первой части игры. По времени эта разминка займет 5</w:t>
      </w:r>
      <w:r w:rsidR="00810425">
        <w:rPr>
          <w:rFonts w:ascii="Times New Roman" w:hAnsi="Times New Roman"/>
          <w:sz w:val="28"/>
          <w:szCs w:val="28"/>
        </w:rPr>
        <w:t>–</w:t>
      </w:r>
      <w:r w:rsidRPr="005372A4">
        <w:rPr>
          <w:rFonts w:ascii="Times New Roman" w:eastAsia="Calibri" w:hAnsi="Times New Roman" w:cs="Times New Roman"/>
          <w:sz w:val="28"/>
          <w:szCs w:val="28"/>
        </w:rPr>
        <w:t>7 минут.</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Обсуждение.</w:t>
      </w:r>
    </w:p>
    <w:p w:rsidR="00936C3C"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b/>
          <w:bCs/>
          <w:sz w:val="28"/>
          <w:szCs w:val="28"/>
        </w:rPr>
      </w:pP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Зазеркалье</w:t>
      </w:r>
      <w:r>
        <w:rPr>
          <w:rFonts w:ascii="Times New Roman" w:eastAsia="Calibri" w:hAnsi="Times New Roman" w:cs="Times New Roman"/>
          <w:b/>
          <w:bCs/>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актуализация образа Я.</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Необходимые материалы: </w:t>
      </w:r>
      <w:r w:rsidRPr="005372A4">
        <w:rPr>
          <w:rFonts w:ascii="Times New Roman" w:eastAsia="Calibri" w:hAnsi="Times New Roman" w:cs="Times New Roman"/>
          <w:sz w:val="28"/>
          <w:szCs w:val="28"/>
        </w:rPr>
        <w:t>зеркало (при работе с группой, зеркало для ка</w:t>
      </w:r>
      <w:r w:rsidRPr="005372A4">
        <w:rPr>
          <w:rFonts w:ascii="Times New Roman" w:eastAsia="Calibri" w:hAnsi="Times New Roman" w:cs="Times New Roman"/>
          <w:sz w:val="28"/>
          <w:szCs w:val="28"/>
        </w:rPr>
        <w:t>ж</w:t>
      </w:r>
      <w:r w:rsidRPr="005372A4">
        <w:rPr>
          <w:rFonts w:ascii="Times New Roman" w:eastAsia="Calibri" w:hAnsi="Times New Roman" w:cs="Times New Roman"/>
          <w:sz w:val="28"/>
          <w:szCs w:val="28"/>
        </w:rPr>
        <w:t>дого участника), бумага, ручка.</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Подростку предлагается посмотреть на себя в зеркало. Кого он там в</w:t>
      </w:r>
      <w:r w:rsidRPr="005372A4">
        <w:rPr>
          <w:rFonts w:ascii="Times New Roman" w:eastAsia="Calibri" w:hAnsi="Times New Roman" w:cs="Times New Roman"/>
          <w:sz w:val="28"/>
          <w:szCs w:val="28"/>
        </w:rPr>
        <w:t>и</w:t>
      </w:r>
      <w:r w:rsidRPr="005372A4">
        <w:rPr>
          <w:rFonts w:ascii="Times New Roman" w:eastAsia="Calibri" w:hAnsi="Times New Roman" w:cs="Times New Roman"/>
          <w:sz w:val="28"/>
          <w:szCs w:val="28"/>
        </w:rPr>
        <w:t>дит? Что это за человек? Что он любит или не любит? Чем отличается от других? Какими чертами обладает? К чему стремиться? И т.п.</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На листе бумаги необходимо составить портрет того, кто находиться в З</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 xml:space="preserve">зеркалье. Этот портрет должен с точностью до наоборот отличаться от реального портрета подростка, который он </w:t>
      </w:r>
      <w:r w:rsidR="00FF648B" w:rsidRPr="005372A4">
        <w:rPr>
          <w:rFonts w:ascii="Times New Roman" w:eastAsia="Calibri" w:hAnsi="Times New Roman" w:cs="Times New Roman"/>
          <w:sz w:val="28"/>
          <w:szCs w:val="28"/>
        </w:rPr>
        <w:t>составил,</w:t>
      </w:r>
      <w:r w:rsidRPr="005372A4">
        <w:rPr>
          <w:rFonts w:ascii="Times New Roman" w:eastAsia="Calibri" w:hAnsi="Times New Roman" w:cs="Times New Roman"/>
          <w:sz w:val="28"/>
          <w:szCs w:val="28"/>
        </w:rPr>
        <w:t xml:space="preserve"> смотря в зеркало. Можно разделить лист на две половины и сделать на одной стороне реальный портрет (список отв</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тов на вопросы), а с другой стороны портрет из Зазеркалья.</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Представление своего реального и зеркального портрета (группа разбив</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ется на пары и представляет портреты друг другу).</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4. Обсуждение:</w:t>
      </w:r>
    </w:p>
    <w:p w:rsidR="008E641C" w:rsidRPr="00810425" w:rsidRDefault="008E641C" w:rsidP="004E31E1">
      <w:pPr>
        <w:pStyle w:val="a3"/>
        <w:numPr>
          <w:ilvl w:val="0"/>
          <w:numId w:val="60"/>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В чем различия реальных и зеркальных портретов?</w:t>
      </w:r>
    </w:p>
    <w:p w:rsidR="008E641C" w:rsidRPr="00810425" w:rsidRDefault="008E641C" w:rsidP="004E31E1">
      <w:pPr>
        <w:pStyle w:val="a3"/>
        <w:numPr>
          <w:ilvl w:val="0"/>
          <w:numId w:val="60"/>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для тебя Зазеркалье? Чем мир Зазеркалья отличается от твоего р</w:t>
      </w:r>
      <w:r w:rsidRPr="00810425">
        <w:rPr>
          <w:rFonts w:ascii="Times New Roman" w:eastAsia="Calibri" w:hAnsi="Times New Roman" w:cs="Times New Roman"/>
          <w:sz w:val="28"/>
          <w:szCs w:val="28"/>
        </w:rPr>
        <w:t>е</w:t>
      </w:r>
      <w:r w:rsidRPr="00810425">
        <w:rPr>
          <w:rFonts w:ascii="Times New Roman" w:eastAsia="Calibri" w:hAnsi="Times New Roman" w:cs="Times New Roman"/>
          <w:sz w:val="28"/>
          <w:szCs w:val="28"/>
        </w:rPr>
        <w:t>ального мира?</w:t>
      </w:r>
    </w:p>
    <w:p w:rsidR="008E641C" w:rsidRPr="00810425" w:rsidRDefault="00810425" w:rsidP="004E31E1">
      <w:pPr>
        <w:pStyle w:val="a3"/>
        <w:numPr>
          <w:ilvl w:val="0"/>
          <w:numId w:val="60"/>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w:t>
      </w:r>
      <w:r w:rsidR="008E641C" w:rsidRPr="00810425">
        <w:rPr>
          <w:rFonts w:ascii="Times New Roman" w:eastAsia="Calibri" w:hAnsi="Times New Roman" w:cs="Times New Roman"/>
          <w:sz w:val="28"/>
          <w:szCs w:val="28"/>
        </w:rPr>
        <w:t>то из известных тебе героев книг или фильмов путешествовал через зеркало? Для чего он это делал?</w:t>
      </w:r>
    </w:p>
    <w:p w:rsidR="008E641C" w:rsidRPr="00810425" w:rsidRDefault="008E641C" w:rsidP="004E31E1">
      <w:pPr>
        <w:pStyle w:val="a3"/>
        <w:numPr>
          <w:ilvl w:val="0"/>
          <w:numId w:val="60"/>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дает человеку путешествие в свое Зазеркалье?</w:t>
      </w:r>
    </w:p>
    <w:p w:rsidR="008E641C" w:rsidRPr="00810425" w:rsidRDefault="008E641C" w:rsidP="004E31E1">
      <w:pPr>
        <w:pStyle w:val="a3"/>
        <w:numPr>
          <w:ilvl w:val="0"/>
          <w:numId w:val="60"/>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О чем бы вы хотели спросить зеркало, если бы оно было волшебным?</w:t>
      </w:r>
    </w:p>
    <w:p w:rsidR="00936C3C" w:rsidRDefault="00936C3C" w:rsidP="00E10284">
      <w:pPr>
        <w:shd w:val="clear" w:color="auto" w:fill="FFFFFF"/>
        <w:tabs>
          <w:tab w:val="left" w:pos="1134"/>
        </w:tabs>
        <w:spacing w:after="0" w:line="240" w:lineRule="auto"/>
        <w:ind w:firstLine="709"/>
        <w:jc w:val="center"/>
        <w:rPr>
          <w:rFonts w:ascii="Times New Roman" w:eastAsia="Calibri" w:hAnsi="Times New Roman" w:cs="Times New Roman"/>
          <w:b/>
          <w:bCs/>
          <w:sz w:val="28"/>
          <w:szCs w:val="28"/>
        </w:rPr>
      </w:pP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lastRenderedPageBreak/>
        <w:t>Упражнение</w:t>
      </w:r>
      <w:r w:rsidRPr="005372A4">
        <w:rPr>
          <w:rFonts w:ascii="Times New Roman" w:eastAsia="Calibri" w:hAnsi="Times New Roman" w:cs="Times New Roman"/>
          <w:b/>
          <w:bCs/>
          <w:sz w:val="28"/>
          <w:szCs w:val="28"/>
        </w:rPr>
        <w:t xml:space="preserve"> </w:t>
      </w:r>
      <w:r w:rsidR="008E641C" w:rsidRPr="005372A4">
        <w:rPr>
          <w:rFonts w:ascii="Times New Roman" w:eastAsia="Calibri" w:hAnsi="Times New Roman" w:cs="Times New Roman"/>
          <w:b/>
          <w:bCs/>
          <w:sz w:val="28"/>
          <w:szCs w:val="28"/>
        </w:rPr>
        <w:t>«Новая жизнь» разбитого зеркала</w:t>
      </w:r>
      <w:r>
        <w:rPr>
          <w:rFonts w:ascii="Times New Roman" w:eastAsia="Calibri" w:hAnsi="Times New Roman" w:cs="Times New Roman"/>
          <w:b/>
          <w:bCs/>
          <w:sz w:val="28"/>
          <w:szCs w:val="28"/>
        </w:rPr>
        <w:t>»</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интеграция негативного опыта жизни подростка.</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Необходимые материалы: </w:t>
      </w:r>
      <w:r w:rsidRPr="005372A4">
        <w:rPr>
          <w:rFonts w:ascii="Times New Roman" w:eastAsia="Calibri" w:hAnsi="Times New Roman" w:cs="Times New Roman"/>
          <w:sz w:val="28"/>
          <w:szCs w:val="28"/>
        </w:rPr>
        <w:t>обработанные кусочки зеркала и цветного стекла (можно заказать в стекломастерских), плотный картон, рамки для фотографий (простые с широким полем), одноразовые мелкие тарелочки, одноразовые пло</w:t>
      </w:r>
      <w:r w:rsidRPr="005372A4">
        <w:rPr>
          <w:rFonts w:ascii="Times New Roman" w:eastAsia="Calibri" w:hAnsi="Times New Roman" w:cs="Times New Roman"/>
          <w:sz w:val="28"/>
          <w:szCs w:val="28"/>
        </w:rPr>
        <w:t>т</w:t>
      </w:r>
      <w:r w:rsidRPr="005372A4">
        <w:rPr>
          <w:rFonts w:ascii="Times New Roman" w:eastAsia="Calibri" w:hAnsi="Times New Roman" w:cs="Times New Roman"/>
          <w:sz w:val="28"/>
          <w:szCs w:val="28"/>
        </w:rPr>
        <w:t>ные стаканчики, пластилин, клей, мебельный силикон любого цвета.</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xml:space="preserve">1. Подросткам </w:t>
      </w:r>
      <w:r w:rsidR="00FF648B" w:rsidRPr="005372A4">
        <w:rPr>
          <w:rFonts w:ascii="Times New Roman" w:eastAsia="Calibri" w:hAnsi="Times New Roman" w:cs="Times New Roman"/>
          <w:sz w:val="28"/>
          <w:szCs w:val="28"/>
        </w:rPr>
        <w:t>предлагается,</w:t>
      </w:r>
      <w:r w:rsidRPr="005372A4">
        <w:rPr>
          <w:rFonts w:ascii="Times New Roman" w:eastAsia="Calibri" w:hAnsi="Times New Roman" w:cs="Times New Roman"/>
          <w:sz w:val="28"/>
          <w:szCs w:val="28"/>
        </w:rPr>
        <w:t xml:space="preserve"> используя основу-форму (тарелочку, стакан, картон, рамку или что-то еще) и кусочки зеркала (цветного и прозрачного стекла)</w:t>
      </w:r>
      <w:r w:rsidR="00FF648B">
        <w:rPr>
          <w:rFonts w:ascii="Times New Roman" w:eastAsia="Calibri" w:hAnsi="Times New Roman" w:cs="Times New Roman"/>
          <w:sz w:val="28"/>
          <w:szCs w:val="28"/>
        </w:rPr>
        <w:t>,</w:t>
      </w:r>
      <w:r w:rsidRPr="005372A4">
        <w:rPr>
          <w:rFonts w:ascii="Times New Roman" w:eastAsia="Calibri" w:hAnsi="Times New Roman" w:cs="Times New Roman"/>
          <w:sz w:val="28"/>
          <w:szCs w:val="28"/>
        </w:rPr>
        <w:t xml:space="preserve"> создать композицию «Новая жизнь». На форму наносится пластилин или клей и затем располагаются кусочки зеркала и стекла. Мозаика может иметь конкретный или абстрактный характер. Зазоры между кусочками зеркала заполняются м</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бельным силиконом, излишки которого убираются ветошью. Если вы работаете с пластилином, зазоры можно закрыть и им.</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Придумать к композиции короткую сказку, рассказ, стих или что-то еще.</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Выставка и обсуждение. Подросток презентует свою «Новую жизнь», о</w:t>
      </w:r>
      <w:r w:rsidRPr="005372A4">
        <w:rPr>
          <w:rFonts w:ascii="Times New Roman" w:eastAsia="Calibri" w:hAnsi="Times New Roman" w:cs="Times New Roman"/>
          <w:sz w:val="28"/>
          <w:szCs w:val="28"/>
        </w:rPr>
        <w:t>з</w:t>
      </w:r>
      <w:r w:rsidRPr="005372A4">
        <w:rPr>
          <w:rFonts w:ascii="Times New Roman" w:eastAsia="Calibri" w:hAnsi="Times New Roman" w:cs="Times New Roman"/>
          <w:sz w:val="28"/>
          <w:szCs w:val="28"/>
        </w:rPr>
        <w:t>вучивает рассказ или сказку. Затем проводится обсуждение:</w:t>
      </w:r>
    </w:p>
    <w:p w:rsidR="008E641C" w:rsidRPr="00810425" w:rsidRDefault="008E641C" w:rsidP="004E31E1">
      <w:pPr>
        <w:pStyle w:val="a3"/>
        <w:numPr>
          <w:ilvl w:val="0"/>
          <w:numId w:val="61"/>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на ваш взгляд означает «Новая жизнь» разбитого зеркала?</w:t>
      </w:r>
    </w:p>
    <w:p w:rsidR="008E641C" w:rsidRPr="00810425" w:rsidRDefault="008E641C" w:rsidP="004E31E1">
      <w:pPr>
        <w:pStyle w:val="a3"/>
        <w:numPr>
          <w:ilvl w:val="0"/>
          <w:numId w:val="61"/>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Бывало ли в вашей жизни такое: то, что было ровным и целым безво</w:t>
      </w:r>
      <w:r w:rsidRPr="00810425">
        <w:rPr>
          <w:rFonts w:ascii="Times New Roman" w:eastAsia="Calibri" w:hAnsi="Times New Roman" w:cs="Times New Roman"/>
          <w:sz w:val="28"/>
          <w:szCs w:val="28"/>
        </w:rPr>
        <w:t>з</w:t>
      </w:r>
      <w:r w:rsidRPr="00810425">
        <w:rPr>
          <w:rFonts w:ascii="Times New Roman" w:eastAsia="Calibri" w:hAnsi="Times New Roman" w:cs="Times New Roman"/>
          <w:sz w:val="28"/>
          <w:szCs w:val="28"/>
        </w:rPr>
        <w:t>вратно разбилось?</w:t>
      </w:r>
    </w:p>
    <w:p w:rsidR="008E641C" w:rsidRPr="00810425" w:rsidRDefault="008E641C" w:rsidP="004E31E1">
      <w:pPr>
        <w:pStyle w:val="a3"/>
        <w:numPr>
          <w:ilvl w:val="0"/>
          <w:numId w:val="61"/>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вы делали в этой ситуации?</w:t>
      </w:r>
    </w:p>
    <w:p w:rsidR="008E641C" w:rsidRPr="00810425" w:rsidRDefault="008E641C" w:rsidP="004E31E1">
      <w:pPr>
        <w:pStyle w:val="a3"/>
        <w:numPr>
          <w:ilvl w:val="0"/>
          <w:numId w:val="61"/>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необходимо сделать в этой ситуации, чтобы начать новую жизнь? И т.</w:t>
      </w:r>
      <w:r w:rsidR="00810425">
        <w:rPr>
          <w:rFonts w:ascii="Times New Roman" w:eastAsia="Calibri" w:hAnsi="Times New Roman" w:cs="Times New Roman"/>
          <w:sz w:val="28"/>
          <w:szCs w:val="28"/>
        </w:rPr>
        <w:t> </w:t>
      </w:r>
      <w:r w:rsidRPr="00810425">
        <w:rPr>
          <w:rFonts w:ascii="Times New Roman" w:eastAsia="Calibri" w:hAnsi="Times New Roman" w:cs="Times New Roman"/>
          <w:sz w:val="28"/>
          <w:szCs w:val="28"/>
        </w:rPr>
        <w:t>п.</w:t>
      </w:r>
    </w:p>
    <w:p w:rsidR="00936C3C"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b/>
          <w:bCs/>
          <w:sz w:val="28"/>
          <w:szCs w:val="28"/>
        </w:rPr>
      </w:pPr>
    </w:p>
    <w:p w:rsidR="008E641C" w:rsidRPr="005372A4" w:rsidRDefault="00936C3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Решение задач</w:t>
      </w:r>
      <w:r>
        <w:rPr>
          <w:rFonts w:ascii="Times New Roman" w:eastAsia="Calibri" w:hAnsi="Times New Roman" w:cs="Times New Roman"/>
          <w:b/>
          <w:bCs/>
          <w:sz w:val="28"/>
          <w:szCs w:val="28"/>
        </w:rPr>
        <w:t>»</w:t>
      </w:r>
    </w:p>
    <w:p w:rsidR="008E641C"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 xml:space="preserve">содействие переориентации поведенческих моделей. </w:t>
      </w:r>
      <w:r w:rsidRPr="005372A4">
        <w:rPr>
          <w:rFonts w:ascii="Times New Roman" w:eastAsia="Calibri" w:hAnsi="Times New Roman" w:cs="Times New Roman"/>
          <w:i/>
          <w:iCs/>
          <w:sz w:val="28"/>
          <w:szCs w:val="28"/>
        </w:rPr>
        <w:t xml:space="preserve">Необходимые материалы: </w:t>
      </w:r>
      <w:r w:rsidRPr="005372A4">
        <w:rPr>
          <w:rFonts w:ascii="Times New Roman" w:eastAsia="Calibri" w:hAnsi="Times New Roman" w:cs="Times New Roman"/>
          <w:sz w:val="28"/>
          <w:szCs w:val="28"/>
        </w:rPr>
        <w:t>карточки со сказочными задачами.</w:t>
      </w:r>
    </w:p>
    <w:p w:rsidR="00810425" w:rsidRDefault="00810425" w:rsidP="00810425">
      <w:pPr>
        <w:shd w:val="clear" w:color="auto" w:fill="FFFFFF"/>
        <w:tabs>
          <w:tab w:val="left" w:pos="1134"/>
        </w:tabs>
        <w:spacing w:after="0" w:line="240" w:lineRule="auto"/>
        <w:jc w:val="both"/>
        <w:rPr>
          <w:rFonts w:ascii="Times New Roman" w:eastAsia="Calibri" w:hAnsi="Times New Roman" w:cs="Times New Roman"/>
          <w:sz w:val="28"/>
          <w:szCs w:val="28"/>
        </w:rPr>
      </w:pPr>
    </w:p>
    <w:p w:rsidR="00810425" w:rsidRPr="005372A4" w:rsidRDefault="00810425" w:rsidP="00810425">
      <w:pPr>
        <w:shd w:val="clear" w:color="auto" w:fill="FFFFFF"/>
        <w:tabs>
          <w:tab w:val="left" w:pos="1134"/>
        </w:tabs>
        <w:spacing w:after="0" w:line="240" w:lineRule="auto"/>
        <w:jc w:val="both"/>
        <w:rPr>
          <w:rFonts w:ascii="Times New Roman" w:eastAsia="Calibri" w:hAnsi="Times New Roman" w:cs="Times New Roman"/>
          <w:sz w:val="28"/>
          <w:szCs w:val="28"/>
        </w:rPr>
      </w:pP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10425"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8E641C" w:rsidRPr="005372A4">
        <w:rPr>
          <w:rFonts w:ascii="Times New Roman" w:eastAsia="Calibri" w:hAnsi="Times New Roman" w:cs="Times New Roman"/>
          <w:sz w:val="28"/>
          <w:szCs w:val="28"/>
        </w:rPr>
        <w:t>Психолог: «В жизни нам приходится решать разные задачи, сталкиваться с различными трудностями. Героям мифов, легенд, сказок так же приходится пр</w:t>
      </w:r>
      <w:r w:rsidR="008E641C" w:rsidRPr="005372A4">
        <w:rPr>
          <w:rFonts w:ascii="Times New Roman" w:eastAsia="Calibri" w:hAnsi="Times New Roman" w:cs="Times New Roman"/>
          <w:sz w:val="28"/>
          <w:szCs w:val="28"/>
        </w:rPr>
        <w:t>е</w:t>
      </w:r>
      <w:r w:rsidR="008E641C" w:rsidRPr="005372A4">
        <w:rPr>
          <w:rFonts w:ascii="Times New Roman" w:eastAsia="Calibri" w:hAnsi="Times New Roman" w:cs="Times New Roman"/>
          <w:sz w:val="28"/>
          <w:szCs w:val="28"/>
        </w:rPr>
        <w:t>одолевать препятствия на своем пути, сталкиваться с испытаниями, решать ра</w:t>
      </w:r>
      <w:r w:rsidR="008E641C" w:rsidRPr="005372A4">
        <w:rPr>
          <w:rFonts w:ascii="Times New Roman" w:eastAsia="Calibri" w:hAnsi="Times New Roman" w:cs="Times New Roman"/>
          <w:sz w:val="28"/>
          <w:szCs w:val="28"/>
        </w:rPr>
        <w:t>з</w:t>
      </w:r>
      <w:r w:rsidR="008E641C" w:rsidRPr="005372A4">
        <w:rPr>
          <w:rFonts w:ascii="Times New Roman" w:eastAsia="Calibri" w:hAnsi="Times New Roman" w:cs="Times New Roman"/>
          <w:sz w:val="28"/>
          <w:szCs w:val="28"/>
        </w:rPr>
        <w:t>ные задачи. Давайте поможем им в этом. В моих руках карточки со сказочными задачами. Я буду произвольно доставать карточку, зачитывать задачу. Вы должны будете придумать и назвать как можно больше способов ее решения. Итак, нач</w:t>
      </w:r>
      <w:r w:rsidR="008E641C" w:rsidRPr="005372A4">
        <w:rPr>
          <w:rFonts w:ascii="Times New Roman" w:eastAsia="Calibri" w:hAnsi="Times New Roman" w:cs="Times New Roman"/>
          <w:sz w:val="28"/>
          <w:szCs w:val="28"/>
        </w:rPr>
        <w:t>а</w:t>
      </w:r>
      <w:r w:rsidR="008E641C" w:rsidRPr="005372A4">
        <w:rPr>
          <w:rFonts w:ascii="Times New Roman" w:eastAsia="Calibri" w:hAnsi="Times New Roman" w:cs="Times New Roman"/>
          <w:sz w:val="28"/>
          <w:szCs w:val="28"/>
        </w:rPr>
        <w:t>ли».</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На листе бумаги психолог фиксирует номер задачи и список способов решения.</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Переход. Психолог обращает внимание подростка на лист где записаны придуманные ими способы решения сказочных задач: «Посмотрите внимательно на наш список. Сейчас наша задача перевести решенные нами трудности в пло</w:t>
      </w:r>
      <w:r w:rsidRPr="005372A4">
        <w:rPr>
          <w:rFonts w:ascii="Times New Roman" w:eastAsia="Calibri" w:hAnsi="Times New Roman" w:cs="Times New Roman"/>
          <w:sz w:val="28"/>
          <w:szCs w:val="28"/>
        </w:rPr>
        <w:t>с</w:t>
      </w:r>
      <w:r w:rsidRPr="005372A4">
        <w:rPr>
          <w:rFonts w:ascii="Times New Roman" w:eastAsia="Calibri" w:hAnsi="Times New Roman" w:cs="Times New Roman"/>
          <w:sz w:val="28"/>
          <w:szCs w:val="28"/>
        </w:rPr>
        <w:t xml:space="preserve">кость реальной жизни. Какие наши трудности и препятствия отражают сказочные </w:t>
      </w:r>
      <w:r w:rsidRPr="005372A4">
        <w:rPr>
          <w:rFonts w:ascii="Times New Roman" w:eastAsia="Calibri" w:hAnsi="Times New Roman" w:cs="Times New Roman"/>
          <w:sz w:val="28"/>
          <w:szCs w:val="28"/>
        </w:rPr>
        <w:lastRenderedPageBreak/>
        <w:t>задачи? Как перевести сказочные модели решения в реальные действия и посту</w:t>
      </w:r>
      <w:r w:rsidRPr="005372A4">
        <w:rPr>
          <w:rFonts w:ascii="Times New Roman" w:eastAsia="Calibri" w:hAnsi="Times New Roman" w:cs="Times New Roman"/>
          <w:sz w:val="28"/>
          <w:szCs w:val="28"/>
        </w:rPr>
        <w:t>п</w:t>
      </w:r>
      <w:r w:rsidRPr="005372A4">
        <w:rPr>
          <w:rFonts w:ascii="Times New Roman" w:eastAsia="Calibri" w:hAnsi="Times New Roman" w:cs="Times New Roman"/>
          <w:sz w:val="28"/>
          <w:szCs w:val="28"/>
        </w:rPr>
        <w:t>ки? Я напомню вам задачу №...</w:t>
      </w:r>
      <w:r w:rsidR="00810425">
        <w:rPr>
          <w:rFonts w:ascii="Times New Roman" w:eastAsia="Calibri" w:hAnsi="Times New Roman" w:cs="Times New Roman"/>
          <w:sz w:val="28"/>
          <w:szCs w:val="28"/>
        </w:rPr>
        <w:t xml:space="preserve"> </w:t>
      </w:r>
      <w:r w:rsidRPr="005372A4">
        <w:rPr>
          <w:rFonts w:ascii="Times New Roman" w:eastAsia="Calibri" w:hAnsi="Times New Roman" w:cs="Times New Roman"/>
          <w:sz w:val="28"/>
          <w:szCs w:val="28"/>
        </w:rPr>
        <w:t>Какую проблему в реальной жизни отражает эта задача? А теперь способы решения. Способ номер один (называет), а в реальн</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сти?»</w:t>
      </w:r>
    </w:p>
    <w:p w:rsidR="008E641C" w:rsidRPr="005372A4" w:rsidRDefault="00810425"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8E641C" w:rsidRPr="005372A4">
        <w:rPr>
          <w:rFonts w:ascii="Times New Roman" w:eastAsia="Calibri" w:hAnsi="Times New Roman" w:cs="Times New Roman"/>
          <w:sz w:val="28"/>
          <w:szCs w:val="28"/>
        </w:rPr>
        <w:t>Способы решения проблем. Психолог рассказывает подростку о разли</w:t>
      </w:r>
      <w:r w:rsidR="008E641C" w:rsidRPr="005372A4">
        <w:rPr>
          <w:rFonts w:ascii="Times New Roman" w:eastAsia="Calibri" w:hAnsi="Times New Roman" w:cs="Times New Roman"/>
          <w:sz w:val="28"/>
          <w:szCs w:val="28"/>
        </w:rPr>
        <w:t>ч</w:t>
      </w:r>
      <w:r w:rsidR="008E641C" w:rsidRPr="005372A4">
        <w:rPr>
          <w:rFonts w:ascii="Times New Roman" w:eastAsia="Calibri" w:hAnsi="Times New Roman" w:cs="Times New Roman"/>
          <w:sz w:val="28"/>
          <w:szCs w:val="28"/>
        </w:rPr>
        <w:t>ных способах выхода из трудных ситуаций (прямая агрессия, хитрость, передача ответственности другому, разделение ответственности в группе, принятие отве</w:t>
      </w:r>
      <w:r w:rsidR="008E641C" w:rsidRPr="005372A4">
        <w:rPr>
          <w:rFonts w:ascii="Times New Roman" w:eastAsia="Calibri" w:hAnsi="Times New Roman" w:cs="Times New Roman"/>
          <w:sz w:val="28"/>
          <w:szCs w:val="28"/>
        </w:rPr>
        <w:t>т</w:t>
      </w:r>
      <w:r w:rsidR="008E641C" w:rsidRPr="005372A4">
        <w:rPr>
          <w:rFonts w:ascii="Times New Roman" w:eastAsia="Calibri" w:hAnsi="Times New Roman" w:cs="Times New Roman"/>
          <w:sz w:val="28"/>
          <w:szCs w:val="28"/>
        </w:rPr>
        <w:t>ственности на себя). Затем предлагает подростку распознать, при решении какой задачи какой использовался способ.</w:t>
      </w:r>
    </w:p>
    <w:p w:rsidR="008E641C" w:rsidRPr="005372A4" w:rsidRDefault="008E641C" w:rsidP="00E10284">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5. Обсуждение:</w:t>
      </w:r>
    </w:p>
    <w:p w:rsidR="008E641C" w:rsidRPr="00810425" w:rsidRDefault="008E641C" w:rsidP="004E31E1">
      <w:pPr>
        <w:pStyle w:val="a3"/>
        <w:numPr>
          <w:ilvl w:val="0"/>
          <w:numId w:val="62"/>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 изменились трудности, возникающие на пути человека, если сра</w:t>
      </w:r>
      <w:r w:rsidRPr="00810425">
        <w:rPr>
          <w:rFonts w:ascii="Times New Roman" w:eastAsia="Calibri" w:hAnsi="Times New Roman" w:cs="Times New Roman"/>
          <w:sz w:val="28"/>
          <w:szCs w:val="28"/>
        </w:rPr>
        <w:t>в</w:t>
      </w:r>
      <w:r w:rsidRPr="00810425">
        <w:rPr>
          <w:rFonts w:ascii="Times New Roman" w:eastAsia="Calibri" w:hAnsi="Times New Roman" w:cs="Times New Roman"/>
          <w:sz w:val="28"/>
          <w:szCs w:val="28"/>
        </w:rPr>
        <w:t>нить сказочные задачи и реальную жизнь?</w:t>
      </w:r>
    </w:p>
    <w:p w:rsidR="008E641C" w:rsidRPr="00810425" w:rsidRDefault="00810425" w:rsidP="004E31E1">
      <w:pPr>
        <w:pStyle w:val="a3"/>
        <w:numPr>
          <w:ilvl w:val="0"/>
          <w:numId w:val="62"/>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008E641C" w:rsidRPr="00810425">
        <w:rPr>
          <w:rFonts w:ascii="Times New Roman" w:eastAsia="Calibri" w:hAnsi="Times New Roman" w:cs="Times New Roman"/>
          <w:sz w:val="28"/>
          <w:szCs w:val="28"/>
        </w:rPr>
        <w:t xml:space="preserve"> каких ситуациях можно справиться самому, а в каких необходима п</w:t>
      </w:r>
      <w:r w:rsidR="008E641C" w:rsidRPr="00810425">
        <w:rPr>
          <w:rFonts w:ascii="Times New Roman" w:eastAsia="Calibri" w:hAnsi="Times New Roman" w:cs="Times New Roman"/>
          <w:sz w:val="28"/>
          <w:szCs w:val="28"/>
        </w:rPr>
        <w:t>о</w:t>
      </w:r>
      <w:r w:rsidR="008E641C" w:rsidRPr="00810425">
        <w:rPr>
          <w:rFonts w:ascii="Times New Roman" w:eastAsia="Calibri" w:hAnsi="Times New Roman" w:cs="Times New Roman"/>
          <w:sz w:val="28"/>
          <w:szCs w:val="28"/>
        </w:rPr>
        <w:t>мощь? Кто может помочь вам?</w:t>
      </w:r>
    </w:p>
    <w:p w:rsidR="008E641C" w:rsidRPr="00810425" w:rsidRDefault="008E641C" w:rsidP="004E31E1">
      <w:pPr>
        <w:pStyle w:val="a3"/>
        <w:numPr>
          <w:ilvl w:val="0"/>
          <w:numId w:val="62"/>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в реальности может заменить волшебные предметы? А магов и во</w:t>
      </w:r>
      <w:r w:rsidRPr="00810425">
        <w:rPr>
          <w:rFonts w:ascii="Times New Roman" w:eastAsia="Calibri" w:hAnsi="Times New Roman" w:cs="Times New Roman"/>
          <w:sz w:val="28"/>
          <w:szCs w:val="28"/>
        </w:rPr>
        <w:t>л</w:t>
      </w:r>
      <w:r w:rsidRPr="00810425">
        <w:rPr>
          <w:rFonts w:ascii="Times New Roman" w:eastAsia="Calibri" w:hAnsi="Times New Roman" w:cs="Times New Roman"/>
          <w:sz w:val="28"/>
          <w:szCs w:val="28"/>
        </w:rPr>
        <w:t>шебников?</w:t>
      </w:r>
    </w:p>
    <w:p w:rsidR="008E641C" w:rsidRPr="00810425" w:rsidRDefault="008E641C" w:rsidP="004E31E1">
      <w:pPr>
        <w:pStyle w:val="a3"/>
        <w:numPr>
          <w:ilvl w:val="0"/>
          <w:numId w:val="62"/>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Какие ваши качества или способности помогают в трудной ситуации?</w:t>
      </w:r>
    </w:p>
    <w:p w:rsidR="008E641C" w:rsidRPr="00810425" w:rsidRDefault="008E641C" w:rsidP="004E31E1">
      <w:pPr>
        <w:pStyle w:val="a3"/>
        <w:numPr>
          <w:ilvl w:val="0"/>
          <w:numId w:val="62"/>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должен знать каждый герой, отправляясь в путь?</w:t>
      </w:r>
    </w:p>
    <w:p w:rsidR="008E641C" w:rsidRPr="00810425" w:rsidRDefault="008E641C" w:rsidP="004E31E1">
      <w:pPr>
        <w:pStyle w:val="a3"/>
        <w:numPr>
          <w:ilvl w:val="0"/>
          <w:numId w:val="62"/>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Каким способом решения проблемы чаще всего пользуешься ты?</w:t>
      </w:r>
    </w:p>
    <w:p w:rsidR="008E641C" w:rsidRPr="00810425" w:rsidRDefault="008E641C" w:rsidP="004E31E1">
      <w:pPr>
        <w:pStyle w:val="a3"/>
        <w:numPr>
          <w:ilvl w:val="0"/>
          <w:numId w:val="62"/>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можно порекомендовать герою, который пользуется только «прямой агрессией»?</w:t>
      </w:r>
    </w:p>
    <w:p w:rsidR="008E641C" w:rsidRPr="005372A4" w:rsidRDefault="008E641C" w:rsidP="005372A4">
      <w:pPr>
        <w:shd w:val="clear" w:color="auto" w:fill="FFFFFF"/>
        <w:spacing w:after="0" w:line="240" w:lineRule="auto"/>
        <w:rPr>
          <w:rFonts w:ascii="Times New Roman" w:eastAsia="Calibri" w:hAnsi="Times New Roman" w:cs="Times New Roman"/>
          <w:sz w:val="28"/>
          <w:szCs w:val="28"/>
        </w:rPr>
      </w:pPr>
    </w:p>
    <w:p w:rsidR="008E641C" w:rsidRPr="005372A4" w:rsidRDefault="002F5D14" w:rsidP="005372A4">
      <w:pPr>
        <w:shd w:val="clear" w:color="auto" w:fill="FFFFFF"/>
        <w:spacing w:after="0" w:line="240" w:lineRule="auto"/>
        <w:rPr>
          <w:rFonts w:ascii="Times New Roman" w:eastAsia="Calibri" w:hAnsi="Times New Roman" w:cs="Times New Roman"/>
          <w:b/>
          <w:i/>
          <w:sz w:val="28"/>
          <w:szCs w:val="28"/>
        </w:rPr>
      </w:pPr>
      <w:r>
        <w:rPr>
          <w:rFonts w:ascii="Times New Roman" w:eastAsia="Calibri" w:hAnsi="Times New Roman" w:cs="Times New Roman"/>
          <w:b/>
          <w:i/>
          <w:sz w:val="28"/>
          <w:szCs w:val="28"/>
        </w:rPr>
        <w:t>Сказочные задачи:</w:t>
      </w:r>
    </w:p>
    <w:tbl>
      <w:tblPr>
        <w:tblW w:w="9639" w:type="dxa"/>
        <w:tblInd w:w="40" w:type="dxa"/>
        <w:tblLayout w:type="fixed"/>
        <w:tblCellMar>
          <w:left w:w="40" w:type="dxa"/>
          <w:right w:w="40" w:type="dxa"/>
        </w:tblCellMar>
        <w:tblLook w:val="0000"/>
      </w:tblPr>
      <w:tblGrid>
        <w:gridCol w:w="4820"/>
        <w:gridCol w:w="4819"/>
      </w:tblGrid>
      <w:tr w:rsidR="008E641C" w:rsidRPr="002F5D14" w:rsidTr="00450094">
        <w:trPr>
          <w:trHeight w:val="182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t>В полночь дверь отворилась, и вошел ст</w:t>
            </w:r>
            <w:r w:rsidRPr="002F5D14">
              <w:rPr>
                <w:rFonts w:ascii="Times New Roman" w:eastAsia="Calibri" w:hAnsi="Times New Roman" w:cs="Times New Roman"/>
                <w:sz w:val="24"/>
                <w:szCs w:val="24"/>
              </w:rPr>
              <w:t>а</w:t>
            </w:r>
            <w:r w:rsidRPr="002F5D14">
              <w:rPr>
                <w:rFonts w:ascii="Times New Roman" w:eastAsia="Calibri" w:hAnsi="Times New Roman" w:cs="Times New Roman"/>
                <w:sz w:val="24"/>
                <w:szCs w:val="24"/>
              </w:rPr>
              <w:t xml:space="preserve">рик </w:t>
            </w:r>
            <w:r w:rsidR="00810425">
              <w:rPr>
                <w:rFonts w:ascii="Times New Roman" w:hAnsi="Times New Roman"/>
                <w:sz w:val="28"/>
                <w:szCs w:val="28"/>
              </w:rPr>
              <w:t>–</w:t>
            </w:r>
            <w:r w:rsidRPr="002F5D14">
              <w:rPr>
                <w:rFonts w:ascii="Times New Roman" w:eastAsia="Calibri" w:hAnsi="Times New Roman" w:cs="Times New Roman"/>
                <w:sz w:val="24"/>
                <w:szCs w:val="24"/>
              </w:rPr>
              <w:t xml:space="preserve"> серенький, старенький, на костыль опирается </w:t>
            </w:r>
            <w:r w:rsidR="00810425">
              <w:rPr>
                <w:rFonts w:ascii="Times New Roman" w:hAnsi="Times New Roman"/>
                <w:sz w:val="28"/>
                <w:szCs w:val="28"/>
              </w:rPr>
              <w:t>–</w:t>
            </w:r>
            <w:r w:rsidRPr="002F5D14">
              <w:rPr>
                <w:rFonts w:ascii="Times New Roman" w:eastAsia="Calibri" w:hAnsi="Times New Roman" w:cs="Times New Roman"/>
                <w:sz w:val="24"/>
                <w:szCs w:val="24"/>
              </w:rPr>
              <w:t xml:space="preserve"> и сказал Аннушке: «Ну, красная девица, дам я тебе работу. Вот видишь кучу льна? Так напряди мне ниток, вытки холст и сшей рубашку, а завтра я к тебе приду. Если рубашка не будет готова, так тебе будет худо, а теперь прощай».</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t xml:space="preserve">Налетел страшный вихрь. «Спасибо тебе, Иван-царевич! </w:t>
            </w:r>
            <w:r w:rsidR="00810425">
              <w:rPr>
                <w:rFonts w:ascii="Times New Roman" w:hAnsi="Times New Roman"/>
                <w:sz w:val="28"/>
                <w:szCs w:val="28"/>
              </w:rPr>
              <w:t>–</w:t>
            </w:r>
            <w:r w:rsidRPr="002F5D14">
              <w:rPr>
                <w:rFonts w:ascii="Times New Roman" w:eastAsia="Calibri" w:hAnsi="Times New Roman" w:cs="Times New Roman"/>
                <w:sz w:val="24"/>
                <w:szCs w:val="24"/>
              </w:rPr>
              <w:t xml:space="preserve"> сказал Кощей Бессмертный. </w:t>
            </w:r>
            <w:r w:rsidR="00810425">
              <w:rPr>
                <w:rFonts w:ascii="Times New Roman" w:hAnsi="Times New Roman"/>
                <w:sz w:val="28"/>
                <w:szCs w:val="28"/>
              </w:rPr>
              <w:t>–</w:t>
            </w:r>
            <w:r w:rsidRPr="002F5D14">
              <w:rPr>
                <w:rFonts w:ascii="Times New Roman" w:eastAsia="Calibri" w:hAnsi="Times New Roman" w:cs="Times New Roman"/>
                <w:sz w:val="24"/>
                <w:szCs w:val="24"/>
              </w:rPr>
              <w:t xml:space="preserve"> Теперь никогда не видать тебе Марьи М</w:t>
            </w:r>
            <w:r w:rsidRPr="002F5D14">
              <w:rPr>
                <w:rFonts w:ascii="Times New Roman" w:eastAsia="Calibri" w:hAnsi="Times New Roman" w:cs="Times New Roman"/>
                <w:sz w:val="24"/>
                <w:szCs w:val="24"/>
              </w:rPr>
              <w:t>о</w:t>
            </w:r>
            <w:r w:rsidRPr="002F5D14">
              <w:rPr>
                <w:rFonts w:ascii="Times New Roman" w:eastAsia="Calibri" w:hAnsi="Times New Roman" w:cs="Times New Roman"/>
                <w:sz w:val="24"/>
                <w:szCs w:val="24"/>
              </w:rPr>
              <w:t xml:space="preserve">ревны как ушей своих!» </w:t>
            </w:r>
            <w:r w:rsidR="00810425">
              <w:rPr>
                <w:rFonts w:ascii="Times New Roman" w:hAnsi="Times New Roman"/>
                <w:sz w:val="28"/>
                <w:szCs w:val="28"/>
              </w:rPr>
              <w:t>–</w:t>
            </w:r>
            <w:r w:rsidRPr="002F5D14">
              <w:rPr>
                <w:rFonts w:ascii="Times New Roman" w:eastAsia="Calibri" w:hAnsi="Times New Roman" w:cs="Times New Roman"/>
                <w:sz w:val="24"/>
                <w:szCs w:val="24"/>
              </w:rPr>
              <w:t xml:space="preserve"> и вылетел в окно, подхватив Марью Моревну. А Иван-Царевич горько заплакал, снарядился и пошел в путь-дорогу.</w:t>
            </w:r>
          </w:p>
        </w:tc>
      </w:tr>
      <w:tr w:rsidR="008E641C" w:rsidRPr="002F5D14" w:rsidTr="00450094">
        <w:trPr>
          <w:trHeight w:val="1827"/>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t>Закричал на Ивана Морской царь: «Что так долго не бывал? За вину твою вот тебе слу</w:t>
            </w:r>
            <w:r w:rsidRPr="002F5D14">
              <w:rPr>
                <w:rFonts w:ascii="Times New Roman" w:eastAsia="Calibri" w:hAnsi="Times New Roman" w:cs="Times New Roman"/>
                <w:sz w:val="24"/>
                <w:szCs w:val="24"/>
              </w:rPr>
              <w:t>ж</w:t>
            </w:r>
            <w:r w:rsidRPr="002F5D14">
              <w:rPr>
                <w:rFonts w:ascii="Times New Roman" w:eastAsia="Calibri" w:hAnsi="Times New Roman" w:cs="Times New Roman"/>
                <w:sz w:val="24"/>
                <w:szCs w:val="24"/>
              </w:rPr>
              <w:t>ба: есть у меня пустошь на тридцать верст и в длину и в поперек — одни рвы, буераки да каменья острые! Чтоб к завтрему было там как ладонь гладко, и была там рожь посеяна, и выросла б к раннему утру так высока, чт</w:t>
            </w:r>
            <w:r w:rsidRPr="002F5D14">
              <w:rPr>
                <w:rFonts w:ascii="Times New Roman" w:eastAsia="Calibri" w:hAnsi="Times New Roman" w:cs="Times New Roman"/>
                <w:sz w:val="24"/>
                <w:szCs w:val="24"/>
              </w:rPr>
              <w:t>о</w:t>
            </w:r>
            <w:r w:rsidRPr="002F5D14">
              <w:rPr>
                <w:rFonts w:ascii="Times New Roman" w:eastAsia="Calibri" w:hAnsi="Times New Roman" w:cs="Times New Roman"/>
                <w:sz w:val="24"/>
                <w:szCs w:val="24"/>
              </w:rPr>
              <w:t>бы в ней галка могла схорониться. Если не сделаешь — твоя голова с плеч долой!»</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t>Мачеха запрещала приемной дочери вх</w:t>
            </w:r>
            <w:r w:rsidRPr="002F5D14">
              <w:rPr>
                <w:rFonts w:ascii="Times New Roman" w:eastAsia="Calibri" w:hAnsi="Times New Roman" w:cs="Times New Roman"/>
                <w:sz w:val="24"/>
                <w:szCs w:val="24"/>
              </w:rPr>
              <w:t>о</w:t>
            </w:r>
            <w:r w:rsidRPr="002F5D14">
              <w:rPr>
                <w:rFonts w:ascii="Times New Roman" w:eastAsia="Calibri" w:hAnsi="Times New Roman" w:cs="Times New Roman"/>
                <w:sz w:val="24"/>
                <w:szCs w:val="24"/>
              </w:rPr>
              <w:t>дить в тайные покои, но она не послушалась. Ей было интересно, какие секреты от нее скрывают. Когда она порывисто открыла о</w:t>
            </w:r>
            <w:r w:rsidRPr="002F5D14">
              <w:rPr>
                <w:rFonts w:ascii="Times New Roman" w:eastAsia="Calibri" w:hAnsi="Times New Roman" w:cs="Times New Roman"/>
                <w:sz w:val="24"/>
                <w:szCs w:val="24"/>
              </w:rPr>
              <w:t>д</w:t>
            </w:r>
            <w:r w:rsidRPr="002F5D14">
              <w:rPr>
                <w:rFonts w:ascii="Times New Roman" w:eastAsia="Calibri" w:hAnsi="Times New Roman" w:cs="Times New Roman"/>
                <w:sz w:val="24"/>
                <w:szCs w:val="24"/>
              </w:rPr>
              <w:t>ну из дверей оттуда, сопровождаемая сил</w:t>
            </w:r>
            <w:r w:rsidRPr="002F5D14">
              <w:rPr>
                <w:rFonts w:ascii="Times New Roman" w:eastAsia="Calibri" w:hAnsi="Times New Roman" w:cs="Times New Roman"/>
                <w:sz w:val="24"/>
                <w:szCs w:val="24"/>
              </w:rPr>
              <w:t>ь</w:t>
            </w:r>
            <w:r w:rsidRPr="002F5D14">
              <w:rPr>
                <w:rFonts w:ascii="Times New Roman" w:eastAsia="Calibri" w:hAnsi="Times New Roman" w:cs="Times New Roman"/>
                <w:sz w:val="24"/>
                <w:szCs w:val="24"/>
              </w:rPr>
              <w:t>ным ветром и вспышкой, вырвалась пада</w:t>
            </w:r>
            <w:r w:rsidRPr="002F5D14">
              <w:rPr>
                <w:rFonts w:ascii="Times New Roman" w:eastAsia="Calibri" w:hAnsi="Times New Roman" w:cs="Times New Roman"/>
                <w:sz w:val="24"/>
                <w:szCs w:val="24"/>
              </w:rPr>
              <w:t>ю</w:t>
            </w:r>
            <w:r w:rsidRPr="002F5D14">
              <w:rPr>
                <w:rFonts w:ascii="Times New Roman" w:eastAsia="Calibri" w:hAnsi="Times New Roman" w:cs="Times New Roman"/>
                <w:sz w:val="24"/>
                <w:szCs w:val="24"/>
              </w:rPr>
              <w:t>щая звезда, промчалась по извилистому к</w:t>
            </w:r>
            <w:r w:rsidRPr="002F5D14">
              <w:rPr>
                <w:rFonts w:ascii="Times New Roman" w:eastAsia="Calibri" w:hAnsi="Times New Roman" w:cs="Times New Roman"/>
                <w:sz w:val="24"/>
                <w:szCs w:val="24"/>
              </w:rPr>
              <w:t>о</w:t>
            </w:r>
            <w:r w:rsidRPr="002F5D14">
              <w:rPr>
                <w:rFonts w:ascii="Times New Roman" w:eastAsia="Calibri" w:hAnsi="Times New Roman" w:cs="Times New Roman"/>
                <w:sz w:val="24"/>
                <w:szCs w:val="24"/>
              </w:rPr>
              <w:t>ридору и исчезла в ночи. Девушка в панике захлопнула дверь. Что же теперь делать?</w:t>
            </w:r>
          </w:p>
        </w:tc>
      </w:tr>
      <w:tr w:rsidR="008E641C" w:rsidRPr="002F5D14" w:rsidTr="00450094">
        <w:trPr>
          <w:trHeight w:val="1682"/>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lastRenderedPageBreak/>
              <w:t>Чтобы спасти невинность дочери, мать о</w:t>
            </w:r>
            <w:r w:rsidRPr="002F5D14">
              <w:rPr>
                <w:rFonts w:ascii="Times New Roman" w:eastAsia="Calibri" w:hAnsi="Times New Roman" w:cs="Times New Roman"/>
                <w:sz w:val="24"/>
                <w:szCs w:val="24"/>
              </w:rPr>
              <w:t>д</w:t>
            </w:r>
            <w:r w:rsidRPr="002F5D14">
              <w:rPr>
                <w:rFonts w:ascii="Times New Roman" w:eastAsia="Calibri" w:hAnsi="Times New Roman" w:cs="Times New Roman"/>
                <w:sz w:val="24"/>
                <w:szCs w:val="24"/>
              </w:rPr>
              <w:t>нажды вечером взяла с кухни простой лак</w:t>
            </w:r>
            <w:r w:rsidRPr="002F5D14">
              <w:rPr>
                <w:rFonts w:ascii="Times New Roman" w:eastAsia="Calibri" w:hAnsi="Times New Roman" w:cs="Times New Roman"/>
                <w:sz w:val="24"/>
                <w:szCs w:val="24"/>
              </w:rPr>
              <w:t>и</w:t>
            </w:r>
            <w:r w:rsidRPr="002F5D14">
              <w:rPr>
                <w:rFonts w:ascii="Times New Roman" w:eastAsia="Calibri" w:hAnsi="Times New Roman" w:cs="Times New Roman"/>
                <w:sz w:val="24"/>
                <w:szCs w:val="24"/>
              </w:rPr>
              <w:t>рованный горшок и надела его дочери на г</w:t>
            </w:r>
            <w:r w:rsidRPr="002F5D14">
              <w:rPr>
                <w:rFonts w:ascii="Times New Roman" w:eastAsia="Calibri" w:hAnsi="Times New Roman" w:cs="Times New Roman"/>
                <w:sz w:val="24"/>
                <w:szCs w:val="24"/>
              </w:rPr>
              <w:t>о</w:t>
            </w:r>
            <w:r w:rsidRPr="002F5D14">
              <w:rPr>
                <w:rFonts w:ascii="Times New Roman" w:eastAsia="Calibri" w:hAnsi="Times New Roman" w:cs="Times New Roman"/>
                <w:sz w:val="24"/>
                <w:szCs w:val="24"/>
              </w:rPr>
              <w:t>лову, тщательно убрав под него каждую прядь ее прекрасных волос. «Никогда, сказ</w:t>
            </w:r>
            <w:r w:rsidRPr="002F5D14">
              <w:rPr>
                <w:rFonts w:ascii="Times New Roman" w:eastAsia="Calibri" w:hAnsi="Times New Roman" w:cs="Times New Roman"/>
                <w:sz w:val="24"/>
                <w:szCs w:val="24"/>
              </w:rPr>
              <w:t>а</w:t>
            </w:r>
            <w:r w:rsidRPr="002F5D14">
              <w:rPr>
                <w:rFonts w:ascii="Times New Roman" w:eastAsia="Calibri" w:hAnsi="Times New Roman" w:cs="Times New Roman"/>
                <w:sz w:val="24"/>
                <w:szCs w:val="24"/>
              </w:rPr>
              <w:t xml:space="preserve">ла она, </w:t>
            </w:r>
            <w:r w:rsidR="00810425">
              <w:rPr>
                <w:rFonts w:ascii="Times New Roman" w:hAnsi="Times New Roman"/>
                <w:sz w:val="28"/>
                <w:szCs w:val="28"/>
              </w:rPr>
              <w:t>–</w:t>
            </w:r>
            <w:r w:rsidRPr="002F5D14">
              <w:rPr>
                <w:rFonts w:ascii="Times New Roman" w:eastAsia="Calibri" w:hAnsi="Times New Roman" w:cs="Times New Roman"/>
                <w:sz w:val="24"/>
                <w:szCs w:val="24"/>
              </w:rPr>
              <w:t xml:space="preserve"> ты слышишь, никогда ты не должна снимать этот горшок»</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t>Один главарь злой банды наткнулся на священные рукописи и прочитал их. Сам процесс чтения изменил его. С той поры как поднимет он свою дубину, чтобы ударить жертву, то слышит внутренний голос, прои</w:t>
            </w:r>
            <w:r w:rsidRPr="002F5D14">
              <w:rPr>
                <w:rFonts w:ascii="Times New Roman" w:eastAsia="Calibri" w:hAnsi="Times New Roman" w:cs="Times New Roman"/>
                <w:sz w:val="24"/>
                <w:szCs w:val="24"/>
              </w:rPr>
              <w:t>з</w:t>
            </w:r>
            <w:r w:rsidRPr="002F5D14">
              <w:rPr>
                <w:rFonts w:ascii="Times New Roman" w:eastAsia="Calibri" w:hAnsi="Times New Roman" w:cs="Times New Roman"/>
                <w:sz w:val="24"/>
                <w:szCs w:val="24"/>
              </w:rPr>
              <w:t>носящий слова из книги, запрещающие уб</w:t>
            </w:r>
            <w:r w:rsidRPr="002F5D14">
              <w:rPr>
                <w:rFonts w:ascii="Times New Roman" w:eastAsia="Calibri" w:hAnsi="Times New Roman" w:cs="Times New Roman"/>
                <w:sz w:val="24"/>
                <w:szCs w:val="24"/>
              </w:rPr>
              <w:t>и</w:t>
            </w:r>
            <w:r w:rsidRPr="002F5D14">
              <w:rPr>
                <w:rFonts w:ascii="Times New Roman" w:eastAsia="Calibri" w:hAnsi="Times New Roman" w:cs="Times New Roman"/>
                <w:sz w:val="24"/>
                <w:szCs w:val="24"/>
              </w:rPr>
              <w:t xml:space="preserve">вать. «Что же делать, я же главарь банды?» </w:t>
            </w:r>
            <w:r w:rsidR="00810425">
              <w:rPr>
                <w:rFonts w:ascii="Times New Roman" w:hAnsi="Times New Roman"/>
                <w:sz w:val="28"/>
                <w:szCs w:val="28"/>
              </w:rPr>
              <w:t>–</w:t>
            </w:r>
            <w:r w:rsidRPr="002F5D14">
              <w:rPr>
                <w:rFonts w:ascii="Times New Roman" w:eastAsia="Calibri" w:hAnsi="Times New Roman" w:cs="Times New Roman"/>
                <w:sz w:val="24"/>
                <w:szCs w:val="24"/>
              </w:rPr>
              <w:t xml:space="preserve"> думал бандит.</w:t>
            </w:r>
          </w:p>
        </w:tc>
      </w:tr>
      <w:tr w:rsidR="008E641C" w:rsidRPr="002F5D14" w:rsidTr="00450094">
        <w:trPr>
          <w:trHeight w:val="1381"/>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t>Ведьма затихла, изучая юношу, затем хи</w:t>
            </w:r>
            <w:r w:rsidRPr="002F5D14">
              <w:rPr>
                <w:rFonts w:ascii="Times New Roman" w:eastAsia="Calibri" w:hAnsi="Times New Roman" w:cs="Times New Roman"/>
                <w:sz w:val="24"/>
                <w:szCs w:val="24"/>
              </w:rPr>
              <w:t>т</w:t>
            </w:r>
            <w:r w:rsidRPr="002F5D14">
              <w:rPr>
                <w:rFonts w:ascii="Times New Roman" w:eastAsia="Calibri" w:hAnsi="Times New Roman" w:cs="Times New Roman"/>
                <w:sz w:val="24"/>
                <w:szCs w:val="24"/>
              </w:rPr>
              <w:t>ро заметила, что у нее нет барабана, чтобы играть на свадьбе. Он должен украсть бар</w:t>
            </w:r>
            <w:r w:rsidRPr="002F5D14">
              <w:rPr>
                <w:rFonts w:ascii="Times New Roman" w:eastAsia="Calibri" w:hAnsi="Times New Roman" w:cs="Times New Roman"/>
                <w:sz w:val="24"/>
                <w:szCs w:val="24"/>
              </w:rPr>
              <w:t>а</w:t>
            </w:r>
            <w:r w:rsidRPr="002F5D14">
              <w:rPr>
                <w:rFonts w:ascii="Times New Roman" w:eastAsia="Calibri" w:hAnsi="Times New Roman" w:cs="Times New Roman"/>
                <w:sz w:val="24"/>
                <w:szCs w:val="24"/>
              </w:rPr>
              <w:t>бан у царя обезьян в Западных горах. Юноша был в отчаянии. Ведь все знали, что замок охраняют острозубые стражи - человекоо</w:t>
            </w:r>
            <w:r w:rsidRPr="002F5D14">
              <w:rPr>
                <w:rFonts w:ascii="Times New Roman" w:eastAsia="Calibri" w:hAnsi="Times New Roman" w:cs="Times New Roman"/>
                <w:sz w:val="24"/>
                <w:szCs w:val="24"/>
              </w:rPr>
              <w:t>б</w:t>
            </w:r>
            <w:r w:rsidRPr="002F5D14">
              <w:rPr>
                <w:rFonts w:ascii="Times New Roman" w:eastAsia="Calibri" w:hAnsi="Times New Roman" w:cs="Times New Roman"/>
                <w:sz w:val="24"/>
                <w:szCs w:val="24"/>
              </w:rPr>
              <w:t>разные обезьяны.</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t>Жители деревни рассказали юноше, что их любимая, огромная яблоня перестала плод</w:t>
            </w:r>
            <w:r w:rsidRPr="002F5D14">
              <w:rPr>
                <w:rFonts w:ascii="Times New Roman" w:eastAsia="Calibri" w:hAnsi="Times New Roman" w:cs="Times New Roman"/>
                <w:sz w:val="24"/>
                <w:szCs w:val="24"/>
              </w:rPr>
              <w:t>о</w:t>
            </w:r>
            <w:r w:rsidRPr="002F5D14">
              <w:rPr>
                <w:rFonts w:ascii="Times New Roman" w:eastAsia="Calibri" w:hAnsi="Times New Roman" w:cs="Times New Roman"/>
                <w:sz w:val="24"/>
                <w:szCs w:val="24"/>
              </w:rPr>
              <w:t>носить. Что они только не делали, а она и не живет и не умирает, как уснула. Что необх</w:t>
            </w:r>
            <w:r w:rsidRPr="002F5D14">
              <w:rPr>
                <w:rFonts w:ascii="Times New Roman" w:eastAsia="Calibri" w:hAnsi="Times New Roman" w:cs="Times New Roman"/>
                <w:sz w:val="24"/>
                <w:szCs w:val="24"/>
              </w:rPr>
              <w:t>о</w:t>
            </w:r>
            <w:r w:rsidRPr="002F5D14">
              <w:rPr>
                <w:rFonts w:ascii="Times New Roman" w:eastAsia="Calibri" w:hAnsi="Times New Roman" w:cs="Times New Roman"/>
                <w:sz w:val="24"/>
                <w:szCs w:val="24"/>
              </w:rPr>
              <w:t>димо сделать, чтобы дерево снова плодон</w:t>
            </w:r>
            <w:r w:rsidRPr="002F5D14">
              <w:rPr>
                <w:rFonts w:ascii="Times New Roman" w:eastAsia="Calibri" w:hAnsi="Times New Roman" w:cs="Times New Roman"/>
                <w:sz w:val="24"/>
                <w:szCs w:val="24"/>
              </w:rPr>
              <w:t>о</w:t>
            </w:r>
            <w:r w:rsidRPr="002F5D14">
              <w:rPr>
                <w:rFonts w:ascii="Times New Roman" w:eastAsia="Calibri" w:hAnsi="Times New Roman" w:cs="Times New Roman"/>
                <w:sz w:val="24"/>
                <w:szCs w:val="24"/>
              </w:rPr>
              <w:t>сило?</w:t>
            </w:r>
          </w:p>
        </w:tc>
      </w:tr>
      <w:tr w:rsidR="008E641C" w:rsidRPr="002F5D14" w:rsidTr="00450094">
        <w:trPr>
          <w:trHeight w:val="1556"/>
        </w:trPr>
        <w:tc>
          <w:tcPr>
            <w:tcW w:w="4820"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t>Принцессу-бабочку несло через горы и л</w:t>
            </w:r>
            <w:r w:rsidRPr="002F5D14">
              <w:rPr>
                <w:rFonts w:ascii="Times New Roman" w:eastAsia="Calibri" w:hAnsi="Times New Roman" w:cs="Times New Roman"/>
                <w:sz w:val="24"/>
                <w:szCs w:val="24"/>
              </w:rPr>
              <w:t>е</w:t>
            </w:r>
            <w:r w:rsidRPr="002F5D14">
              <w:rPr>
                <w:rFonts w:ascii="Times New Roman" w:eastAsia="Calibri" w:hAnsi="Times New Roman" w:cs="Times New Roman"/>
                <w:sz w:val="24"/>
                <w:szCs w:val="24"/>
              </w:rPr>
              <w:t>са ураганом злой ведьмы, и, когда ветер стих, она упала на скалистый утес. Намокнув от брызг прибоя, она ползла по земле. Когда она пыталась взлететь, ветер сбрасывал ее обра</w:t>
            </w:r>
            <w:r w:rsidRPr="002F5D14">
              <w:rPr>
                <w:rFonts w:ascii="Times New Roman" w:eastAsia="Calibri" w:hAnsi="Times New Roman" w:cs="Times New Roman"/>
                <w:sz w:val="24"/>
                <w:szCs w:val="24"/>
              </w:rPr>
              <w:t>т</w:t>
            </w:r>
            <w:r w:rsidRPr="002F5D14">
              <w:rPr>
                <w:rFonts w:ascii="Times New Roman" w:eastAsia="Calibri" w:hAnsi="Times New Roman" w:cs="Times New Roman"/>
                <w:sz w:val="24"/>
                <w:szCs w:val="24"/>
              </w:rPr>
              <w:t>но, и пыльца на крыльях намокла и осып</w:t>
            </w:r>
            <w:r w:rsidRPr="002F5D14">
              <w:rPr>
                <w:rFonts w:ascii="Times New Roman" w:eastAsia="Calibri" w:hAnsi="Times New Roman" w:cs="Times New Roman"/>
                <w:sz w:val="24"/>
                <w:szCs w:val="24"/>
              </w:rPr>
              <w:t>а</w:t>
            </w:r>
            <w:r w:rsidRPr="002F5D14">
              <w:rPr>
                <w:rFonts w:ascii="Times New Roman" w:eastAsia="Calibri" w:hAnsi="Times New Roman" w:cs="Times New Roman"/>
                <w:sz w:val="24"/>
                <w:szCs w:val="24"/>
              </w:rPr>
              <w:t>лась.</w:t>
            </w:r>
          </w:p>
        </w:tc>
        <w:tc>
          <w:tcPr>
            <w:tcW w:w="4819" w:type="dxa"/>
            <w:tcBorders>
              <w:top w:val="single" w:sz="6" w:space="0" w:color="auto"/>
              <w:left w:val="single" w:sz="6" w:space="0" w:color="auto"/>
              <w:bottom w:val="single" w:sz="6" w:space="0" w:color="auto"/>
              <w:right w:val="single" w:sz="6" w:space="0" w:color="auto"/>
            </w:tcBorders>
            <w:shd w:val="clear" w:color="auto" w:fill="FFFFFF"/>
          </w:tcPr>
          <w:p w:rsidR="008E641C" w:rsidRPr="002F5D14" w:rsidRDefault="008E641C" w:rsidP="00810425">
            <w:pPr>
              <w:shd w:val="clear" w:color="auto" w:fill="FFFFFF"/>
              <w:spacing w:after="0" w:line="240" w:lineRule="auto"/>
              <w:ind w:firstLine="244"/>
              <w:jc w:val="both"/>
              <w:rPr>
                <w:rFonts w:ascii="Times New Roman" w:eastAsia="Calibri" w:hAnsi="Times New Roman" w:cs="Times New Roman"/>
                <w:sz w:val="24"/>
                <w:szCs w:val="24"/>
              </w:rPr>
            </w:pPr>
            <w:r w:rsidRPr="002F5D14">
              <w:rPr>
                <w:rFonts w:ascii="Times New Roman" w:eastAsia="Calibri" w:hAnsi="Times New Roman" w:cs="Times New Roman"/>
                <w:sz w:val="24"/>
                <w:szCs w:val="24"/>
              </w:rPr>
              <w:t>Гильгамеш разрывался между божестве</w:t>
            </w:r>
            <w:r w:rsidRPr="002F5D14">
              <w:rPr>
                <w:rFonts w:ascii="Times New Roman" w:eastAsia="Calibri" w:hAnsi="Times New Roman" w:cs="Times New Roman"/>
                <w:sz w:val="24"/>
                <w:szCs w:val="24"/>
              </w:rPr>
              <w:t>н</w:t>
            </w:r>
            <w:r w:rsidRPr="002F5D14">
              <w:rPr>
                <w:rFonts w:ascii="Times New Roman" w:eastAsia="Calibri" w:hAnsi="Times New Roman" w:cs="Times New Roman"/>
                <w:sz w:val="24"/>
                <w:szCs w:val="24"/>
              </w:rPr>
              <w:t>ной и человеческой жизнью. Его энергия, н</w:t>
            </w:r>
            <w:r w:rsidRPr="002F5D14">
              <w:rPr>
                <w:rFonts w:ascii="Times New Roman" w:eastAsia="Calibri" w:hAnsi="Times New Roman" w:cs="Times New Roman"/>
                <w:sz w:val="24"/>
                <w:szCs w:val="24"/>
              </w:rPr>
              <w:t>а</w:t>
            </w:r>
            <w:r w:rsidRPr="002F5D14">
              <w:rPr>
                <w:rFonts w:ascii="Times New Roman" w:eastAsia="Calibri" w:hAnsi="Times New Roman" w:cs="Times New Roman"/>
                <w:sz w:val="24"/>
                <w:szCs w:val="24"/>
              </w:rPr>
              <w:t>правленная на страстное желание обретения бессмертия, была неистощима: он бросался из битвы в битву, не зная отдыха, а если и отдыхал, то мучился видениями смерти. По</w:t>
            </w:r>
            <w:r w:rsidRPr="002F5D14">
              <w:rPr>
                <w:rFonts w:ascii="Times New Roman" w:eastAsia="Calibri" w:hAnsi="Times New Roman" w:cs="Times New Roman"/>
                <w:sz w:val="24"/>
                <w:szCs w:val="24"/>
              </w:rPr>
              <w:t>д</w:t>
            </w:r>
            <w:r w:rsidRPr="002F5D14">
              <w:rPr>
                <w:rFonts w:ascii="Times New Roman" w:eastAsia="Calibri" w:hAnsi="Times New Roman" w:cs="Times New Roman"/>
                <w:sz w:val="24"/>
                <w:szCs w:val="24"/>
              </w:rPr>
              <w:t>чиненные своего царя просто не знали что дел</w:t>
            </w:r>
            <w:r w:rsidR="00810425">
              <w:rPr>
                <w:rFonts w:ascii="Times New Roman" w:eastAsia="Calibri" w:hAnsi="Times New Roman" w:cs="Times New Roman"/>
                <w:sz w:val="24"/>
                <w:szCs w:val="24"/>
              </w:rPr>
              <w:t>ать.</w:t>
            </w:r>
          </w:p>
        </w:tc>
      </w:tr>
    </w:tbl>
    <w:p w:rsidR="008E641C" w:rsidRPr="005372A4" w:rsidRDefault="008E641C" w:rsidP="005372A4">
      <w:pPr>
        <w:shd w:val="clear" w:color="auto" w:fill="FFFFFF"/>
        <w:spacing w:after="0" w:line="240" w:lineRule="auto"/>
        <w:jc w:val="center"/>
        <w:rPr>
          <w:rFonts w:ascii="Times New Roman" w:eastAsia="Calibri" w:hAnsi="Times New Roman" w:cs="Times New Roman"/>
          <w:b/>
          <w:bCs/>
          <w:sz w:val="28"/>
          <w:szCs w:val="28"/>
        </w:rPr>
      </w:pPr>
    </w:p>
    <w:p w:rsidR="008E641C" w:rsidRPr="005372A4" w:rsidRDefault="00936C3C" w:rsidP="00810425">
      <w:pPr>
        <w:shd w:val="clear" w:color="auto" w:fill="FFFFFF"/>
        <w:tabs>
          <w:tab w:val="left" w:pos="1134"/>
        </w:tabs>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Недобрые зачины</w:t>
      </w:r>
      <w:r>
        <w:rPr>
          <w:rFonts w:ascii="Times New Roman" w:eastAsia="Calibri" w:hAnsi="Times New Roman" w:cs="Times New Roman"/>
          <w:b/>
          <w:bCs/>
          <w:sz w:val="28"/>
          <w:szCs w:val="28"/>
        </w:rPr>
        <w:t>»</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содействие переориентации поведения</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Необходимые материалы: </w:t>
      </w:r>
      <w:r w:rsidRPr="005372A4">
        <w:rPr>
          <w:rFonts w:ascii="Times New Roman" w:eastAsia="Calibri" w:hAnsi="Times New Roman" w:cs="Times New Roman"/>
          <w:sz w:val="28"/>
          <w:szCs w:val="28"/>
        </w:rPr>
        <w:t>карточки с «недобрыми зачинами».</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Психолог предлагает подростку карточки, на которых написаны «недо</w:t>
      </w:r>
      <w:r w:rsidRPr="005372A4">
        <w:rPr>
          <w:rFonts w:ascii="Times New Roman" w:eastAsia="Calibri" w:hAnsi="Times New Roman" w:cs="Times New Roman"/>
          <w:sz w:val="28"/>
          <w:szCs w:val="28"/>
        </w:rPr>
        <w:t>б</w:t>
      </w:r>
      <w:r w:rsidRPr="005372A4">
        <w:rPr>
          <w:rFonts w:ascii="Times New Roman" w:eastAsia="Calibri" w:hAnsi="Times New Roman" w:cs="Times New Roman"/>
          <w:sz w:val="28"/>
          <w:szCs w:val="28"/>
        </w:rPr>
        <w:t xml:space="preserve">рые зачины». Зачин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это начало жизни истории или сказки. «Недобрый зачин»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это не очень хорошее начало, начало в котором есть зло, обида, агрессия и другие недобрые чувства. Но это только начало, а продолжение может быть разным.</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xml:space="preserve">Подросток берет себе произвольно одну карточку (при необходимости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р</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 xml:space="preserve">бота в парах или подгруппах с одним зачином). Задача подростка: придумать два варианта продолжения «недоброго зачина». Один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с плохим концом, другой с хорошим.</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Подросток зачитывает свой зачин и продолжения к нему.</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Обсуждение:</w:t>
      </w:r>
    </w:p>
    <w:p w:rsidR="008E641C" w:rsidRPr="00810425" w:rsidRDefault="008E641C" w:rsidP="004E31E1">
      <w:pPr>
        <w:pStyle w:val="a3"/>
        <w:numPr>
          <w:ilvl w:val="0"/>
          <w:numId w:val="63"/>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В чем суть «недоброго зачина»?</w:t>
      </w:r>
    </w:p>
    <w:p w:rsidR="008E641C" w:rsidRPr="00810425" w:rsidRDefault="008E641C" w:rsidP="004E31E1">
      <w:pPr>
        <w:pStyle w:val="a3"/>
        <w:numPr>
          <w:ilvl w:val="0"/>
          <w:numId w:val="63"/>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Менялась ли она в зависимости от хорошего или плохого окончания и</w:t>
      </w:r>
      <w:r w:rsidRPr="00810425">
        <w:rPr>
          <w:rFonts w:ascii="Times New Roman" w:eastAsia="Calibri" w:hAnsi="Times New Roman" w:cs="Times New Roman"/>
          <w:sz w:val="28"/>
          <w:szCs w:val="28"/>
        </w:rPr>
        <w:t>с</w:t>
      </w:r>
      <w:r w:rsidRPr="00810425">
        <w:rPr>
          <w:rFonts w:ascii="Times New Roman" w:eastAsia="Calibri" w:hAnsi="Times New Roman" w:cs="Times New Roman"/>
          <w:sz w:val="28"/>
          <w:szCs w:val="28"/>
        </w:rPr>
        <w:t>тории?</w:t>
      </w:r>
    </w:p>
    <w:p w:rsidR="008E641C" w:rsidRPr="00810425" w:rsidRDefault="008E641C" w:rsidP="004E31E1">
      <w:pPr>
        <w:pStyle w:val="a3"/>
        <w:numPr>
          <w:ilvl w:val="0"/>
          <w:numId w:val="63"/>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Какой вариант продолжения зачина придумывать легче, хороший или плохой?</w:t>
      </w:r>
    </w:p>
    <w:p w:rsidR="008E641C" w:rsidRPr="00810425" w:rsidRDefault="008E641C" w:rsidP="004E31E1">
      <w:pPr>
        <w:pStyle w:val="a3"/>
        <w:numPr>
          <w:ilvl w:val="0"/>
          <w:numId w:val="63"/>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А может быть средний вариант? Приведи пример на основе того зачина, который дописывал ты.</w:t>
      </w:r>
    </w:p>
    <w:p w:rsidR="008E641C" w:rsidRPr="00810425" w:rsidRDefault="008E641C" w:rsidP="004E31E1">
      <w:pPr>
        <w:pStyle w:val="a3"/>
        <w:numPr>
          <w:ilvl w:val="0"/>
          <w:numId w:val="63"/>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lastRenderedPageBreak/>
        <w:t>Если рассматривать зачин как начало жизни человека, начало его жи</w:t>
      </w:r>
      <w:r w:rsidRPr="00810425">
        <w:rPr>
          <w:rFonts w:ascii="Times New Roman" w:eastAsia="Calibri" w:hAnsi="Times New Roman" w:cs="Times New Roman"/>
          <w:sz w:val="28"/>
          <w:szCs w:val="28"/>
        </w:rPr>
        <w:t>з</w:t>
      </w:r>
      <w:r w:rsidRPr="00810425">
        <w:rPr>
          <w:rFonts w:ascii="Times New Roman" w:eastAsia="Calibri" w:hAnsi="Times New Roman" w:cs="Times New Roman"/>
          <w:sz w:val="28"/>
          <w:szCs w:val="28"/>
        </w:rPr>
        <w:t>ненной истории, как вам кажется, что нужно делать, чтобы получилось позити</w:t>
      </w:r>
      <w:r w:rsidRPr="00810425">
        <w:rPr>
          <w:rFonts w:ascii="Times New Roman" w:eastAsia="Calibri" w:hAnsi="Times New Roman" w:cs="Times New Roman"/>
          <w:sz w:val="28"/>
          <w:szCs w:val="28"/>
        </w:rPr>
        <w:t>в</w:t>
      </w:r>
      <w:r w:rsidRPr="00810425">
        <w:rPr>
          <w:rFonts w:ascii="Times New Roman" w:eastAsia="Calibri" w:hAnsi="Times New Roman" w:cs="Times New Roman"/>
          <w:sz w:val="28"/>
          <w:szCs w:val="28"/>
        </w:rPr>
        <w:t>ное продолжение?</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Примеры «недобрых» зачинов</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xml:space="preserve">Однажды Землю постигла великая беда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пропало Солнце. Никто не видел, как это случилось, никто не понял, в связи с чем это произошло, никто не знал, кто это сделал. Просто в один миг наступила тьма. Тьма, поглотившая всех и вся.</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b/>
          <w:bCs/>
          <w:sz w:val="28"/>
          <w:szCs w:val="28"/>
        </w:rPr>
        <w:t>* * *</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Мальчик нашел краски. Он не знал, что это такое и что с ними можно сд</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лать. Он пробовал их на вкус, но это не принесло удовольствия. Он ковырял их пальцем, плевал в них, образуя цветные пузыри, обмазывал грязными пальцами скамейку и листья ближайшего дерева. Потом стал бросать их в лужу, растапт</w:t>
      </w:r>
      <w:r w:rsidRPr="005372A4">
        <w:rPr>
          <w:rFonts w:ascii="Times New Roman" w:eastAsia="Calibri" w:hAnsi="Times New Roman" w:cs="Times New Roman"/>
          <w:sz w:val="28"/>
          <w:szCs w:val="28"/>
        </w:rPr>
        <w:t>ы</w:t>
      </w:r>
      <w:r w:rsidRPr="005372A4">
        <w:rPr>
          <w:rFonts w:ascii="Times New Roman" w:eastAsia="Calibri" w:hAnsi="Times New Roman" w:cs="Times New Roman"/>
          <w:sz w:val="28"/>
          <w:szCs w:val="28"/>
        </w:rPr>
        <w:t>вать и наблюдать за тем, как яркие цвета превращались в грязную, маркую массу.</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 *</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Ее никто не любил. Она была младшим ребенком в семье троллей, а до нее много других. На нее просто не хватало ни сил, ни времени, ни отцовского во</w:t>
      </w:r>
      <w:r w:rsidRPr="005372A4">
        <w:rPr>
          <w:rFonts w:ascii="Times New Roman" w:eastAsia="Calibri" w:hAnsi="Times New Roman" w:cs="Times New Roman"/>
          <w:sz w:val="28"/>
          <w:szCs w:val="28"/>
        </w:rPr>
        <w:t>л</w:t>
      </w:r>
      <w:r w:rsidRPr="005372A4">
        <w:rPr>
          <w:rFonts w:ascii="Times New Roman" w:eastAsia="Calibri" w:hAnsi="Times New Roman" w:cs="Times New Roman"/>
          <w:sz w:val="28"/>
          <w:szCs w:val="28"/>
        </w:rPr>
        <w:t>шебства. Все падало у нее из рук, она даже разбила волшебное зеркало троллей, чем навлекла на всю семью тринадцатилетнее проклятье драконов.</w:t>
      </w:r>
    </w:p>
    <w:p w:rsidR="00936C3C" w:rsidRDefault="00936C3C" w:rsidP="005372A4">
      <w:pPr>
        <w:shd w:val="clear" w:color="auto" w:fill="FFFFFF"/>
        <w:spacing w:after="0" w:line="240" w:lineRule="auto"/>
        <w:jc w:val="center"/>
        <w:rPr>
          <w:rFonts w:ascii="Times New Roman" w:eastAsia="Calibri" w:hAnsi="Times New Roman" w:cs="Times New Roman"/>
          <w:b/>
          <w:bCs/>
          <w:sz w:val="28"/>
          <w:szCs w:val="28"/>
        </w:rPr>
      </w:pPr>
    </w:p>
    <w:p w:rsidR="008E641C" w:rsidRPr="005372A4" w:rsidRDefault="00936C3C" w:rsidP="00810425">
      <w:pPr>
        <w:shd w:val="clear" w:color="auto" w:fill="FFFFFF"/>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 xml:space="preserve">Переписывание истории </w:t>
      </w:r>
      <w:r w:rsidR="00810425">
        <w:rPr>
          <w:rFonts w:ascii="Times New Roman" w:eastAsia="Calibri" w:hAnsi="Times New Roman" w:cs="Times New Roman"/>
          <w:b/>
          <w:bCs/>
          <w:sz w:val="28"/>
          <w:szCs w:val="28"/>
        </w:rPr>
        <w:br/>
      </w:r>
      <w:r w:rsidR="008E641C" w:rsidRPr="005372A4">
        <w:rPr>
          <w:rFonts w:ascii="Times New Roman" w:eastAsia="Calibri" w:hAnsi="Times New Roman" w:cs="Times New Roman"/>
          <w:b/>
          <w:bCs/>
          <w:sz w:val="28"/>
          <w:szCs w:val="28"/>
        </w:rPr>
        <w:t>(с доброй на злую и наоборот)</w:t>
      </w:r>
      <w:r>
        <w:rPr>
          <w:rFonts w:ascii="Times New Roman" w:eastAsia="Calibri" w:hAnsi="Times New Roman" w:cs="Times New Roman"/>
          <w:b/>
          <w:bCs/>
          <w:sz w:val="28"/>
          <w:szCs w:val="28"/>
        </w:rPr>
        <w:t>»</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содействие формированию адаптивного поведения.</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Необходимые материалы: </w:t>
      </w:r>
      <w:r w:rsidRPr="005372A4">
        <w:rPr>
          <w:rFonts w:ascii="Times New Roman" w:eastAsia="Calibri" w:hAnsi="Times New Roman" w:cs="Times New Roman"/>
          <w:sz w:val="28"/>
          <w:szCs w:val="28"/>
        </w:rPr>
        <w:t>«добрые» и «злые» истории (истории вы можете придумать сами, подобрать отрывки из сказок и мифов, предложить придумать их подросткам заранее).</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Психолог рассказывает о том, что мир имеет двойственный характер, есть день и ночь, темное и белое, тепло и холод, жизнь и смерть, добро и зло и т.д. И</w:t>
      </w:r>
      <w:r w:rsidRPr="005372A4">
        <w:rPr>
          <w:rFonts w:ascii="Times New Roman" w:eastAsia="Calibri" w:hAnsi="Times New Roman" w:cs="Times New Roman"/>
          <w:sz w:val="28"/>
          <w:szCs w:val="28"/>
        </w:rPr>
        <w:t>с</w:t>
      </w:r>
      <w:r w:rsidRPr="005372A4">
        <w:rPr>
          <w:rFonts w:ascii="Times New Roman" w:eastAsia="Calibri" w:hAnsi="Times New Roman" w:cs="Times New Roman"/>
          <w:sz w:val="28"/>
          <w:szCs w:val="28"/>
        </w:rPr>
        <w:t>тории, которые отражают наш мир, так же бывают добрые, а бывают злые. У ка</w:t>
      </w:r>
      <w:r w:rsidRPr="005372A4">
        <w:rPr>
          <w:rFonts w:ascii="Times New Roman" w:eastAsia="Calibri" w:hAnsi="Times New Roman" w:cs="Times New Roman"/>
          <w:sz w:val="28"/>
          <w:szCs w:val="28"/>
        </w:rPr>
        <w:t>ж</w:t>
      </w:r>
      <w:r w:rsidRPr="005372A4">
        <w:rPr>
          <w:rFonts w:ascii="Times New Roman" w:eastAsia="Calibri" w:hAnsi="Times New Roman" w:cs="Times New Roman"/>
          <w:sz w:val="28"/>
          <w:szCs w:val="28"/>
        </w:rPr>
        <w:t>дого из нас есть возможность переписать любую историю, потому что через чел</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века отражается двойственность мира.</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Подросток (при необходимости пара или подгруппа) произвольно пол</w:t>
      </w:r>
      <w:r w:rsidRPr="005372A4">
        <w:rPr>
          <w:rFonts w:ascii="Times New Roman" w:eastAsia="Calibri" w:hAnsi="Times New Roman" w:cs="Times New Roman"/>
          <w:sz w:val="28"/>
          <w:szCs w:val="28"/>
        </w:rPr>
        <w:t>у</w:t>
      </w:r>
      <w:r w:rsidRPr="005372A4">
        <w:rPr>
          <w:rFonts w:ascii="Times New Roman" w:eastAsia="Calibri" w:hAnsi="Times New Roman" w:cs="Times New Roman"/>
          <w:sz w:val="28"/>
          <w:szCs w:val="28"/>
        </w:rPr>
        <w:t>чает добрую или злую историю, которую необходимо полярно изменить. Все до</w:t>
      </w:r>
      <w:r w:rsidRPr="005372A4">
        <w:rPr>
          <w:rFonts w:ascii="Times New Roman" w:eastAsia="Calibri" w:hAnsi="Times New Roman" w:cs="Times New Roman"/>
          <w:sz w:val="28"/>
          <w:szCs w:val="28"/>
        </w:rPr>
        <w:t>б</w:t>
      </w:r>
      <w:r w:rsidRPr="005372A4">
        <w:rPr>
          <w:rFonts w:ascii="Times New Roman" w:eastAsia="Calibri" w:hAnsi="Times New Roman" w:cs="Times New Roman"/>
          <w:sz w:val="28"/>
          <w:szCs w:val="28"/>
        </w:rPr>
        <w:t>рые герои должны стать злыми, все хорошие поступки должны стать плохими и наоборот.</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Чтение истории.</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4. Обсуждение:</w:t>
      </w:r>
    </w:p>
    <w:p w:rsidR="008E641C" w:rsidRPr="00810425" w:rsidRDefault="008E641C" w:rsidP="004E31E1">
      <w:pPr>
        <w:pStyle w:val="a3"/>
        <w:numPr>
          <w:ilvl w:val="0"/>
          <w:numId w:val="6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Может ли мир быть только добрым или только злым?</w:t>
      </w:r>
    </w:p>
    <w:p w:rsidR="008E641C" w:rsidRPr="00810425" w:rsidRDefault="008E641C" w:rsidP="004E31E1">
      <w:pPr>
        <w:pStyle w:val="a3"/>
        <w:numPr>
          <w:ilvl w:val="0"/>
          <w:numId w:val="6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нам дает двойственность мира?</w:t>
      </w:r>
    </w:p>
    <w:p w:rsidR="008E641C" w:rsidRPr="00810425" w:rsidRDefault="008E641C" w:rsidP="004E31E1">
      <w:pPr>
        <w:pStyle w:val="a3"/>
        <w:numPr>
          <w:ilvl w:val="0"/>
          <w:numId w:val="6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происходит с историей, сказкой, мифом, если он теряет двойстве</w:t>
      </w:r>
      <w:r w:rsidRPr="00810425">
        <w:rPr>
          <w:rFonts w:ascii="Times New Roman" w:eastAsia="Calibri" w:hAnsi="Times New Roman" w:cs="Times New Roman"/>
          <w:sz w:val="28"/>
          <w:szCs w:val="28"/>
        </w:rPr>
        <w:t>н</w:t>
      </w:r>
      <w:r w:rsidRPr="00810425">
        <w:rPr>
          <w:rFonts w:ascii="Times New Roman" w:eastAsia="Calibri" w:hAnsi="Times New Roman" w:cs="Times New Roman"/>
          <w:sz w:val="28"/>
          <w:szCs w:val="28"/>
        </w:rPr>
        <w:t>ность и становится только злым или только добрым?</w:t>
      </w:r>
    </w:p>
    <w:p w:rsidR="008E641C" w:rsidRPr="00810425" w:rsidRDefault="008E641C" w:rsidP="004E31E1">
      <w:pPr>
        <w:pStyle w:val="a3"/>
        <w:numPr>
          <w:ilvl w:val="0"/>
          <w:numId w:val="6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Если рассматривать сюжет, как историю жизни человека, она может быть только злой или только доброй?</w:t>
      </w:r>
    </w:p>
    <w:p w:rsidR="008E641C" w:rsidRPr="00810425" w:rsidRDefault="008E641C" w:rsidP="004E31E1">
      <w:pPr>
        <w:pStyle w:val="a3"/>
        <w:numPr>
          <w:ilvl w:val="0"/>
          <w:numId w:val="6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lastRenderedPageBreak/>
        <w:t>Что необходимо сделать, чтобы изменить свою историю, если она пр</w:t>
      </w:r>
      <w:r w:rsidRPr="00810425">
        <w:rPr>
          <w:rFonts w:ascii="Times New Roman" w:eastAsia="Calibri" w:hAnsi="Times New Roman" w:cs="Times New Roman"/>
          <w:sz w:val="28"/>
          <w:szCs w:val="28"/>
        </w:rPr>
        <w:t>и</w:t>
      </w:r>
      <w:r w:rsidRPr="00810425">
        <w:rPr>
          <w:rFonts w:ascii="Times New Roman" w:eastAsia="Calibri" w:hAnsi="Times New Roman" w:cs="Times New Roman"/>
          <w:sz w:val="28"/>
          <w:szCs w:val="28"/>
        </w:rPr>
        <w:t>обретает характер злой?</w:t>
      </w:r>
    </w:p>
    <w:p w:rsidR="008E641C" w:rsidRPr="00810425" w:rsidRDefault="008E641C" w:rsidP="004E31E1">
      <w:pPr>
        <w:pStyle w:val="a3"/>
        <w:numPr>
          <w:ilvl w:val="0"/>
          <w:numId w:val="6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Есть ли люди, обладающие только добрыми чертами характера, либо только злыми?</w:t>
      </w:r>
    </w:p>
    <w:p w:rsidR="008E641C" w:rsidRPr="00810425" w:rsidRDefault="008E641C" w:rsidP="004E31E1">
      <w:pPr>
        <w:pStyle w:val="a3"/>
        <w:numPr>
          <w:ilvl w:val="0"/>
          <w:numId w:val="64"/>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Как вам кажется, что такое внутренняя двойственность? Может ли внешне спокойный человек переживать сильную агрессию и злость внутри и н</w:t>
      </w:r>
      <w:r w:rsidRPr="00810425">
        <w:rPr>
          <w:rFonts w:ascii="Times New Roman" w:eastAsia="Calibri" w:hAnsi="Times New Roman" w:cs="Times New Roman"/>
          <w:sz w:val="28"/>
          <w:szCs w:val="28"/>
        </w:rPr>
        <w:t>а</w:t>
      </w:r>
      <w:r w:rsidRPr="00810425">
        <w:rPr>
          <w:rFonts w:ascii="Times New Roman" w:eastAsia="Calibri" w:hAnsi="Times New Roman" w:cs="Times New Roman"/>
          <w:sz w:val="28"/>
          <w:szCs w:val="28"/>
        </w:rPr>
        <w:t>оборот?</w:t>
      </w:r>
    </w:p>
    <w:p w:rsidR="00936C3C" w:rsidRDefault="00936C3C" w:rsidP="00810425">
      <w:pPr>
        <w:shd w:val="clear" w:color="auto" w:fill="FFFFFF"/>
        <w:spacing w:after="0" w:line="240" w:lineRule="auto"/>
        <w:ind w:firstLine="709"/>
        <w:jc w:val="both"/>
        <w:rPr>
          <w:rFonts w:ascii="Times New Roman" w:eastAsia="Calibri" w:hAnsi="Times New Roman" w:cs="Times New Roman"/>
          <w:b/>
          <w:bCs/>
          <w:sz w:val="28"/>
          <w:szCs w:val="28"/>
        </w:rPr>
      </w:pPr>
    </w:p>
    <w:p w:rsidR="008E641C" w:rsidRPr="005372A4" w:rsidRDefault="00936C3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Книга о безопасной и здоровой жизни</w:t>
      </w:r>
      <w:r>
        <w:rPr>
          <w:rFonts w:ascii="Times New Roman" w:eastAsia="Calibri" w:hAnsi="Times New Roman" w:cs="Times New Roman"/>
          <w:b/>
          <w:bCs/>
          <w:sz w:val="28"/>
          <w:szCs w:val="28"/>
        </w:rPr>
        <w:t>»</w:t>
      </w:r>
    </w:p>
    <w:p w:rsidR="00936C3C"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позитивизация Я-концепции подростков</w:t>
      </w:r>
      <w:r w:rsidR="00936C3C">
        <w:rPr>
          <w:rFonts w:ascii="Times New Roman" w:eastAsia="Calibri" w:hAnsi="Times New Roman" w:cs="Times New Roman"/>
          <w:sz w:val="28"/>
          <w:szCs w:val="28"/>
        </w:rPr>
        <w:t>.</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Необходимые материалы: </w:t>
      </w:r>
      <w:r w:rsidRPr="005372A4">
        <w:rPr>
          <w:rFonts w:ascii="Times New Roman" w:eastAsia="Calibri" w:hAnsi="Times New Roman" w:cs="Times New Roman"/>
          <w:sz w:val="28"/>
          <w:szCs w:val="28"/>
        </w:rPr>
        <w:t>тетрадь, маленький альбом или блокнот; разли</w:t>
      </w:r>
      <w:r w:rsidRPr="005372A4">
        <w:rPr>
          <w:rFonts w:ascii="Times New Roman" w:eastAsia="Calibri" w:hAnsi="Times New Roman" w:cs="Times New Roman"/>
          <w:sz w:val="28"/>
          <w:szCs w:val="28"/>
        </w:rPr>
        <w:t>ч</w:t>
      </w:r>
      <w:r w:rsidRPr="005372A4">
        <w:rPr>
          <w:rFonts w:ascii="Times New Roman" w:eastAsia="Calibri" w:hAnsi="Times New Roman" w:cs="Times New Roman"/>
          <w:sz w:val="28"/>
          <w:szCs w:val="28"/>
        </w:rPr>
        <w:t>ные арт-материалы (в том числе ткань или мех для отделки обложки книги); сборник афоризмов или мудрых мыслей; сборники популярных среди подростков стихов (можно тексты песен), детские и другие фотографии из жизни подростка и их близких.</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Психолог рассказывает о том, что жизнь складывается из тех сюжетов, которые мы для себя пишем. Она может быть разной. Можно сказать, что сове</w:t>
      </w:r>
      <w:r w:rsidRPr="005372A4">
        <w:rPr>
          <w:rFonts w:ascii="Times New Roman" w:eastAsia="Calibri" w:hAnsi="Times New Roman" w:cs="Times New Roman"/>
          <w:sz w:val="28"/>
          <w:szCs w:val="28"/>
        </w:rPr>
        <w:t>р</w:t>
      </w:r>
      <w:r w:rsidRPr="005372A4">
        <w:rPr>
          <w:rFonts w:ascii="Times New Roman" w:eastAsia="Calibri" w:hAnsi="Times New Roman" w:cs="Times New Roman"/>
          <w:sz w:val="28"/>
          <w:szCs w:val="28"/>
        </w:rPr>
        <w:t>шая что-то, думая о чем-то мы пишем книгу своей жизни, саму главную историю, свою историю. Психолог предлагает подростку составить используя предложе</w:t>
      </w:r>
      <w:r w:rsidRPr="005372A4">
        <w:rPr>
          <w:rFonts w:ascii="Times New Roman" w:eastAsia="Calibri" w:hAnsi="Times New Roman" w:cs="Times New Roman"/>
          <w:sz w:val="28"/>
          <w:szCs w:val="28"/>
        </w:rPr>
        <w:t>н</w:t>
      </w:r>
      <w:r w:rsidRPr="005372A4">
        <w:rPr>
          <w:rFonts w:ascii="Times New Roman" w:eastAsia="Calibri" w:hAnsi="Times New Roman" w:cs="Times New Roman"/>
          <w:sz w:val="28"/>
          <w:szCs w:val="28"/>
        </w:rPr>
        <w:t>ные материалы книгу о безопасной и здоровой жизни.</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Обложка. Психолог: «Каждый из нас уникален и его жизнь непохожа на жизнь других. Первое, что мы сделаем, это создадим обложку к своей книге. П</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старайся через обложку передать индивидуальность своей жизни. Какой она б</w:t>
      </w:r>
      <w:r w:rsidRPr="005372A4">
        <w:rPr>
          <w:rFonts w:ascii="Times New Roman" w:eastAsia="Calibri" w:hAnsi="Times New Roman" w:cs="Times New Roman"/>
          <w:sz w:val="28"/>
          <w:szCs w:val="28"/>
        </w:rPr>
        <w:t>у</w:t>
      </w:r>
      <w:r w:rsidRPr="005372A4">
        <w:rPr>
          <w:rFonts w:ascii="Times New Roman" w:eastAsia="Calibri" w:hAnsi="Times New Roman" w:cs="Times New Roman"/>
          <w:sz w:val="28"/>
          <w:szCs w:val="28"/>
        </w:rPr>
        <w:t>дет? Используй разные материалы. Это может быть ткань, кожа или мех, котор</w:t>
      </w:r>
      <w:r w:rsidRPr="005372A4">
        <w:rPr>
          <w:rFonts w:ascii="Times New Roman" w:eastAsia="Calibri" w:hAnsi="Times New Roman" w:cs="Times New Roman"/>
          <w:sz w:val="28"/>
          <w:szCs w:val="28"/>
        </w:rPr>
        <w:t>ы</w:t>
      </w:r>
      <w:r w:rsidRPr="005372A4">
        <w:rPr>
          <w:rFonts w:ascii="Times New Roman" w:eastAsia="Calibri" w:hAnsi="Times New Roman" w:cs="Times New Roman"/>
          <w:sz w:val="28"/>
          <w:szCs w:val="28"/>
        </w:rPr>
        <w:t>ми вы обернете книгу; аппликация из цветной бумаги или коллаж на внешней и внутренней стороне обложки; фото из личного архива и др. Обложка может быть в старинном или современном стиле, не бойтесь экспериментировать.</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Название. Подростку предлагается придумать название своей книге и н</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писать его на первой странице. Оформление названия на усмотрение подростка.</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4. Заполнение книги. Психолог предлагает подростку используя афоризмы, стихи, тексты любимых ими песен и конечно свое творчество (стихи, истории, высказывания) начать заполнять книгу. Ее страницы могут быть посвящены к</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 xml:space="preserve">ким-то конкретным темам или быть произвольными. Главное условие </w:t>
      </w:r>
      <w:r w:rsidR="00810425">
        <w:rPr>
          <w:rFonts w:ascii="Times New Roman" w:hAnsi="Times New Roman"/>
          <w:sz w:val="28"/>
          <w:szCs w:val="28"/>
        </w:rPr>
        <w:t>–</w:t>
      </w:r>
      <w:r w:rsidRPr="005372A4">
        <w:rPr>
          <w:rFonts w:ascii="Times New Roman" w:eastAsia="Calibri" w:hAnsi="Times New Roman" w:cs="Times New Roman"/>
          <w:sz w:val="28"/>
          <w:szCs w:val="28"/>
        </w:rPr>
        <w:t xml:space="preserve"> книга должна быть о безопасной и здоровой жизни. Для иллюстраций используются собственные рисунки, фотографии, вырезки из журналов и т.</w:t>
      </w:r>
      <w:r w:rsidR="00810425">
        <w:rPr>
          <w:rFonts w:ascii="Times New Roman" w:eastAsia="Calibri" w:hAnsi="Times New Roman" w:cs="Times New Roman"/>
          <w:sz w:val="28"/>
          <w:szCs w:val="28"/>
        </w:rPr>
        <w:t> </w:t>
      </w:r>
      <w:r w:rsidRPr="005372A4">
        <w:rPr>
          <w:rFonts w:ascii="Times New Roman" w:eastAsia="Calibri" w:hAnsi="Times New Roman" w:cs="Times New Roman"/>
          <w:sz w:val="28"/>
          <w:szCs w:val="28"/>
        </w:rPr>
        <w:t>п. Не обязательно заполнить книгу за один раз. На этом занятии делаются несколько наиболее инт</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ресных для подростка страниц. Остальные заполняются на последующих занят</w:t>
      </w:r>
      <w:r w:rsidRPr="005372A4">
        <w:rPr>
          <w:rFonts w:ascii="Times New Roman" w:eastAsia="Calibri" w:hAnsi="Times New Roman" w:cs="Times New Roman"/>
          <w:sz w:val="28"/>
          <w:szCs w:val="28"/>
        </w:rPr>
        <w:t>и</w:t>
      </w:r>
      <w:r w:rsidRPr="005372A4">
        <w:rPr>
          <w:rFonts w:ascii="Times New Roman" w:eastAsia="Calibri" w:hAnsi="Times New Roman" w:cs="Times New Roman"/>
          <w:sz w:val="28"/>
          <w:szCs w:val="28"/>
        </w:rPr>
        <w:t>ях (работать над книгой можно в течение всей коррекционной программы).</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5. Презентация. Подросток презентует свою книгу.</w:t>
      </w:r>
    </w:p>
    <w:p w:rsidR="008E641C" w:rsidRPr="005372A4" w:rsidRDefault="008E641C" w:rsidP="00810425">
      <w:pPr>
        <w:shd w:val="clear" w:color="auto" w:fill="FFFFFF"/>
        <w:tabs>
          <w:tab w:val="left" w:pos="1134"/>
        </w:tabs>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6. Обсуждение:</w:t>
      </w:r>
    </w:p>
    <w:p w:rsidR="008E641C" w:rsidRPr="00810425" w:rsidRDefault="008E641C" w:rsidP="004E31E1">
      <w:pPr>
        <w:pStyle w:val="a3"/>
        <w:numPr>
          <w:ilvl w:val="0"/>
          <w:numId w:val="6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Мы условно назвали нашу книгу «О безопасной и здоровой жизни», а какие еще по содержанию книги своей жизни пишут люди?</w:t>
      </w:r>
    </w:p>
    <w:p w:rsidR="008E641C" w:rsidRPr="00810425" w:rsidRDefault="008E641C" w:rsidP="004E31E1">
      <w:pPr>
        <w:pStyle w:val="a3"/>
        <w:numPr>
          <w:ilvl w:val="0"/>
          <w:numId w:val="6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lastRenderedPageBreak/>
        <w:t>Как тебе кажется, что может отражать обложка книги, что она говорит об авторе? О чем может сказать твоя обложка?</w:t>
      </w:r>
    </w:p>
    <w:p w:rsidR="008E641C" w:rsidRPr="00810425" w:rsidRDefault="008E641C" w:rsidP="004E31E1">
      <w:pPr>
        <w:pStyle w:val="a3"/>
        <w:numPr>
          <w:ilvl w:val="0"/>
          <w:numId w:val="6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А о чем говорит название?</w:t>
      </w:r>
    </w:p>
    <w:p w:rsidR="008E641C" w:rsidRPr="00810425" w:rsidRDefault="008E641C" w:rsidP="004E31E1">
      <w:pPr>
        <w:pStyle w:val="a3"/>
        <w:numPr>
          <w:ilvl w:val="0"/>
          <w:numId w:val="6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Чему посвящены первые страницы твоей книги?</w:t>
      </w:r>
    </w:p>
    <w:p w:rsidR="008E641C" w:rsidRPr="00810425" w:rsidRDefault="008E641C" w:rsidP="004E31E1">
      <w:pPr>
        <w:pStyle w:val="a3"/>
        <w:numPr>
          <w:ilvl w:val="0"/>
          <w:numId w:val="6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Кому бы ты хотел дать почитать свою книгу?</w:t>
      </w:r>
    </w:p>
    <w:p w:rsidR="008E641C" w:rsidRPr="00810425" w:rsidRDefault="008E641C" w:rsidP="004E31E1">
      <w:pPr>
        <w:pStyle w:val="a3"/>
        <w:numPr>
          <w:ilvl w:val="0"/>
          <w:numId w:val="65"/>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810425">
        <w:rPr>
          <w:rFonts w:ascii="Times New Roman" w:eastAsia="Calibri" w:hAnsi="Times New Roman" w:cs="Times New Roman"/>
          <w:sz w:val="28"/>
          <w:szCs w:val="28"/>
        </w:rPr>
        <w:t>Что на твой взгляд делает нашу жизнь безопасной и здоровой?</w:t>
      </w:r>
    </w:p>
    <w:p w:rsidR="008E641C" w:rsidRPr="005372A4" w:rsidRDefault="008E641C" w:rsidP="00810425">
      <w:pPr>
        <w:shd w:val="clear" w:color="auto" w:fill="FFFFFF"/>
        <w:tabs>
          <w:tab w:val="left" w:pos="1134"/>
        </w:tabs>
        <w:spacing w:after="0" w:line="240" w:lineRule="auto"/>
        <w:ind w:firstLine="709"/>
        <w:jc w:val="center"/>
        <w:rPr>
          <w:rFonts w:ascii="Times New Roman" w:eastAsia="Calibri" w:hAnsi="Times New Roman" w:cs="Times New Roman"/>
          <w:b/>
          <w:sz w:val="28"/>
          <w:szCs w:val="28"/>
        </w:rPr>
      </w:pPr>
    </w:p>
    <w:p w:rsidR="008E641C" w:rsidRPr="005372A4" w:rsidRDefault="00936C3C" w:rsidP="00810425">
      <w:pPr>
        <w:shd w:val="clear" w:color="auto" w:fill="FFFFFF"/>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w:t>
      </w:r>
      <w:r w:rsidR="008E641C" w:rsidRPr="005372A4">
        <w:rPr>
          <w:rFonts w:ascii="Times New Roman" w:eastAsia="Calibri" w:hAnsi="Times New Roman" w:cs="Times New Roman"/>
          <w:b/>
          <w:sz w:val="28"/>
          <w:szCs w:val="28"/>
        </w:rPr>
        <w:t>Мое состояние (для работы с группой)</w:t>
      </w:r>
      <w:r>
        <w:rPr>
          <w:rFonts w:ascii="Times New Roman" w:eastAsia="Calibri" w:hAnsi="Times New Roman" w:cs="Times New Roman"/>
          <w:b/>
          <w:sz w:val="28"/>
          <w:szCs w:val="28"/>
        </w:rPr>
        <w:t>»</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актуализация, проживание и трансформация различных эмоционал</w:t>
      </w:r>
      <w:r w:rsidRPr="005372A4">
        <w:rPr>
          <w:rFonts w:ascii="Times New Roman" w:eastAsia="Calibri" w:hAnsi="Times New Roman" w:cs="Times New Roman"/>
          <w:sz w:val="28"/>
          <w:szCs w:val="28"/>
        </w:rPr>
        <w:t>ь</w:t>
      </w:r>
      <w:r w:rsidRPr="005372A4">
        <w:rPr>
          <w:rFonts w:ascii="Times New Roman" w:eastAsia="Calibri" w:hAnsi="Times New Roman" w:cs="Times New Roman"/>
          <w:sz w:val="28"/>
          <w:szCs w:val="28"/>
        </w:rPr>
        <w:t>ных состояний.</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Необходимые материалы: </w:t>
      </w:r>
      <w:r w:rsidRPr="005372A4">
        <w:rPr>
          <w:rFonts w:ascii="Times New Roman" w:eastAsia="Calibri" w:hAnsi="Times New Roman" w:cs="Times New Roman"/>
          <w:sz w:val="28"/>
          <w:szCs w:val="28"/>
        </w:rPr>
        <w:t>магнитофон, музыкальные композиции, отр</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жающие различные эмоциональные состояния, музыкальные инструменты.</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Группа делится на микрогруппы (4</w:t>
      </w:r>
      <w:r w:rsidR="00810425">
        <w:rPr>
          <w:rFonts w:ascii="Times New Roman" w:eastAsia="Calibri" w:hAnsi="Times New Roman" w:cs="Times New Roman"/>
          <w:sz w:val="28"/>
          <w:szCs w:val="28"/>
        </w:rPr>
        <w:t>–</w:t>
      </w:r>
      <w:r w:rsidRPr="005372A4">
        <w:rPr>
          <w:rFonts w:ascii="Times New Roman" w:eastAsia="Calibri" w:hAnsi="Times New Roman" w:cs="Times New Roman"/>
          <w:sz w:val="28"/>
          <w:szCs w:val="28"/>
        </w:rPr>
        <w:t>6 человек). Внутри микрогруппы к</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ждый из участников проговаривает, какое из своих состояний он хотел бы пр</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жить (проиграть, показать). Задача участников: используя музыку (музыкальные инструменты), пластику и мимику как можно полнее раскрыть заданное состо</w:t>
      </w:r>
      <w:r w:rsidRPr="005372A4">
        <w:rPr>
          <w:rFonts w:ascii="Times New Roman" w:eastAsia="Calibri" w:hAnsi="Times New Roman" w:cs="Times New Roman"/>
          <w:sz w:val="28"/>
          <w:szCs w:val="28"/>
        </w:rPr>
        <w:t>я</w:t>
      </w:r>
      <w:r w:rsidRPr="005372A4">
        <w:rPr>
          <w:rFonts w:ascii="Times New Roman" w:eastAsia="Calibri" w:hAnsi="Times New Roman" w:cs="Times New Roman"/>
          <w:sz w:val="28"/>
          <w:szCs w:val="28"/>
        </w:rPr>
        <w:t>ние. Тот, чье состояние показывают, выступает в качестве зрителя. По очереди в микрогруппах проживаются состояния всех участников. В этой игре важно так организовать пространство, чтобы подгруппы не мешали друг другу.</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Если вы работаете с небольшой группой подростков, то делить их на по</w:t>
      </w:r>
      <w:r w:rsidRPr="005372A4">
        <w:rPr>
          <w:rFonts w:ascii="Times New Roman" w:eastAsia="Calibri" w:hAnsi="Times New Roman" w:cs="Times New Roman"/>
          <w:sz w:val="28"/>
          <w:szCs w:val="28"/>
        </w:rPr>
        <w:t>д</w:t>
      </w:r>
      <w:r w:rsidRPr="005372A4">
        <w:rPr>
          <w:rFonts w:ascii="Times New Roman" w:eastAsia="Calibri" w:hAnsi="Times New Roman" w:cs="Times New Roman"/>
          <w:sz w:val="28"/>
          <w:szCs w:val="28"/>
        </w:rPr>
        <w:t>группы необязательно.</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Обсуждение:</w:t>
      </w:r>
    </w:p>
    <w:p w:rsidR="008E641C" w:rsidRPr="00E7126B" w:rsidRDefault="008E641C" w:rsidP="004E31E1">
      <w:pPr>
        <w:pStyle w:val="a3"/>
        <w:numPr>
          <w:ilvl w:val="0"/>
          <w:numId w:val="6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Каких состояний было проиграно больше всего?</w:t>
      </w:r>
    </w:p>
    <w:p w:rsidR="008E641C" w:rsidRPr="00E7126B" w:rsidRDefault="008E641C" w:rsidP="004E31E1">
      <w:pPr>
        <w:pStyle w:val="a3"/>
        <w:numPr>
          <w:ilvl w:val="0"/>
          <w:numId w:val="6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Как выглядит ваше состояние со стороны?</w:t>
      </w:r>
    </w:p>
    <w:p w:rsidR="008E641C" w:rsidRPr="00E7126B" w:rsidRDefault="008E641C" w:rsidP="004E31E1">
      <w:pPr>
        <w:pStyle w:val="a3"/>
        <w:numPr>
          <w:ilvl w:val="0"/>
          <w:numId w:val="6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Что из вашего состояния группа не показала, не смогла выразить?</w:t>
      </w:r>
    </w:p>
    <w:p w:rsidR="008E641C" w:rsidRPr="00E7126B" w:rsidRDefault="008E641C" w:rsidP="004E31E1">
      <w:pPr>
        <w:pStyle w:val="a3"/>
        <w:numPr>
          <w:ilvl w:val="0"/>
          <w:numId w:val="6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Как вам кажется, что могло бы повлиять на ваше состояние, изменить его?</w:t>
      </w:r>
    </w:p>
    <w:p w:rsidR="008E641C" w:rsidRPr="00E7126B" w:rsidRDefault="008E641C" w:rsidP="004E31E1">
      <w:pPr>
        <w:pStyle w:val="a3"/>
        <w:numPr>
          <w:ilvl w:val="0"/>
          <w:numId w:val="66"/>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Какие из состояний человека легче выражать через пластику и мимику, а какие сложнее? Почему?</w:t>
      </w:r>
    </w:p>
    <w:p w:rsidR="008E641C" w:rsidRPr="005372A4" w:rsidRDefault="00E7126B" w:rsidP="00810425">
      <w:pPr>
        <w:shd w:val="clear" w:color="auto" w:fill="FFFFFF"/>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8E641C" w:rsidRPr="005372A4">
        <w:rPr>
          <w:rFonts w:ascii="Times New Roman" w:eastAsia="Calibri" w:hAnsi="Times New Roman" w:cs="Times New Roman"/>
          <w:sz w:val="28"/>
          <w:szCs w:val="28"/>
        </w:rPr>
        <w:t>Эксперимент. Ведущий предлагает провести следующий эксперимент:</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Сейчас мы все вместе вспомним чье-нибудь состояние. Кто хотел бы еще раз прожить свое состояние?</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Один из подростков еще раз рассказывает о своем состоянии. Вся группа (или желающие) его показывают. Затем ведущий предлагает подростку-зрителю принять участие в пластикодраме своего состояния.</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Сейчас ты можешь сделать что-то, чтобы изменить свое состояние. Ты можешь взаимодействовать с ним, менять музыку, вводить новых персонажей из группы, делать что-то еще.</w:t>
      </w:r>
    </w:p>
    <w:p w:rsidR="008E641C" w:rsidRPr="005372A4" w:rsidRDefault="008E641C" w:rsidP="00810425">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 xml:space="preserve">Эксперимент при наличии небольшого количества участников проводится со всеми. При наличии большой группы </w:t>
      </w:r>
      <w:r w:rsidR="00E7126B">
        <w:rPr>
          <w:rFonts w:ascii="Times New Roman" w:hAnsi="Times New Roman"/>
          <w:sz w:val="28"/>
          <w:szCs w:val="28"/>
        </w:rPr>
        <w:t>–</w:t>
      </w:r>
      <w:r w:rsidRPr="005372A4">
        <w:rPr>
          <w:rFonts w:ascii="Times New Roman" w:eastAsia="Calibri" w:hAnsi="Times New Roman" w:cs="Times New Roman"/>
          <w:sz w:val="28"/>
          <w:szCs w:val="28"/>
        </w:rPr>
        <w:t xml:space="preserve"> на ваше усмотрение или по желанию (там, где это действительно нужно, где были негативные состояния). После того, </w:t>
      </w:r>
      <w:r w:rsidRPr="005372A4">
        <w:rPr>
          <w:rFonts w:ascii="Times New Roman" w:eastAsia="Calibri" w:hAnsi="Times New Roman" w:cs="Times New Roman"/>
          <w:sz w:val="28"/>
          <w:szCs w:val="28"/>
        </w:rPr>
        <w:lastRenderedPageBreak/>
        <w:t>как эксперимент закончен, состояние изменено или дополнено, снова проводится обсуждение. 4. Обсуждение:</w:t>
      </w:r>
    </w:p>
    <w:p w:rsidR="008E641C" w:rsidRPr="00E7126B" w:rsidRDefault="008E641C" w:rsidP="004E31E1">
      <w:pPr>
        <w:pStyle w:val="a3"/>
        <w:numPr>
          <w:ilvl w:val="0"/>
          <w:numId w:val="67"/>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Как изменилось состояние?</w:t>
      </w:r>
    </w:p>
    <w:p w:rsidR="008E641C" w:rsidRPr="00E7126B" w:rsidRDefault="008E641C" w:rsidP="004E31E1">
      <w:pPr>
        <w:pStyle w:val="a3"/>
        <w:numPr>
          <w:ilvl w:val="0"/>
          <w:numId w:val="67"/>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Что вы делали, чтобы его изменить?</w:t>
      </w:r>
    </w:p>
    <w:p w:rsidR="008E641C" w:rsidRPr="00E7126B" w:rsidRDefault="008E641C" w:rsidP="004E31E1">
      <w:pPr>
        <w:pStyle w:val="a3"/>
        <w:numPr>
          <w:ilvl w:val="0"/>
          <w:numId w:val="67"/>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Если ваши действия по изменению состояния перевести на реальную жизнь, что это за шаги? Что необходимо сделать, чтобы изменить состояние п</w:t>
      </w:r>
      <w:r w:rsidRPr="00E7126B">
        <w:rPr>
          <w:rFonts w:ascii="Times New Roman" w:eastAsia="Calibri" w:hAnsi="Times New Roman" w:cs="Times New Roman"/>
          <w:sz w:val="28"/>
          <w:szCs w:val="28"/>
        </w:rPr>
        <w:t>о</w:t>
      </w:r>
      <w:r w:rsidRPr="00E7126B">
        <w:rPr>
          <w:rFonts w:ascii="Times New Roman" w:eastAsia="Calibri" w:hAnsi="Times New Roman" w:cs="Times New Roman"/>
          <w:sz w:val="28"/>
          <w:szCs w:val="28"/>
        </w:rPr>
        <w:t>стоянной тревоги (злости, агрессии, страха и т. п.)?</w:t>
      </w:r>
    </w:p>
    <w:p w:rsidR="00936C3C" w:rsidRDefault="00936C3C" w:rsidP="00810425">
      <w:pPr>
        <w:shd w:val="clear" w:color="auto" w:fill="FFFFFF"/>
        <w:spacing w:after="0" w:line="240" w:lineRule="auto"/>
        <w:ind w:firstLine="709"/>
        <w:jc w:val="center"/>
        <w:rPr>
          <w:rFonts w:ascii="Times New Roman" w:eastAsia="Calibri" w:hAnsi="Times New Roman" w:cs="Times New Roman"/>
          <w:b/>
          <w:bCs/>
          <w:sz w:val="28"/>
          <w:szCs w:val="28"/>
        </w:rPr>
      </w:pPr>
    </w:p>
    <w:p w:rsidR="008E641C" w:rsidRPr="005372A4" w:rsidRDefault="00936C3C" w:rsidP="00E7126B">
      <w:pPr>
        <w:shd w:val="clear" w:color="auto" w:fill="FFFFFF"/>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b/>
          <w:bCs/>
          <w:sz w:val="28"/>
          <w:szCs w:val="28"/>
        </w:rPr>
        <w:t>Упражнение</w:t>
      </w:r>
      <w:r w:rsidRPr="005372A4">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w:t>
      </w:r>
      <w:r w:rsidR="008E641C" w:rsidRPr="005372A4">
        <w:rPr>
          <w:rFonts w:ascii="Times New Roman" w:eastAsia="Calibri" w:hAnsi="Times New Roman" w:cs="Times New Roman"/>
          <w:b/>
          <w:bCs/>
          <w:sz w:val="28"/>
          <w:szCs w:val="28"/>
        </w:rPr>
        <w:t>Дуальные скульптуры</w:t>
      </w:r>
      <w:r>
        <w:rPr>
          <w:rFonts w:ascii="Times New Roman" w:eastAsia="Calibri" w:hAnsi="Times New Roman" w:cs="Times New Roman"/>
          <w:b/>
          <w:bCs/>
          <w:sz w:val="28"/>
          <w:szCs w:val="28"/>
        </w:rPr>
        <w:t>»</w:t>
      </w:r>
    </w:p>
    <w:p w:rsidR="008E641C" w:rsidRPr="005372A4" w:rsidRDefault="008E641C" w:rsidP="00E7126B">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Цель: </w:t>
      </w:r>
      <w:r w:rsidRPr="005372A4">
        <w:rPr>
          <w:rFonts w:ascii="Times New Roman" w:eastAsia="Calibri" w:hAnsi="Times New Roman" w:cs="Times New Roman"/>
          <w:sz w:val="28"/>
          <w:szCs w:val="28"/>
        </w:rPr>
        <w:t>эмоциональное отреагирование.</w:t>
      </w:r>
    </w:p>
    <w:p w:rsidR="008E641C" w:rsidRPr="005372A4" w:rsidRDefault="008E641C" w:rsidP="00E7126B">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 xml:space="preserve">Необходимые материалы: </w:t>
      </w:r>
      <w:r w:rsidRPr="005372A4">
        <w:rPr>
          <w:rFonts w:ascii="Times New Roman" w:eastAsia="Calibri" w:hAnsi="Times New Roman" w:cs="Times New Roman"/>
          <w:sz w:val="28"/>
          <w:szCs w:val="28"/>
        </w:rPr>
        <w:t>глина или соленое тесто, емкость для воды, вода, ветошь для вытирания рук, небольшой кусочек клеенки или плотного пластика для защиты стола, магнитофон, музыкальные композиции, отражающие разли</w:t>
      </w:r>
      <w:r w:rsidRPr="005372A4">
        <w:rPr>
          <w:rFonts w:ascii="Times New Roman" w:eastAsia="Calibri" w:hAnsi="Times New Roman" w:cs="Times New Roman"/>
          <w:sz w:val="28"/>
          <w:szCs w:val="28"/>
        </w:rPr>
        <w:t>ч</w:t>
      </w:r>
      <w:r w:rsidRPr="005372A4">
        <w:rPr>
          <w:rFonts w:ascii="Times New Roman" w:eastAsia="Calibri" w:hAnsi="Times New Roman" w:cs="Times New Roman"/>
          <w:sz w:val="28"/>
          <w:szCs w:val="28"/>
        </w:rPr>
        <w:t>ные состояния.</w:t>
      </w:r>
    </w:p>
    <w:p w:rsidR="008E641C" w:rsidRPr="005372A4" w:rsidRDefault="008E641C" w:rsidP="00E7126B">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i/>
          <w:iCs/>
          <w:sz w:val="28"/>
          <w:szCs w:val="28"/>
        </w:rPr>
        <w:t>Ход работы:</w:t>
      </w:r>
    </w:p>
    <w:p w:rsidR="008E641C" w:rsidRPr="005372A4" w:rsidRDefault="008E641C" w:rsidP="00E7126B">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1.  Психолог предлагает подростку из имеющегося материала создать скульптуру на тему... Темы для скульптур должны отражать актуальные для по</w:t>
      </w:r>
      <w:r w:rsidRPr="005372A4">
        <w:rPr>
          <w:rFonts w:ascii="Times New Roman" w:eastAsia="Calibri" w:hAnsi="Times New Roman" w:cs="Times New Roman"/>
          <w:sz w:val="28"/>
          <w:szCs w:val="28"/>
        </w:rPr>
        <w:t>д</w:t>
      </w:r>
      <w:r w:rsidRPr="005372A4">
        <w:rPr>
          <w:rFonts w:ascii="Times New Roman" w:eastAsia="Calibri" w:hAnsi="Times New Roman" w:cs="Times New Roman"/>
          <w:sz w:val="28"/>
          <w:szCs w:val="28"/>
        </w:rPr>
        <w:t>ростков, находящихся в кризисе негативные состояния: злость, гнев, обида, нен</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висть и др. Когда скульптура будет готова, к ней необходимо подобрать музыку, назвать ее и подобрать или написать к ней различные тексты, раскрывающие с</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держание состояния. Например, подросток делал скульптуру «Злость». Значит н</w:t>
      </w:r>
      <w:r w:rsidRPr="005372A4">
        <w:rPr>
          <w:rFonts w:ascii="Times New Roman" w:eastAsia="Calibri" w:hAnsi="Times New Roman" w:cs="Times New Roman"/>
          <w:sz w:val="28"/>
          <w:szCs w:val="28"/>
        </w:rPr>
        <w:t>е</w:t>
      </w:r>
      <w:r w:rsidRPr="005372A4">
        <w:rPr>
          <w:rFonts w:ascii="Times New Roman" w:eastAsia="Calibri" w:hAnsi="Times New Roman" w:cs="Times New Roman"/>
          <w:sz w:val="28"/>
          <w:szCs w:val="28"/>
        </w:rPr>
        <w:t>обходимо найти музыкальный фрагмент (как звучит злость), придумать историю или сказку про злость, вспомнить песню или слова из песни, где присутствует это состояние.</w:t>
      </w:r>
    </w:p>
    <w:p w:rsidR="008E641C" w:rsidRPr="005372A4" w:rsidRDefault="008E641C" w:rsidP="00E7126B">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2. Негативные состояния проявились, и теперь психолог предлагает подр</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стку подумать, какое позитивное состояние могло бы минимизировать то нег</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тивное, что он строил. Например, он спрашивает: «Какое позитивное состояние могло бы минимизировать злость?» Подросток называет это состояние, и псих</w:t>
      </w:r>
      <w:r w:rsidRPr="005372A4">
        <w:rPr>
          <w:rFonts w:ascii="Times New Roman" w:eastAsia="Calibri" w:hAnsi="Times New Roman" w:cs="Times New Roman"/>
          <w:sz w:val="28"/>
          <w:szCs w:val="28"/>
        </w:rPr>
        <w:t>о</w:t>
      </w:r>
      <w:r w:rsidRPr="005372A4">
        <w:rPr>
          <w:rFonts w:ascii="Times New Roman" w:eastAsia="Calibri" w:hAnsi="Times New Roman" w:cs="Times New Roman"/>
          <w:sz w:val="28"/>
          <w:szCs w:val="28"/>
        </w:rPr>
        <w:t>лог предлагает ему вылепить его из глины или теста. Когда скульптура позити</w:t>
      </w:r>
      <w:r w:rsidRPr="005372A4">
        <w:rPr>
          <w:rFonts w:ascii="Times New Roman" w:eastAsia="Calibri" w:hAnsi="Times New Roman" w:cs="Times New Roman"/>
          <w:sz w:val="28"/>
          <w:szCs w:val="28"/>
        </w:rPr>
        <w:t>в</w:t>
      </w:r>
      <w:r w:rsidRPr="005372A4">
        <w:rPr>
          <w:rFonts w:ascii="Times New Roman" w:eastAsia="Calibri" w:hAnsi="Times New Roman" w:cs="Times New Roman"/>
          <w:sz w:val="28"/>
          <w:szCs w:val="28"/>
        </w:rPr>
        <w:t>ного состояния готова, к ней также необходимо подобрать музыку, тексты и т. п.</w:t>
      </w:r>
    </w:p>
    <w:p w:rsidR="008E641C" w:rsidRPr="005372A4" w:rsidRDefault="008E641C" w:rsidP="00E7126B">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3. Презентация скульптур. Подросток презентует получившиеся у него п</w:t>
      </w:r>
      <w:r w:rsidRPr="005372A4">
        <w:rPr>
          <w:rFonts w:ascii="Times New Roman" w:eastAsia="Calibri" w:hAnsi="Times New Roman" w:cs="Times New Roman"/>
          <w:sz w:val="28"/>
          <w:szCs w:val="28"/>
        </w:rPr>
        <w:t>а</w:t>
      </w:r>
      <w:r w:rsidRPr="005372A4">
        <w:rPr>
          <w:rFonts w:ascii="Times New Roman" w:eastAsia="Calibri" w:hAnsi="Times New Roman" w:cs="Times New Roman"/>
          <w:sz w:val="28"/>
          <w:szCs w:val="28"/>
        </w:rPr>
        <w:t>ры, сначала скульптуру негативного, а затем позитивного состояния.</w:t>
      </w:r>
    </w:p>
    <w:p w:rsidR="008E641C" w:rsidRPr="005372A4" w:rsidRDefault="008E641C" w:rsidP="00E7126B">
      <w:pPr>
        <w:shd w:val="clear" w:color="auto" w:fill="FFFFFF"/>
        <w:spacing w:after="0" w:line="240" w:lineRule="auto"/>
        <w:ind w:firstLine="709"/>
        <w:jc w:val="both"/>
        <w:rPr>
          <w:rFonts w:ascii="Times New Roman" w:eastAsia="Calibri" w:hAnsi="Times New Roman" w:cs="Times New Roman"/>
          <w:sz w:val="28"/>
          <w:szCs w:val="28"/>
        </w:rPr>
      </w:pPr>
      <w:r w:rsidRPr="005372A4">
        <w:rPr>
          <w:rFonts w:ascii="Times New Roman" w:eastAsia="Calibri" w:hAnsi="Times New Roman" w:cs="Times New Roman"/>
          <w:sz w:val="28"/>
          <w:szCs w:val="28"/>
        </w:rPr>
        <w:t>4. Обсуждение:</w:t>
      </w:r>
    </w:p>
    <w:p w:rsidR="008E641C" w:rsidRPr="00E7126B" w:rsidRDefault="008E641C" w:rsidP="004E31E1">
      <w:pPr>
        <w:pStyle w:val="a3"/>
        <w:numPr>
          <w:ilvl w:val="0"/>
          <w:numId w:val="68"/>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Сравни две получившиеся у тебя скульптуры?</w:t>
      </w:r>
    </w:p>
    <w:p w:rsidR="008E641C" w:rsidRPr="00E7126B" w:rsidRDefault="008E641C" w:rsidP="004E31E1">
      <w:pPr>
        <w:pStyle w:val="a3"/>
        <w:numPr>
          <w:ilvl w:val="0"/>
          <w:numId w:val="68"/>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Какую из скульптур было делать легче, какую сложнее? Почему?</w:t>
      </w:r>
    </w:p>
    <w:p w:rsidR="008E641C" w:rsidRPr="00E7126B" w:rsidRDefault="008E641C" w:rsidP="004E31E1">
      <w:pPr>
        <w:pStyle w:val="a3"/>
        <w:numPr>
          <w:ilvl w:val="0"/>
          <w:numId w:val="68"/>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Если не знать названия скульптур, как определить содержание? Что, кроме музыки и текста, раскрывает позитивную или негативную направленность скульптуры?</w:t>
      </w:r>
    </w:p>
    <w:p w:rsidR="008E641C" w:rsidRPr="00E7126B" w:rsidRDefault="008E641C" w:rsidP="004E31E1">
      <w:pPr>
        <w:pStyle w:val="a3"/>
        <w:numPr>
          <w:ilvl w:val="0"/>
          <w:numId w:val="68"/>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sidRPr="00E7126B">
        <w:rPr>
          <w:rFonts w:ascii="Times New Roman" w:eastAsia="Calibri" w:hAnsi="Times New Roman" w:cs="Times New Roman"/>
          <w:sz w:val="28"/>
          <w:szCs w:val="28"/>
        </w:rPr>
        <w:t>Как по человеку понять, в каком он состоянии?</w:t>
      </w:r>
    </w:p>
    <w:p w:rsidR="001546BC" w:rsidRDefault="00E7126B" w:rsidP="004E31E1">
      <w:pPr>
        <w:pStyle w:val="a3"/>
        <w:numPr>
          <w:ilvl w:val="0"/>
          <w:numId w:val="68"/>
        </w:numPr>
        <w:shd w:val="clear" w:color="auto" w:fill="FFFFFF"/>
        <w:tabs>
          <w:tab w:val="left" w:pos="1134"/>
        </w:tabs>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Ч</w:t>
      </w:r>
      <w:r w:rsidR="00FF648B" w:rsidRPr="00E7126B">
        <w:rPr>
          <w:rFonts w:ascii="Times New Roman" w:eastAsia="Calibri" w:hAnsi="Times New Roman" w:cs="Times New Roman"/>
          <w:sz w:val="28"/>
          <w:szCs w:val="28"/>
        </w:rPr>
        <w:t>то</w:t>
      </w:r>
      <w:r w:rsidR="008E641C" w:rsidRPr="00E7126B">
        <w:rPr>
          <w:rFonts w:ascii="Times New Roman" w:eastAsia="Calibri" w:hAnsi="Times New Roman" w:cs="Times New Roman"/>
          <w:sz w:val="28"/>
          <w:szCs w:val="28"/>
        </w:rPr>
        <w:t xml:space="preserve"> можно сделать, чтобы перевести его из негативного в позитивное состояние?</w:t>
      </w: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E7126B" w:rsidRDefault="00E7126B" w:rsidP="00E7126B">
      <w:pPr>
        <w:shd w:val="clear" w:color="auto" w:fill="FFFFFF"/>
        <w:tabs>
          <w:tab w:val="left" w:pos="1134"/>
        </w:tabs>
        <w:spacing w:after="0" w:line="240" w:lineRule="auto"/>
        <w:jc w:val="both"/>
        <w:rPr>
          <w:rFonts w:ascii="Times New Roman" w:eastAsia="Calibri" w:hAnsi="Times New Roman" w:cs="Times New Roman"/>
          <w:sz w:val="28"/>
          <w:szCs w:val="28"/>
        </w:rPr>
      </w:pPr>
    </w:p>
    <w:p w:rsidR="001443B8" w:rsidRPr="001443B8" w:rsidRDefault="001443B8" w:rsidP="001443B8">
      <w:pPr>
        <w:jc w:val="right"/>
        <w:rPr>
          <w:rFonts w:ascii="Times New Roman" w:hAnsi="Times New Roman" w:cs="Times New Roman"/>
          <w:sz w:val="28"/>
          <w:szCs w:val="28"/>
        </w:rPr>
      </w:pPr>
      <w:r w:rsidRPr="001443B8">
        <w:rPr>
          <w:rFonts w:ascii="Times New Roman" w:hAnsi="Times New Roman" w:cs="Times New Roman"/>
          <w:sz w:val="28"/>
          <w:szCs w:val="28"/>
        </w:rPr>
        <w:t xml:space="preserve">Приложение </w:t>
      </w:r>
      <w:r w:rsidR="000E51DE">
        <w:rPr>
          <w:rFonts w:ascii="Times New Roman" w:hAnsi="Times New Roman" w:cs="Times New Roman"/>
          <w:sz w:val="28"/>
          <w:szCs w:val="28"/>
        </w:rPr>
        <w:t>8</w:t>
      </w:r>
    </w:p>
    <w:p w:rsidR="00B67653" w:rsidRPr="00E7126B" w:rsidRDefault="00B67653" w:rsidP="00E7126B">
      <w:pPr>
        <w:spacing w:after="0" w:line="240" w:lineRule="auto"/>
        <w:jc w:val="center"/>
        <w:rPr>
          <w:rFonts w:cs="Times New Roman"/>
          <w:b/>
          <w:sz w:val="28"/>
          <w:szCs w:val="28"/>
        </w:rPr>
      </w:pPr>
      <w:r w:rsidRPr="00E7126B">
        <w:rPr>
          <w:rFonts w:cs="Times New Roman"/>
          <w:b/>
          <w:sz w:val="28"/>
          <w:szCs w:val="28"/>
        </w:rPr>
        <w:t>КАРТОЧКА  ЗДОРОВЬЯ</w:t>
      </w:r>
    </w:p>
    <w:p w:rsidR="00E7126B" w:rsidRPr="00E7126B" w:rsidRDefault="00B7068B" w:rsidP="00E7126B">
      <w:pPr>
        <w:spacing w:after="0" w:line="240" w:lineRule="auto"/>
        <w:jc w:val="center"/>
        <w:rPr>
          <w:rFonts w:ascii="Times New Roman" w:hAnsi="Times New Roman" w:cs="Times New Roman"/>
          <w:b/>
          <w:sz w:val="28"/>
          <w:szCs w:val="28"/>
        </w:rPr>
      </w:pPr>
      <w:r w:rsidRPr="00B7068B">
        <w:rPr>
          <w:rFonts w:ascii="Arial" w:hAnsi="Arial" w:cs="Arial"/>
          <w:b/>
          <w:noProof/>
          <w:sz w:val="28"/>
          <w:szCs w:val="28"/>
          <w:lang w:eastAsia="ru-RU"/>
        </w:rPr>
        <w:pict>
          <v:group id="_x0000_s1037" style="position:absolute;left:0;text-align:left;margin-left:-41.25pt;margin-top:13.25pt;width:507pt;height:624.65pt;z-index:251663360" coordorigin="593,4616" coordsize="10140,13909">
            <v:rect id="_x0000_s1029" style="position:absolute;left:1598;top:4616;width:1980;height:540">
              <v:stroke dashstyle="1 1" endcap="round"/>
              <v:textbox style="mso-next-textbox:#_x0000_s1029">
                <w:txbxContent>
                  <w:p w:rsidR="00D950AD" w:rsidRPr="00E7126B" w:rsidRDefault="00D950AD" w:rsidP="00B67653">
                    <w:pPr>
                      <w:jc w:val="center"/>
                      <w:rPr>
                        <w:b/>
                        <w:sz w:val="24"/>
                        <w:szCs w:val="28"/>
                      </w:rPr>
                    </w:pPr>
                    <w:r w:rsidRPr="00E7126B">
                      <w:rPr>
                        <w:b/>
                        <w:sz w:val="24"/>
                        <w:szCs w:val="28"/>
                      </w:rPr>
                      <w:t>Январь</w:t>
                    </w:r>
                  </w:p>
                </w:txbxContent>
              </v:textbox>
            </v:rect>
            <v:rect id="_x0000_s1027" style="position:absolute;left:7313;top:4645;width:3420;height:13880" strokeweight="6pt">
              <v:stroke linestyle="thickBetweenThin"/>
              <v:textbox style="mso-next-textbox:#_x0000_s1027">
                <w:txbxContent>
                  <w:p w:rsidR="00D950AD" w:rsidRPr="00E7126B" w:rsidRDefault="00D950AD" w:rsidP="00E7126B">
                    <w:pPr>
                      <w:spacing w:after="0" w:line="240" w:lineRule="auto"/>
                      <w:rPr>
                        <w:b/>
                        <w:sz w:val="24"/>
                        <w:szCs w:val="28"/>
                      </w:rPr>
                    </w:pPr>
                    <w:smartTag w:uri="urn:schemas-microsoft-com:office:smarttags" w:element="place">
                      <w:r w:rsidRPr="00950601">
                        <w:rPr>
                          <w:b/>
                          <w:sz w:val="28"/>
                          <w:szCs w:val="28"/>
                        </w:rPr>
                        <w:t>I</w:t>
                      </w:r>
                      <w:r w:rsidRPr="00E7126B">
                        <w:rPr>
                          <w:b/>
                          <w:sz w:val="24"/>
                          <w:szCs w:val="28"/>
                        </w:rPr>
                        <w:t>.</w:t>
                      </w:r>
                    </w:smartTag>
                    <w:r w:rsidRPr="00E7126B">
                      <w:rPr>
                        <w:b/>
                        <w:sz w:val="24"/>
                        <w:szCs w:val="28"/>
                      </w:rPr>
                      <w:t xml:space="preserve"> Участие в спортивных с</w:t>
                    </w:r>
                    <w:r w:rsidRPr="00E7126B">
                      <w:rPr>
                        <w:b/>
                        <w:sz w:val="24"/>
                        <w:szCs w:val="28"/>
                      </w:rPr>
                      <w:t>о</w:t>
                    </w:r>
                    <w:r w:rsidRPr="00E7126B">
                      <w:rPr>
                        <w:b/>
                        <w:sz w:val="24"/>
                        <w:szCs w:val="28"/>
                      </w:rPr>
                      <w:t>ревнованиях</w:t>
                    </w:r>
                  </w:p>
                  <w:p w:rsidR="00D950AD" w:rsidRPr="00C22255" w:rsidRDefault="00D950AD" w:rsidP="00E7126B">
                    <w:pPr>
                      <w:spacing w:after="0" w:line="240" w:lineRule="auto"/>
                    </w:pPr>
                    <w:r w:rsidRPr="00C22255">
                      <w:t>Дата_________________</w:t>
                    </w:r>
                  </w:p>
                  <w:p w:rsidR="00D950AD" w:rsidRPr="00C22255" w:rsidRDefault="00D950AD" w:rsidP="00E7126B">
                    <w:pPr>
                      <w:spacing w:after="0" w:line="240" w:lineRule="auto"/>
                    </w:pPr>
                    <w:r w:rsidRPr="00C22255">
                      <w:t>Название мероприятия _____</w:t>
                    </w:r>
                  </w:p>
                  <w:p w:rsidR="00D950AD" w:rsidRPr="00C22255" w:rsidRDefault="00D950AD" w:rsidP="00E7126B">
                    <w:pPr>
                      <w:spacing w:after="0" w:line="240" w:lineRule="auto"/>
                    </w:pPr>
                    <w:r w:rsidRPr="00C22255">
                      <w:t>_________________________</w:t>
                    </w:r>
                  </w:p>
                  <w:p w:rsidR="00D950AD" w:rsidRPr="00C22255" w:rsidRDefault="00D950AD" w:rsidP="00E7126B">
                    <w:pPr>
                      <w:spacing w:after="0" w:line="240" w:lineRule="auto"/>
                    </w:pPr>
                    <w:r w:rsidRPr="00C22255">
                      <w:t>Статус участия____________</w:t>
                    </w:r>
                  </w:p>
                  <w:p w:rsidR="00D950AD" w:rsidRPr="00C22255" w:rsidRDefault="00D950AD" w:rsidP="00E7126B">
                    <w:pPr>
                      <w:spacing w:after="0" w:line="240" w:lineRule="auto"/>
                    </w:pPr>
                    <w:r w:rsidRPr="00C22255">
                      <w:t>Подпись _________________</w:t>
                    </w:r>
                  </w:p>
                  <w:p w:rsidR="00D950AD" w:rsidRPr="00C22255" w:rsidRDefault="00D950AD" w:rsidP="00E7126B">
                    <w:pPr>
                      <w:spacing w:after="0" w:line="240" w:lineRule="auto"/>
                    </w:pPr>
                    <w:r w:rsidRPr="00C22255">
                      <w:t>*************************</w:t>
                    </w:r>
                  </w:p>
                  <w:p w:rsidR="00D950AD" w:rsidRPr="00C22255" w:rsidRDefault="00D950AD" w:rsidP="00E7126B">
                    <w:pPr>
                      <w:spacing w:after="0" w:line="240" w:lineRule="auto"/>
                    </w:pPr>
                    <w:r w:rsidRPr="00C22255">
                      <w:t>Дата_________________</w:t>
                    </w:r>
                  </w:p>
                  <w:p w:rsidR="00D950AD" w:rsidRPr="00C22255" w:rsidRDefault="00D950AD" w:rsidP="00E7126B">
                    <w:pPr>
                      <w:spacing w:after="0" w:line="240" w:lineRule="auto"/>
                    </w:pPr>
                    <w:r w:rsidRPr="00C22255">
                      <w:t>Название мероприятия _____</w:t>
                    </w:r>
                  </w:p>
                  <w:p w:rsidR="00D950AD" w:rsidRPr="00C22255" w:rsidRDefault="00D950AD" w:rsidP="00E7126B">
                    <w:pPr>
                      <w:spacing w:after="0" w:line="240" w:lineRule="auto"/>
                    </w:pPr>
                    <w:r w:rsidRPr="00C22255">
                      <w:t>_________________________</w:t>
                    </w:r>
                  </w:p>
                  <w:p w:rsidR="00D950AD" w:rsidRPr="00C22255" w:rsidRDefault="00D950AD" w:rsidP="00E7126B">
                    <w:pPr>
                      <w:spacing w:after="0" w:line="240" w:lineRule="auto"/>
                    </w:pPr>
                    <w:r w:rsidRPr="00C22255">
                      <w:t>Статус участия____________</w:t>
                    </w:r>
                  </w:p>
                  <w:p w:rsidR="00D950AD" w:rsidRPr="00C22255" w:rsidRDefault="00D950AD" w:rsidP="00E7126B">
                    <w:pPr>
                      <w:spacing w:after="0" w:line="240" w:lineRule="auto"/>
                    </w:pPr>
                    <w:r w:rsidRPr="00C22255">
                      <w:t>Подпись _________________</w:t>
                    </w:r>
                  </w:p>
                  <w:p w:rsidR="00D950AD" w:rsidRPr="00C22255" w:rsidRDefault="00D950AD" w:rsidP="00E7126B">
                    <w:pPr>
                      <w:spacing w:after="0" w:line="240" w:lineRule="auto"/>
                      <w:rPr>
                        <w:b/>
                        <w:sz w:val="28"/>
                        <w:szCs w:val="28"/>
                      </w:rPr>
                    </w:pPr>
                    <w:r w:rsidRPr="00950601">
                      <w:rPr>
                        <w:b/>
                        <w:sz w:val="28"/>
                        <w:szCs w:val="28"/>
                      </w:rPr>
                      <w:t>II</w:t>
                    </w:r>
                    <w:r w:rsidRPr="00C22255">
                      <w:rPr>
                        <w:b/>
                        <w:sz w:val="28"/>
                        <w:szCs w:val="28"/>
                      </w:rPr>
                      <w:t xml:space="preserve">. </w:t>
                    </w:r>
                    <w:r w:rsidRPr="00E7126B">
                      <w:rPr>
                        <w:b/>
                        <w:sz w:val="24"/>
                        <w:szCs w:val="28"/>
                      </w:rPr>
                      <w:t>Посещение спортивных секций:</w:t>
                    </w:r>
                  </w:p>
                  <w:p w:rsidR="00D950AD" w:rsidRPr="00C22255" w:rsidRDefault="00D950AD" w:rsidP="00E7126B">
                    <w:pPr>
                      <w:spacing w:after="0" w:line="240" w:lineRule="auto"/>
                    </w:pPr>
                    <w:r w:rsidRPr="00C22255">
                      <w:t>Название ________________</w:t>
                    </w:r>
                  </w:p>
                  <w:p w:rsidR="00D950AD" w:rsidRPr="00C22255" w:rsidRDefault="00D950AD" w:rsidP="00E7126B">
                    <w:pPr>
                      <w:spacing w:after="0" w:line="240" w:lineRule="auto"/>
                    </w:pPr>
                    <w:r w:rsidRPr="00C22255">
                      <w:t>Количество посещений за м</w:t>
                    </w:r>
                    <w:r w:rsidRPr="00C22255">
                      <w:t>е</w:t>
                    </w:r>
                    <w:r w:rsidRPr="00C22255">
                      <w:t>сяц__________________</w:t>
                    </w:r>
                  </w:p>
                  <w:p w:rsidR="00D950AD" w:rsidRPr="00C22255" w:rsidRDefault="00D950AD" w:rsidP="00E7126B">
                    <w:pPr>
                      <w:spacing w:after="0" w:line="240" w:lineRule="auto"/>
                    </w:pPr>
                    <w:r w:rsidRPr="00C22255">
                      <w:t>Подпись________________</w:t>
                    </w:r>
                  </w:p>
                  <w:p w:rsidR="00D950AD" w:rsidRPr="00C22255" w:rsidRDefault="00D950AD" w:rsidP="00E7126B">
                    <w:pPr>
                      <w:spacing w:after="0" w:line="240" w:lineRule="auto"/>
                    </w:pPr>
                    <w:r w:rsidRPr="00C22255">
                      <w:t>*************************</w:t>
                    </w:r>
                  </w:p>
                  <w:p w:rsidR="00D950AD" w:rsidRPr="00C22255" w:rsidRDefault="00D950AD" w:rsidP="00E7126B">
                    <w:pPr>
                      <w:spacing w:after="0" w:line="240" w:lineRule="auto"/>
                    </w:pPr>
                    <w:r w:rsidRPr="00C22255">
                      <w:t>Название ________________</w:t>
                    </w:r>
                  </w:p>
                  <w:p w:rsidR="00D950AD" w:rsidRPr="00C22255" w:rsidRDefault="00D950AD" w:rsidP="00E7126B">
                    <w:pPr>
                      <w:spacing w:after="0" w:line="240" w:lineRule="auto"/>
                    </w:pPr>
                    <w:r w:rsidRPr="00C22255">
                      <w:t>Количество посещений за м</w:t>
                    </w:r>
                    <w:r w:rsidRPr="00C22255">
                      <w:t>е</w:t>
                    </w:r>
                    <w:r w:rsidRPr="00C22255">
                      <w:t>сяц__________________</w:t>
                    </w:r>
                  </w:p>
                  <w:p w:rsidR="00D950AD" w:rsidRDefault="00D950AD" w:rsidP="00E7126B">
                    <w:pPr>
                      <w:spacing w:after="0" w:line="240" w:lineRule="auto"/>
                    </w:pPr>
                    <w:r w:rsidRPr="00C22255">
                      <w:t>Подпись________________</w:t>
                    </w:r>
                  </w:p>
                  <w:p w:rsidR="00D950AD" w:rsidRPr="00C22255" w:rsidRDefault="00D950AD" w:rsidP="00E7126B">
                    <w:pPr>
                      <w:spacing w:after="0" w:line="240" w:lineRule="auto"/>
                    </w:pPr>
                  </w:p>
                  <w:p w:rsidR="00D950AD" w:rsidRPr="00C22255" w:rsidRDefault="00D950AD" w:rsidP="00E7126B">
                    <w:pPr>
                      <w:spacing w:after="0" w:line="240" w:lineRule="auto"/>
                      <w:rPr>
                        <w:b/>
                        <w:sz w:val="28"/>
                        <w:szCs w:val="28"/>
                      </w:rPr>
                    </w:pPr>
                    <w:r w:rsidRPr="00950601">
                      <w:rPr>
                        <w:b/>
                        <w:sz w:val="28"/>
                        <w:szCs w:val="28"/>
                      </w:rPr>
                      <w:t>III</w:t>
                    </w:r>
                    <w:r w:rsidRPr="00E7126B">
                      <w:rPr>
                        <w:b/>
                        <w:sz w:val="24"/>
                        <w:szCs w:val="28"/>
                      </w:rPr>
                      <w:t>.</w:t>
                    </w:r>
                    <w:r w:rsidRPr="00E7126B">
                      <w:rPr>
                        <w:b/>
                        <w:sz w:val="20"/>
                      </w:rPr>
                      <w:t xml:space="preserve"> </w:t>
                    </w:r>
                    <w:r w:rsidRPr="00E7126B">
                      <w:rPr>
                        <w:b/>
                        <w:sz w:val="24"/>
                        <w:szCs w:val="28"/>
                      </w:rPr>
                      <w:t>Участие в физкультурно-спортивной жизни школы</w:t>
                    </w:r>
                  </w:p>
                  <w:p w:rsidR="00D950AD" w:rsidRPr="00C22255" w:rsidRDefault="00D950AD" w:rsidP="00E7126B">
                    <w:pPr>
                      <w:spacing w:after="0" w:line="240" w:lineRule="auto"/>
                    </w:pPr>
                    <w:r w:rsidRPr="00C22255">
                      <w:t>Дата_____________</w:t>
                    </w:r>
                  </w:p>
                  <w:p w:rsidR="00D950AD" w:rsidRPr="00C22255" w:rsidRDefault="00D950AD" w:rsidP="00E7126B">
                    <w:pPr>
                      <w:spacing w:line="240" w:lineRule="auto"/>
                    </w:pPr>
                    <w:r w:rsidRPr="00C22255">
                      <w:t>Мероприятие_______________</w:t>
                    </w:r>
                  </w:p>
                  <w:p w:rsidR="00D950AD" w:rsidRPr="00C22255" w:rsidRDefault="00D950AD" w:rsidP="00E7126B">
                    <w:pPr>
                      <w:spacing w:line="240" w:lineRule="auto"/>
                    </w:pPr>
                    <w:r w:rsidRPr="00C22255">
                      <w:t>Статус участия____________</w:t>
                    </w:r>
                  </w:p>
                  <w:p w:rsidR="00D950AD" w:rsidRPr="00C22255" w:rsidRDefault="00D950AD" w:rsidP="00E7126B">
                    <w:pPr>
                      <w:spacing w:line="240" w:lineRule="auto"/>
                    </w:pPr>
                    <w:r w:rsidRPr="00C22255">
                      <w:t>Подпись_________________</w:t>
                    </w:r>
                  </w:p>
                  <w:p w:rsidR="00D950AD" w:rsidRPr="00C22255" w:rsidRDefault="00D950AD" w:rsidP="00E7126B">
                    <w:pPr>
                      <w:spacing w:line="240" w:lineRule="auto"/>
                    </w:pPr>
                    <w:r w:rsidRPr="00C22255">
                      <w:t>*************************</w:t>
                    </w:r>
                  </w:p>
                  <w:p w:rsidR="00D950AD" w:rsidRPr="00C22255" w:rsidRDefault="00D950AD" w:rsidP="00E7126B">
                    <w:pPr>
                      <w:spacing w:line="240" w:lineRule="auto"/>
                    </w:pPr>
                    <w:r w:rsidRPr="00C22255">
                      <w:t>Дата_____________</w:t>
                    </w:r>
                  </w:p>
                  <w:p w:rsidR="00D950AD" w:rsidRPr="00C22255" w:rsidRDefault="00D950AD" w:rsidP="00E7126B">
                    <w:pPr>
                      <w:spacing w:line="240" w:lineRule="auto"/>
                    </w:pPr>
                    <w:r w:rsidRPr="00C22255">
                      <w:t>Мероприятие_______________</w:t>
                    </w:r>
                  </w:p>
                  <w:p w:rsidR="00D950AD" w:rsidRPr="00C22255" w:rsidRDefault="00D950AD" w:rsidP="00E7126B">
                    <w:pPr>
                      <w:spacing w:line="240" w:lineRule="auto"/>
                    </w:pPr>
                    <w:r w:rsidRPr="00C22255">
                      <w:t>Статус участия____________</w:t>
                    </w:r>
                  </w:p>
                  <w:p w:rsidR="00D950AD" w:rsidRPr="00C22255" w:rsidRDefault="00D950AD" w:rsidP="00E7126B">
                    <w:pPr>
                      <w:spacing w:line="240" w:lineRule="auto"/>
                    </w:pPr>
                    <w:r w:rsidRPr="00C22255">
                      <w:t>Подпись_________________</w:t>
                    </w:r>
                  </w:p>
                  <w:p w:rsidR="00D950AD" w:rsidRPr="00C22255" w:rsidRDefault="00D950AD" w:rsidP="00B67653"/>
                </w:txbxContent>
              </v:textbox>
            </v:re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28" type="#_x0000_t184" style="position:absolute;left:1598;top:4632;width:5550;height:6120" adj="12832" strokeweight="6pt">
              <v:stroke linestyle="thickBetweenThin"/>
              <v:textbox style="mso-next-textbox:#_x0000_s1028">
                <w:txbxContent>
                  <w:p w:rsidR="00D950AD" w:rsidRDefault="00D950AD" w:rsidP="00611A10">
                    <w:pPr>
                      <w:spacing w:after="0" w:line="240" w:lineRule="auto"/>
                      <w:rPr>
                        <w:b/>
                        <w:sz w:val="28"/>
                        <w:szCs w:val="28"/>
                      </w:rPr>
                    </w:pPr>
                    <w:r w:rsidRPr="00950601">
                      <w:rPr>
                        <w:b/>
                        <w:sz w:val="28"/>
                        <w:szCs w:val="28"/>
                      </w:rPr>
                      <w:t>IV</w:t>
                    </w:r>
                    <w:r w:rsidRPr="00C22255">
                      <w:rPr>
                        <w:b/>
                        <w:sz w:val="28"/>
                        <w:szCs w:val="28"/>
                      </w:rPr>
                      <w:t>.</w:t>
                    </w:r>
                  </w:p>
                  <w:p w:rsidR="00D950AD" w:rsidRDefault="00D950AD" w:rsidP="00611A10">
                    <w:pPr>
                      <w:spacing w:after="0" w:line="240" w:lineRule="auto"/>
                      <w:rPr>
                        <w:b/>
                        <w:sz w:val="24"/>
                        <w:szCs w:val="28"/>
                      </w:rPr>
                    </w:pPr>
                    <w:r>
                      <w:rPr>
                        <w:b/>
                        <w:sz w:val="24"/>
                        <w:szCs w:val="28"/>
                      </w:rPr>
                      <w:t>Самостоятель</w:t>
                    </w:r>
                    <w:r w:rsidRPr="00E7126B">
                      <w:rPr>
                        <w:b/>
                        <w:sz w:val="24"/>
                        <w:szCs w:val="28"/>
                      </w:rPr>
                      <w:t xml:space="preserve">ные занятия </w:t>
                    </w:r>
                  </w:p>
                  <w:p w:rsidR="00D950AD" w:rsidRPr="00EE65D3" w:rsidRDefault="00D950AD" w:rsidP="00611A10">
                    <w:pPr>
                      <w:spacing w:after="0" w:line="240" w:lineRule="auto"/>
                      <w:rPr>
                        <w:b/>
                        <w:sz w:val="28"/>
                        <w:szCs w:val="28"/>
                      </w:rPr>
                    </w:pPr>
                    <w:r w:rsidRPr="00E7126B">
                      <w:rPr>
                        <w:b/>
                        <w:sz w:val="24"/>
                        <w:szCs w:val="28"/>
                      </w:rPr>
                      <w:t>физкультурой</w:t>
                    </w:r>
                    <w:r w:rsidRPr="00EE65D3">
                      <w:rPr>
                        <w:b/>
                        <w:sz w:val="28"/>
                        <w:szCs w:val="28"/>
                      </w:rPr>
                      <w:t>:</w:t>
                    </w:r>
                  </w:p>
                  <w:p w:rsidR="00D950AD" w:rsidRPr="00C22255" w:rsidRDefault="00D950AD" w:rsidP="00611A10">
                    <w:pPr>
                      <w:spacing w:after="0" w:line="240" w:lineRule="auto"/>
                    </w:pPr>
                    <w:r w:rsidRPr="00C22255">
                      <w:t>Вид занятий______</w:t>
                    </w:r>
                  </w:p>
                  <w:p w:rsidR="00D950AD" w:rsidRPr="00C22255" w:rsidRDefault="00D950AD" w:rsidP="00611A10">
                    <w:pPr>
                      <w:spacing w:after="0" w:line="240" w:lineRule="auto"/>
                    </w:pPr>
                    <w:r w:rsidRPr="00C22255">
                      <w:t>_________________</w:t>
                    </w:r>
                  </w:p>
                  <w:p w:rsidR="00D950AD" w:rsidRPr="00C22255" w:rsidRDefault="00D950AD" w:rsidP="00611A10">
                    <w:pPr>
                      <w:spacing w:after="0" w:line="240" w:lineRule="auto"/>
                    </w:pPr>
                    <w:r w:rsidRPr="00C22255">
                      <w:t>_________________</w:t>
                    </w:r>
                  </w:p>
                  <w:p w:rsidR="00D950AD" w:rsidRPr="00C22255" w:rsidRDefault="00D950AD" w:rsidP="00611A10">
                    <w:pPr>
                      <w:spacing w:after="0" w:line="240" w:lineRule="auto"/>
                    </w:pPr>
                    <w:r w:rsidRPr="00C22255">
                      <w:t xml:space="preserve">Количество занятий в </w:t>
                    </w:r>
                    <w:r>
                      <w:t>месяц___________</w:t>
                    </w:r>
                  </w:p>
                  <w:p w:rsidR="00D950AD" w:rsidRDefault="00D950AD" w:rsidP="00611A10">
                    <w:pPr>
                      <w:spacing w:after="0" w:line="240" w:lineRule="auto"/>
                    </w:pPr>
                    <w:r>
                      <w:t>Подпись_________</w:t>
                    </w:r>
                  </w:p>
                  <w:p w:rsidR="00D950AD" w:rsidRDefault="00D950AD" w:rsidP="00B67653"/>
                </w:txbxContent>
              </v:textbox>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1" type="#_x0000_t7" style="position:absolute;left:1433;top:10891;width:5715;height:7458" adj="8520" strokeweight="6pt">
              <v:stroke linestyle="thickBetweenThin"/>
              <v:textbox style="mso-next-textbox:#_x0000_s1031">
                <w:txbxContent>
                  <w:p w:rsidR="00D950AD" w:rsidRPr="00E7126B" w:rsidRDefault="00D950AD" w:rsidP="00611A10">
                    <w:pPr>
                      <w:spacing w:after="0" w:line="240" w:lineRule="auto"/>
                      <w:rPr>
                        <w:b/>
                        <w:sz w:val="24"/>
                        <w:szCs w:val="24"/>
                      </w:rPr>
                    </w:pPr>
                    <w:r w:rsidRPr="00E7126B">
                      <w:rPr>
                        <w:b/>
                        <w:sz w:val="24"/>
                        <w:szCs w:val="24"/>
                      </w:rPr>
                      <w:t xml:space="preserve">V. Главное </w:t>
                    </w:r>
                  </w:p>
                  <w:p w:rsidR="00D950AD" w:rsidRDefault="00D950AD" w:rsidP="00611A10">
                    <w:pPr>
                      <w:spacing w:after="0" w:line="240" w:lineRule="auto"/>
                      <w:rPr>
                        <w:b/>
                        <w:sz w:val="24"/>
                        <w:szCs w:val="24"/>
                      </w:rPr>
                    </w:pPr>
                    <w:r w:rsidRPr="00E7126B">
                      <w:rPr>
                        <w:b/>
                        <w:sz w:val="24"/>
                        <w:szCs w:val="24"/>
                      </w:rPr>
                      <w:t xml:space="preserve">достижение </w:t>
                    </w:r>
                  </w:p>
                  <w:p w:rsidR="00D950AD" w:rsidRPr="00E7126B" w:rsidRDefault="00D950AD" w:rsidP="00611A10">
                    <w:pPr>
                      <w:spacing w:after="0" w:line="240" w:lineRule="auto"/>
                      <w:rPr>
                        <w:b/>
                        <w:sz w:val="24"/>
                        <w:szCs w:val="24"/>
                      </w:rPr>
                    </w:pPr>
                    <w:r w:rsidRPr="00E7126B">
                      <w:rPr>
                        <w:b/>
                        <w:sz w:val="24"/>
                        <w:szCs w:val="24"/>
                      </w:rPr>
                      <w:t>месяца:</w:t>
                    </w:r>
                  </w:p>
                  <w:p w:rsidR="00D950AD" w:rsidRPr="00E7126B" w:rsidRDefault="00D950AD" w:rsidP="00611A10">
                    <w:pPr>
                      <w:spacing w:after="0" w:line="240" w:lineRule="auto"/>
                      <w:rPr>
                        <w:sz w:val="24"/>
                        <w:szCs w:val="24"/>
                      </w:rPr>
                    </w:pPr>
                    <w:r w:rsidRPr="00E7126B">
                      <w:rPr>
                        <w:sz w:val="24"/>
                        <w:szCs w:val="24"/>
                      </w:rPr>
                      <w:t>________________________________________________</w:t>
                    </w:r>
                  </w:p>
                  <w:p w:rsidR="00D950AD" w:rsidRDefault="00D950AD" w:rsidP="00611A10">
                    <w:pPr>
                      <w:spacing w:after="0" w:line="240" w:lineRule="auto"/>
                    </w:pPr>
                    <w:r w:rsidRPr="00E7126B">
                      <w:rPr>
                        <w:b/>
                        <w:sz w:val="24"/>
                        <w:szCs w:val="24"/>
                      </w:rPr>
                      <w:t>VI. Другое:</w:t>
                    </w:r>
                    <w:r w:rsidRPr="00C22255">
                      <w:t xml:space="preserve"> ________________</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left:593;top:10752;width:2685;height:1965">
              <v:stroke dashstyle="1 1" endcap="round"/>
              <v:textbox style="mso-next-textbox:#_x0000_s1030">
                <w:txbxContent>
                  <w:p w:rsidR="00D950AD" w:rsidRDefault="00D950AD" w:rsidP="00AA229D">
                    <w:pPr>
                      <w:spacing w:after="0" w:line="240" w:lineRule="auto"/>
                      <w:rPr>
                        <w:b/>
                        <w:sz w:val="28"/>
                        <w:szCs w:val="28"/>
                      </w:rPr>
                    </w:pPr>
                  </w:p>
                  <w:p w:rsidR="00D950AD" w:rsidRPr="00E7126B" w:rsidRDefault="00D950AD" w:rsidP="00AA229D">
                    <w:pPr>
                      <w:spacing w:after="0" w:line="240" w:lineRule="auto"/>
                      <w:rPr>
                        <w:b/>
                        <w:sz w:val="24"/>
                        <w:szCs w:val="24"/>
                      </w:rPr>
                    </w:pPr>
                    <w:r w:rsidRPr="00E7126B">
                      <w:rPr>
                        <w:b/>
                        <w:sz w:val="24"/>
                        <w:szCs w:val="24"/>
                      </w:rPr>
                      <w:t>ДОСТИЖЕНИ-Я</w:t>
                    </w:r>
                  </w:p>
                </w:txbxContent>
              </v:textbox>
            </v:shape>
          </v:group>
        </w:pict>
      </w:r>
    </w:p>
    <w:p w:rsidR="00B67653" w:rsidRDefault="00B67653" w:rsidP="00E7126B">
      <w:pPr>
        <w:spacing w:after="0"/>
        <w:ind w:left="-560"/>
        <w:rPr>
          <w:rFonts w:ascii="Arial" w:hAnsi="Arial" w:cs="Arial"/>
          <w:sz w:val="28"/>
          <w:szCs w:val="28"/>
        </w:rPr>
      </w:pPr>
    </w:p>
    <w:p w:rsidR="00D3303C" w:rsidRPr="006D2BA6" w:rsidRDefault="00D3303C" w:rsidP="00D3303C">
      <w:pPr>
        <w:ind w:left="-560"/>
        <w:rPr>
          <w:rFonts w:ascii="Arial" w:hAnsi="Arial" w:cs="Arial"/>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7068B" w:rsidP="00CF6B12">
      <w:pPr>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ru-RU"/>
        </w:rPr>
        <w:pict>
          <v:oval id="_x0000_s1032" style="position:absolute;left:0;text-align:left;margin-left:186pt;margin-top:5.95pt;width:100.5pt;height:162pt;z-index:251664384">
            <v:textbox style="mso-next-textbox:#_x0000_s1032">
              <w:txbxContent>
                <w:p w:rsidR="00D950AD" w:rsidRPr="00AA2AEF" w:rsidRDefault="00D950AD" w:rsidP="00D25878">
                  <w:pPr>
                    <w:spacing w:after="0" w:line="240" w:lineRule="auto"/>
                    <w:jc w:val="center"/>
                    <w:rPr>
                      <w:b/>
                      <w:sz w:val="28"/>
                      <w:szCs w:val="28"/>
                    </w:rPr>
                  </w:pPr>
                  <w:r w:rsidRPr="00AA2AEF">
                    <w:rPr>
                      <w:b/>
                      <w:sz w:val="28"/>
                      <w:szCs w:val="28"/>
                    </w:rPr>
                    <w:t>Фото</w:t>
                  </w:r>
                </w:p>
                <w:p w:rsidR="00D950AD" w:rsidRPr="00B46B80" w:rsidRDefault="00D950AD" w:rsidP="00D25878">
                  <w:pPr>
                    <w:spacing w:after="0" w:line="240" w:lineRule="auto"/>
                    <w:jc w:val="center"/>
                    <w:rPr>
                      <w:sz w:val="28"/>
                      <w:szCs w:val="28"/>
                    </w:rPr>
                  </w:pPr>
                </w:p>
                <w:p w:rsidR="00D950AD" w:rsidRDefault="00D950AD" w:rsidP="00D25878">
                  <w:pPr>
                    <w:spacing w:after="0" w:line="240" w:lineRule="auto"/>
                    <w:jc w:val="center"/>
                    <w:rPr>
                      <w:sz w:val="28"/>
                      <w:szCs w:val="28"/>
                    </w:rPr>
                  </w:pPr>
                  <w:r w:rsidRPr="00B46B80">
                    <w:rPr>
                      <w:sz w:val="28"/>
                      <w:szCs w:val="28"/>
                    </w:rPr>
                    <w:t>Фамилия</w:t>
                  </w:r>
                </w:p>
                <w:p w:rsidR="00D950AD" w:rsidRPr="00B46B80" w:rsidRDefault="00D950AD" w:rsidP="00D25878">
                  <w:pPr>
                    <w:spacing w:after="0" w:line="240" w:lineRule="auto"/>
                    <w:jc w:val="center"/>
                    <w:rPr>
                      <w:sz w:val="28"/>
                      <w:szCs w:val="28"/>
                    </w:rPr>
                  </w:pPr>
                  <w:r>
                    <w:rPr>
                      <w:sz w:val="28"/>
                      <w:szCs w:val="28"/>
                    </w:rPr>
                    <w:t>_____________</w:t>
                  </w:r>
                </w:p>
                <w:p w:rsidR="00D950AD" w:rsidRDefault="00D950AD" w:rsidP="00D25878">
                  <w:pPr>
                    <w:jc w:val="center"/>
                    <w:rPr>
                      <w:sz w:val="28"/>
                      <w:szCs w:val="28"/>
                    </w:rPr>
                  </w:pPr>
                  <w:r>
                    <w:rPr>
                      <w:sz w:val="28"/>
                      <w:szCs w:val="28"/>
                    </w:rPr>
                    <w:t>И</w:t>
                  </w:r>
                  <w:r w:rsidRPr="00B46B80">
                    <w:rPr>
                      <w:sz w:val="28"/>
                      <w:szCs w:val="28"/>
                    </w:rPr>
                    <w:t>мя</w:t>
                  </w:r>
                </w:p>
                <w:p w:rsidR="00D950AD" w:rsidRPr="00B46B80" w:rsidRDefault="00D950AD" w:rsidP="00D25878">
                  <w:pPr>
                    <w:jc w:val="center"/>
                    <w:rPr>
                      <w:sz w:val="28"/>
                      <w:szCs w:val="28"/>
                    </w:rPr>
                  </w:pPr>
                  <w:r>
                    <w:rPr>
                      <w:sz w:val="28"/>
                      <w:szCs w:val="28"/>
                    </w:rPr>
                    <w:t>_____________</w:t>
                  </w:r>
                </w:p>
              </w:txbxContent>
            </v:textbox>
          </v:oval>
        </w:pict>
      </w: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E7126B" w:rsidRDefault="00E7126B" w:rsidP="00CF6B12">
      <w:pPr>
        <w:spacing w:after="0" w:line="240" w:lineRule="auto"/>
        <w:jc w:val="both"/>
        <w:rPr>
          <w:rFonts w:ascii="Times New Roman" w:hAnsi="Times New Roman" w:cs="Times New Roman"/>
          <w:sz w:val="28"/>
          <w:szCs w:val="28"/>
        </w:rPr>
      </w:pPr>
    </w:p>
    <w:p w:rsidR="00E7126B" w:rsidRDefault="00E7126B" w:rsidP="00CF6B12">
      <w:pPr>
        <w:spacing w:after="0" w:line="240" w:lineRule="auto"/>
        <w:jc w:val="both"/>
        <w:rPr>
          <w:rFonts w:ascii="Times New Roman" w:hAnsi="Times New Roman" w:cs="Times New Roman"/>
          <w:sz w:val="28"/>
          <w:szCs w:val="28"/>
        </w:rPr>
      </w:pPr>
    </w:p>
    <w:p w:rsidR="00E7126B" w:rsidRDefault="00E7126B" w:rsidP="00CF6B12">
      <w:pPr>
        <w:spacing w:after="0" w:line="240" w:lineRule="auto"/>
        <w:jc w:val="both"/>
        <w:rPr>
          <w:rFonts w:ascii="Times New Roman" w:hAnsi="Times New Roman" w:cs="Times New Roman"/>
          <w:sz w:val="28"/>
          <w:szCs w:val="28"/>
        </w:rPr>
      </w:pPr>
    </w:p>
    <w:p w:rsidR="00E7126B" w:rsidRDefault="00E7126B"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B67653" w:rsidRDefault="00B67653" w:rsidP="00CF6B12">
      <w:pPr>
        <w:spacing w:after="0" w:line="240" w:lineRule="auto"/>
        <w:jc w:val="both"/>
        <w:rPr>
          <w:rFonts w:ascii="Times New Roman" w:hAnsi="Times New Roman" w:cs="Times New Roman"/>
          <w:sz w:val="28"/>
          <w:szCs w:val="28"/>
        </w:rPr>
      </w:pPr>
    </w:p>
    <w:p w:rsidR="0049219E" w:rsidRPr="00386647" w:rsidRDefault="000E51DE" w:rsidP="00386647">
      <w:pPr>
        <w:jc w:val="right"/>
        <w:rPr>
          <w:rFonts w:ascii="Times New Roman" w:eastAsia="Calibri" w:hAnsi="Times New Roman" w:cs="Times New Roman"/>
          <w:bCs/>
          <w:sz w:val="28"/>
          <w:szCs w:val="28"/>
        </w:rPr>
      </w:pPr>
      <w:r>
        <w:rPr>
          <w:rFonts w:ascii="Times New Roman" w:eastAsia="Calibri" w:hAnsi="Times New Roman" w:cs="Times New Roman"/>
          <w:bCs/>
          <w:sz w:val="28"/>
          <w:szCs w:val="28"/>
        </w:rPr>
        <w:t>Приложение 9</w:t>
      </w:r>
    </w:p>
    <w:p w:rsidR="00386647" w:rsidRPr="00CF22F8" w:rsidRDefault="00386647" w:rsidP="00386647">
      <w:pPr>
        <w:autoSpaceDE w:val="0"/>
        <w:autoSpaceDN w:val="0"/>
        <w:adjustRightInd w:val="0"/>
        <w:spacing w:after="0" w:line="240" w:lineRule="auto"/>
        <w:jc w:val="center"/>
        <w:rPr>
          <w:rFonts w:ascii="Times New Roman" w:hAnsi="Times New Roman" w:cs="Times New Roman"/>
          <w:iCs/>
          <w:sz w:val="28"/>
          <w:szCs w:val="28"/>
        </w:rPr>
      </w:pPr>
      <w:r w:rsidRPr="007B641F">
        <w:rPr>
          <w:rFonts w:ascii="Times New Roman" w:hAnsi="Times New Roman" w:cs="Times New Roman"/>
          <w:b/>
          <w:bCs/>
          <w:sz w:val="28"/>
          <w:szCs w:val="28"/>
        </w:rPr>
        <w:t>Взаимодействие классного руководителя и учителей-предметников по пр</w:t>
      </w:r>
      <w:r w:rsidRPr="007B641F">
        <w:rPr>
          <w:rFonts w:ascii="Times New Roman" w:hAnsi="Times New Roman" w:cs="Times New Roman"/>
          <w:b/>
          <w:bCs/>
          <w:sz w:val="28"/>
          <w:szCs w:val="28"/>
        </w:rPr>
        <w:t>о</w:t>
      </w:r>
      <w:r w:rsidRPr="007B641F">
        <w:rPr>
          <w:rFonts w:ascii="Times New Roman" w:hAnsi="Times New Roman" w:cs="Times New Roman"/>
          <w:b/>
          <w:bCs/>
          <w:sz w:val="28"/>
          <w:szCs w:val="28"/>
        </w:rPr>
        <w:t>филактике суицидального поведения</w:t>
      </w:r>
      <w:r>
        <w:rPr>
          <w:rFonts w:ascii="Times New Roman" w:hAnsi="Times New Roman" w:cs="Times New Roman"/>
          <w:b/>
          <w:bCs/>
          <w:sz w:val="28"/>
          <w:szCs w:val="28"/>
        </w:rPr>
        <w:t xml:space="preserve"> </w:t>
      </w:r>
      <w:r w:rsidRPr="003850B8">
        <w:rPr>
          <w:rFonts w:ascii="Times New Roman" w:hAnsi="Times New Roman" w:cs="Times New Roman"/>
          <w:sz w:val="28"/>
          <w:szCs w:val="28"/>
        </w:rPr>
        <w:t>[20</w:t>
      </w:r>
      <w:r>
        <w:rPr>
          <w:rFonts w:ascii="Times New Roman" w:hAnsi="Times New Roman" w:cs="Times New Roman"/>
          <w:sz w:val="28"/>
          <w:szCs w:val="28"/>
        </w:rPr>
        <w:t xml:space="preserve">; </w:t>
      </w:r>
      <w:r w:rsidRPr="00CF22F8">
        <w:rPr>
          <w:rFonts w:ascii="Times New Roman" w:hAnsi="Times New Roman" w:cs="Times New Roman"/>
          <w:sz w:val="28"/>
          <w:szCs w:val="28"/>
        </w:rPr>
        <w:t>36</w:t>
      </w:r>
      <w:r w:rsidRPr="00CF22F8">
        <w:rPr>
          <w:rFonts w:ascii="Times New Roman" w:hAnsi="Times New Roman" w:cs="Times New Roman"/>
          <w:iCs/>
          <w:sz w:val="28"/>
          <w:szCs w:val="28"/>
        </w:rPr>
        <w:t>]</w:t>
      </w:r>
    </w:p>
    <w:p w:rsidR="00386647" w:rsidRPr="003850B8" w:rsidRDefault="00386647" w:rsidP="00386647">
      <w:pPr>
        <w:autoSpaceDE w:val="0"/>
        <w:autoSpaceDN w:val="0"/>
        <w:adjustRightInd w:val="0"/>
        <w:spacing w:after="0" w:line="240" w:lineRule="auto"/>
        <w:jc w:val="center"/>
        <w:rPr>
          <w:rFonts w:ascii="Times New Roman" w:hAnsi="Times New Roman" w:cs="Times New Roman"/>
          <w:color w:val="FF0000"/>
          <w:sz w:val="28"/>
          <w:szCs w:val="28"/>
        </w:rPr>
      </w:pPr>
    </w:p>
    <w:p w:rsidR="00386647" w:rsidRPr="003F5ABA" w:rsidRDefault="00386647" w:rsidP="004939FA">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Переход учащихся из начального в среднее звено школы – один из</w:t>
      </w:r>
      <w:r>
        <w:rPr>
          <w:rFonts w:ascii="Times New Roman" w:hAnsi="Times New Roman" w:cs="Times New Roman"/>
          <w:sz w:val="28"/>
          <w:szCs w:val="28"/>
        </w:rPr>
        <w:t xml:space="preserve"> </w:t>
      </w:r>
      <w:r w:rsidRPr="003F5ABA">
        <w:rPr>
          <w:rFonts w:ascii="Times New Roman" w:hAnsi="Times New Roman" w:cs="Times New Roman"/>
          <w:sz w:val="28"/>
          <w:szCs w:val="28"/>
        </w:rPr>
        <w:t>тру</w:t>
      </w:r>
      <w:r w:rsidRPr="003F5ABA">
        <w:rPr>
          <w:rFonts w:ascii="Times New Roman" w:hAnsi="Times New Roman" w:cs="Times New Roman"/>
          <w:sz w:val="28"/>
          <w:szCs w:val="28"/>
        </w:rPr>
        <w:t>д</w:t>
      </w:r>
      <w:r w:rsidRPr="003F5ABA">
        <w:rPr>
          <w:rFonts w:ascii="Times New Roman" w:hAnsi="Times New Roman" w:cs="Times New Roman"/>
          <w:sz w:val="28"/>
          <w:szCs w:val="28"/>
        </w:rPr>
        <w:t>нейших периодов школьного обучения. Оснований для такого</w:t>
      </w:r>
      <w:r>
        <w:rPr>
          <w:rFonts w:ascii="Times New Roman" w:hAnsi="Times New Roman" w:cs="Times New Roman"/>
          <w:sz w:val="28"/>
          <w:szCs w:val="28"/>
        </w:rPr>
        <w:t xml:space="preserve"> </w:t>
      </w:r>
      <w:r w:rsidRPr="003F5ABA">
        <w:rPr>
          <w:rFonts w:ascii="Times New Roman" w:hAnsi="Times New Roman" w:cs="Times New Roman"/>
          <w:sz w:val="28"/>
          <w:szCs w:val="28"/>
        </w:rPr>
        <w:t>утверждения более чем достаточно: состояние детей в этот период с</w:t>
      </w:r>
      <w:r>
        <w:rPr>
          <w:rFonts w:ascii="Times New Roman" w:hAnsi="Times New Roman" w:cs="Times New Roman"/>
          <w:sz w:val="28"/>
          <w:szCs w:val="28"/>
        </w:rPr>
        <w:t xml:space="preserve"> </w:t>
      </w:r>
      <w:r w:rsidRPr="003F5ABA">
        <w:rPr>
          <w:rFonts w:ascii="Times New Roman" w:hAnsi="Times New Roman" w:cs="Times New Roman"/>
          <w:sz w:val="28"/>
          <w:szCs w:val="28"/>
        </w:rPr>
        <w:t>педагогической точки зрения х</w:t>
      </w:r>
      <w:r w:rsidRPr="003F5ABA">
        <w:rPr>
          <w:rFonts w:ascii="Times New Roman" w:hAnsi="Times New Roman" w:cs="Times New Roman"/>
          <w:sz w:val="28"/>
          <w:szCs w:val="28"/>
        </w:rPr>
        <w:t>а</w:t>
      </w:r>
      <w:r w:rsidRPr="003F5ABA">
        <w:rPr>
          <w:rFonts w:ascii="Times New Roman" w:hAnsi="Times New Roman" w:cs="Times New Roman"/>
          <w:sz w:val="28"/>
          <w:szCs w:val="28"/>
        </w:rPr>
        <w:t>рактеризуется низкой организованностью,</w:t>
      </w:r>
      <w:r>
        <w:rPr>
          <w:rFonts w:ascii="Times New Roman" w:hAnsi="Times New Roman" w:cs="Times New Roman"/>
          <w:sz w:val="28"/>
          <w:szCs w:val="28"/>
        </w:rPr>
        <w:t xml:space="preserve"> </w:t>
      </w:r>
      <w:r w:rsidRPr="003F5ABA">
        <w:rPr>
          <w:rFonts w:ascii="Times New Roman" w:hAnsi="Times New Roman" w:cs="Times New Roman"/>
          <w:sz w:val="28"/>
          <w:szCs w:val="28"/>
        </w:rPr>
        <w:t>иногда недисциплинированностью, снижением интереса к уч</w:t>
      </w:r>
      <w:r>
        <w:rPr>
          <w:rFonts w:ascii="Times New Roman" w:hAnsi="Cambria Math" w:cs="Times New Roman"/>
          <w:sz w:val="28"/>
          <w:szCs w:val="28"/>
        </w:rPr>
        <w:t>ё</w:t>
      </w:r>
      <w:r w:rsidRPr="003F5ABA">
        <w:rPr>
          <w:rFonts w:ascii="Times New Roman" w:hAnsi="Times New Roman" w:cs="Times New Roman"/>
          <w:sz w:val="28"/>
          <w:szCs w:val="28"/>
        </w:rPr>
        <w:t>бе и е</w:t>
      </w:r>
      <w:r>
        <w:rPr>
          <w:rFonts w:ascii="Times New Roman" w:hAnsi="Cambria Math" w:cs="Times New Roman"/>
          <w:sz w:val="28"/>
          <w:szCs w:val="28"/>
        </w:rPr>
        <w:t>ё</w:t>
      </w:r>
      <w:r>
        <w:rPr>
          <w:rFonts w:ascii="Times New Roman" w:hAnsi="Cambria Math" w:cs="Times New Roman"/>
          <w:sz w:val="28"/>
          <w:szCs w:val="28"/>
        </w:rPr>
        <w:t xml:space="preserve"> </w:t>
      </w:r>
      <w:r w:rsidRPr="003F5ABA">
        <w:rPr>
          <w:rFonts w:ascii="Times New Roman" w:hAnsi="Times New Roman" w:cs="Times New Roman"/>
          <w:sz w:val="28"/>
          <w:szCs w:val="28"/>
        </w:rPr>
        <w:t>результатам, с психологической – снижением самооценки, высоким уровнем</w:t>
      </w:r>
      <w:r w:rsidR="004939FA">
        <w:rPr>
          <w:rFonts w:ascii="Times New Roman" w:hAnsi="Times New Roman" w:cs="Times New Roman"/>
          <w:sz w:val="28"/>
          <w:szCs w:val="28"/>
        </w:rPr>
        <w:t xml:space="preserve"> </w:t>
      </w:r>
      <w:r w:rsidRPr="003F5ABA">
        <w:rPr>
          <w:rFonts w:ascii="Times New Roman" w:hAnsi="Times New Roman" w:cs="Times New Roman"/>
          <w:sz w:val="28"/>
          <w:szCs w:val="28"/>
        </w:rPr>
        <w:t>ситуативной тревожности. Это значит, что увел</w:t>
      </w:r>
      <w:r w:rsidRPr="003F5ABA">
        <w:rPr>
          <w:rFonts w:ascii="Times New Roman" w:hAnsi="Times New Roman" w:cs="Times New Roman"/>
          <w:sz w:val="28"/>
          <w:szCs w:val="28"/>
        </w:rPr>
        <w:t>и</w:t>
      </w:r>
      <w:r w:rsidRPr="003F5ABA">
        <w:rPr>
          <w:rFonts w:ascii="Times New Roman" w:hAnsi="Times New Roman" w:cs="Times New Roman"/>
          <w:sz w:val="28"/>
          <w:szCs w:val="28"/>
        </w:rPr>
        <w:t>чивается число детей,</w:t>
      </w:r>
      <w:r>
        <w:rPr>
          <w:rFonts w:ascii="Times New Roman" w:hAnsi="Times New Roman" w:cs="Times New Roman"/>
          <w:sz w:val="28"/>
          <w:szCs w:val="28"/>
        </w:rPr>
        <w:t xml:space="preserve"> </w:t>
      </w:r>
      <w:r w:rsidRPr="003F5ABA">
        <w:rPr>
          <w:rFonts w:ascii="Times New Roman" w:hAnsi="Times New Roman" w:cs="Times New Roman"/>
          <w:sz w:val="28"/>
          <w:szCs w:val="28"/>
        </w:rPr>
        <w:t>испытывающих значительные затруднения при обучении и адаптации к</w:t>
      </w:r>
      <w:r>
        <w:rPr>
          <w:rFonts w:ascii="Times New Roman" w:hAnsi="Times New Roman" w:cs="Times New Roman"/>
          <w:sz w:val="28"/>
          <w:szCs w:val="28"/>
        </w:rPr>
        <w:t xml:space="preserve"> </w:t>
      </w:r>
      <w:r w:rsidRPr="003F5ABA">
        <w:rPr>
          <w:rFonts w:ascii="Times New Roman" w:hAnsi="Times New Roman" w:cs="Times New Roman"/>
          <w:sz w:val="28"/>
          <w:szCs w:val="28"/>
        </w:rPr>
        <w:t>новым условиям организации учебного процесса.</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этот период подростки растеря</w:t>
      </w:r>
      <w:r w:rsidRPr="003F5ABA">
        <w:rPr>
          <w:rFonts w:ascii="Times New Roman" w:hAnsi="Times New Roman" w:cs="Times New Roman"/>
          <w:sz w:val="28"/>
          <w:szCs w:val="28"/>
        </w:rPr>
        <w:t>ны, не могут понять, как строить</w:t>
      </w:r>
      <w:r>
        <w:rPr>
          <w:rFonts w:ascii="Times New Roman" w:hAnsi="Times New Roman" w:cs="Times New Roman"/>
          <w:sz w:val="28"/>
          <w:szCs w:val="28"/>
        </w:rPr>
        <w:t xml:space="preserve"> </w:t>
      </w:r>
      <w:r w:rsidRPr="003F5ABA">
        <w:rPr>
          <w:rFonts w:ascii="Times New Roman" w:hAnsi="Times New Roman" w:cs="Times New Roman"/>
          <w:sz w:val="28"/>
          <w:szCs w:val="28"/>
        </w:rPr>
        <w:t>взаим</w:t>
      </w:r>
      <w:r w:rsidRPr="003F5ABA">
        <w:rPr>
          <w:rFonts w:ascii="Times New Roman" w:hAnsi="Times New Roman" w:cs="Times New Roman"/>
          <w:sz w:val="28"/>
          <w:szCs w:val="28"/>
        </w:rPr>
        <w:t>о</w:t>
      </w:r>
      <w:r w:rsidRPr="003F5ABA">
        <w:rPr>
          <w:rFonts w:ascii="Times New Roman" w:hAnsi="Times New Roman" w:cs="Times New Roman"/>
          <w:sz w:val="28"/>
          <w:szCs w:val="28"/>
        </w:rPr>
        <w:t>отношени</w:t>
      </w:r>
      <w:r>
        <w:rPr>
          <w:rFonts w:ascii="Times New Roman" w:hAnsi="Times New Roman" w:cs="Times New Roman"/>
          <w:sz w:val="28"/>
          <w:szCs w:val="28"/>
        </w:rPr>
        <w:t>я</w:t>
      </w:r>
      <w:r w:rsidRPr="003F5ABA">
        <w:rPr>
          <w:rFonts w:ascii="Times New Roman" w:hAnsi="Times New Roman" w:cs="Times New Roman"/>
          <w:sz w:val="28"/>
          <w:szCs w:val="28"/>
        </w:rPr>
        <w:t xml:space="preserve"> с педагогами, какие требования обязательны для</w:t>
      </w:r>
      <w:r>
        <w:rPr>
          <w:rFonts w:ascii="Times New Roman" w:hAnsi="Times New Roman" w:cs="Times New Roman"/>
          <w:sz w:val="28"/>
          <w:szCs w:val="28"/>
        </w:rPr>
        <w:t xml:space="preserve"> </w:t>
      </w:r>
      <w:r w:rsidRPr="003F5ABA">
        <w:rPr>
          <w:rFonts w:ascii="Times New Roman" w:hAnsi="Times New Roman" w:cs="Times New Roman"/>
          <w:sz w:val="28"/>
          <w:szCs w:val="28"/>
        </w:rPr>
        <w:t>выполнения. На п</w:t>
      </w:r>
      <w:r w:rsidRPr="003F5ABA">
        <w:rPr>
          <w:rFonts w:ascii="Times New Roman" w:hAnsi="Times New Roman" w:cs="Times New Roman"/>
          <w:sz w:val="28"/>
          <w:szCs w:val="28"/>
        </w:rPr>
        <w:t>я</w:t>
      </w:r>
      <w:r w:rsidRPr="003F5ABA">
        <w:rPr>
          <w:rFonts w:ascii="Times New Roman" w:hAnsi="Times New Roman" w:cs="Times New Roman"/>
          <w:sz w:val="28"/>
          <w:szCs w:val="28"/>
        </w:rPr>
        <w:t>тиклассника обрушивается поток информации с</w:t>
      </w:r>
      <w:r>
        <w:rPr>
          <w:rFonts w:ascii="Times New Roman" w:hAnsi="Times New Roman" w:cs="Times New Roman"/>
          <w:sz w:val="28"/>
          <w:szCs w:val="28"/>
        </w:rPr>
        <w:t xml:space="preserve"> </w:t>
      </w:r>
      <w:r w:rsidRPr="003F5ABA">
        <w:rPr>
          <w:rFonts w:ascii="Times New Roman" w:hAnsi="Times New Roman" w:cs="Times New Roman"/>
          <w:sz w:val="28"/>
          <w:szCs w:val="28"/>
        </w:rPr>
        <w:t>непонятными для него словами, терминами. Новая обстановка и разные</w:t>
      </w:r>
      <w:r>
        <w:rPr>
          <w:rFonts w:ascii="Times New Roman" w:hAnsi="Times New Roman" w:cs="Times New Roman"/>
          <w:sz w:val="28"/>
          <w:szCs w:val="28"/>
        </w:rPr>
        <w:t xml:space="preserve"> </w:t>
      </w:r>
      <w:r w:rsidRPr="003F5ABA">
        <w:rPr>
          <w:rFonts w:ascii="Times New Roman" w:hAnsi="Times New Roman" w:cs="Times New Roman"/>
          <w:sz w:val="28"/>
          <w:szCs w:val="28"/>
        </w:rPr>
        <w:t>кабинеты, новый коллектив сверстников, разные стиль и методика обучения</w:t>
      </w:r>
    </w:p>
    <w:p w:rsidR="00386647" w:rsidRPr="003F5ABA" w:rsidRDefault="00386647" w:rsidP="00386647">
      <w:pPr>
        <w:autoSpaceDE w:val="0"/>
        <w:autoSpaceDN w:val="0"/>
        <w:adjustRightInd w:val="0"/>
        <w:spacing w:after="0" w:line="240" w:lineRule="auto"/>
        <w:jc w:val="both"/>
        <w:rPr>
          <w:rFonts w:ascii="Times New Roman" w:hAnsi="Times New Roman" w:cs="Times New Roman"/>
          <w:sz w:val="28"/>
          <w:szCs w:val="28"/>
        </w:rPr>
      </w:pPr>
      <w:r w:rsidRPr="003F5ABA">
        <w:rPr>
          <w:rFonts w:ascii="Times New Roman" w:hAnsi="Times New Roman" w:cs="Times New Roman"/>
          <w:sz w:val="28"/>
          <w:szCs w:val="28"/>
        </w:rPr>
        <w:t xml:space="preserve">на уроках – эти условия усиливают необходимость работы классного </w:t>
      </w:r>
      <w:r>
        <w:rPr>
          <w:rFonts w:ascii="Times New Roman" w:hAnsi="Times New Roman" w:cs="Times New Roman"/>
          <w:sz w:val="28"/>
          <w:szCs w:val="28"/>
        </w:rPr>
        <w:t>руководит</w:t>
      </w:r>
      <w:r>
        <w:rPr>
          <w:rFonts w:ascii="Times New Roman" w:hAnsi="Times New Roman" w:cs="Times New Roman"/>
          <w:sz w:val="28"/>
          <w:szCs w:val="28"/>
        </w:rPr>
        <w:t>е</w:t>
      </w:r>
      <w:r>
        <w:rPr>
          <w:rFonts w:ascii="Times New Roman" w:hAnsi="Times New Roman" w:cs="Times New Roman"/>
          <w:sz w:val="28"/>
          <w:szCs w:val="28"/>
        </w:rPr>
        <w:t xml:space="preserve">ля </w:t>
      </w:r>
      <w:r w:rsidRPr="003F5ABA">
        <w:rPr>
          <w:rFonts w:ascii="Times New Roman" w:hAnsi="Times New Roman" w:cs="Times New Roman"/>
          <w:sz w:val="28"/>
          <w:szCs w:val="28"/>
        </w:rPr>
        <w:t>по</w:t>
      </w:r>
      <w:r>
        <w:rPr>
          <w:rFonts w:ascii="Times New Roman" w:hAnsi="Times New Roman" w:cs="Times New Roman"/>
          <w:sz w:val="28"/>
          <w:szCs w:val="28"/>
        </w:rPr>
        <w:t xml:space="preserve"> </w:t>
      </w:r>
      <w:r w:rsidRPr="003F5ABA">
        <w:rPr>
          <w:rFonts w:ascii="Times New Roman" w:hAnsi="Times New Roman" w:cs="Times New Roman"/>
          <w:sz w:val="28"/>
          <w:szCs w:val="28"/>
        </w:rPr>
        <w:t>организации и координации педагогической работы с учащимися и</w:t>
      </w:r>
      <w:r>
        <w:rPr>
          <w:rFonts w:ascii="Times New Roman" w:hAnsi="Times New Roman" w:cs="Times New Roman"/>
          <w:sz w:val="28"/>
          <w:szCs w:val="28"/>
        </w:rPr>
        <w:t xml:space="preserve"> </w:t>
      </w:r>
      <w:r w:rsidRPr="003F5ABA">
        <w:rPr>
          <w:rFonts w:ascii="Times New Roman" w:hAnsi="Times New Roman" w:cs="Times New Roman"/>
          <w:sz w:val="28"/>
          <w:szCs w:val="28"/>
        </w:rPr>
        <w:t>колле</w:t>
      </w:r>
      <w:r w:rsidRPr="003F5ABA">
        <w:rPr>
          <w:rFonts w:ascii="Times New Roman" w:hAnsi="Times New Roman" w:cs="Times New Roman"/>
          <w:sz w:val="28"/>
          <w:szCs w:val="28"/>
        </w:rPr>
        <w:t>к</w:t>
      </w:r>
      <w:r w:rsidRPr="003F5ABA">
        <w:rPr>
          <w:rFonts w:ascii="Times New Roman" w:hAnsi="Times New Roman" w:cs="Times New Roman"/>
          <w:sz w:val="28"/>
          <w:szCs w:val="28"/>
        </w:rPr>
        <w:t>тивом.</w:t>
      </w:r>
    </w:p>
    <w:p w:rsidR="00386647" w:rsidRPr="003F5ABA" w:rsidRDefault="00386647" w:rsidP="004939FA">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Учителя-предметники в целом проводят больше время, чем классный</w:t>
      </w:r>
      <w:r>
        <w:rPr>
          <w:rFonts w:ascii="Times New Roman" w:hAnsi="Times New Roman" w:cs="Times New Roman"/>
          <w:sz w:val="28"/>
          <w:szCs w:val="28"/>
        </w:rPr>
        <w:t xml:space="preserve"> </w:t>
      </w:r>
      <w:r w:rsidRPr="003F5ABA">
        <w:rPr>
          <w:rFonts w:ascii="Times New Roman" w:hAnsi="Times New Roman" w:cs="Times New Roman"/>
          <w:sz w:val="28"/>
          <w:szCs w:val="28"/>
        </w:rPr>
        <w:t>рук</w:t>
      </w:r>
      <w:r w:rsidRPr="003F5ABA">
        <w:rPr>
          <w:rFonts w:ascii="Times New Roman" w:hAnsi="Times New Roman" w:cs="Times New Roman"/>
          <w:sz w:val="28"/>
          <w:szCs w:val="28"/>
        </w:rPr>
        <w:t>о</w:t>
      </w:r>
      <w:r w:rsidRPr="003F5ABA">
        <w:rPr>
          <w:rFonts w:ascii="Times New Roman" w:hAnsi="Times New Roman" w:cs="Times New Roman"/>
          <w:sz w:val="28"/>
          <w:szCs w:val="28"/>
        </w:rPr>
        <w:t xml:space="preserve">водитель с обучающими. Педагоги образовательных </w:t>
      </w:r>
      <w:r>
        <w:rPr>
          <w:rFonts w:ascii="Times New Roman" w:hAnsi="Times New Roman" w:cs="Times New Roman"/>
          <w:sz w:val="28"/>
          <w:szCs w:val="28"/>
        </w:rPr>
        <w:t>организаций</w:t>
      </w:r>
      <w:r w:rsidRPr="003F5ABA">
        <w:rPr>
          <w:rFonts w:ascii="Times New Roman" w:hAnsi="Times New Roman" w:cs="Times New Roman"/>
          <w:sz w:val="28"/>
          <w:szCs w:val="28"/>
        </w:rPr>
        <w:t xml:space="preserve"> должны</w:t>
      </w:r>
      <w:r>
        <w:rPr>
          <w:rFonts w:ascii="Times New Roman" w:hAnsi="Times New Roman" w:cs="Times New Roman"/>
          <w:sz w:val="28"/>
          <w:szCs w:val="28"/>
        </w:rPr>
        <w:t xml:space="preserve"> </w:t>
      </w:r>
      <w:r w:rsidRPr="003F5ABA">
        <w:rPr>
          <w:rFonts w:ascii="Times New Roman" w:hAnsi="Times New Roman" w:cs="Times New Roman"/>
          <w:sz w:val="28"/>
          <w:szCs w:val="28"/>
        </w:rPr>
        <w:t>осущ</w:t>
      </w:r>
      <w:r w:rsidRPr="003F5ABA">
        <w:rPr>
          <w:rFonts w:ascii="Times New Roman" w:hAnsi="Times New Roman" w:cs="Times New Roman"/>
          <w:sz w:val="28"/>
          <w:szCs w:val="28"/>
        </w:rPr>
        <w:t>е</w:t>
      </w:r>
      <w:r w:rsidRPr="003F5ABA">
        <w:rPr>
          <w:rFonts w:ascii="Times New Roman" w:hAnsi="Times New Roman" w:cs="Times New Roman"/>
          <w:sz w:val="28"/>
          <w:szCs w:val="28"/>
        </w:rPr>
        <w:t>ствлять профилактическую работу как непосредственно на уроках по</w:t>
      </w:r>
      <w:r>
        <w:rPr>
          <w:rFonts w:ascii="Times New Roman" w:hAnsi="Times New Roman" w:cs="Times New Roman"/>
          <w:sz w:val="28"/>
          <w:szCs w:val="28"/>
        </w:rPr>
        <w:t xml:space="preserve"> </w:t>
      </w:r>
      <w:r w:rsidRPr="003F5ABA">
        <w:rPr>
          <w:rFonts w:ascii="Times New Roman" w:hAnsi="Times New Roman" w:cs="Times New Roman"/>
          <w:sz w:val="28"/>
          <w:szCs w:val="28"/>
        </w:rPr>
        <w:t>предмету, так и на внеклассных мероприятиях. Например, на уроках</w:t>
      </w:r>
      <w:r>
        <w:rPr>
          <w:rFonts w:ascii="Times New Roman" w:hAnsi="Times New Roman" w:cs="Times New Roman"/>
          <w:sz w:val="28"/>
          <w:szCs w:val="28"/>
        </w:rPr>
        <w:t xml:space="preserve"> </w:t>
      </w:r>
      <w:r w:rsidRPr="003F5ABA">
        <w:rPr>
          <w:rFonts w:ascii="Times New Roman" w:hAnsi="Times New Roman" w:cs="Times New Roman"/>
          <w:sz w:val="28"/>
          <w:szCs w:val="28"/>
        </w:rPr>
        <w:t>литературы затрагивая темы вредных привычек и асоциальных форм</w:t>
      </w:r>
      <w:r>
        <w:rPr>
          <w:rFonts w:ascii="Times New Roman" w:hAnsi="Times New Roman" w:cs="Times New Roman"/>
          <w:sz w:val="28"/>
          <w:szCs w:val="28"/>
        </w:rPr>
        <w:t xml:space="preserve"> </w:t>
      </w:r>
      <w:r w:rsidRPr="003F5ABA">
        <w:rPr>
          <w:rFonts w:ascii="Times New Roman" w:hAnsi="Times New Roman" w:cs="Times New Roman"/>
          <w:sz w:val="28"/>
          <w:szCs w:val="28"/>
        </w:rPr>
        <w:t>поведения, учителя формируют критическое отношение к реальной</w:t>
      </w:r>
      <w:r>
        <w:rPr>
          <w:rFonts w:ascii="Times New Roman" w:hAnsi="Times New Roman" w:cs="Times New Roman"/>
          <w:sz w:val="28"/>
          <w:szCs w:val="28"/>
        </w:rPr>
        <w:t xml:space="preserve"> </w:t>
      </w:r>
      <w:r w:rsidRPr="003F5ABA">
        <w:rPr>
          <w:rFonts w:ascii="Times New Roman" w:hAnsi="Times New Roman" w:cs="Times New Roman"/>
          <w:sz w:val="28"/>
          <w:szCs w:val="28"/>
        </w:rPr>
        <w:t>действительности, способствуют выработке правильной личностной позиции</w:t>
      </w:r>
      <w:r w:rsidR="004939FA">
        <w:rPr>
          <w:rFonts w:ascii="Times New Roman" w:hAnsi="Times New Roman" w:cs="Times New Roman"/>
          <w:sz w:val="28"/>
          <w:szCs w:val="28"/>
        </w:rPr>
        <w:t xml:space="preserve"> </w:t>
      </w:r>
      <w:r w:rsidRPr="003F5ABA">
        <w:rPr>
          <w:rFonts w:ascii="Times New Roman" w:hAnsi="Times New Roman" w:cs="Times New Roman"/>
          <w:sz w:val="28"/>
          <w:szCs w:val="28"/>
        </w:rPr>
        <w:t>в отношении различных жизненных ситуаций.</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lastRenderedPageBreak/>
        <w:t>В тоже время педагоги не могут знать, достаточно полно личностных</w:t>
      </w:r>
      <w:r>
        <w:rPr>
          <w:rFonts w:ascii="Times New Roman" w:hAnsi="Times New Roman" w:cs="Times New Roman"/>
          <w:sz w:val="28"/>
          <w:szCs w:val="28"/>
        </w:rPr>
        <w:t xml:space="preserve"> </w:t>
      </w:r>
      <w:r w:rsidRPr="003F5ABA">
        <w:rPr>
          <w:rFonts w:ascii="Times New Roman" w:hAnsi="Times New Roman" w:cs="Times New Roman"/>
          <w:sz w:val="28"/>
          <w:szCs w:val="28"/>
        </w:rPr>
        <w:t>ос</w:t>
      </w:r>
      <w:r w:rsidRPr="003F5ABA">
        <w:rPr>
          <w:rFonts w:ascii="Times New Roman" w:hAnsi="Times New Roman" w:cs="Times New Roman"/>
          <w:sz w:val="28"/>
          <w:szCs w:val="28"/>
        </w:rPr>
        <w:t>о</w:t>
      </w:r>
      <w:r w:rsidRPr="003F5ABA">
        <w:rPr>
          <w:rFonts w:ascii="Times New Roman" w:hAnsi="Times New Roman" w:cs="Times New Roman"/>
          <w:sz w:val="28"/>
          <w:szCs w:val="28"/>
        </w:rPr>
        <w:t>бенностей подростков, обстоятельств их жизни. С целью снижения</w:t>
      </w:r>
      <w:r>
        <w:rPr>
          <w:rFonts w:ascii="Times New Roman" w:hAnsi="Times New Roman" w:cs="Times New Roman"/>
          <w:sz w:val="28"/>
          <w:szCs w:val="28"/>
        </w:rPr>
        <w:t xml:space="preserve"> </w:t>
      </w:r>
      <w:r w:rsidRPr="003F5ABA">
        <w:rPr>
          <w:rFonts w:ascii="Times New Roman" w:hAnsi="Times New Roman" w:cs="Times New Roman"/>
          <w:sz w:val="28"/>
          <w:szCs w:val="28"/>
        </w:rPr>
        <w:t>неблагоприя</w:t>
      </w:r>
      <w:r w:rsidRPr="003F5ABA">
        <w:rPr>
          <w:rFonts w:ascii="Times New Roman" w:hAnsi="Times New Roman" w:cs="Times New Roman"/>
          <w:sz w:val="28"/>
          <w:szCs w:val="28"/>
        </w:rPr>
        <w:t>т</w:t>
      </w:r>
      <w:r w:rsidRPr="003F5ABA">
        <w:rPr>
          <w:rFonts w:ascii="Times New Roman" w:hAnsi="Times New Roman" w:cs="Times New Roman"/>
          <w:sz w:val="28"/>
          <w:szCs w:val="28"/>
        </w:rPr>
        <w:t>ных факторов адаптации, предотвращения девиантного</w:t>
      </w:r>
      <w:r>
        <w:rPr>
          <w:rFonts w:ascii="Times New Roman" w:hAnsi="Times New Roman" w:cs="Times New Roman"/>
          <w:sz w:val="28"/>
          <w:szCs w:val="28"/>
        </w:rPr>
        <w:t xml:space="preserve"> </w:t>
      </w:r>
      <w:r w:rsidRPr="003F5ABA">
        <w:rPr>
          <w:rFonts w:ascii="Times New Roman" w:hAnsi="Times New Roman" w:cs="Times New Roman"/>
          <w:sz w:val="28"/>
          <w:szCs w:val="28"/>
        </w:rPr>
        <w:t>развития личности подр</w:t>
      </w:r>
      <w:r w:rsidRPr="003F5ABA">
        <w:rPr>
          <w:rFonts w:ascii="Times New Roman" w:hAnsi="Times New Roman" w:cs="Times New Roman"/>
          <w:sz w:val="28"/>
          <w:szCs w:val="28"/>
        </w:rPr>
        <w:t>о</w:t>
      </w:r>
      <w:r w:rsidRPr="003F5ABA">
        <w:rPr>
          <w:rFonts w:ascii="Times New Roman" w:hAnsi="Times New Roman" w:cs="Times New Roman"/>
          <w:sz w:val="28"/>
          <w:szCs w:val="28"/>
        </w:rPr>
        <w:t>стка классный руководитель знакомит учителей с</w:t>
      </w:r>
      <w:r>
        <w:rPr>
          <w:rFonts w:ascii="Times New Roman" w:hAnsi="Times New Roman" w:cs="Times New Roman"/>
          <w:sz w:val="28"/>
          <w:szCs w:val="28"/>
        </w:rPr>
        <w:t xml:space="preserve"> </w:t>
      </w:r>
      <w:r w:rsidRPr="003F5ABA">
        <w:rPr>
          <w:rFonts w:ascii="Times New Roman" w:hAnsi="Times New Roman" w:cs="Times New Roman"/>
          <w:sz w:val="28"/>
          <w:szCs w:val="28"/>
        </w:rPr>
        <w:t>результатами изучен</w:t>
      </w:r>
      <w:r>
        <w:rPr>
          <w:rFonts w:ascii="Times New Roman" w:hAnsi="Times New Roman" w:cs="Times New Roman"/>
          <w:sz w:val="28"/>
          <w:szCs w:val="28"/>
        </w:rPr>
        <w:t>ия детей и классного коллектива</w:t>
      </w:r>
      <w:r w:rsidRPr="003F5ABA">
        <w:rPr>
          <w:rFonts w:ascii="Times New Roman" w:hAnsi="Times New Roman" w:cs="Times New Roman"/>
          <w:sz w:val="28"/>
          <w:szCs w:val="28"/>
        </w:rPr>
        <w:t>. Он организует совместно с учителями-предметниками п</w:t>
      </w:r>
      <w:r w:rsidRPr="003F5ABA">
        <w:rPr>
          <w:rFonts w:ascii="Times New Roman" w:hAnsi="Times New Roman" w:cs="Times New Roman"/>
          <w:sz w:val="28"/>
          <w:szCs w:val="28"/>
        </w:rPr>
        <w:t>о</w:t>
      </w:r>
      <w:r w:rsidRPr="003F5ABA">
        <w:rPr>
          <w:rFonts w:ascii="Times New Roman" w:hAnsi="Times New Roman" w:cs="Times New Roman"/>
          <w:sz w:val="28"/>
          <w:szCs w:val="28"/>
        </w:rPr>
        <w:t>иск</w:t>
      </w:r>
      <w:r>
        <w:rPr>
          <w:rFonts w:ascii="Times New Roman" w:hAnsi="Times New Roman" w:cs="Times New Roman"/>
          <w:sz w:val="28"/>
          <w:szCs w:val="28"/>
        </w:rPr>
        <w:t xml:space="preserve"> </w:t>
      </w:r>
      <w:r w:rsidRPr="003F5ABA">
        <w:rPr>
          <w:rFonts w:ascii="Times New Roman" w:hAnsi="Times New Roman" w:cs="Times New Roman"/>
          <w:sz w:val="28"/>
          <w:szCs w:val="28"/>
        </w:rPr>
        <w:t>средств, способов, обеспечивающих успешность ребенка в учебной</w:t>
      </w:r>
      <w:r>
        <w:rPr>
          <w:rFonts w:ascii="Times New Roman" w:hAnsi="Times New Roman" w:cs="Times New Roman"/>
          <w:sz w:val="28"/>
          <w:szCs w:val="28"/>
        </w:rPr>
        <w:t xml:space="preserve"> </w:t>
      </w:r>
      <w:r w:rsidRPr="003F5ABA">
        <w:rPr>
          <w:rFonts w:ascii="Times New Roman" w:hAnsi="Times New Roman" w:cs="Times New Roman"/>
          <w:sz w:val="28"/>
          <w:szCs w:val="28"/>
        </w:rPr>
        <w:t>деятел</w:t>
      </w:r>
      <w:r w:rsidRPr="003F5ABA">
        <w:rPr>
          <w:rFonts w:ascii="Times New Roman" w:hAnsi="Times New Roman" w:cs="Times New Roman"/>
          <w:sz w:val="28"/>
          <w:szCs w:val="28"/>
        </w:rPr>
        <w:t>ь</w:t>
      </w:r>
      <w:r w:rsidRPr="003F5ABA">
        <w:rPr>
          <w:rFonts w:ascii="Times New Roman" w:hAnsi="Times New Roman" w:cs="Times New Roman"/>
          <w:sz w:val="28"/>
          <w:szCs w:val="28"/>
        </w:rPr>
        <w:t>ности, его самореализацию на уроке и во внеучебное время.</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Классный руководитель систематически информирует учителей о</w:t>
      </w:r>
      <w:r>
        <w:rPr>
          <w:rFonts w:ascii="Times New Roman" w:hAnsi="Times New Roman" w:cs="Times New Roman"/>
          <w:sz w:val="28"/>
          <w:szCs w:val="28"/>
        </w:rPr>
        <w:t xml:space="preserve"> </w:t>
      </w:r>
      <w:r w:rsidRPr="003F5ABA">
        <w:rPr>
          <w:rFonts w:ascii="Times New Roman" w:hAnsi="Times New Roman" w:cs="Times New Roman"/>
          <w:sz w:val="28"/>
          <w:szCs w:val="28"/>
        </w:rPr>
        <w:t>динамике развития ребенка, его трудностях и достижениях, об изменении</w:t>
      </w:r>
      <w:r>
        <w:rPr>
          <w:rFonts w:ascii="Times New Roman" w:hAnsi="Times New Roman" w:cs="Times New Roman"/>
          <w:sz w:val="28"/>
          <w:szCs w:val="28"/>
        </w:rPr>
        <w:t xml:space="preserve"> </w:t>
      </w:r>
      <w:r w:rsidRPr="003F5ABA">
        <w:rPr>
          <w:rFonts w:ascii="Times New Roman" w:hAnsi="Times New Roman" w:cs="Times New Roman"/>
          <w:sz w:val="28"/>
          <w:szCs w:val="28"/>
        </w:rPr>
        <w:t>ситуации в семье. В случае затруднений, возникающих у ребенка и его</w:t>
      </w:r>
      <w:r>
        <w:rPr>
          <w:rFonts w:ascii="Times New Roman" w:hAnsi="Times New Roman" w:cs="Times New Roman"/>
          <w:sz w:val="28"/>
          <w:szCs w:val="28"/>
        </w:rPr>
        <w:t xml:space="preserve"> </w:t>
      </w:r>
      <w:r w:rsidRPr="003F5ABA">
        <w:rPr>
          <w:rFonts w:ascii="Times New Roman" w:hAnsi="Times New Roman" w:cs="Times New Roman"/>
          <w:sz w:val="28"/>
          <w:szCs w:val="28"/>
        </w:rPr>
        <w:t>родителей, связанных с об</w:t>
      </w:r>
      <w:r w:rsidRPr="003F5ABA">
        <w:rPr>
          <w:rFonts w:ascii="Times New Roman" w:hAnsi="Times New Roman" w:cs="Times New Roman"/>
          <w:sz w:val="28"/>
          <w:szCs w:val="28"/>
        </w:rPr>
        <w:t>у</w:t>
      </w:r>
      <w:r w:rsidRPr="003F5ABA">
        <w:rPr>
          <w:rFonts w:ascii="Times New Roman" w:hAnsi="Times New Roman" w:cs="Times New Roman"/>
          <w:sz w:val="28"/>
          <w:szCs w:val="28"/>
        </w:rPr>
        <w:t>чением, он стремится привлечь учителей к</w:t>
      </w:r>
      <w:r>
        <w:rPr>
          <w:rFonts w:ascii="Times New Roman" w:hAnsi="Times New Roman" w:cs="Times New Roman"/>
          <w:sz w:val="28"/>
          <w:szCs w:val="28"/>
        </w:rPr>
        <w:t xml:space="preserve"> </w:t>
      </w:r>
      <w:r w:rsidRPr="003F5ABA">
        <w:rPr>
          <w:rFonts w:ascii="Times New Roman" w:hAnsi="Times New Roman" w:cs="Times New Roman"/>
          <w:sz w:val="28"/>
          <w:szCs w:val="28"/>
        </w:rPr>
        <w:t>обсуждению путей преодоления этих трудностей и помогает педагогам</w:t>
      </w:r>
      <w:r>
        <w:rPr>
          <w:rFonts w:ascii="Times New Roman" w:hAnsi="Times New Roman" w:cs="Times New Roman"/>
          <w:sz w:val="28"/>
          <w:szCs w:val="28"/>
        </w:rPr>
        <w:t xml:space="preserve"> </w:t>
      </w:r>
      <w:r w:rsidRPr="003F5ABA">
        <w:rPr>
          <w:rFonts w:ascii="Times New Roman" w:hAnsi="Times New Roman" w:cs="Times New Roman"/>
          <w:sz w:val="28"/>
          <w:szCs w:val="28"/>
        </w:rPr>
        <w:t>скорректировать их действия. Необходимо п</w:t>
      </w:r>
      <w:r w:rsidRPr="003F5ABA">
        <w:rPr>
          <w:rFonts w:ascii="Times New Roman" w:hAnsi="Times New Roman" w:cs="Times New Roman"/>
          <w:sz w:val="28"/>
          <w:szCs w:val="28"/>
        </w:rPr>
        <w:t>о</w:t>
      </w:r>
      <w:r w:rsidRPr="003F5ABA">
        <w:rPr>
          <w:rFonts w:ascii="Times New Roman" w:hAnsi="Times New Roman" w:cs="Times New Roman"/>
          <w:sz w:val="28"/>
          <w:szCs w:val="28"/>
        </w:rPr>
        <w:t>знакомить учителей с</w:t>
      </w:r>
      <w:r>
        <w:rPr>
          <w:rFonts w:ascii="Times New Roman" w:hAnsi="Times New Roman" w:cs="Times New Roman"/>
          <w:sz w:val="28"/>
          <w:szCs w:val="28"/>
        </w:rPr>
        <w:t xml:space="preserve"> </w:t>
      </w:r>
      <w:r w:rsidRPr="003F5ABA">
        <w:rPr>
          <w:rFonts w:ascii="Times New Roman" w:hAnsi="Times New Roman" w:cs="Times New Roman"/>
          <w:sz w:val="28"/>
          <w:szCs w:val="28"/>
        </w:rPr>
        <w:t>особенностями психического развития детей, имеющих о</w:t>
      </w:r>
      <w:r w:rsidRPr="003F5ABA">
        <w:rPr>
          <w:rFonts w:ascii="Times New Roman" w:hAnsi="Times New Roman" w:cs="Times New Roman"/>
          <w:sz w:val="28"/>
          <w:szCs w:val="28"/>
        </w:rPr>
        <w:t>т</w:t>
      </w:r>
      <w:r w:rsidRPr="003F5ABA">
        <w:rPr>
          <w:rFonts w:ascii="Times New Roman" w:hAnsi="Times New Roman" w:cs="Times New Roman"/>
          <w:sz w:val="28"/>
          <w:szCs w:val="28"/>
        </w:rPr>
        <w:t>клонения в</w:t>
      </w:r>
      <w:r>
        <w:rPr>
          <w:rFonts w:ascii="Times New Roman" w:hAnsi="Times New Roman" w:cs="Times New Roman"/>
          <w:sz w:val="28"/>
          <w:szCs w:val="28"/>
        </w:rPr>
        <w:t xml:space="preserve"> </w:t>
      </w:r>
      <w:r w:rsidRPr="003F5ABA">
        <w:rPr>
          <w:rFonts w:ascii="Times New Roman" w:hAnsi="Times New Roman" w:cs="Times New Roman"/>
          <w:sz w:val="28"/>
          <w:szCs w:val="28"/>
        </w:rPr>
        <w:t>развитии, со специальными способами педагогического влияния на таких</w:t>
      </w:r>
      <w:r>
        <w:rPr>
          <w:rFonts w:ascii="Times New Roman" w:hAnsi="Times New Roman" w:cs="Times New Roman"/>
          <w:sz w:val="28"/>
          <w:szCs w:val="28"/>
        </w:rPr>
        <w:t xml:space="preserve"> </w:t>
      </w:r>
      <w:r w:rsidRPr="003F5ABA">
        <w:rPr>
          <w:rFonts w:ascii="Times New Roman" w:hAnsi="Times New Roman" w:cs="Times New Roman"/>
          <w:sz w:val="28"/>
          <w:szCs w:val="28"/>
        </w:rPr>
        <w:t>детей.</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С другой стороны классный руководитель изучает стиль, основные</w:t>
      </w:r>
      <w:r>
        <w:rPr>
          <w:rFonts w:ascii="Times New Roman" w:hAnsi="Times New Roman" w:cs="Times New Roman"/>
          <w:sz w:val="28"/>
          <w:szCs w:val="28"/>
        </w:rPr>
        <w:t xml:space="preserve"> </w:t>
      </w:r>
      <w:r w:rsidRPr="003F5ABA">
        <w:rPr>
          <w:rFonts w:ascii="Times New Roman" w:hAnsi="Times New Roman" w:cs="Times New Roman"/>
          <w:sz w:val="28"/>
          <w:szCs w:val="28"/>
        </w:rPr>
        <w:t>методы и приемы работы своих коллег с учащимися, выявляет успехи,</w:t>
      </w:r>
      <w:r>
        <w:rPr>
          <w:rFonts w:ascii="Times New Roman" w:hAnsi="Times New Roman" w:cs="Times New Roman"/>
          <w:sz w:val="28"/>
          <w:szCs w:val="28"/>
        </w:rPr>
        <w:t xml:space="preserve"> </w:t>
      </w:r>
      <w:r w:rsidRPr="003F5ABA">
        <w:rPr>
          <w:rFonts w:ascii="Times New Roman" w:hAnsi="Times New Roman" w:cs="Times New Roman"/>
          <w:sz w:val="28"/>
          <w:szCs w:val="28"/>
        </w:rPr>
        <w:t>проблемы, дост</w:t>
      </w:r>
      <w:r w:rsidRPr="003F5ABA">
        <w:rPr>
          <w:rFonts w:ascii="Times New Roman" w:hAnsi="Times New Roman" w:cs="Times New Roman"/>
          <w:sz w:val="28"/>
          <w:szCs w:val="28"/>
        </w:rPr>
        <w:t>и</w:t>
      </w:r>
      <w:r w:rsidRPr="003F5ABA">
        <w:rPr>
          <w:rFonts w:ascii="Times New Roman" w:hAnsi="Times New Roman" w:cs="Times New Roman"/>
          <w:sz w:val="28"/>
          <w:szCs w:val="28"/>
        </w:rPr>
        <w:t>жения, эффективные способы работы учителей со</w:t>
      </w:r>
      <w:r>
        <w:rPr>
          <w:rFonts w:ascii="Times New Roman" w:hAnsi="Times New Roman" w:cs="Times New Roman"/>
          <w:sz w:val="28"/>
          <w:szCs w:val="28"/>
        </w:rPr>
        <w:t xml:space="preserve"> </w:t>
      </w:r>
      <w:r w:rsidRPr="003F5ABA">
        <w:rPr>
          <w:rFonts w:ascii="Times New Roman" w:hAnsi="Times New Roman" w:cs="Times New Roman"/>
          <w:sz w:val="28"/>
          <w:szCs w:val="28"/>
        </w:rPr>
        <w:t>школьниками и родителями, организует обмен опытом педагогической</w:t>
      </w:r>
      <w:r>
        <w:rPr>
          <w:rFonts w:ascii="Times New Roman" w:hAnsi="Times New Roman" w:cs="Times New Roman"/>
          <w:sz w:val="28"/>
          <w:szCs w:val="28"/>
        </w:rPr>
        <w:t xml:space="preserve"> </w:t>
      </w:r>
      <w:r w:rsidRPr="003F5ABA">
        <w:rPr>
          <w:rFonts w:ascii="Times New Roman" w:hAnsi="Times New Roman" w:cs="Times New Roman"/>
          <w:sz w:val="28"/>
          <w:szCs w:val="28"/>
        </w:rPr>
        <w:t>работы, поддерживает, стимулирует стремление учителей оказать</w:t>
      </w:r>
      <w:r>
        <w:rPr>
          <w:rFonts w:ascii="Times New Roman" w:hAnsi="Times New Roman" w:cs="Times New Roman"/>
          <w:sz w:val="28"/>
          <w:szCs w:val="28"/>
        </w:rPr>
        <w:t xml:space="preserve"> </w:t>
      </w:r>
      <w:r w:rsidRPr="003F5ABA">
        <w:rPr>
          <w:rFonts w:ascii="Times New Roman" w:hAnsi="Times New Roman" w:cs="Times New Roman"/>
          <w:sz w:val="28"/>
          <w:szCs w:val="28"/>
        </w:rPr>
        <w:t>педагогическую поддержку ребенку, установить с</w:t>
      </w:r>
      <w:r w:rsidRPr="003F5ABA">
        <w:rPr>
          <w:rFonts w:ascii="Times New Roman" w:hAnsi="Times New Roman" w:cs="Times New Roman"/>
          <w:sz w:val="28"/>
          <w:szCs w:val="28"/>
        </w:rPr>
        <w:t>о</w:t>
      </w:r>
      <w:r w:rsidRPr="003F5ABA">
        <w:rPr>
          <w:rFonts w:ascii="Times New Roman" w:hAnsi="Times New Roman" w:cs="Times New Roman"/>
          <w:sz w:val="28"/>
          <w:szCs w:val="28"/>
        </w:rPr>
        <w:t>труднические отношения</w:t>
      </w:r>
      <w:r>
        <w:rPr>
          <w:rFonts w:ascii="Times New Roman" w:hAnsi="Times New Roman" w:cs="Times New Roman"/>
          <w:sz w:val="28"/>
          <w:szCs w:val="28"/>
        </w:rPr>
        <w:t xml:space="preserve"> </w:t>
      </w:r>
      <w:r w:rsidRPr="003F5ABA">
        <w:rPr>
          <w:rFonts w:ascii="Times New Roman" w:hAnsi="Times New Roman" w:cs="Times New Roman"/>
          <w:sz w:val="28"/>
          <w:szCs w:val="28"/>
        </w:rPr>
        <w:t>с родителями. В то же время он заинтересованно пр</w:t>
      </w:r>
      <w:r w:rsidRPr="003F5ABA">
        <w:rPr>
          <w:rFonts w:ascii="Times New Roman" w:hAnsi="Times New Roman" w:cs="Times New Roman"/>
          <w:sz w:val="28"/>
          <w:szCs w:val="28"/>
        </w:rPr>
        <w:t>и</w:t>
      </w:r>
      <w:r w:rsidRPr="003F5ABA">
        <w:rPr>
          <w:rFonts w:ascii="Times New Roman" w:hAnsi="Times New Roman" w:cs="Times New Roman"/>
          <w:sz w:val="28"/>
          <w:szCs w:val="28"/>
        </w:rPr>
        <w:t>нимает предложения</w:t>
      </w:r>
      <w:r>
        <w:rPr>
          <w:rFonts w:ascii="Times New Roman" w:hAnsi="Times New Roman" w:cs="Times New Roman"/>
          <w:sz w:val="28"/>
          <w:szCs w:val="28"/>
        </w:rPr>
        <w:t xml:space="preserve"> </w:t>
      </w:r>
      <w:r w:rsidRPr="003F5ABA">
        <w:rPr>
          <w:rFonts w:ascii="Times New Roman" w:hAnsi="Times New Roman" w:cs="Times New Roman"/>
          <w:sz w:val="28"/>
          <w:szCs w:val="28"/>
        </w:rPr>
        <w:t>учителей, проявление их инициативы, реагирует на замеч</w:t>
      </w:r>
      <w:r w:rsidRPr="003F5ABA">
        <w:rPr>
          <w:rFonts w:ascii="Times New Roman" w:hAnsi="Times New Roman" w:cs="Times New Roman"/>
          <w:sz w:val="28"/>
          <w:szCs w:val="28"/>
        </w:rPr>
        <w:t>а</w:t>
      </w:r>
      <w:r w:rsidRPr="003F5ABA">
        <w:rPr>
          <w:rFonts w:ascii="Times New Roman" w:hAnsi="Times New Roman" w:cs="Times New Roman"/>
          <w:sz w:val="28"/>
          <w:szCs w:val="28"/>
        </w:rPr>
        <w:t>ния, проблемы,</w:t>
      </w:r>
      <w:r>
        <w:rPr>
          <w:rFonts w:ascii="Times New Roman" w:hAnsi="Times New Roman" w:cs="Times New Roman"/>
          <w:sz w:val="28"/>
          <w:szCs w:val="28"/>
        </w:rPr>
        <w:t xml:space="preserve"> </w:t>
      </w:r>
      <w:r w:rsidRPr="003F5ABA">
        <w:rPr>
          <w:rFonts w:ascii="Times New Roman" w:hAnsi="Times New Roman" w:cs="Times New Roman"/>
          <w:sz w:val="28"/>
          <w:szCs w:val="28"/>
        </w:rPr>
        <w:t>поставленные учителями.</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В целях профилактики суицидального поведения среди подростков</w:t>
      </w:r>
      <w:r>
        <w:rPr>
          <w:rFonts w:ascii="Times New Roman" w:hAnsi="Times New Roman" w:cs="Times New Roman"/>
          <w:sz w:val="28"/>
          <w:szCs w:val="28"/>
        </w:rPr>
        <w:t xml:space="preserve"> </w:t>
      </w:r>
      <w:r w:rsidRPr="003F5ABA">
        <w:rPr>
          <w:rFonts w:ascii="Times New Roman" w:hAnsi="Times New Roman" w:cs="Times New Roman"/>
          <w:sz w:val="28"/>
          <w:szCs w:val="28"/>
        </w:rPr>
        <w:t>клас</w:t>
      </w:r>
      <w:r w:rsidRPr="003F5ABA">
        <w:rPr>
          <w:rFonts w:ascii="Times New Roman" w:hAnsi="Times New Roman" w:cs="Times New Roman"/>
          <w:sz w:val="28"/>
          <w:szCs w:val="28"/>
        </w:rPr>
        <w:t>с</w:t>
      </w:r>
      <w:r w:rsidRPr="003F5ABA">
        <w:rPr>
          <w:rFonts w:ascii="Times New Roman" w:hAnsi="Times New Roman" w:cs="Times New Roman"/>
          <w:sz w:val="28"/>
          <w:szCs w:val="28"/>
        </w:rPr>
        <w:t xml:space="preserve">ный руководитель информирует учителей-предметников </w:t>
      </w:r>
      <w:r w:rsidRPr="005E0C4A">
        <w:rPr>
          <w:rFonts w:ascii="Times New Roman" w:hAnsi="Times New Roman" w:cs="Times New Roman"/>
          <w:sz w:val="28"/>
          <w:szCs w:val="28"/>
        </w:rPr>
        <w:t>об уровне</w:t>
      </w:r>
      <w:r>
        <w:rPr>
          <w:rFonts w:ascii="Times New Roman" w:hAnsi="Times New Roman" w:cs="Times New Roman"/>
          <w:sz w:val="28"/>
          <w:szCs w:val="28"/>
        </w:rPr>
        <w:t xml:space="preserve"> </w:t>
      </w:r>
      <w:r w:rsidRPr="003F5ABA">
        <w:rPr>
          <w:rFonts w:ascii="Times New Roman" w:hAnsi="Times New Roman" w:cs="Times New Roman"/>
          <w:sz w:val="28"/>
          <w:szCs w:val="28"/>
        </w:rPr>
        <w:t>воспита</w:t>
      </w:r>
      <w:r>
        <w:rPr>
          <w:rFonts w:ascii="Times New Roman" w:hAnsi="Times New Roman" w:cs="Times New Roman"/>
          <w:sz w:val="28"/>
          <w:szCs w:val="28"/>
        </w:rPr>
        <w:t>нности обучающихся</w:t>
      </w:r>
      <w:r w:rsidRPr="003F5ABA">
        <w:rPr>
          <w:rFonts w:ascii="Times New Roman" w:hAnsi="Times New Roman" w:cs="Times New Roman"/>
          <w:sz w:val="28"/>
          <w:szCs w:val="28"/>
        </w:rPr>
        <w:t>, особенностях</w:t>
      </w:r>
      <w:r>
        <w:rPr>
          <w:rFonts w:ascii="Times New Roman" w:hAnsi="Times New Roman" w:cs="Times New Roman"/>
          <w:sz w:val="28"/>
          <w:szCs w:val="28"/>
        </w:rPr>
        <w:t xml:space="preserve"> их</w:t>
      </w:r>
      <w:r w:rsidRPr="003F5ABA">
        <w:rPr>
          <w:rFonts w:ascii="Times New Roman" w:hAnsi="Times New Roman" w:cs="Times New Roman"/>
          <w:sz w:val="28"/>
          <w:szCs w:val="28"/>
        </w:rPr>
        <w:t xml:space="preserve"> родителей, организует встречи педагогов и</w:t>
      </w:r>
      <w:r>
        <w:rPr>
          <w:rFonts w:ascii="Times New Roman" w:hAnsi="Times New Roman" w:cs="Times New Roman"/>
          <w:sz w:val="28"/>
          <w:szCs w:val="28"/>
        </w:rPr>
        <w:t xml:space="preserve"> </w:t>
      </w:r>
      <w:r w:rsidRPr="003F5ABA">
        <w:rPr>
          <w:rFonts w:ascii="Times New Roman" w:hAnsi="Times New Roman" w:cs="Times New Roman"/>
          <w:sz w:val="28"/>
          <w:szCs w:val="28"/>
        </w:rPr>
        <w:t>род</w:t>
      </w:r>
      <w:r w:rsidRPr="003F5ABA">
        <w:rPr>
          <w:rFonts w:ascii="Times New Roman" w:hAnsi="Times New Roman" w:cs="Times New Roman"/>
          <w:sz w:val="28"/>
          <w:szCs w:val="28"/>
        </w:rPr>
        <w:t>и</w:t>
      </w:r>
      <w:r w:rsidRPr="003F5ABA">
        <w:rPr>
          <w:rFonts w:ascii="Times New Roman" w:hAnsi="Times New Roman" w:cs="Times New Roman"/>
          <w:sz w:val="28"/>
          <w:szCs w:val="28"/>
        </w:rPr>
        <w:t>телей с целью обмена информацией, об успехах обучения и воспитания</w:t>
      </w:r>
      <w:r>
        <w:rPr>
          <w:rFonts w:ascii="Times New Roman" w:hAnsi="Times New Roman" w:cs="Times New Roman"/>
          <w:sz w:val="28"/>
          <w:szCs w:val="28"/>
        </w:rPr>
        <w:t xml:space="preserve"> ребенка</w:t>
      </w:r>
      <w:r w:rsidRPr="003F5ABA">
        <w:rPr>
          <w:rFonts w:ascii="Times New Roman" w:hAnsi="Times New Roman" w:cs="Times New Roman"/>
          <w:sz w:val="28"/>
          <w:szCs w:val="28"/>
        </w:rPr>
        <w:t>.</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Целесообразно привлекать учителей-предметников к планированию и</w:t>
      </w:r>
      <w:r>
        <w:rPr>
          <w:rFonts w:ascii="Times New Roman" w:hAnsi="Times New Roman" w:cs="Times New Roman"/>
          <w:sz w:val="28"/>
          <w:szCs w:val="28"/>
        </w:rPr>
        <w:t xml:space="preserve"> </w:t>
      </w:r>
      <w:r w:rsidRPr="003F5ABA">
        <w:rPr>
          <w:rFonts w:ascii="Times New Roman" w:hAnsi="Times New Roman" w:cs="Times New Roman"/>
          <w:sz w:val="28"/>
          <w:szCs w:val="28"/>
        </w:rPr>
        <w:t>орг</w:t>
      </w:r>
      <w:r w:rsidRPr="003F5ABA">
        <w:rPr>
          <w:rFonts w:ascii="Times New Roman" w:hAnsi="Times New Roman" w:cs="Times New Roman"/>
          <w:sz w:val="28"/>
          <w:szCs w:val="28"/>
        </w:rPr>
        <w:t>а</w:t>
      </w:r>
      <w:r w:rsidRPr="003F5ABA">
        <w:rPr>
          <w:rFonts w:ascii="Times New Roman" w:hAnsi="Times New Roman" w:cs="Times New Roman"/>
          <w:sz w:val="28"/>
          <w:szCs w:val="28"/>
        </w:rPr>
        <w:t>низации внеучебной работы в классе, что способствует развитию</w:t>
      </w:r>
      <w:r>
        <w:rPr>
          <w:rFonts w:ascii="Times New Roman" w:hAnsi="Times New Roman" w:cs="Times New Roman"/>
          <w:sz w:val="28"/>
          <w:szCs w:val="28"/>
        </w:rPr>
        <w:t xml:space="preserve"> </w:t>
      </w:r>
      <w:r w:rsidRPr="003F5ABA">
        <w:rPr>
          <w:rFonts w:ascii="Times New Roman" w:hAnsi="Times New Roman" w:cs="Times New Roman"/>
          <w:sz w:val="28"/>
          <w:szCs w:val="28"/>
        </w:rPr>
        <w:t>познавательных и профессиональных интересов школьников.</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Классному руководителю целесообразно выявлять типичные проблемы</w:t>
      </w:r>
      <w:r>
        <w:rPr>
          <w:rFonts w:ascii="Times New Roman" w:hAnsi="Times New Roman" w:cs="Times New Roman"/>
          <w:sz w:val="28"/>
          <w:szCs w:val="28"/>
        </w:rPr>
        <w:t xml:space="preserve"> </w:t>
      </w:r>
      <w:r w:rsidRPr="003F5ABA">
        <w:rPr>
          <w:rFonts w:ascii="Times New Roman" w:hAnsi="Times New Roman" w:cs="Times New Roman"/>
          <w:sz w:val="28"/>
          <w:szCs w:val="28"/>
        </w:rPr>
        <w:t>в работе с коллективом, отдельными группами учащихся, проводить</w:t>
      </w:r>
      <w:r>
        <w:rPr>
          <w:rFonts w:ascii="Times New Roman" w:hAnsi="Times New Roman" w:cs="Times New Roman"/>
          <w:sz w:val="28"/>
          <w:szCs w:val="28"/>
        </w:rPr>
        <w:t xml:space="preserve"> </w:t>
      </w:r>
      <w:r w:rsidRPr="003F5ABA">
        <w:rPr>
          <w:rFonts w:ascii="Times New Roman" w:hAnsi="Times New Roman" w:cs="Times New Roman"/>
          <w:sz w:val="28"/>
          <w:szCs w:val="28"/>
        </w:rPr>
        <w:t>специальные семинары для педагогов.</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Полезно организовать посещение учебных занятий с последующим</w:t>
      </w:r>
      <w:r>
        <w:rPr>
          <w:rFonts w:ascii="Times New Roman" w:hAnsi="Times New Roman" w:cs="Times New Roman"/>
          <w:sz w:val="28"/>
          <w:szCs w:val="28"/>
        </w:rPr>
        <w:t xml:space="preserve"> </w:t>
      </w:r>
      <w:r w:rsidRPr="003F5ABA">
        <w:rPr>
          <w:rFonts w:ascii="Times New Roman" w:hAnsi="Times New Roman" w:cs="Times New Roman"/>
          <w:sz w:val="28"/>
          <w:szCs w:val="28"/>
        </w:rPr>
        <w:t>обсу</w:t>
      </w:r>
      <w:r w:rsidRPr="003F5ABA">
        <w:rPr>
          <w:rFonts w:ascii="Times New Roman" w:hAnsi="Times New Roman" w:cs="Times New Roman"/>
          <w:sz w:val="28"/>
          <w:szCs w:val="28"/>
        </w:rPr>
        <w:t>ж</w:t>
      </w:r>
      <w:r w:rsidRPr="003F5ABA">
        <w:rPr>
          <w:rFonts w:ascii="Times New Roman" w:hAnsi="Times New Roman" w:cs="Times New Roman"/>
          <w:sz w:val="28"/>
          <w:szCs w:val="28"/>
        </w:rPr>
        <w:t>дением действий учителей по отношению к конкретному ребенку и</w:t>
      </w:r>
      <w:r>
        <w:rPr>
          <w:rFonts w:ascii="Times New Roman" w:hAnsi="Times New Roman" w:cs="Times New Roman"/>
          <w:sz w:val="28"/>
          <w:szCs w:val="28"/>
        </w:rPr>
        <w:t xml:space="preserve"> </w:t>
      </w:r>
      <w:r w:rsidRPr="003F5ABA">
        <w:rPr>
          <w:rFonts w:ascii="Times New Roman" w:hAnsi="Times New Roman" w:cs="Times New Roman"/>
          <w:sz w:val="28"/>
          <w:szCs w:val="28"/>
        </w:rPr>
        <w:t>способов взаимодействия педагогов с коллективом.</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Основной формой работы с учителями-предметниками являются</w:t>
      </w:r>
      <w:r>
        <w:rPr>
          <w:rFonts w:ascii="Times New Roman" w:hAnsi="Times New Roman" w:cs="Times New Roman"/>
          <w:sz w:val="28"/>
          <w:szCs w:val="28"/>
        </w:rPr>
        <w:t xml:space="preserve"> </w:t>
      </w:r>
      <w:r w:rsidRPr="003F5ABA">
        <w:rPr>
          <w:rFonts w:ascii="Times New Roman" w:hAnsi="Times New Roman" w:cs="Times New Roman"/>
          <w:sz w:val="28"/>
          <w:szCs w:val="28"/>
        </w:rPr>
        <w:t>индивид</w:t>
      </w:r>
      <w:r w:rsidRPr="003F5ABA">
        <w:rPr>
          <w:rFonts w:ascii="Times New Roman" w:hAnsi="Times New Roman" w:cs="Times New Roman"/>
          <w:sz w:val="28"/>
          <w:szCs w:val="28"/>
        </w:rPr>
        <w:t>у</w:t>
      </w:r>
      <w:r w:rsidRPr="003F5ABA">
        <w:rPr>
          <w:rFonts w:ascii="Times New Roman" w:hAnsi="Times New Roman" w:cs="Times New Roman"/>
          <w:sz w:val="28"/>
          <w:szCs w:val="28"/>
        </w:rPr>
        <w:t xml:space="preserve">альные беседы, которые возникают по мере необходимости. </w:t>
      </w:r>
    </w:p>
    <w:p w:rsidR="00386647" w:rsidRPr="003F5ABA" w:rsidRDefault="00386647" w:rsidP="00386647">
      <w:pPr>
        <w:autoSpaceDE w:val="0"/>
        <w:autoSpaceDN w:val="0"/>
        <w:adjustRightInd w:val="0"/>
        <w:spacing w:after="0" w:line="240" w:lineRule="auto"/>
        <w:ind w:firstLine="708"/>
        <w:jc w:val="both"/>
        <w:rPr>
          <w:rFonts w:ascii="Times New Roman" w:hAnsi="Times New Roman" w:cs="Times New Roman"/>
          <w:sz w:val="28"/>
          <w:szCs w:val="28"/>
        </w:rPr>
      </w:pPr>
      <w:r w:rsidRPr="003F5ABA">
        <w:rPr>
          <w:rFonts w:ascii="Times New Roman" w:hAnsi="Times New Roman" w:cs="Times New Roman"/>
          <w:sz w:val="28"/>
          <w:szCs w:val="28"/>
        </w:rPr>
        <w:t>В ряде случаев необходимо организовывать индивидуальную</w:t>
      </w:r>
      <w:r>
        <w:rPr>
          <w:rFonts w:ascii="Times New Roman" w:hAnsi="Times New Roman" w:cs="Times New Roman"/>
          <w:sz w:val="28"/>
          <w:szCs w:val="28"/>
        </w:rPr>
        <w:t xml:space="preserve"> </w:t>
      </w:r>
      <w:r w:rsidRPr="003F5ABA">
        <w:rPr>
          <w:rFonts w:ascii="Times New Roman" w:hAnsi="Times New Roman" w:cs="Times New Roman"/>
          <w:sz w:val="28"/>
          <w:szCs w:val="28"/>
        </w:rPr>
        <w:t>консультацию учителя со специалистами, если у него возникают проблемы с</w:t>
      </w:r>
      <w:r>
        <w:rPr>
          <w:rFonts w:ascii="Times New Roman" w:hAnsi="Times New Roman" w:cs="Times New Roman"/>
          <w:sz w:val="28"/>
          <w:szCs w:val="28"/>
        </w:rPr>
        <w:t xml:space="preserve"> </w:t>
      </w:r>
      <w:r w:rsidRPr="003F5ABA">
        <w:rPr>
          <w:rFonts w:ascii="Times New Roman" w:hAnsi="Times New Roman" w:cs="Times New Roman"/>
          <w:sz w:val="28"/>
          <w:szCs w:val="28"/>
        </w:rPr>
        <w:t>ребенком.</w:t>
      </w:r>
    </w:p>
    <w:p w:rsidR="00386647" w:rsidRDefault="00386647" w:rsidP="00386647">
      <w:pPr>
        <w:autoSpaceDE w:val="0"/>
        <w:autoSpaceDN w:val="0"/>
        <w:adjustRightInd w:val="0"/>
        <w:spacing w:after="0" w:line="240" w:lineRule="auto"/>
        <w:jc w:val="both"/>
        <w:rPr>
          <w:rFonts w:ascii="Times New Roman" w:hAnsi="Times New Roman" w:cs="Times New Roman"/>
          <w:b/>
          <w:bCs/>
          <w:iCs/>
          <w:sz w:val="28"/>
          <w:szCs w:val="28"/>
        </w:rPr>
      </w:pPr>
    </w:p>
    <w:p w:rsidR="00386647" w:rsidRPr="00F1204A" w:rsidRDefault="00386647" w:rsidP="00386647">
      <w:pPr>
        <w:autoSpaceDE w:val="0"/>
        <w:autoSpaceDN w:val="0"/>
        <w:adjustRightInd w:val="0"/>
        <w:spacing w:after="0" w:line="240" w:lineRule="auto"/>
        <w:jc w:val="center"/>
        <w:rPr>
          <w:rFonts w:ascii="Times New Roman" w:hAnsi="Times New Roman" w:cs="Times New Roman"/>
          <w:i/>
          <w:iCs/>
          <w:sz w:val="28"/>
          <w:szCs w:val="28"/>
        </w:rPr>
      </w:pPr>
      <w:r w:rsidRPr="00F1204A">
        <w:rPr>
          <w:rFonts w:ascii="Times New Roman" w:hAnsi="Times New Roman" w:cs="Times New Roman"/>
          <w:bCs/>
          <w:i/>
          <w:iCs/>
          <w:sz w:val="28"/>
          <w:szCs w:val="28"/>
        </w:rPr>
        <w:t xml:space="preserve">Рекомендации педагогам по оказанию поддержки учащемуся, имеющему признаки суицидального риска </w:t>
      </w:r>
      <w:r w:rsidRPr="00F1204A">
        <w:rPr>
          <w:rFonts w:ascii="Times New Roman" w:hAnsi="Times New Roman" w:cs="Times New Roman"/>
          <w:i/>
          <w:sz w:val="28"/>
          <w:szCs w:val="28"/>
        </w:rPr>
        <w:t>[20; 36</w:t>
      </w:r>
      <w:r w:rsidRPr="00F1204A">
        <w:rPr>
          <w:rFonts w:ascii="Times New Roman" w:hAnsi="Times New Roman" w:cs="Times New Roman"/>
          <w:i/>
          <w:iCs/>
          <w:sz w:val="28"/>
          <w:szCs w:val="28"/>
        </w:rPr>
        <w:t>]</w:t>
      </w:r>
    </w:p>
    <w:p w:rsidR="00386647" w:rsidRPr="007A3AC6" w:rsidRDefault="00386647" w:rsidP="00386647">
      <w:pPr>
        <w:autoSpaceDE w:val="0"/>
        <w:autoSpaceDN w:val="0"/>
        <w:adjustRightInd w:val="0"/>
        <w:spacing w:after="0" w:line="240" w:lineRule="auto"/>
        <w:ind w:firstLine="708"/>
        <w:jc w:val="both"/>
        <w:rPr>
          <w:rFonts w:ascii="Times New Roman" w:hAnsi="Times New Roman" w:cs="Times New Roman"/>
          <w:bCs/>
          <w:iCs/>
          <w:sz w:val="28"/>
          <w:szCs w:val="28"/>
        </w:rPr>
      </w:pPr>
      <w:r w:rsidRPr="007A3AC6">
        <w:rPr>
          <w:rFonts w:ascii="Times New Roman" w:hAnsi="Times New Roman" w:cs="Times New Roman"/>
          <w:bCs/>
          <w:iCs/>
          <w:sz w:val="28"/>
          <w:szCs w:val="28"/>
        </w:rPr>
        <w:lastRenderedPageBreak/>
        <w:t>Как педагогу оказать поддержку обучающему, имеющему признаки суиц</w:t>
      </w:r>
      <w:r w:rsidRPr="007A3AC6">
        <w:rPr>
          <w:rFonts w:ascii="Times New Roman" w:hAnsi="Times New Roman" w:cs="Times New Roman"/>
          <w:bCs/>
          <w:iCs/>
          <w:sz w:val="28"/>
          <w:szCs w:val="28"/>
        </w:rPr>
        <w:t>и</w:t>
      </w:r>
      <w:r w:rsidRPr="007A3AC6">
        <w:rPr>
          <w:rFonts w:ascii="Times New Roman" w:hAnsi="Times New Roman" w:cs="Times New Roman"/>
          <w:bCs/>
          <w:iCs/>
          <w:sz w:val="28"/>
          <w:szCs w:val="28"/>
        </w:rPr>
        <w:t>дального риска?</w:t>
      </w:r>
    </w:p>
    <w:p w:rsidR="00386647" w:rsidRPr="007A3AC6" w:rsidRDefault="00386647" w:rsidP="00386647">
      <w:pPr>
        <w:tabs>
          <w:tab w:val="left" w:pos="426"/>
        </w:tabs>
        <w:autoSpaceDE w:val="0"/>
        <w:autoSpaceDN w:val="0"/>
        <w:adjustRightInd w:val="0"/>
        <w:spacing w:after="0" w:line="240" w:lineRule="auto"/>
        <w:jc w:val="both"/>
        <w:rPr>
          <w:rFonts w:ascii="Times New Roman" w:hAnsi="Times New Roman" w:cs="Times New Roman"/>
          <w:bCs/>
          <w:i/>
          <w:iCs/>
          <w:sz w:val="28"/>
          <w:szCs w:val="28"/>
        </w:rPr>
      </w:pPr>
      <w:r w:rsidRPr="007A3AC6">
        <w:rPr>
          <w:rFonts w:ascii="Times New Roman" w:hAnsi="Times New Roman" w:cs="Times New Roman"/>
          <w:bCs/>
          <w:i/>
          <w:iCs/>
          <w:sz w:val="28"/>
          <w:szCs w:val="28"/>
        </w:rPr>
        <w:t>Прежде всего:</w:t>
      </w:r>
    </w:p>
    <w:p w:rsidR="00386647" w:rsidRPr="007A3AC6" w:rsidRDefault="00386647" w:rsidP="004939FA">
      <w:pPr>
        <w:pStyle w:val="a3"/>
        <w:numPr>
          <w:ilvl w:val="0"/>
          <w:numId w:val="10"/>
        </w:numPr>
        <w:tabs>
          <w:tab w:val="left" w:pos="284"/>
          <w:tab w:val="left" w:pos="426"/>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 xml:space="preserve">не отталкивайте ребенка, если он решил разделить с вами проблемы, даже если вы потрясены сложившейся ситуацией; </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доверьтесь своей интуиции, если вы чувствуете суицидальные накло</w:t>
      </w:r>
      <w:r w:rsidRPr="007A3AC6">
        <w:rPr>
          <w:rFonts w:ascii="Times New Roman" w:hAnsi="Times New Roman" w:cs="Times New Roman"/>
          <w:sz w:val="28"/>
          <w:szCs w:val="28"/>
        </w:rPr>
        <w:t>н</w:t>
      </w:r>
      <w:r w:rsidRPr="007A3AC6">
        <w:rPr>
          <w:rFonts w:ascii="Times New Roman" w:hAnsi="Times New Roman" w:cs="Times New Roman"/>
          <w:sz w:val="28"/>
          <w:szCs w:val="28"/>
        </w:rPr>
        <w:t xml:space="preserve">ности в данном индивиде, не игнорируйте предупреждающие знаки; </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 xml:space="preserve">не предлагайте того, чего не в состоянии сделать; </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 xml:space="preserve">дайте знать, что хотите ему помочь, но не видите необходимости в том, чтобы хранить все в секрете, если какая-то информация может повлиять на его безопасность; </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сохраняйте спокойствие и не осуждайте его, независимо от того, что он говорит; говорите искренне, постарайтесь определить, насколько серьезна угроза: вопросы о суицидальных мыслях не приводят к попыткам покончить счеты с жизнью, на самом деле они помогут почувствовать облегчение от осознания пр</w:t>
      </w:r>
      <w:r w:rsidRPr="007A3AC6">
        <w:rPr>
          <w:rFonts w:ascii="Times New Roman" w:hAnsi="Times New Roman" w:cs="Times New Roman"/>
          <w:sz w:val="28"/>
          <w:szCs w:val="28"/>
        </w:rPr>
        <w:t>о</w:t>
      </w:r>
      <w:r w:rsidRPr="007A3AC6">
        <w:rPr>
          <w:rFonts w:ascii="Times New Roman" w:hAnsi="Times New Roman" w:cs="Times New Roman"/>
          <w:sz w:val="28"/>
          <w:szCs w:val="28"/>
        </w:rPr>
        <w:t xml:space="preserve">блемы; </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постарайтесь узнать у него план действий, так как конкретный план – это знак реальной опасности; убедите его, что есть конкретный человек, к кот</w:t>
      </w:r>
      <w:r w:rsidRPr="007A3AC6">
        <w:rPr>
          <w:rFonts w:ascii="Times New Roman" w:hAnsi="Times New Roman" w:cs="Times New Roman"/>
          <w:sz w:val="28"/>
          <w:szCs w:val="28"/>
        </w:rPr>
        <w:t>о</w:t>
      </w:r>
      <w:r w:rsidRPr="007A3AC6">
        <w:rPr>
          <w:rFonts w:ascii="Times New Roman" w:hAnsi="Times New Roman" w:cs="Times New Roman"/>
          <w:sz w:val="28"/>
          <w:szCs w:val="28"/>
        </w:rPr>
        <w:t xml:space="preserve">рому можно обратиться за помощью; не предлагайте упрощенных решений; </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дайте понять, что хотите поговорить о чувствах, что не осуждаете его за эти чувства;</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 xml:space="preserve">помогите ему понять, что сильный стресс мешает полностью осознать ситуацию, ненавязчиво посоветуйте, как найти какое-либо решение и управлять кризисной ситуацией; </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 xml:space="preserve">помогите найти людей и места, которые смогли бы снизить пережитый стресс; </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 xml:space="preserve">при малейшей возможности действуйте так, чтобы несколько изменить его внутреннее состояние; </w:t>
      </w:r>
    </w:p>
    <w:p w:rsidR="00386647" w:rsidRPr="007A3AC6" w:rsidRDefault="00386647" w:rsidP="004939FA">
      <w:pPr>
        <w:pStyle w:val="a3"/>
        <w:numPr>
          <w:ilvl w:val="0"/>
          <w:numId w:val="10"/>
        </w:numPr>
        <w:tabs>
          <w:tab w:val="left" w:pos="284"/>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7A3AC6">
        <w:rPr>
          <w:rFonts w:ascii="Times New Roman" w:hAnsi="Times New Roman" w:cs="Times New Roman"/>
          <w:sz w:val="28"/>
          <w:szCs w:val="28"/>
        </w:rPr>
        <w:t>помогите ему понять, что присутствующее чувство безнадежности не будет длиться вечно.</w:t>
      </w:r>
    </w:p>
    <w:p w:rsidR="0057075E" w:rsidRDefault="0057075E" w:rsidP="0057075E">
      <w:pPr>
        <w:spacing w:after="0" w:line="240" w:lineRule="auto"/>
        <w:ind w:firstLine="720"/>
        <w:jc w:val="center"/>
        <w:rPr>
          <w:rFonts w:ascii="Times New Roman" w:hAnsi="Times New Roman" w:cs="Times New Roman"/>
          <w:i/>
          <w:sz w:val="28"/>
          <w:szCs w:val="28"/>
        </w:rPr>
      </w:pPr>
    </w:p>
    <w:p w:rsidR="00386647" w:rsidRDefault="00386647"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D3303C" w:rsidRDefault="00D3303C" w:rsidP="00386647">
      <w:pPr>
        <w:spacing w:after="0" w:line="240" w:lineRule="auto"/>
        <w:jc w:val="both"/>
        <w:rPr>
          <w:rFonts w:ascii="Times New Roman" w:hAnsi="Times New Roman" w:cs="Times New Roman"/>
          <w:b/>
          <w:sz w:val="28"/>
          <w:szCs w:val="28"/>
        </w:rPr>
      </w:pPr>
    </w:p>
    <w:p w:rsidR="00386647" w:rsidRPr="00386647" w:rsidRDefault="00386647" w:rsidP="00386647">
      <w:pPr>
        <w:spacing w:after="0" w:line="240" w:lineRule="auto"/>
        <w:jc w:val="right"/>
        <w:rPr>
          <w:rFonts w:ascii="Times New Roman" w:hAnsi="Times New Roman" w:cs="Times New Roman"/>
          <w:sz w:val="28"/>
          <w:szCs w:val="28"/>
        </w:rPr>
      </w:pPr>
      <w:r w:rsidRPr="00386647">
        <w:rPr>
          <w:rFonts w:ascii="Times New Roman" w:hAnsi="Times New Roman" w:cs="Times New Roman"/>
          <w:sz w:val="28"/>
          <w:szCs w:val="28"/>
        </w:rPr>
        <w:t>Приложение 1</w:t>
      </w:r>
      <w:r w:rsidR="000E51DE">
        <w:rPr>
          <w:rFonts w:ascii="Times New Roman" w:hAnsi="Times New Roman" w:cs="Times New Roman"/>
          <w:sz w:val="28"/>
          <w:szCs w:val="28"/>
        </w:rPr>
        <w:t>0</w:t>
      </w:r>
    </w:p>
    <w:p w:rsidR="00386647" w:rsidRDefault="00386647" w:rsidP="00386647">
      <w:pPr>
        <w:spacing w:after="0" w:line="240" w:lineRule="auto"/>
        <w:jc w:val="both"/>
        <w:rPr>
          <w:rFonts w:ascii="Times New Roman" w:hAnsi="Times New Roman" w:cs="Times New Roman"/>
          <w:b/>
          <w:sz w:val="28"/>
          <w:szCs w:val="28"/>
        </w:rPr>
      </w:pPr>
    </w:p>
    <w:p w:rsidR="00386647" w:rsidRPr="00CB566A" w:rsidRDefault="00386647" w:rsidP="00386647">
      <w:pPr>
        <w:spacing w:after="0" w:line="240" w:lineRule="auto"/>
        <w:jc w:val="center"/>
        <w:rPr>
          <w:rFonts w:ascii="Times New Roman" w:eastAsia="Times New Roman" w:hAnsi="Times New Roman" w:cs="Times New Roman"/>
          <w:sz w:val="28"/>
          <w:szCs w:val="28"/>
          <w:lang w:eastAsia="ru-RU"/>
        </w:rPr>
      </w:pPr>
      <w:r w:rsidRPr="007B641F">
        <w:rPr>
          <w:rFonts w:ascii="Times New Roman" w:hAnsi="Times New Roman" w:cs="Times New Roman"/>
          <w:b/>
          <w:sz w:val="28"/>
          <w:szCs w:val="28"/>
        </w:rPr>
        <w:t>Рекомендации родителям обучающихся</w:t>
      </w:r>
      <w:r w:rsidRPr="007B641F">
        <w:rPr>
          <w:rFonts w:ascii="Times New Roman" w:eastAsia="Times New Roman" w:hAnsi="Times New Roman" w:cs="Times New Roman"/>
          <w:sz w:val="28"/>
          <w:szCs w:val="28"/>
          <w:lang w:eastAsia="ru-RU"/>
        </w:rPr>
        <w:t xml:space="preserve"> </w:t>
      </w:r>
      <w:r w:rsidRPr="007B641F">
        <w:rPr>
          <w:rFonts w:ascii="Times New Roman" w:eastAsia="Times New Roman" w:hAnsi="Times New Roman" w:cs="Times New Roman"/>
          <w:b/>
          <w:sz w:val="28"/>
          <w:szCs w:val="28"/>
          <w:lang w:eastAsia="ru-RU"/>
        </w:rPr>
        <w:t>по профилактике подростковых су</w:t>
      </w:r>
      <w:r w:rsidRPr="007B641F">
        <w:rPr>
          <w:rFonts w:ascii="Times New Roman" w:eastAsia="Times New Roman" w:hAnsi="Times New Roman" w:cs="Times New Roman"/>
          <w:b/>
          <w:sz w:val="28"/>
          <w:szCs w:val="28"/>
          <w:lang w:eastAsia="ru-RU"/>
        </w:rPr>
        <w:t>и</w:t>
      </w:r>
      <w:r w:rsidRPr="007B641F">
        <w:rPr>
          <w:rFonts w:ascii="Times New Roman" w:eastAsia="Times New Roman" w:hAnsi="Times New Roman" w:cs="Times New Roman"/>
          <w:b/>
          <w:sz w:val="28"/>
          <w:szCs w:val="28"/>
          <w:lang w:eastAsia="ru-RU"/>
        </w:rPr>
        <w:t>цидов</w:t>
      </w:r>
      <w:r>
        <w:rPr>
          <w:rFonts w:ascii="Times New Roman" w:eastAsia="Times New Roman" w:hAnsi="Times New Roman" w:cs="Times New Roman"/>
          <w:b/>
          <w:sz w:val="28"/>
          <w:szCs w:val="28"/>
          <w:lang w:eastAsia="ru-RU"/>
        </w:rPr>
        <w:t xml:space="preserve"> </w:t>
      </w:r>
      <w:r w:rsidRPr="003850B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Pr="00CB566A">
        <w:rPr>
          <w:rFonts w:ascii="Times New Roman" w:eastAsia="Times New Roman" w:hAnsi="Times New Roman" w:cs="Times New Roman"/>
          <w:sz w:val="28"/>
          <w:szCs w:val="28"/>
          <w:lang w:eastAsia="ru-RU"/>
        </w:rPr>
        <w:t>35</w:t>
      </w:r>
      <w:r>
        <w:rPr>
          <w:rFonts w:ascii="Times New Roman" w:eastAsia="Times New Roman" w:hAnsi="Times New Roman" w:cs="Times New Roman"/>
          <w:sz w:val="28"/>
          <w:szCs w:val="28"/>
          <w:lang w:eastAsia="ru-RU"/>
        </w:rPr>
        <w:t>; 41</w:t>
      </w:r>
      <w:r w:rsidRPr="00CB566A">
        <w:rPr>
          <w:rFonts w:ascii="Times New Roman" w:eastAsia="Times New Roman" w:hAnsi="Times New Roman" w:cs="Times New Roman"/>
          <w:sz w:val="28"/>
          <w:szCs w:val="28"/>
          <w:lang w:eastAsia="ru-RU"/>
        </w:rPr>
        <w:t>]</w:t>
      </w:r>
    </w:p>
    <w:p w:rsidR="00386647" w:rsidRPr="00DF146D" w:rsidRDefault="00386647" w:rsidP="00386647">
      <w:pPr>
        <w:spacing w:after="0" w:line="240" w:lineRule="auto"/>
        <w:jc w:val="both"/>
        <w:rPr>
          <w:rFonts w:ascii="Times New Roman" w:eastAsia="Times New Roman" w:hAnsi="Times New Roman" w:cs="Times New Roman"/>
          <w:color w:val="FF0000"/>
          <w:sz w:val="28"/>
          <w:szCs w:val="28"/>
          <w:lang w:eastAsia="ru-RU"/>
        </w:rPr>
      </w:pPr>
    </w:p>
    <w:p w:rsidR="00386647" w:rsidRPr="00B8516A" w:rsidRDefault="00386647" w:rsidP="0038664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Это </w:t>
      </w:r>
      <w:r w:rsidRPr="00E761D9">
        <w:rPr>
          <w:rFonts w:ascii="Times New Roman" w:eastAsia="Times New Roman" w:hAnsi="Times New Roman" w:cs="Times New Roman"/>
          <w:sz w:val="28"/>
          <w:szCs w:val="28"/>
          <w:lang w:eastAsia="ru-RU"/>
        </w:rPr>
        <w:t>необходимо знать родителям детей и подростков</w:t>
      </w:r>
      <w:r>
        <w:rPr>
          <w:rFonts w:ascii="Times New Roman" w:eastAsia="Times New Roman" w:hAnsi="Times New Roman" w:cs="Times New Roman"/>
          <w:sz w:val="28"/>
          <w:szCs w:val="28"/>
          <w:lang w:eastAsia="ru-RU"/>
        </w:rPr>
        <w:t>:</w:t>
      </w:r>
      <w:r w:rsidRPr="00BB56A9">
        <w:rPr>
          <w:rFonts w:ascii="Times New Roman" w:eastAsia="Times New Roman" w:hAnsi="Times New Roman" w:cs="Times New Roman"/>
          <w:sz w:val="28"/>
          <w:szCs w:val="28"/>
          <w:lang w:eastAsia="ru-RU"/>
        </w:rPr>
        <w:t xml:space="preserve"> </w:t>
      </w:r>
    </w:p>
    <w:p w:rsidR="00386647" w:rsidRPr="00E761D9" w:rsidRDefault="00386647" w:rsidP="004939FA">
      <w:pPr>
        <w:spacing w:after="0" w:line="240" w:lineRule="auto"/>
        <w:ind w:firstLine="709"/>
        <w:jc w:val="both"/>
        <w:rPr>
          <w:rFonts w:ascii="Times New Roman" w:eastAsia="Times New Roman" w:hAnsi="Times New Roman" w:cs="Times New Roman"/>
          <w:b/>
          <w:sz w:val="28"/>
          <w:szCs w:val="28"/>
          <w:lang w:eastAsia="ru-RU"/>
        </w:rPr>
      </w:pPr>
      <w:r w:rsidRPr="00E761D9">
        <w:rPr>
          <w:rFonts w:ascii="Times New Roman" w:eastAsia="Times New Roman" w:hAnsi="Times New Roman" w:cs="Times New Roman"/>
          <w:b/>
          <w:sz w:val="28"/>
          <w:szCs w:val="28"/>
          <w:lang w:eastAsia="ru-RU"/>
        </w:rPr>
        <w:t>Почему ребенок решается на самоубийство?</w:t>
      </w:r>
    </w:p>
    <w:p w:rsidR="00386647" w:rsidRPr="004939FA" w:rsidRDefault="00386647" w:rsidP="004E31E1">
      <w:pPr>
        <w:pStyle w:val="a3"/>
        <w:numPr>
          <w:ilvl w:val="0"/>
          <w:numId w:val="6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 xml:space="preserve">нуждается в любви и помощи; </w:t>
      </w:r>
    </w:p>
    <w:p w:rsidR="00386647" w:rsidRPr="004939FA" w:rsidRDefault="00386647" w:rsidP="004E31E1">
      <w:pPr>
        <w:pStyle w:val="a3"/>
        <w:numPr>
          <w:ilvl w:val="0"/>
          <w:numId w:val="6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 xml:space="preserve">чувствует себя никому не нужным; </w:t>
      </w:r>
    </w:p>
    <w:p w:rsidR="00386647" w:rsidRPr="004939FA" w:rsidRDefault="00386647" w:rsidP="004E31E1">
      <w:pPr>
        <w:pStyle w:val="a3"/>
        <w:numPr>
          <w:ilvl w:val="0"/>
          <w:numId w:val="6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не может сам разрешить сложную ситуацию;</w:t>
      </w:r>
    </w:p>
    <w:p w:rsidR="00386647" w:rsidRPr="004939FA" w:rsidRDefault="00386647" w:rsidP="004E31E1">
      <w:pPr>
        <w:pStyle w:val="a3"/>
        <w:numPr>
          <w:ilvl w:val="0"/>
          <w:numId w:val="6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накопилось множество нерешенных проблем;</w:t>
      </w:r>
    </w:p>
    <w:p w:rsidR="00386647" w:rsidRPr="004939FA" w:rsidRDefault="00386647" w:rsidP="004E31E1">
      <w:pPr>
        <w:pStyle w:val="a3"/>
        <w:numPr>
          <w:ilvl w:val="0"/>
          <w:numId w:val="6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боится наказания;</w:t>
      </w:r>
    </w:p>
    <w:p w:rsidR="00386647" w:rsidRPr="004939FA" w:rsidRDefault="00386647" w:rsidP="004E31E1">
      <w:pPr>
        <w:pStyle w:val="a3"/>
        <w:numPr>
          <w:ilvl w:val="0"/>
          <w:numId w:val="6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хочет отомстить обидчикам;</w:t>
      </w:r>
    </w:p>
    <w:p w:rsidR="00386647" w:rsidRPr="004939FA" w:rsidRDefault="00386647" w:rsidP="004E31E1">
      <w:pPr>
        <w:pStyle w:val="a3"/>
        <w:numPr>
          <w:ilvl w:val="0"/>
          <w:numId w:val="6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хочет получить кого-то или что-то.</w:t>
      </w:r>
    </w:p>
    <w:p w:rsidR="00386647" w:rsidRPr="00E761D9" w:rsidRDefault="00386647" w:rsidP="004939FA">
      <w:pPr>
        <w:spacing w:after="0" w:line="240" w:lineRule="auto"/>
        <w:ind w:firstLine="709"/>
        <w:jc w:val="both"/>
        <w:rPr>
          <w:rFonts w:ascii="Times New Roman" w:eastAsia="Times New Roman" w:hAnsi="Times New Roman" w:cs="Times New Roman"/>
          <w:b/>
          <w:sz w:val="28"/>
          <w:szCs w:val="28"/>
          <w:lang w:eastAsia="ru-RU"/>
        </w:rPr>
      </w:pPr>
      <w:r w:rsidRPr="00E761D9">
        <w:rPr>
          <w:rFonts w:ascii="Times New Roman" w:eastAsia="Times New Roman" w:hAnsi="Times New Roman" w:cs="Times New Roman"/>
          <w:b/>
          <w:sz w:val="28"/>
          <w:szCs w:val="28"/>
          <w:lang w:eastAsia="ru-RU"/>
        </w:rPr>
        <w:t>В группе риска – подростки, у которых:</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сложная семейная ситуация;</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проблемы в учебе;</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мало друзей;</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нет устойчивых интересов, хобби;</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перенесли тяжелую утрату;</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семейная история суицида;</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склонность к депрессиям;</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употребляющие алкоголь, наркотики;</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ссора с любимой девушкой или парнем;</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 xml:space="preserve">жертвы насилия; </w:t>
      </w:r>
    </w:p>
    <w:p w:rsidR="00386647" w:rsidRPr="004939FA" w:rsidRDefault="00386647" w:rsidP="004E31E1">
      <w:pPr>
        <w:pStyle w:val="a3"/>
        <w:numPr>
          <w:ilvl w:val="0"/>
          <w:numId w:val="7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попавшие под влияние деструктивных религиозных сект или молоде</w:t>
      </w:r>
      <w:r w:rsidRPr="004939FA">
        <w:rPr>
          <w:rFonts w:ascii="Times New Roman" w:eastAsia="Times New Roman" w:hAnsi="Times New Roman" w:cs="Times New Roman"/>
          <w:sz w:val="28"/>
          <w:szCs w:val="28"/>
          <w:lang w:eastAsia="ru-RU"/>
        </w:rPr>
        <w:t>ж</w:t>
      </w:r>
      <w:r w:rsidRPr="004939FA">
        <w:rPr>
          <w:rFonts w:ascii="Times New Roman" w:eastAsia="Times New Roman" w:hAnsi="Times New Roman" w:cs="Times New Roman"/>
          <w:sz w:val="28"/>
          <w:szCs w:val="28"/>
          <w:lang w:eastAsia="ru-RU"/>
        </w:rPr>
        <w:t>ных течений.</w:t>
      </w:r>
    </w:p>
    <w:p w:rsidR="00386647" w:rsidRPr="00E761D9" w:rsidRDefault="00386647" w:rsidP="004939FA">
      <w:pPr>
        <w:spacing w:after="0" w:line="240" w:lineRule="auto"/>
        <w:ind w:firstLine="709"/>
        <w:jc w:val="both"/>
        <w:rPr>
          <w:rFonts w:ascii="Times New Roman" w:eastAsia="Times New Roman" w:hAnsi="Times New Roman" w:cs="Times New Roman"/>
          <w:b/>
          <w:sz w:val="28"/>
          <w:szCs w:val="28"/>
          <w:lang w:eastAsia="ru-RU"/>
        </w:rPr>
      </w:pPr>
      <w:r w:rsidRPr="00E761D9">
        <w:rPr>
          <w:rFonts w:ascii="Times New Roman" w:eastAsia="Times New Roman" w:hAnsi="Times New Roman" w:cs="Times New Roman"/>
          <w:b/>
          <w:sz w:val="28"/>
          <w:szCs w:val="28"/>
          <w:lang w:eastAsia="ru-RU"/>
        </w:rPr>
        <w:t>Признаки суицида:</w:t>
      </w:r>
    </w:p>
    <w:p w:rsidR="00386647" w:rsidRPr="004939FA" w:rsidRDefault="00386647" w:rsidP="004E31E1">
      <w:pPr>
        <w:pStyle w:val="a3"/>
        <w:numPr>
          <w:ilvl w:val="0"/>
          <w:numId w:val="7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угрожает покончить с собой;</w:t>
      </w:r>
    </w:p>
    <w:p w:rsidR="00386647" w:rsidRPr="004939FA" w:rsidRDefault="00386647" w:rsidP="004E31E1">
      <w:pPr>
        <w:pStyle w:val="a3"/>
        <w:numPr>
          <w:ilvl w:val="0"/>
          <w:numId w:val="7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отмечается резкая смена настроения;</w:t>
      </w:r>
    </w:p>
    <w:p w:rsidR="00386647" w:rsidRPr="004939FA" w:rsidRDefault="00386647" w:rsidP="004E31E1">
      <w:pPr>
        <w:pStyle w:val="a3"/>
        <w:numPr>
          <w:ilvl w:val="0"/>
          <w:numId w:val="7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раздает любимые вещи;</w:t>
      </w:r>
    </w:p>
    <w:p w:rsidR="00386647" w:rsidRPr="004939FA" w:rsidRDefault="00386647" w:rsidP="004E31E1">
      <w:pPr>
        <w:pStyle w:val="a3"/>
        <w:numPr>
          <w:ilvl w:val="0"/>
          <w:numId w:val="7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«приводит свои дела в порядок»;</w:t>
      </w:r>
    </w:p>
    <w:p w:rsidR="00386647" w:rsidRPr="004939FA" w:rsidRDefault="00386647" w:rsidP="004E31E1">
      <w:pPr>
        <w:pStyle w:val="a3"/>
        <w:numPr>
          <w:ilvl w:val="0"/>
          <w:numId w:val="7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становится агрессивным, бунтует, не желает никого слушать;</w:t>
      </w:r>
    </w:p>
    <w:p w:rsidR="00386647" w:rsidRPr="004939FA" w:rsidRDefault="00386647" w:rsidP="004E31E1">
      <w:pPr>
        <w:pStyle w:val="a3"/>
        <w:numPr>
          <w:ilvl w:val="0"/>
          <w:numId w:val="7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живет на грани риска, не бережет себя;</w:t>
      </w:r>
    </w:p>
    <w:p w:rsidR="00386647" w:rsidRPr="004939FA" w:rsidRDefault="00386647" w:rsidP="004E31E1">
      <w:pPr>
        <w:pStyle w:val="a3"/>
        <w:numPr>
          <w:ilvl w:val="0"/>
          <w:numId w:val="7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lastRenderedPageBreak/>
        <w:t>утратил самоуважение.</w:t>
      </w:r>
    </w:p>
    <w:p w:rsidR="00386647" w:rsidRPr="00E761D9" w:rsidRDefault="00386647" w:rsidP="004939FA">
      <w:pPr>
        <w:spacing w:after="0" w:line="240" w:lineRule="auto"/>
        <w:ind w:firstLine="709"/>
        <w:jc w:val="both"/>
        <w:rPr>
          <w:rFonts w:ascii="Times New Roman" w:eastAsia="Times New Roman" w:hAnsi="Times New Roman" w:cs="Times New Roman"/>
          <w:b/>
          <w:sz w:val="28"/>
          <w:szCs w:val="28"/>
          <w:lang w:eastAsia="ru-RU"/>
        </w:rPr>
      </w:pPr>
      <w:r w:rsidRPr="00E761D9">
        <w:rPr>
          <w:rFonts w:ascii="Times New Roman" w:eastAsia="Times New Roman" w:hAnsi="Times New Roman" w:cs="Times New Roman"/>
          <w:b/>
          <w:sz w:val="28"/>
          <w:szCs w:val="28"/>
          <w:lang w:eastAsia="ru-RU"/>
        </w:rPr>
        <w:t>Что Вы можете сделать?</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будьте внимательны к своему ребенку;</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умейте показывать свою любовь к нему;</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откровенно разговаривайте с ним;</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умейте слушать ребенка;</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не бойтесь прямо спросить о самоубийстве;</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не оставляйте ребенка один на один с проблемой;</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предлагайте конструктивные подходы к решению проблемы;</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вселяйте надежду, что любая ситуация может разрешиться конструкти</w:t>
      </w:r>
      <w:r w:rsidRPr="004939FA">
        <w:rPr>
          <w:rFonts w:ascii="Times New Roman" w:eastAsia="Times New Roman" w:hAnsi="Times New Roman" w:cs="Times New Roman"/>
          <w:sz w:val="28"/>
          <w:szCs w:val="28"/>
          <w:lang w:eastAsia="ru-RU"/>
        </w:rPr>
        <w:t>в</w:t>
      </w:r>
      <w:r w:rsidRPr="004939FA">
        <w:rPr>
          <w:rFonts w:ascii="Times New Roman" w:eastAsia="Times New Roman" w:hAnsi="Times New Roman" w:cs="Times New Roman"/>
          <w:sz w:val="28"/>
          <w:szCs w:val="28"/>
          <w:lang w:eastAsia="ru-RU"/>
        </w:rPr>
        <w:t>но;</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привлекайте к оказанию поддержки значимых для ребенка лиц;</w:t>
      </w:r>
    </w:p>
    <w:p w:rsidR="00386647" w:rsidRPr="004939FA" w:rsidRDefault="00386647" w:rsidP="004E31E1">
      <w:pPr>
        <w:pStyle w:val="a3"/>
        <w:numPr>
          <w:ilvl w:val="0"/>
          <w:numId w:val="72"/>
        </w:numPr>
        <w:tabs>
          <w:tab w:val="left" w:pos="1134"/>
        </w:tabs>
        <w:spacing w:after="0" w:line="240" w:lineRule="auto"/>
        <w:ind w:left="0" w:firstLine="709"/>
        <w:jc w:val="both"/>
        <w:rPr>
          <w:rFonts w:ascii="Times New Roman" w:eastAsia="Times New Roman" w:hAnsi="Times New Roman" w:cs="Times New Roman"/>
          <w:sz w:val="28"/>
          <w:szCs w:val="28"/>
          <w:lang w:eastAsia="ru-RU"/>
        </w:rPr>
      </w:pPr>
      <w:bookmarkStart w:id="2" w:name="61"/>
      <w:bookmarkEnd w:id="2"/>
      <w:r w:rsidRPr="004939FA">
        <w:rPr>
          <w:rFonts w:ascii="Times New Roman" w:eastAsia="Times New Roman" w:hAnsi="Times New Roman" w:cs="Times New Roman"/>
          <w:sz w:val="28"/>
          <w:szCs w:val="28"/>
          <w:lang w:eastAsia="ru-RU"/>
        </w:rPr>
        <w:t>обратитесь за помощью к специалистам.</w:t>
      </w:r>
    </w:p>
    <w:p w:rsidR="00386647" w:rsidRPr="00E761D9" w:rsidRDefault="00386647" w:rsidP="004939FA">
      <w:pPr>
        <w:spacing w:after="0" w:line="240" w:lineRule="auto"/>
        <w:ind w:firstLine="709"/>
        <w:jc w:val="both"/>
        <w:rPr>
          <w:rFonts w:ascii="Times New Roman" w:eastAsia="Times New Roman" w:hAnsi="Times New Roman" w:cs="Times New Roman"/>
          <w:b/>
          <w:sz w:val="28"/>
          <w:szCs w:val="28"/>
          <w:lang w:eastAsia="ru-RU"/>
        </w:rPr>
      </w:pPr>
      <w:r w:rsidRPr="00E761D9">
        <w:rPr>
          <w:rFonts w:ascii="Times New Roman" w:eastAsia="Times New Roman" w:hAnsi="Times New Roman" w:cs="Times New Roman"/>
          <w:b/>
          <w:sz w:val="28"/>
          <w:szCs w:val="28"/>
          <w:lang w:eastAsia="ru-RU"/>
        </w:rPr>
        <w:t>Чего нельзя делать?</w:t>
      </w:r>
    </w:p>
    <w:p w:rsidR="00386647" w:rsidRPr="004939FA" w:rsidRDefault="00386647" w:rsidP="004E31E1">
      <w:pPr>
        <w:pStyle w:val="a3"/>
        <w:numPr>
          <w:ilvl w:val="0"/>
          <w:numId w:val="7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нельзя читать нотации;</w:t>
      </w:r>
    </w:p>
    <w:p w:rsidR="00386647" w:rsidRPr="004939FA" w:rsidRDefault="00386647" w:rsidP="004E31E1">
      <w:pPr>
        <w:pStyle w:val="a3"/>
        <w:numPr>
          <w:ilvl w:val="0"/>
          <w:numId w:val="7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не игнорируйте человека, его желание получить внимание;</w:t>
      </w:r>
    </w:p>
    <w:p w:rsidR="00386647" w:rsidRPr="004939FA" w:rsidRDefault="00386647" w:rsidP="004E31E1">
      <w:pPr>
        <w:pStyle w:val="a3"/>
        <w:numPr>
          <w:ilvl w:val="0"/>
          <w:numId w:val="7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не говорите «Разве это проблема?», «Ты живешь лучше других» и т.д.;</w:t>
      </w:r>
    </w:p>
    <w:p w:rsidR="00386647" w:rsidRPr="004939FA" w:rsidRDefault="00386647" w:rsidP="004E31E1">
      <w:pPr>
        <w:pStyle w:val="a3"/>
        <w:numPr>
          <w:ilvl w:val="0"/>
          <w:numId w:val="7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не спорьте;</w:t>
      </w:r>
    </w:p>
    <w:p w:rsidR="00386647" w:rsidRPr="004939FA" w:rsidRDefault="00386647" w:rsidP="004E31E1">
      <w:pPr>
        <w:pStyle w:val="a3"/>
        <w:numPr>
          <w:ilvl w:val="0"/>
          <w:numId w:val="7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 xml:space="preserve">не предлагайте неоправданных утешений; </w:t>
      </w:r>
    </w:p>
    <w:p w:rsidR="00386647" w:rsidRPr="004939FA" w:rsidRDefault="00386647" w:rsidP="004E31E1">
      <w:pPr>
        <w:pStyle w:val="a3"/>
        <w:numPr>
          <w:ilvl w:val="0"/>
          <w:numId w:val="7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не смейтесь над подростком.</w:t>
      </w:r>
    </w:p>
    <w:p w:rsidR="00386647" w:rsidRPr="00E761D9" w:rsidRDefault="00386647" w:rsidP="004939FA">
      <w:pPr>
        <w:spacing w:after="0" w:line="240" w:lineRule="auto"/>
        <w:ind w:firstLine="709"/>
        <w:jc w:val="both"/>
        <w:rPr>
          <w:rFonts w:ascii="Times New Roman" w:eastAsia="Times New Roman" w:hAnsi="Times New Roman" w:cs="Times New Roman"/>
          <w:b/>
          <w:sz w:val="28"/>
          <w:szCs w:val="28"/>
          <w:lang w:eastAsia="ru-RU"/>
        </w:rPr>
      </w:pPr>
      <w:r w:rsidRPr="00E761D9">
        <w:rPr>
          <w:rFonts w:ascii="Times New Roman" w:eastAsia="Times New Roman" w:hAnsi="Times New Roman" w:cs="Times New Roman"/>
          <w:b/>
          <w:sz w:val="28"/>
          <w:szCs w:val="28"/>
          <w:lang w:eastAsia="ru-RU"/>
        </w:rPr>
        <w:t>Советы внимательным и любящим родителям:</w:t>
      </w:r>
    </w:p>
    <w:p w:rsidR="00386647" w:rsidRPr="004939FA" w:rsidRDefault="00386647" w:rsidP="004E31E1">
      <w:pPr>
        <w:pStyle w:val="a3"/>
        <w:numPr>
          <w:ilvl w:val="0"/>
          <w:numId w:val="7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 xml:space="preserve">показывайте ребенку, что вы его любите; </w:t>
      </w:r>
    </w:p>
    <w:p w:rsidR="00386647" w:rsidRPr="004939FA" w:rsidRDefault="00386647" w:rsidP="004E31E1">
      <w:pPr>
        <w:pStyle w:val="a3"/>
        <w:numPr>
          <w:ilvl w:val="0"/>
          <w:numId w:val="7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чаще обнимайте и целуйте;</w:t>
      </w:r>
    </w:p>
    <w:p w:rsidR="00386647" w:rsidRPr="004939FA" w:rsidRDefault="00386647" w:rsidP="004E31E1">
      <w:pPr>
        <w:pStyle w:val="a3"/>
        <w:numPr>
          <w:ilvl w:val="0"/>
          <w:numId w:val="7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поддерживайте в сложных ситуациях;</w:t>
      </w:r>
    </w:p>
    <w:p w:rsidR="00386647" w:rsidRPr="004939FA" w:rsidRDefault="00386647" w:rsidP="004E31E1">
      <w:pPr>
        <w:pStyle w:val="a3"/>
        <w:numPr>
          <w:ilvl w:val="0"/>
          <w:numId w:val="7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учите его способам разрешения жизненных ситуаций;</w:t>
      </w:r>
    </w:p>
    <w:p w:rsidR="00386647" w:rsidRPr="004939FA" w:rsidRDefault="00386647" w:rsidP="004E31E1">
      <w:pPr>
        <w:pStyle w:val="a3"/>
        <w:numPr>
          <w:ilvl w:val="0"/>
          <w:numId w:val="7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вселяйте в него уверенность в себе;</w:t>
      </w:r>
    </w:p>
    <w:p w:rsidR="00386647" w:rsidRPr="004939FA" w:rsidRDefault="00386647" w:rsidP="004E31E1">
      <w:pPr>
        <w:pStyle w:val="a3"/>
        <w:numPr>
          <w:ilvl w:val="0"/>
          <w:numId w:val="7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помогите ребенку проявить свои переживания через игры, рисунки, ле</w:t>
      </w:r>
      <w:r w:rsidRPr="004939FA">
        <w:rPr>
          <w:rFonts w:ascii="Times New Roman" w:eastAsia="Times New Roman" w:hAnsi="Times New Roman" w:cs="Times New Roman"/>
          <w:sz w:val="28"/>
          <w:szCs w:val="28"/>
          <w:lang w:eastAsia="ru-RU"/>
        </w:rPr>
        <w:t>п</w:t>
      </w:r>
      <w:r w:rsidRPr="004939FA">
        <w:rPr>
          <w:rFonts w:ascii="Times New Roman" w:eastAsia="Times New Roman" w:hAnsi="Times New Roman" w:cs="Times New Roman"/>
          <w:sz w:val="28"/>
          <w:szCs w:val="28"/>
          <w:lang w:eastAsia="ru-RU"/>
        </w:rPr>
        <w:t xml:space="preserve">ку, увлечения. </w:t>
      </w:r>
    </w:p>
    <w:p w:rsidR="00386647" w:rsidRPr="00E761D9" w:rsidRDefault="00386647" w:rsidP="004939FA">
      <w:pPr>
        <w:spacing w:after="0" w:line="240" w:lineRule="auto"/>
        <w:ind w:firstLine="709"/>
        <w:jc w:val="both"/>
        <w:rPr>
          <w:rFonts w:ascii="Times New Roman" w:eastAsia="Times New Roman" w:hAnsi="Times New Roman" w:cs="Times New Roman"/>
          <w:b/>
          <w:sz w:val="28"/>
          <w:szCs w:val="28"/>
          <w:lang w:eastAsia="ru-RU"/>
        </w:rPr>
      </w:pPr>
      <w:r w:rsidRPr="00E761D9">
        <w:rPr>
          <w:rFonts w:ascii="Times New Roman" w:eastAsia="Times New Roman" w:hAnsi="Times New Roman" w:cs="Times New Roman"/>
          <w:b/>
          <w:sz w:val="28"/>
          <w:szCs w:val="28"/>
          <w:lang w:eastAsia="ru-RU"/>
        </w:rPr>
        <w:t>Эти слова ласкают душу ребенка...</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Ты самый любимый!</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Ты очень много можешь!</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Спасибо!</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Что бы мы без тебя делали!</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Иди ко мне!</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Садись с нами!</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Расскажи мне, что с тобой?</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Я помогу тебе...</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Я радуюсь твоим успехам!</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Чтобы ни случилось, твой дом – твоя крепость!</w:t>
      </w:r>
    </w:p>
    <w:p w:rsidR="00386647" w:rsidRPr="004939FA" w:rsidRDefault="00386647" w:rsidP="004E31E1">
      <w:pPr>
        <w:pStyle w:val="a3"/>
        <w:numPr>
          <w:ilvl w:val="0"/>
          <w:numId w:val="7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Как хорошо, что ты у нас есть!</w:t>
      </w:r>
    </w:p>
    <w:p w:rsidR="0049219E" w:rsidRDefault="0049219E" w:rsidP="00BE629E">
      <w:pPr>
        <w:jc w:val="center"/>
        <w:rPr>
          <w:rFonts w:ascii="Times New Roman" w:eastAsia="Calibri" w:hAnsi="Times New Roman" w:cs="Times New Roman"/>
          <w:b/>
          <w:bCs/>
          <w:sz w:val="28"/>
          <w:szCs w:val="28"/>
        </w:rPr>
      </w:pPr>
    </w:p>
    <w:p w:rsidR="0049219E" w:rsidRDefault="0049219E" w:rsidP="00BE629E">
      <w:pPr>
        <w:jc w:val="center"/>
        <w:rPr>
          <w:rFonts w:ascii="Times New Roman" w:eastAsia="Calibri" w:hAnsi="Times New Roman" w:cs="Times New Roman"/>
          <w:b/>
          <w:bCs/>
          <w:sz w:val="28"/>
          <w:szCs w:val="28"/>
        </w:rPr>
      </w:pPr>
    </w:p>
    <w:p w:rsidR="00D3303C" w:rsidRDefault="00D3303C" w:rsidP="00BE629E">
      <w:pPr>
        <w:jc w:val="center"/>
        <w:rPr>
          <w:rFonts w:ascii="Times New Roman" w:eastAsia="Calibri" w:hAnsi="Times New Roman" w:cs="Times New Roman"/>
          <w:b/>
          <w:bCs/>
          <w:sz w:val="28"/>
          <w:szCs w:val="28"/>
        </w:rPr>
      </w:pPr>
    </w:p>
    <w:p w:rsidR="00D3303C" w:rsidRDefault="00D3303C" w:rsidP="00BE629E">
      <w:pPr>
        <w:jc w:val="center"/>
        <w:rPr>
          <w:rFonts w:ascii="Times New Roman" w:eastAsia="Calibri" w:hAnsi="Times New Roman" w:cs="Times New Roman"/>
          <w:b/>
          <w:bCs/>
          <w:sz w:val="28"/>
          <w:szCs w:val="28"/>
        </w:rPr>
      </w:pPr>
    </w:p>
    <w:p w:rsidR="0018396A" w:rsidRPr="0049219E" w:rsidRDefault="0018396A" w:rsidP="0018396A">
      <w:pPr>
        <w:spacing w:after="0" w:line="240" w:lineRule="auto"/>
        <w:ind w:firstLine="709"/>
        <w:jc w:val="right"/>
        <w:rPr>
          <w:rFonts w:ascii="Times New Roman" w:eastAsia="Times New Roman" w:hAnsi="Times New Roman" w:cs="Times New Roman"/>
          <w:sz w:val="28"/>
          <w:szCs w:val="28"/>
          <w:lang w:eastAsia="ru-RU"/>
        </w:rPr>
      </w:pPr>
      <w:r w:rsidRPr="0049219E">
        <w:rPr>
          <w:rFonts w:ascii="Times New Roman" w:eastAsia="Times New Roman" w:hAnsi="Times New Roman" w:cs="Times New Roman"/>
          <w:sz w:val="28"/>
          <w:szCs w:val="28"/>
          <w:lang w:eastAsia="ru-RU"/>
        </w:rPr>
        <w:t xml:space="preserve">Приложение </w:t>
      </w:r>
      <w:r w:rsidR="000E51DE">
        <w:rPr>
          <w:rFonts w:ascii="Times New Roman" w:eastAsia="Times New Roman" w:hAnsi="Times New Roman" w:cs="Times New Roman"/>
          <w:sz w:val="28"/>
          <w:szCs w:val="28"/>
          <w:lang w:eastAsia="ru-RU"/>
        </w:rPr>
        <w:t xml:space="preserve"> 11</w:t>
      </w:r>
    </w:p>
    <w:p w:rsidR="0018396A" w:rsidRDefault="0018396A" w:rsidP="0018396A">
      <w:pPr>
        <w:spacing w:after="0" w:line="240" w:lineRule="auto"/>
        <w:ind w:firstLine="709"/>
        <w:jc w:val="right"/>
        <w:rPr>
          <w:rFonts w:ascii="Times New Roman" w:eastAsia="Times New Roman" w:hAnsi="Times New Roman" w:cs="Times New Roman"/>
          <w:b/>
          <w:sz w:val="28"/>
          <w:szCs w:val="28"/>
          <w:lang w:eastAsia="ru-RU"/>
        </w:rPr>
      </w:pPr>
    </w:p>
    <w:p w:rsidR="0018396A" w:rsidRPr="00DF146D" w:rsidRDefault="0018396A" w:rsidP="004939FA">
      <w:pPr>
        <w:spacing w:after="0" w:line="240" w:lineRule="auto"/>
        <w:jc w:val="center"/>
        <w:rPr>
          <w:rFonts w:ascii="Times New Roman" w:eastAsia="Times New Roman" w:hAnsi="Times New Roman" w:cs="Times New Roman"/>
          <w:color w:val="FF0000"/>
          <w:sz w:val="28"/>
          <w:szCs w:val="28"/>
          <w:lang w:eastAsia="ru-RU"/>
        </w:rPr>
      </w:pPr>
      <w:r w:rsidRPr="00543189">
        <w:rPr>
          <w:rFonts w:ascii="Times New Roman" w:eastAsia="Times New Roman" w:hAnsi="Times New Roman" w:cs="Times New Roman"/>
          <w:b/>
          <w:sz w:val="28"/>
          <w:szCs w:val="28"/>
          <w:lang w:eastAsia="ru-RU"/>
        </w:rPr>
        <w:t>Критерии эффективности профилактической работы</w:t>
      </w:r>
      <w:r w:rsidRPr="00F27D3B">
        <w:rPr>
          <w:rFonts w:ascii="Times New Roman" w:eastAsia="Times New Roman" w:hAnsi="Times New Roman" w:cs="Times New Roman"/>
          <w:b/>
          <w:sz w:val="28"/>
          <w:szCs w:val="28"/>
          <w:lang w:eastAsia="ru-RU"/>
        </w:rPr>
        <w:t xml:space="preserve"> </w:t>
      </w:r>
      <w:r w:rsidRPr="00F27D3B">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Pr="00CB566A">
        <w:rPr>
          <w:rFonts w:ascii="Times New Roman" w:eastAsia="Times New Roman" w:hAnsi="Times New Roman" w:cs="Times New Roman"/>
          <w:sz w:val="28"/>
          <w:szCs w:val="28"/>
          <w:lang w:eastAsia="ru-RU"/>
        </w:rPr>
        <w:t>35</w:t>
      </w:r>
      <w:r>
        <w:rPr>
          <w:rFonts w:ascii="Times New Roman" w:eastAsia="Times New Roman" w:hAnsi="Times New Roman" w:cs="Times New Roman"/>
          <w:sz w:val="28"/>
          <w:szCs w:val="28"/>
          <w:lang w:eastAsia="ru-RU"/>
        </w:rPr>
        <w:t>;</w:t>
      </w:r>
      <w:r w:rsidRPr="009A1BF6">
        <w:rPr>
          <w:rFonts w:ascii="Times New Roman" w:eastAsia="Times New Roman" w:hAnsi="Times New Roman" w:cs="Times New Roman"/>
          <w:sz w:val="28"/>
          <w:szCs w:val="28"/>
          <w:lang w:eastAsia="ru-RU"/>
        </w:rPr>
        <w:t xml:space="preserve"> 41</w:t>
      </w:r>
      <w:r w:rsidRPr="00F27D3B">
        <w:rPr>
          <w:rFonts w:ascii="Times New Roman" w:eastAsia="Times New Roman" w:hAnsi="Times New Roman" w:cs="Times New Roman"/>
          <w:sz w:val="28"/>
          <w:szCs w:val="28"/>
          <w:lang w:eastAsia="ru-RU"/>
        </w:rPr>
        <w:t>]</w:t>
      </w:r>
    </w:p>
    <w:p w:rsidR="0018396A" w:rsidRDefault="0018396A" w:rsidP="0018396A">
      <w:pPr>
        <w:spacing w:after="0" w:line="240" w:lineRule="auto"/>
        <w:jc w:val="both"/>
        <w:rPr>
          <w:rFonts w:ascii="Times New Roman" w:eastAsia="Times New Roman" w:hAnsi="Times New Roman" w:cs="Times New Roman"/>
          <w:b/>
          <w:sz w:val="28"/>
          <w:szCs w:val="28"/>
          <w:lang w:eastAsia="ru-RU"/>
        </w:rPr>
      </w:pP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b/>
          <w:sz w:val="28"/>
          <w:szCs w:val="28"/>
          <w:lang w:eastAsia="ru-RU"/>
        </w:rPr>
      </w:pPr>
      <w:r w:rsidRPr="00126BBD">
        <w:rPr>
          <w:rFonts w:ascii="Times New Roman" w:eastAsia="Times New Roman" w:hAnsi="Times New Roman" w:cs="Times New Roman"/>
          <w:b/>
          <w:sz w:val="28"/>
          <w:szCs w:val="28"/>
          <w:lang w:eastAsia="ru-RU"/>
        </w:rPr>
        <w:t>На региональном уровне</w:t>
      </w:r>
      <w:r>
        <w:rPr>
          <w:rFonts w:ascii="Times New Roman" w:eastAsia="Times New Roman" w:hAnsi="Times New Roman" w:cs="Times New Roman"/>
          <w:b/>
          <w:sz w:val="28"/>
          <w:szCs w:val="28"/>
          <w:lang w:eastAsia="ru-RU"/>
        </w:rPr>
        <w:t>:</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26BBD">
        <w:rPr>
          <w:rFonts w:ascii="Times New Roman" w:eastAsia="Times New Roman" w:hAnsi="Times New Roman" w:cs="Times New Roman"/>
          <w:sz w:val="28"/>
          <w:szCs w:val="28"/>
          <w:lang w:eastAsia="ru-RU"/>
        </w:rPr>
        <w:t>1. Анализ случаев суицидальных действий среди несовершеннолетних в</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крае:</w:t>
      </w:r>
    </w:p>
    <w:p w:rsidR="0018396A" w:rsidRPr="004939FA" w:rsidRDefault="0018396A" w:rsidP="004E31E1">
      <w:pPr>
        <w:pStyle w:val="a3"/>
        <w:numPr>
          <w:ilvl w:val="0"/>
          <w:numId w:val="7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анализ информации о причинах совершения самоубийств;</w:t>
      </w:r>
    </w:p>
    <w:p w:rsidR="0018396A" w:rsidRPr="004939FA" w:rsidRDefault="0018396A" w:rsidP="004E31E1">
      <w:pPr>
        <w:pStyle w:val="a3"/>
        <w:numPr>
          <w:ilvl w:val="0"/>
          <w:numId w:val="7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выявление тенденций и динамики суицидальных действий;</w:t>
      </w:r>
    </w:p>
    <w:p w:rsidR="0018396A" w:rsidRPr="004939FA" w:rsidRDefault="0018396A" w:rsidP="004E31E1">
      <w:pPr>
        <w:pStyle w:val="a3"/>
        <w:numPr>
          <w:ilvl w:val="0"/>
          <w:numId w:val="7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анализ факторов риска суицидальности.</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26BBD">
        <w:rPr>
          <w:rFonts w:ascii="Times New Roman" w:eastAsia="Times New Roman" w:hAnsi="Times New Roman" w:cs="Times New Roman"/>
          <w:sz w:val="28"/>
          <w:szCs w:val="28"/>
          <w:lang w:eastAsia="ru-RU"/>
        </w:rPr>
        <w:t>2. Анализ результатов принимаемых мер по недопущению суицидов:</w:t>
      </w:r>
    </w:p>
    <w:p w:rsidR="0018396A" w:rsidRPr="004939FA" w:rsidRDefault="0018396A" w:rsidP="004E31E1">
      <w:pPr>
        <w:pStyle w:val="a3"/>
        <w:numPr>
          <w:ilvl w:val="0"/>
          <w:numId w:val="7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оценка системности работы по профилактике суицидов, степени привл</w:t>
      </w:r>
      <w:r w:rsidRPr="004939FA">
        <w:rPr>
          <w:rFonts w:ascii="Times New Roman" w:eastAsia="Times New Roman" w:hAnsi="Times New Roman" w:cs="Times New Roman"/>
          <w:sz w:val="28"/>
          <w:szCs w:val="28"/>
          <w:lang w:eastAsia="ru-RU"/>
        </w:rPr>
        <w:t>е</w:t>
      </w:r>
      <w:r w:rsidRPr="004939FA">
        <w:rPr>
          <w:rFonts w:ascii="Times New Roman" w:eastAsia="Times New Roman" w:hAnsi="Times New Roman" w:cs="Times New Roman"/>
          <w:sz w:val="28"/>
          <w:szCs w:val="28"/>
          <w:lang w:eastAsia="ru-RU"/>
        </w:rPr>
        <w:t>чения к ней различных категорий специалистов;</w:t>
      </w:r>
    </w:p>
    <w:p w:rsidR="0018396A" w:rsidRPr="004939FA" w:rsidRDefault="0018396A" w:rsidP="004E31E1">
      <w:pPr>
        <w:pStyle w:val="a3"/>
        <w:numPr>
          <w:ilvl w:val="0"/>
          <w:numId w:val="7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оценка эффективности психопрофилактической работы психологов у</w:t>
      </w:r>
      <w:r w:rsidRPr="004939FA">
        <w:rPr>
          <w:rFonts w:ascii="Times New Roman" w:eastAsia="Times New Roman" w:hAnsi="Times New Roman" w:cs="Times New Roman"/>
          <w:sz w:val="28"/>
          <w:szCs w:val="28"/>
          <w:lang w:eastAsia="ru-RU"/>
        </w:rPr>
        <w:t>ч</w:t>
      </w:r>
      <w:r w:rsidRPr="004939FA">
        <w:rPr>
          <w:rFonts w:ascii="Times New Roman" w:eastAsia="Times New Roman" w:hAnsi="Times New Roman" w:cs="Times New Roman"/>
          <w:sz w:val="28"/>
          <w:szCs w:val="28"/>
          <w:lang w:eastAsia="ru-RU"/>
        </w:rPr>
        <w:t>реждений;</w:t>
      </w:r>
    </w:p>
    <w:p w:rsidR="0018396A" w:rsidRPr="004939FA" w:rsidRDefault="0018396A" w:rsidP="004E31E1">
      <w:pPr>
        <w:pStyle w:val="a3"/>
        <w:numPr>
          <w:ilvl w:val="0"/>
          <w:numId w:val="78"/>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участие в работе межведомственной комиссии по выявлению истинных причин совершенного самоубийства.</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26BBD">
        <w:rPr>
          <w:rFonts w:ascii="Times New Roman" w:eastAsia="Times New Roman" w:hAnsi="Times New Roman" w:cs="Times New Roman"/>
          <w:sz w:val="28"/>
          <w:szCs w:val="28"/>
          <w:lang w:eastAsia="ru-RU"/>
        </w:rPr>
        <w:t>3. Наличие утвержденного комплекса мер, направленных на профилактику</w:t>
      </w:r>
      <w:r w:rsidR="004939FA">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суицидального поведения подростков в учреждениях края.</w:t>
      </w:r>
    </w:p>
    <w:p w:rsidR="0018396A" w:rsidRPr="004939FA" w:rsidRDefault="0018396A" w:rsidP="004E31E1">
      <w:pPr>
        <w:pStyle w:val="a3"/>
        <w:numPr>
          <w:ilvl w:val="0"/>
          <w:numId w:val="7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определение алгоритма деятельности различных учреждений и должн</w:t>
      </w:r>
      <w:r w:rsidRPr="004939FA">
        <w:rPr>
          <w:rFonts w:ascii="Times New Roman" w:eastAsia="Times New Roman" w:hAnsi="Times New Roman" w:cs="Times New Roman"/>
          <w:sz w:val="28"/>
          <w:szCs w:val="28"/>
          <w:lang w:eastAsia="ru-RU"/>
        </w:rPr>
        <w:t>о</w:t>
      </w:r>
      <w:r w:rsidRPr="004939FA">
        <w:rPr>
          <w:rFonts w:ascii="Times New Roman" w:eastAsia="Times New Roman" w:hAnsi="Times New Roman" w:cs="Times New Roman"/>
          <w:sz w:val="28"/>
          <w:szCs w:val="28"/>
          <w:lang w:eastAsia="ru-RU"/>
        </w:rPr>
        <w:t>стных лиц по недопущению суицидального поступка несовершеннолетним;</w:t>
      </w:r>
    </w:p>
    <w:p w:rsidR="0018396A" w:rsidRPr="004939FA" w:rsidRDefault="0018396A" w:rsidP="004E31E1">
      <w:pPr>
        <w:pStyle w:val="a3"/>
        <w:numPr>
          <w:ilvl w:val="0"/>
          <w:numId w:val="7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определение основных направлений работы службы практической</w:t>
      </w:r>
      <w:r w:rsidR="004939FA" w:rsidRPr="004939FA">
        <w:rPr>
          <w:rFonts w:ascii="Times New Roman" w:eastAsia="Times New Roman" w:hAnsi="Times New Roman" w:cs="Times New Roman"/>
          <w:sz w:val="28"/>
          <w:szCs w:val="28"/>
          <w:lang w:eastAsia="ru-RU"/>
        </w:rPr>
        <w:t xml:space="preserve"> </w:t>
      </w:r>
      <w:r w:rsidRPr="004939FA">
        <w:rPr>
          <w:rFonts w:ascii="Times New Roman" w:eastAsia="Times New Roman" w:hAnsi="Times New Roman" w:cs="Times New Roman"/>
          <w:sz w:val="28"/>
          <w:szCs w:val="28"/>
          <w:lang w:eastAsia="ru-RU"/>
        </w:rPr>
        <w:t>пс</w:t>
      </w:r>
      <w:r w:rsidRPr="004939FA">
        <w:rPr>
          <w:rFonts w:ascii="Times New Roman" w:eastAsia="Times New Roman" w:hAnsi="Times New Roman" w:cs="Times New Roman"/>
          <w:sz w:val="28"/>
          <w:szCs w:val="28"/>
          <w:lang w:eastAsia="ru-RU"/>
        </w:rPr>
        <w:t>и</w:t>
      </w:r>
      <w:r w:rsidRPr="004939FA">
        <w:rPr>
          <w:rFonts w:ascii="Times New Roman" w:eastAsia="Times New Roman" w:hAnsi="Times New Roman" w:cs="Times New Roman"/>
          <w:sz w:val="28"/>
          <w:szCs w:val="28"/>
          <w:lang w:eastAsia="ru-RU"/>
        </w:rPr>
        <w:t>хологии края;</w:t>
      </w:r>
    </w:p>
    <w:p w:rsidR="0018396A" w:rsidRPr="004939FA" w:rsidRDefault="0018396A" w:rsidP="004E31E1">
      <w:pPr>
        <w:pStyle w:val="a3"/>
        <w:numPr>
          <w:ilvl w:val="0"/>
          <w:numId w:val="7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уточнение задач, корректировка системы работы, а также содержание работы психологов, педагогов, воспитателей учреждений по недопущению су</w:t>
      </w:r>
      <w:r w:rsidRPr="004939FA">
        <w:rPr>
          <w:rFonts w:ascii="Times New Roman" w:eastAsia="Times New Roman" w:hAnsi="Times New Roman" w:cs="Times New Roman"/>
          <w:sz w:val="28"/>
          <w:szCs w:val="28"/>
          <w:lang w:eastAsia="ru-RU"/>
        </w:rPr>
        <w:t>и</w:t>
      </w:r>
      <w:r w:rsidRPr="004939FA">
        <w:rPr>
          <w:rFonts w:ascii="Times New Roman" w:eastAsia="Times New Roman" w:hAnsi="Times New Roman" w:cs="Times New Roman"/>
          <w:sz w:val="28"/>
          <w:szCs w:val="28"/>
          <w:lang w:eastAsia="ru-RU"/>
        </w:rPr>
        <w:t>цида;</w:t>
      </w:r>
    </w:p>
    <w:p w:rsidR="0018396A" w:rsidRPr="004939FA" w:rsidRDefault="0018396A" w:rsidP="004E31E1">
      <w:pPr>
        <w:pStyle w:val="a3"/>
        <w:numPr>
          <w:ilvl w:val="0"/>
          <w:numId w:val="79"/>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указания по организации работы психологической службы учреждений на</w:t>
      </w:r>
      <w:r w:rsidR="004939FA" w:rsidRPr="004939FA">
        <w:rPr>
          <w:rFonts w:ascii="Times New Roman" w:eastAsia="Times New Roman" w:hAnsi="Times New Roman" w:cs="Times New Roman"/>
          <w:sz w:val="28"/>
          <w:szCs w:val="28"/>
          <w:lang w:eastAsia="ru-RU"/>
        </w:rPr>
        <w:t xml:space="preserve"> </w:t>
      </w:r>
      <w:r w:rsidRPr="004939FA">
        <w:rPr>
          <w:rFonts w:ascii="Times New Roman" w:eastAsia="Times New Roman" w:hAnsi="Times New Roman" w:cs="Times New Roman"/>
          <w:sz w:val="28"/>
          <w:szCs w:val="28"/>
          <w:lang w:eastAsia="ru-RU"/>
        </w:rPr>
        <w:t>предстоящий год с целью повышения уровня профессиональной  настороже</w:t>
      </w:r>
      <w:r w:rsidRPr="004939FA">
        <w:rPr>
          <w:rFonts w:ascii="Times New Roman" w:eastAsia="Times New Roman" w:hAnsi="Times New Roman" w:cs="Times New Roman"/>
          <w:sz w:val="28"/>
          <w:szCs w:val="28"/>
          <w:lang w:eastAsia="ru-RU"/>
        </w:rPr>
        <w:t>н</w:t>
      </w:r>
      <w:r w:rsidRPr="004939FA">
        <w:rPr>
          <w:rFonts w:ascii="Times New Roman" w:eastAsia="Times New Roman" w:hAnsi="Times New Roman" w:cs="Times New Roman"/>
          <w:sz w:val="28"/>
          <w:szCs w:val="28"/>
          <w:lang w:eastAsia="ru-RU"/>
        </w:rPr>
        <w:t>ности на стадии раннего выявления суицидального поведения.</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26BBD">
        <w:rPr>
          <w:rFonts w:ascii="Times New Roman" w:eastAsia="Times New Roman" w:hAnsi="Times New Roman" w:cs="Times New Roman"/>
          <w:sz w:val="28"/>
          <w:szCs w:val="28"/>
          <w:lang w:eastAsia="ru-RU"/>
        </w:rPr>
        <w:t>4. Обеспеченность учреждений края квалифицированными</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кадрами, в том числе педагогами-психологами и социальными педагогами, в</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соответствии с ка</w:t>
      </w:r>
      <w:r w:rsidRPr="00126BBD">
        <w:rPr>
          <w:rFonts w:ascii="Times New Roman" w:eastAsia="Times New Roman" w:hAnsi="Times New Roman" w:cs="Times New Roman"/>
          <w:sz w:val="28"/>
          <w:szCs w:val="28"/>
          <w:lang w:eastAsia="ru-RU"/>
        </w:rPr>
        <w:t>д</w:t>
      </w:r>
      <w:r w:rsidRPr="00126BBD">
        <w:rPr>
          <w:rFonts w:ascii="Times New Roman" w:eastAsia="Times New Roman" w:hAnsi="Times New Roman" w:cs="Times New Roman"/>
          <w:sz w:val="28"/>
          <w:szCs w:val="28"/>
          <w:lang w:eastAsia="ru-RU"/>
        </w:rPr>
        <w:t>ровыми и психолого-педагогическими условиями реализации</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основных образов</w:t>
      </w:r>
      <w:r w:rsidRPr="00126BBD">
        <w:rPr>
          <w:rFonts w:ascii="Times New Roman" w:eastAsia="Times New Roman" w:hAnsi="Times New Roman" w:cs="Times New Roman"/>
          <w:sz w:val="28"/>
          <w:szCs w:val="28"/>
          <w:lang w:eastAsia="ru-RU"/>
        </w:rPr>
        <w:t>а</w:t>
      </w:r>
      <w:r w:rsidRPr="00126BBD">
        <w:rPr>
          <w:rFonts w:ascii="Times New Roman" w:eastAsia="Times New Roman" w:hAnsi="Times New Roman" w:cs="Times New Roman"/>
          <w:sz w:val="28"/>
          <w:szCs w:val="28"/>
          <w:lang w:eastAsia="ru-RU"/>
        </w:rPr>
        <w:t xml:space="preserve">тельных, воспитательных, реабилитационных программ. </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26BBD">
        <w:rPr>
          <w:rFonts w:ascii="Times New Roman" w:eastAsia="Times New Roman" w:hAnsi="Times New Roman" w:cs="Times New Roman"/>
          <w:sz w:val="28"/>
          <w:szCs w:val="28"/>
          <w:lang w:eastAsia="ru-RU"/>
        </w:rPr>
        <w:t>5. Количество проведенных инструктивно-методических совещаний по</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в</w:t>
      </w:r>
      <w:r w:rsidRPr="00126BBD">
        <w:rPr>
          <w:rFonts w:ascii="Times New Roman" w:eastAsia="Times New Roman" w:hAnsi="Times New Roman" w:cs="Times New Roman"/>
          <w:sz w:val="28"/>
          <w:szCs w:val="28"/>
          <w:lang w:eastAsia="ru-RU"/>
        </w:rPr>
        <w:t>о</w:t>
      </w:r>
      <w:r w:rsidRPr="00126BBD">
        <w:rPr>
          <w:rFonts w:ascii="Times New Roman" w:eastAsia="Times New Roman" w:hAnsi="Times New Roman" w:cs="Times New Roman"/>
          <w:sz w:val="28"/>
          <w:szCs w:val="28"/>
          <w:lang w:eastAsia="ru-RU"/>
        </w:rPr>
        <w:t>просам профилактики суицидального поведения несовершеннолетних с</w:t>
      </w:r>
      <w:r w:rsidR="004939FA">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участием заинтересованных органов и учреждений системы профилактики</w:t>
      </w:r>
      <w:r w:rsidR="004939FA">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безнадзорности и правонарушений несовершеннолетних.</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26BBD">
        <w:rPr>
          <w:rFonts w:ascii="Times New Roman" w:eastAsia="Times New Roman" w:hAnsi="Times New Roman" w:cs="Times New Roman"/>
          <w:sz w:val="28"/>
          <w:szCs w:val="28"/>
          <w:lang w:eastAsia="ru-RU"/>
        </w:rPr>
        <w:lastRenderedPageBreak/>
        <w:t>6. Создание организационно-управленческих условий активизации работы</w:t>
      </w:r>
      <w:r w:rsidR="004939FA">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среди детей и подростков учреждений по комплексной профилактике</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суицидал</w:t>
      </w:r>
      <w:r w:rsidRPr="00126BBD">
        <w:rPr>
          <w:rFonts w:ascii="Times New Roman" w:eastAsia="Times New Roman" w:hAnsi="Times New Roman" w:cs="Times New Roman"/>
          <w:sz w:val="28"/>
          <w:szCs w:val="28"/>
          <w:lang w:eastAsia="ru-RU"/>
        </w:rPr>
        <w:t>ь</w:t>
      </w:r>
      <w:r w:rsidRPr="00126BBD">
        <w:rPr>
          <w:rFonts w:ascii="Times New Roman" w:eastAsia="Times New Roman" w:hAnsi="Times New Roman" w:cs="Times New Roman"/>
          <w:sz w:val="28"/>
          <w:szCs w:val="28"/>
          <w:lang w:eastAsia="ru-RU"/>
        </w:rPr>
        <w:t>ного поведения.</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26BBD">
        <w:rPr>
          <w:rFonts w:ascii="Times New Roman" w:eastAsia="Times New Roman" w:hAnsi="Times New Roman" w:cs="Times New Roman"/>
          <w:sz w:val="28"/>
          <w:szCs w:val="28"/>
          <w:lang w:eastAsia="ru-RU"/>
        </w:rPr>
        <w:t>7. Организация использования ресурсов муниципальных психолого-медико-педагогических комиссий для оказания помощи детям, нуждающимся в</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психол</w:t>
      </w:r>
      <w:r w:rsidRPr="00126BBD">
        <w:rPr>
          <w:rFonts w:ascii="Times New Roman" w:eastAsia="Times New Roman" w:hAnsi="Times New Roman" w:cs="Times New Roman"/>
          <w:sz w:val="28"/>
          <w:szCs w:val="28"/>
          <w:lang w:eastAsia="ru-RU"/>
        </w:rPr>
        <w:t>о</w:t>
      </w:r>
      <w:r w:rsidRPr="00126BBD">
        <w:rPr>
          <w:rFonts w:ascii="Times New Roman" w:eastAsia="Times New Roman" w:hAnsi="Times New Roman" w:cs="Times New Roman"/>
          <w:sz w:val="28"/>
          <w:szCs w:val="28"/>
          <w:lang w:eastAsia="ru-RU"/>
        </w:rPr>
        <w:t>го-педагогической и медико-социальной помощи.</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26BBD">
        <w:rPr>
          <w:rFonts w:ascii="Times New Roman" w:eastAsia="Times New Roman" w:hAnsi="Times New Roman" w:cs="Times New Roman"/>
          <w:sz w:val="28"/>
          <w:szCs w:val="28"/>
          <w:lang w:eastAsia="ru-RU"/>
        </w:rPr>
        <w:t>8. Осуществление контроля за взаимодействием учреждений с</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учреждени</w:t>
      </w:r>
      <w:r w:rsidRPr="00126BBD">
        <w:rPr>
          <w:rFonts w:ascii="Times New Roman" w:eastAsia="Times New Roman" w:hAnsi="Times New Roman" w:cs="Times New Roman"/>
          <w:sz w:val="28"/>
          <w:szCs w:val="28"/>
          <w:lang w:eastAsia="ru-RU"/>
        </w:rPr>
        <w:t>я</w:t>
      </w:r>
      <w:r w:rsidRPr="00126BBD">
        <w:rPr>
          <w:rFonts w:ascii="Times New Roman" w:eastAsia="Times New Roman" w:hAnsi="Times New Roman" w:cs="Times New Roman"/>
          <w:sz w:val="28"/>
          <w:szCs w:val="28"/>
          <w:lang w:eastAsia="ru-RU"/>
        </w:rPr>
        <w:t>ми образования, здравоохранения и социальной защиты населения в</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части проф</w:t>
      </w:r>
      <w:r w:rsidRPr="00126BBD">
        <w:rPr>
          <w:rFonts w:ascii="Times New Roman" w:eastAsia="Times New Roman" w:hAnsi="Times New Roman" w:cs="Times New Roman"/>
          <w:sz w:val="28"/>
          <w:szCs w:val="28"/>
          <w:lang w:eastAsia="ru-RU"/>
        </w:rPr>
        <w:t>и</w:t>
      </w:r>
      <w:r w:rsidRPr="00126BBD">
        <w:rPr>
          <w:rFonts w:ascii="Times New Roman" w:eastAsia="Times New Roman" w:hAnsi="Times New Roman" w:cs="Times New Roman"/>
          <w:sz w:val="28"/>
          <w:szCs w:val="28"/>
          <w:lang w:eastAsia="ru-RU"/>
        </w:rPr>
        <w:t>лактики суицидального поведения обучающихся.</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bookmarkStart w:id="3" w:name="39"/>
      <w:bookmarkEnd w:id="3"/>
      <w:r w:rsidRPr="00126BBD">
        <w:rPr>
          <w:rFonts w:ascii="Times New Roman" w:eastAsia="Times New Roman" w:hAnsi="Times New Roman" w:cs="Times New Roman"/>
          <w:sz w:val="28"/>
          <w:szCs w:val="28"/>
          <w:lang w:eastAsia="ru-RU"/>
        </w:rPr>
        <w:t>9. Отсутствие случаев завершенных и незавершенных суицидов среди детей</w:t>
      </w:r>
      <w:r w:rsidR="004939FA">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и подростков.</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126BBD">
        <w:rPr>
          <w:rFonts w:ascii="Times New Roman" w:eastAsia="Times New Roman" w:hAnsi="Times New Roman" w:cs="Times New Roman"/>
          <w:sz w:val="28"/>
          <w:szCs w:val="28"/>
          <w:lang w:eastAsia="ru-RU"/>
        </w:rPr>
        <w:t>10. Количество педагогических работников (в том числе педагогов-психологов, социальных педагогов) и руководителей учреждений, повысивших</w:t>
      </w:r>
      <w:r>
        <w:rPr>
          <w:rFonts w:ascii="Times New Roman" w:eastAsia="Times New Roman" w:hAnsi="Times New Roman" w:cs="Times New Roman"/>
          <w:sz w:val="28"/>
          <w:szCs w:val="28"/>
          <w:lang w:eastAsia="ru-RU"/>
        </w:rPr>
        <w:t xml:space="preserve"> </w:t>
      </w:r>
      <w:r w:rsidRPr="00126BBD">
        <w:rPr>
          <w:rFonts w:ascii="Times New Roman" w:eastAsia="Times New Roman" w:hAnsi="Times New Roman" w:cs="Times New Roman"/>
          <w:sz w:val="28"/>
          <w:szCs w:val="28"/>
          <w:lang w:eastAsia="ru-RU"/>
        </w:rPr>
        <w:t>квалификацию по вопросам:</w:t>
      </w:r>
    </w:p>
    <w:p w:rsidR="0018396A" w:rsidRPr="004939FA" w:rsidRDefault="0018396A" w:rsidP="004E31E1">
      <w:pPr>
        <w:pStyle w:val="a3"/>
        <w:numPr>
          <w:ilvl w:val="0"/>
          <w:numId w:val="8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оказания психолого-педагогической помощи детям и подросткам, ок</w:t>
      </w:r>
      <w:r w:rsidRPr="004939FA">
        <w:rPr>
          <w:rFonts w:ascii="Times New Roman" w:eastAsia="Times New Roman" w:hAnsi="Times New Roman" w:cs="Times New Roman"/>
          <w:sz w:val="28"/>
          <w:szCs w:val="28"/>
          <w:lang w:eastAsia="ru-RU"/>
        </w:rPr>
        <w:t>а</w:t>
      </w:r>
      <w:r w:rsidRPr="004939FA">
        <w:rPr>
          <w:rFonts w:ascii="Times New Roman" w:eastAsia="Times New Roman" w:hAnsi="Times New Roman" w:cs="Times New Roman"/>
          <w:sz w:val="28"/>
          <w:szCs w:val="28"/>
          <w:lang w:eastAsia="ru-RU"/>
        </w:rPr>
        <w:t>завшимся в трудной жизненной ситуации;</w:t>
      </w:r>
    </w:p>
    <w:p w:rsidR="0018396A" w:rsidRPr="004939FA" w:rsidRDefault="0018396A" w:rsidP="004E31E1">
      <w:pPr>
        <w:pStyle w:val="a3"/>
        <w:numPr>
          <w:ilvl w:val="0"/>
          <w:numId w:val="8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психолого-педагогического сопровождения участников образовательн</w:t>
      </w:r>
      <w:r w:rsidRPr="004939FA">
        <w:rPr>
          <w:rFonts w:ascii="Times New Roman" w:eastAsia="Times New Roman" w:hAnsi="Times New Roman" w:cs="Times New Roman"/>
          <w:sz w:val="28"/>
          <w:szCs w:val="28"/>
          <w:lang w:eastAsia="ru-RU"/>
        </w:rPr>
        <w:t>о</w:t>
      </w:r>
      <w:r w:rsidRPr="004939FA">
        <w:rPr>
          <w:rFonts w:ascii="Times New Roman" w:eastAsia="Times New Roman" w:hAnsi="Times New Roman" w:cs="Times New Roman"/>
          <w:sz w:val="28"/>
          <w:szCs w:val="28"/>
          <w:lang w:eastAsia="ru-RU"/>
        </w:rPr>
        <w:t>го</w:t>
      </w:r>
      <w:r w:rsidR="004939FA" w:rsidRPr="004939FA">
        <w:rPr>
          <w:rFonts w:ascii="Times New Roman" w:eastAsia="Times New Roman" w:hAnsi="Times New Roman" w:cs="Times New Roman"/>
          <w:sz w:val="28"/>
          <w:szCs w:val="28"/>
          <w:lang w:eastAsia="ru-RU"/>
        </w:rPr>
        <w:t xml:space="preserve"> </w:t>
      </w:r>
      <w:r w:rsidRPr="004939FA">
        <w:rPr>
          <w:rFonts w:ascii="Times New Roman" w:eastAsia="Times New Roman" w:hAnsi="Times New Roman" w:cs="Times New Roman"/>
          <w:sz w:val="28"/>
          <w:szCs w:val="28"/>
          <w:lang w:eastAsia="ru-RU"/>
        </w:rPr>
        <w:t>или реабилитационного процесса в соответствии с федеральными государс</w:t>
      </w:r>
      <w:r w:rsidRPr="004939FA">
        <w:rPr>
          <w:rFonts w:ascii="Times New Roman" w:eastAsia="Times New Roman" w:hAnsi="Times New Roman" w:cs="Times New Roman"/>
          <w:sz w:val="28"/>
          <w:szCs w:val="28"/>
          <w:lang w:eastAsia="ru-RU"/>
        </w:rPr>
        <w:t>т</w:t>
      </w:r>
      <w:r w:rsidRPr="004939FA">
        <w:rPr>
          <w:rFonts w:ascii="Times New Roman" w:eastAsia="Times New Roman" w:hAnsi="Times New Roman" w:cs="Times New Roman"/>
          <w:sz w:val="28"/>
          <w:szCs w:val="28"/>
          <w:lang w:eastAsia="ru-RU"/>
        </w:rPr>
        <w:t>венными стандартами;</w:t>
      </w:r>
    </w:p>
    <w:p w:rsidR="0018396A" w:rsidRPr="004939FA" w:rsidRDefault="0018396A" w:rsidP="004E31E1">
      <w:pPr>
        <w:pStyle w:val="a3"/>
        <w:numPr>
          <w:ilvl w:val="0"/>
          <w:numId w:val="80"/>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профилактики суицидального поведения детей и подростков.</w:t>
      </w:r>
    </w:p>
    <w:p w:rsidR="0018396A" w:rsidRPr="00126BBD" w:rsidRDefault="0018396A" w:rsidP="004939FA">
      <w:pPr>
        <w:tabs>
          <w:tab w:val="left" w:pos="1134"/>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 у</w:t>
      </w:r>
      <w:r w:rsidRPr="00126BBD">
        <w:rPr>
          <w:rFonts w:ascii="Times New Roman" w:eastAsia="Times New Roman" w:hAnsi="Times New Roman" w:cs="Times New Roman"/>
          <w:b/>
          <w:sz w:val="28"/>
          <w:szCs w:val="28"/>
          <w:lang w:eastAsia="ru-RU"/>
        </w:rPr>
        <w:t>ровн</w:t>
      </w:r>
      <w:r>
        <w:rPr>
          <w:rFonts w:ascii="Times New Roman" w:eastAsia="Times New Roman" w:hAnsi="Times New Roman" w:cs="Times New Roman"/>
          <w:b/>
          <w:sz w:val="28"/>
          <w:szCs w:val="28"/>
          <w:lang w:eastAsia="ru-RU"/>
        </w:rPr>
        <w:t>е</w:t>
      </w:r>
      <w:r w:rsidRPr="00126BBD">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образовательной организации:</w:t>
      </w:r>
    </w:p>
    <w:p w:rsidR="0018396A" w:rsidRPr="004939FA"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Количество проведенных инструктивно-методических семинаров по о</w:t>
      </w:r>
      <w:r w:rsidRPr="004939FA">
        <w:rPr>
          <w:rFonts w:ascii="Times New Roman" w:eastAsia="Times New Roman" w:hAnsi="Times New Roman" w:cs="Times New Roman"/>
          <w:sz w:val="28"/>
          <w:szCs w:val="28"/>
          <w:lang w:eastAsia="ru-RU"/>
        </w:rPr>
        <w:t>р</w:t>
      </w:r>
      <w:r w:rsidRPr="004939FA">
        <w:rPr>
          <w:rFonts w:ascii="Times New Roman" w:eastAsia="Times New Roman" w:hAnsi="Times New Roman" w:cs="Times New Roman"/>
          <w:sz w:val="28"/>
          <w:szCs w:val="28"/>
          <w:lang w:eastAsia="ru-RU"/>
        </w:rPr>
        <w:t>ганизации профилактики суицидального поведения несовершеннолетних для п</w:t>
      </w:r>
      <w:r w:rsidRPr="004939FA">
        <w:rPr>
          <w:rFonts w:ascii="Times New Roman" w:eastAsia="Times New Roman" w:hAnsi="Times New Roman" w:cs="Times New Roman"/>
          <w:sz w:val="28"/>
          <w:szCs w:val="28"/>
          <w:lang w:eastAsia="ru-RU"/>
        </w:rPr>
        <w:t>е</w:t>
      </w:r>
      <w:r w:rsidRPr="004939FA">
        <w:rPr>
          <w:rFonts w:ascii="Times New Roman" w:eastAsia="Times New Roman" w:hAnsi="Times New Roman" w:cs="Times New Roman"/>
          <w:sz w:val="28"/>
          <w:szCs w:val="28"/>
          <w:lang w:eastAsia="ru-RU"/>
        </w:rPr>
        <w:t>дагогов-психологов, социальных педагогов, воспитателей, социальных</w:t>
      </w:r>
      <w:r w:rsidR="004939FA" w:rsidRPr="004939FA">
        <w:rPr>
          <w:rFonts w:ascii="Times New Roman" w:eastAsia="Times New Roman" w:hAnsi="Times New Roman" w:cs="Times New Roman"/>
          <w:sz w:val="28"/>
          <w:szCs w:val="28"/>
          <w:lang w:eastAsia="ru-RU"/>
        </w:rPr>
        <w:t xml:space="preserve"> </w:t>
      </w:r>
      <w:r w:rsidRPr="004939FA">
        <w:rPr>
          <w:rFonts w:ascii="Times New Roman" w:eastAsia="Times New Roman" w:hAnsi="Times New Roman" w:cs="Times New Roman"/>
          <w:sz w:val="28"/>
          <w:szCs w:val="28"/>
          <w:lang w:eastAsia="ru-RU"/>
        </w:rPr>
        <w:t>работн</w:t>
      </w:r>
      <w:r w:rsidRPr="004939FA">
        <w:rPr>
          <w:rFonts w:ascii="Times New Roman" w:eastAsia="Times New Roman" w:hAnsi="Times New Roman" w:cs="Times New Roman"/>
          <w:sz w:val="28"/>
          <w:szCs w:val="28"/>
          <w:lang w:eastAsia="ru-RU"/>
        </w:rPr>
        <w:t>и</w:t>
      </w:r>
      <w:r w:rsidRPr="004939FA">
        <w:rPr>
          <w:rFonts w:ascii="Times New Roman" w:eastAsia="Times New Roman" w:hAnsi="Times New Roman" w:cs="Times New Roman"/>
          <w:sz w:val="28"/>
          <w:szCs w:val="28"/>
          <w:lang w:eastAsia="ru-RU"/>
        </w:rPr>
        <w:t>ков и др. специалистов, участвующих в образовательном, воспитательном или реабилитационном процессе.</w:t>
      </w:r>
    </w:p>
    <w:p w:rsidR="0018396A" w:rsidRPr="004939FA"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Количество проведенных в организации консультаций, семинаров-практикумов, тренингов и пр. по профилактике суицидов среди несовершенн</w:t>
      </w:r>
      <w:r w:rsidRPr="004939FA">
        <w:rPr>
          <w:rFonts w:ascii="Times New Roman" w:eastAsia="Times New Roman" w:hAnsi="Times New Roman" w:cs="Times New Roman"/>
          <w:sz w:val="28"/>
          <w:szCs w:val="28"/>
          <w:lang w:eastAsia="ru-RU"/>
        </w:rPr>
        <w:t>о</w:t>
      </w:r>
      <w:r w:rsidRPr="004939FA">
        <w:rPr>
          <w:rFonts w:ascii="Times New Roman" w:eastAsia="Times New Roman" w:hAnsi="Times New Roman" w:cs="Times New Roman"/>
          <w:sz w:val="28"/>
          <w:szCs w:val="28"/>
          <w:lang w:eastAsia="ru-RU"/>
        </w:rPr>
        <w:t>летних.</w:t>
      </w:r>
    </w:p>
    <w:p w:rsidR="0018396A" w:rsidRPr="004939FA"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Количество проведенных семинаров-практикумов для педагогов-психологов организации по определению новых методов и методик наиболее э</w:t>
      </w:r>
      <w:r w:rsidRPr="004939FA">
        <w:rPr>
          <w:rFonts w:ascii="Times New Roman" w:eastAsia="Times New Roman" w:hAnsi="Times New Roman" w:cs="Times New Roman"/>
          <w:sz w:val="28"/>
          <w:szCs w:val="28"/>
          <w:lang w:eastAsia="ru-RU"/>
        </w:rPr>
        <w:t>ф</w:t>
      </w:r>
      <w:r w:rsidRPr="004939FA">
        <w:rPr>
          <w:rFonts w:ascii="Times New Roman" w:eastAsia="Times New Roman" w:hAnsi="Times New Roman" w:cs="Times New Roman"/>
          <w:sz w:val="28"/>
          <w:szCs w:val="28"/>
          <w:lang w:eastAsia="ru-RU"/>
        </w:rPr>
        <w:t>фективных способов и методов работы по профилактике суицида.</w:t>
      </w:r>
    </w:p>
    <w:p w:rsidR="0018396A" w:rsidRPr="004939FA"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Включение в программы воспитательной работы организации мер</w:t>
      </w:r>
      <w:r w:rsidRPr="004939FA">
        <w:rPr>
          <w:rFonts w:ascii="Times New Roman" w:eastAsia="Times New Roman" w:hAnsi="Times New Roman" w:cs="Times New Roman"/>
          <w:sz w:val="28"/>
          <w:szCs w:val="28"/>
          <w:lang w:eastAsia="ru-RU"/>
        </w:rPr>
        <w:t>о</w:t>
      </w:r>
      <w:r w:rsidRPr="004939FA">
        <w:rPr>
          <w:rFonts w:ascii="Times New Roman" w:eastAsia="Times New Roman" w:hAnsi="Times New Roman" w:cs="Times New Roman"/>
          <w:sz w:val="28"/>
          <w:szCs w:val="28"/>
          <w:lang w:eastAsia="ru-RU"/>
        </w:rPr>
        <w:t>приятий по профилактике девиантного поведения и социальной дезадаптации обучающихся.</w:t>
      </w:r>
    </w:p>
    <w:p w:rsidR="0018396A" w:rsidRPr="004939FA"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Наличие в плане деятельности организации вопросов профилактики суицидального поведения воспитанников, обучающихся, а также формирования позитивного отношения к жизни, её основным ценностям.</w:t>
      </w:r>
    </w:p>
    <w:p w:rsidR="0018396A" w:rsidRPr="004939FA"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Реализация основных и дополнительных профилактических программ, разработанных с учетом возраста учащихся: «Здоровье», «Твой выбор», «Все цв</w:t>
      </w:r>
      <w:r w:rsidRPr="004939FA">
        <w:rPr>
          <w:rFonts w:ascii="Times New Roman" w:eastAsia="Times New Roman" w:hAnsi="Times New Roman" w:cs="Times New Roman"/>
          <w:sz w:val="28"/>
          <w:szCs w:val="28"/>
          <w:lang w:eastAsia="ru-RU"/>
        </w:rPr>
        <w:t>е</w:t>
      </w:r>
      <w:r w:rsidRPr="004939FA">
        <w:rPr>
          <w:rFonts w:ascii="Times New Roman" w:eastAsia="Times New Roman" w:hAnsi="Times New Roman" w:cs="Times New Roman"/>
          <w:sz w:val="28"/>
          <w:szCs w:val="28"/>
          <w:lang w:eastAsia="ru-RU"/>
        </w:rPr>
        <w:t>та, кроме черного», «Полезные привычки. Полезный выбор», «Все, что тебя кас</w:t>
      </w:r>
      <w:r w:rsidRPr="004939FA">
        <w:rPr>
          <w:rFonts w:ascii="Times New Roman" w:eastAsia="Times New Roman" w:hAnsi="Times New Roman" w:cs="Times New Roman"/>
          <w:sz w:val="28"/>
          <w:szCs w:val="28"/>
          <w:lang w:eastAsia="ru-RU"/>
        </w:rPr>
        <w:t>а</w:t>
      </w:r>
      <w:r w:rsidRPr="004939FA">
        <w:rPr>
          <w:rFonts w:ascii="Times New Roman" w:eastAsia="Times New Roman" w:hAnsi="Times New Roman" w:cs="Times New Roman"/>
          <w:sz w:val="28"/>
          <w:szCs w:val="28"/>
          <w:lang w:eastAsia="ru-RU"/>
        </w:rPr>
        <w:t>ется» и др.</w:t>
      </w:r>
    </w:p>
    <w:p w:rsidR="0018396A" w:rsidRPr="004939FA"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lastRenderedPageBreak/>
        <w:t>Количество проведенных мероприятий по повышению психолого-педагогической компетентности родителей в области формирования навыков</w:t>
      </w:r>
      <w:r w:rsidR="004939FA" w:rsidRPr="004939FA">
        <w:rPr>
          <w:rFonts w:ascii="Times New Roman" w:eastAsia="Times New Roman" w:hAnsi="Times New Roman" w:cs="Times New Roman"/>
          <w:sz w:val="28"/>
          <w:szCs w:val="28"/>
          <w:lang w:eastAsia="ru-RU"/>
        </w:rPr>
        <w:t xml:space="preserve"> </w:t>
      </w:r>
      <w:r w:rsidRPr="004939FA">
        <w:rPr>
          <w:rFonts w:ascii="Times New Roman" w:eastAsia="Times New Roman" w:hAnsi="Times New Roman" w:cs="Times New Roman"/>
          <w:sz w:val="28"/>
          <w:szCs w:val="28"/>
          <w:lang w:eastAsia="ru-RU"/>
        </w:rPr>
        <w:t xml:space="preserve">безопасного поведения, эмоционально-волевых расстройств детей и подростков и профилактики рисков развития суицидального поведения, в том числе: </w:t>
      </w:r>
    </w:p>
    <w:p w:rsidR="0018396A" w:rsidRPr="004939FA" w:rsidRDefault="0018396A" w:rsidP="004E31E1">
      <w:pPr>
        <w:pStyle w:val="a3"/>
        <w:numPr>
          <w:ilvl w:val="0"/>
          <w:numId w:val="8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родительских встреч, собраний (работа родительского лектория) с пр</w:t>
      </w:r>
      <w:r w:rsidRPr="004939FA">
        <w:rPr>
          <w:rFonts w:ascii="Times New Roman" w:eastAsia="Times New Roman" w:hAnsi="Times New Roman" w:cs="Times New Roman"/>
          <w:sz w:val="28"/>
          <w:szCs w:val="28"/>
          <w:lang w:eastAsia="ru-RU"/>
        </w:rPr>
        <w:t>и</w:t>
      </w:r>
      <w:r w:rsidRPr="004939FA">
        <w:rPr>
          <w:rFonts w:ascii="Times New Roman" w:eastAsia="Times New Roman" w:hAnsi="Times New Roman" w:cs="Times New Roman"/>
          <w:sz w:val="28"/>
          <w:szCs w:val="28"/>
          <w:lang w:eastAsia="ru-RU"/>
        </w:rPr>
        <w:t>мерным содержанием: «Как воспитать гармоничную личность»; «Ненасильстве</w:t>
      </w:r>
      <w:r w:rsidRPr="004939FA">
        <w:rPr>
          <w:rFonts w:ascii="Times New Roman" w:eastAsia="Times New Roman" w:hAnsi="Times New Roman" w:cs="Times New Roman"/>
          <w:sz w:val="28"/>
          <w:szCs w:val="28"/>
          <w:lang w:eastAsia="ru-RU"/>
        </w:rPr>
        <w:t>н</w:t>
      </w:r>
      <w:r w:rsidRPr="004939FA">
        <w:rPr>
          <w:rFonts w:ascii="Times New Roman" w:eastAsia="Times New Roman" w:hAnsi="Times New Roman" w:cs="Times New Roman"/>
          <w:sz w:val="28"/>
          <w:szCs w:val="28"/>
          <w:lang w:eastAsia="ru-RU"/>
        </w:rPr>
        <w:t>ные методы воспитания»; «Роль семьи в формировании</w:t>
      </w:r>
      <w:r w:rsidR="004939FA">
        <w:rPr>
          <w:rFonts w:ascii="Times New Roman" w:eastAsia="Times New Roman" w:hAnsi="Times New Roman" w:cs="Times New Roman"/>
          <w:sz w:val="28"/>
          <w:szCs w:val="28"/>
          <w:lang w:eastAsia="ru-RU"/>
        </w:rPr>
        <w:t xml:space="preserve"> </w:t>
      </w:r>
      <w:r w:rsidRPr="004939FA">
        <w:rPr>
          <w:rFonts w:ascii="Times New Roman" w:eastAsia="Times New Roman" w:hAnsi="Times New Roman" w:cs="Times New Roman"/>
          <w:sz w:val="28"/>
          <w:szCs w:val="28"/>
          <w:lang w:eastAsia="ru-RU"/>
        </w:rPr>
        <w:t>позитивной самооценки подростка» и др.,</w:t>
      </w:r>
    </w:p>
    <w:p w:rsidR="0018396A" w:rsidRPr="004939FA" w:rsidRDefault="0018396A" w:rsidP="004E31E1">
      <w:pPr>
        <w:pStyle w:val="a3"/>
        <w:numPr>
          <w:ilvl w:val="0"/>
          <w:numId w:val="82"/>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индивидуальных (групповых) психологических консультаций родителей по</w:t>
      </w:r>
      <w:r w:rsidR="004939FA" w:rsidRPr="004939FA">
        <w:rPr>
          <w:rFonts w:ascii="Times New Roman" w:eastAsia="Times New Roman" w:hAnsi="Times New Roman" w:cs="Times New Roman"/>
          <w:sz w:val="28"/>
          <w:szCs w:val="28"/>
          <w:lang w:eastAsia="ru-RU"/>
        </w:rPr>
        <w:t xml:space="preserve"> </w:t>
      </w:r>
      <w:r w:rsidRPr="004939FA">
        <w:rPr>
          <w:rFonts w:ascii="Times New Roman" w:eastAsia="Times New Roman" w:hAnsi="Times New Roman" w:cs="Times New Roman"/>
          <w:sz w:val="28"/>
          <w:szCs w:val="28"/>
          <w:lang w:eastAsia="ru-RU"/>
        </w:rPr>
        <w:t xml:space="preserve">проблемам психоэмоционального и социального развития подростков. </w:t>
      </w:r>
    </w:p>
    <w:p w:rsidR="0018396A" w:rsidRPr="004939FA"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bookmarkStart w:id="4" w:name="40"/>
      <w:bookmarkEnd w:id="4"/>
      <w:r w:rsidRPr="004939FA">
        <w:rPr>
          <w:rFonts w:ascii="Times New Roman" w:eastAsia="Times New Roman" w:hAnsi="Times New Roman" w:cs="Times New Roman"/>
          <w:sz w:val="28"/>
          <w:szCs w:val="28"/>
          <w:lang w:eastAsia="ru-RU"/>
        </w:rPr>
        <w:t>Проведение мониторинга с целью выявления детей и подростков, скло</w:t>
      </w:r>
      <w:r w:rsidRPr="004939FA">
        <w:rPr>
          <w:rFonts w:ascii="Times New Roman" w:eastAsia="Times New Roman" w:hAnsi="Times New Roman" w:cs="Times New Roman"/>
          <w:sz w:val="28"/>
          <w:szCs w:val="28"/>
          <w:lang w:eastAsia="ru-RU"/>
        </w:rPr>
        <w:t>н</w:t>
      </w:r>
      <w:r w:rsidRPr="004939FA">
        <w:rPr>
          <w:rFonts w:ascii="Times New Roman" w:eastAsia="Times New Roman" w:hAnsi="Times New Roman" w:cs="Times New Roman"/>
          <w:sz w:val="28"/>
          <w:szCs w:val="28"/>
          <w:lang w:eastAsia="ru-RU"/>
        </w:rPr>
        <w:t>ных к суициду:</w:t>
      </w:r>
    </w:p>
    <w:p w:rsidR="0018396A" w:rsidRPr="004939FA" w:rsidRDefault="0018396A" w:rsidP="004E31E1">
      <w:pPr>
        <w:pStyle w:val="a3"/>
        <w:numPr>
          <w:ilvl w:val="0"/>
          <w:numId w:val="8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анализ и оценка психологического состояния ребенка, социально-психологической обстановки в семье и в классе;</w:t>
      </w:r>
    </w:p>
    <w:p w:rsidR="0018396A" w:rsidRPr="004939FA" w:rsidRDefault="0018396A" w:rsidP="004E31E1">
      <w:pPr>
        <w:pStyle w:val="a3"/>
        <w:numPr>
          <w:ilvl w:val="0"/>
          <w:numId w:val="8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анализ результатов диагностики выраженности суицидального риска,</w:t>
      </w:r>
    </w:p>
    <w:p w:rsidR="0018396A" w:rsidRPr="004939FA" w:rsidRDefault="0018396A" w:rsidP="004E31E1">
      <w:pPr>
        <w:pStyle w:val="a3"/>
        <w:numPr>
          <w:ilvl w:val="0"/>
          <w:numId w:val="8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 xml:space="preserve">количество выявленных подростков с нарушенными внутрисемейными, внутришкольными или внутригрупповыми взаимоотношениями; </w:t>
      </w:r>
    </w:p>
    <w:p w:rsidR="0018396A" w:rsidRPr="004939FA" w:rsidRDefault="0018396A" w:rsidP="004E31E1">
      <w:pPr>
        <w:pStyle w:val="a3"/>
        <w:numPr>
          <w:ilvl w:val="0"/>
          <w:numId w:val="8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 xml:space="preserve">количество выявленных детей, имеющих фактор риска по </w:t>
      </w:r>
      <w:r w:rsidR="004939FA">
        <w:rPr>
          <w:rFonts w:ascii="Times New Roman" w:eastAsia="Times New Roman" w:hAnsi="Times New Roman" w:cs="Times New Roman"/>
          <w:sz w:val="28"/>
          <w:szCs w:val="28"/>
          <w:lang w:eastAsia="ru-RU"/>
        </w:rPr>
        <w:br/>
      </w:r>
      <w:r w:rsidRPr="004939FA">
        <w:rPr>
          <w:rFonts w:ascii="Times New Roman" w:eastAsia="Times New Roman" w:hAnsi="Times New Roman" w:cs="Times New Roman"/>
          <w:sz w:val="28"/>
          <w:szCs w:val="28"/>
          <w:lang w:eastAsia="ru-RU"/>
        </w:rPr>
        <w:t>суициду;</w:t>
      </w:r>
    </w:p>
    <w:p w:rsidR="0018396A" w:rsidRPr="004939FA" w:rsidRDefault="0018396A" w:rsidP="004E31E1">
      <w:pPr>
        <w:pStyle w:val="a3"/>
        <w:numPr>
          <w:ilvl w:val="0"/>
          <w:numId w:val="8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количественно-качественные характеристики воспитанников, имеющих предпосылки (признаки) суицидального поведения и планируемые меры</w:t>
      </w:r>
      <w:r w:rsidR="004939FA" w:rsidRPr="004939FA">
        <w:rPr>
          <w:rFonts w:ascii="Times New Roman" w:eastAsia="Times New Roman" w:hAnsi="Times New Roman" w:cs="Times New Roman"/>
          <w:sz w:val="28"/>
          <w:szCs w:val="28"/>
          <w:lang w:eastAsia="ru-RU"/>
        </w:rPr>
        <w:t xml:space="preserve"> </w:t>
      </w:r>
      <w:r w:rsidRPr="004939FA">
        <w:rPr>
          <w:rFonts w:ascii="Times New Roman" w:eastAsia="Times New Roman" w:hAnsi="Times New Roman" w:cs="Times New Roman"/>
          <w:sz w:val="28"/>
          <w:szCs w:val="28"/>
          <w:lang w:eastAsia="ru-RU"/>
        </w:rPr>
        <w:t>по нед</w:t>
      </w:r>
      <w:r w:rsidRPr="004939FA">
        <w:rPr>
          <w:rFonts w:ascii="Times New Roman" w:eastAsia="Times New Roman" w:hAnsi="Times New Roman" w:cs="Times New Roman"/>
          <w:sz w:val="28"/>
          <w:szCs w:val="28"/>
          <w:lang w:eastAsia="ru-RU"/>
        </w:rPr>
        <w:t>о</w:t>
      </w:r>
      <w:r w:rsidRPr="004939FA">
        <w:rPr>
          <w:rFonts w:ascii="Times New Roman" w:eastAsia="Times New Roman" w:hAnsi="Times New Roman" w:cs="Times New Roman"/>
          <w:sz w:val="28"/>
          <w:szCs w:val="28"/>
          <w:lang w:eastAsia="ru-RU"/>
        </w:rPr>
        <w:t>пущению условий их реализации;</w:t>
      </w:r>
    </w:p>
    <w:p w:rsidR="0018396A" w:rsidRPr="004939FA" w:rsidRDefault="0018396A" w:rsidP="004E31E1">
      <w:pPr>
        <w:pStyle w:val="a3"/>
        <w:numPr>
          <w:ilvl w:val="0"/>
          <w:numId w:val="83"/>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939FA">
        <w:rPr>
          <w:rFonts w:ascii="Times New Roman" w:eastAsia="Times New Roman" w:hAnsi="Times New Roman" w:cs="Times New Roman"/>
          <w:sz w:val="28"/>
          <w:szCs w:val="28"/>
          <w:lang w:eastAsia="ru-RU"/>
        </w:rPr>
        <w:t>анализ текущего состояния, определение психологической устойчивости и степени выраженности суицидального риска у подростков.</w:t>
      </w:r>
    </w:p>
    <w:p w:rsidR="0018396A" w:rsidRPr="004E31E1" w:rsidRDefault="0018396A" w:rsidP="004E31E1">
      <w:pPr>
        <w:pStyle w:val="a3"/>
        <w:numPr>
          <w:ilvl w:val="0"/>
          <w:numId w:val="81"/>
        </w:numPr>
        <w:tabs>
          <w:tab w:val="left" w:pos="0"/>
          <w:tab w:val="left" w:pos="1134"/>
        </w:tabs>
        <w:spacing w:after="0" w:line="240" w:lineRule="auto"/>
        <w:ind w:left="0" w:firstLine="851"/>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Количество детей и подростков группы риска с отклонениями в псих</w:t>
      </w:r>
      <w:r w:rsidRPr="004E31E1">
        <w:rPr>
          <w:rFonts w:ascii="Times New Roman" w:eastAsia="Times New Roman" w:hAnsi="Times New Roman" w:cs="Times New Roman"/>
          <w:sz w:val="28"/>
          <w:szCs w:val="28"/>
          <w:lang w:eastAsia="ru-RU"/>
        </w:rPr>
        <w:t>о</w:t>
      </w:r>
      <w:r w:rsidRPr="004E31E1">
        <w:rPr>
          <w:rFonts w:ascii="Times New Roman" w:eastAsia="Times New Roman" w:hAnsi="Times New Roman" w:cs="Times New Roman"/>
          <w:sz w:val="28"/>
          <w:szCs w:val="28"/>
          <w:lang w:eastAsia="ru-RU"/>
        </w:rPr>
        <w:t>эмоциональной сфере, направленных на консультацию психотерапевта с целью своевременного оказания психотерапевтической помощи несовершеннолетним.</w:t>
      </w:r>
    </w:p>
    <w:p w:rsidR="0018396A" w:rsidRPr="004E31E1"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Наличие информационного планшета (доски объявлений), номера Тел</w:t>
      </w:r>
      <w:r w:rsidRPr="004E31E1">
        <w:rPr>
          <w:rFonts w:ascii="Times New Roman" w:eastAsia="Times New Roman" w:hAnsi="Times New Roman" w:cs="Times New Roman"/>
          <w:sz w:val="28"/>
          <w:szCs w:val="28"/>
          <w:lang w:eastAsia="ru-RU"/>
        </w:rPr>
        <w:t>е</w:t>
      </w:r>
      <w:r w:rsidRPr="004E31E1">
        <w:rPr>
          <w:rFonts w:ascii="Times New Roman" w:eastAsia="Times New Roman" w:hAnsi="Times New Roman" w:cs="Times New Roman"/>
          <w:sz w:val="28"/>
          <w:szCs w:val="28"/>
          <w:lang w:eastAsia="ru-RU"/>
        </w:rPr>
        <w:t>фона</w:t>
      </w:r>
      <w:r w:rsidR="004939FA" w:rsidRPr="004E31E1">
        <w:rPr>
          <w:rFonts w:ascii="Times New Roman" w:eastAsia="Times New Roman" w:hAnsi="Times New Roman" w:cs="Times New Roman"/>
          <w:sz w:val="28"/>
          <w:szCs w:val="28"/>
          <w:lang w:eastAsia="ru-RU"/>
        </w:rPr>
        <w:t xml:space="preserve"> </w:t>
      </w:r>
      <w:r w:rsidRPr="004E31E1">
        <w:rPr>
          <w:rFonts w:ascii="Times New Roman" w:eastAsia="Times New Roman" w:hAnsi="Times New Roman" w:cs="Times New Roman"/>
          <w:sz w:val="28"/>
          <w:szCs w:val="28"/>
          <w:lang w:eastAsia="ru-RU"/>
        </w:rPr>
        <w:t>доверия для оказания экстренной помощи несовершеннолетним, оказа</w:t>
      </w:r>
      <w:r w:rsidRPr="004E31E1">
        <w:rPr>
          <w:rFonts w:ascii="Times New Roman" w:eastAsia="Times New Roman" w:hAnsi="Times New Roman" w:cs="Times New Roman"/>
          <w:sz w:val="28"/>
          <w:szCs w:val="28"/>
          <w:lang w:eastAsia="ru-RU"/>
        </w:rPr>
        <w:t>в</w:t>
      </w:r>
      <w:r w:rsidRPr="004E31E1">
        <w:rPr>
          <w:rFonts w:ascii="Times New Roman" w:eastAsia="Times New Roman" w:hAnsi="Times New Roman" w:cs="Times New Roman"/>
          <w:sz w:val="28"/>
          <w:szCs w:val="28"/>
          <w:lang w:eastAsia="ru-RU"/>
        </w:rPr>
        <w:t>шимся в трудной жизненной ситуации и их родителям.</w:t>
      </w:r>
    </w:p>
    <w:p w:rsidR="0018396A" w:rsidRPr="004E31E1"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Уровень компетентности педагогов в области профилактики суицида:</w:t>
      </w:r>
    </w:p>
    <w:p w:rsidR="0018396A" w:rsidRPr="004E31E1" w:rsidRDefault="0018396A" w:rsidP="004E31E1">
      <w:pPr>
        <w:pStyle w:val="a3"/>
        <w:numPr>
          <w:ilvl w:val="0"/>
          <w:numId w:val="8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анализ качества знаний педагогических работников учреждения призн</w:t>
      </w:r>
      <w:r w:rsidRPr="004E31E1">
        <w:rPr>
          <w:rFonts w:ascii="Times New Roman" w:eastAsia="Times New Roman" w:hAnsi="Times New Roman" w:cs="Times New Roman"/>
          <w:sz w:val="28"/>
          <w:szCs w:val="28"/>
          <w:lang w:eastAsia="ru-RU"/>
        </w:rPr>
        <w:t>а</w:t>
      </w:r>
      <w:r w:rsidRPr="004E31E1">
        <w:rPr>
          <w:rFonts w:ascii="Times New Roman" w:eastAsia="Times New Roman" w:hAnsi="Times New Roman" w:cs="Times New Roman"/>
          <w:sz w:val="28"/>
          <w:szCs w:val="28"/>
          <w:lang w:eastAsia="ru-RU"/>
        </w:rPr>
        <w:t>ков</w:t>
      </w:r>
      <w:r w:rsidR="004E31E1" w:rsidRPr="004E31E1">
        <w:rPr>
          <w:rFonts w:ascii="Times New Roman" w:eastAsia="Times New Roman" w:hAnsi="Times New Roman" w:cs="Times New Roman"/>
          <w:sz w:val="28"/>
          <w:szCs w:val="28"/>
          <w:lang w:eastAsia="ru-RU"/>
        </w:rPr>
        <w:t xml:space="preserve"> </w:t>
      </w:r>
      <w:r w:rsidRPr="004E31E1">
        <w:rPr>
          <w:rFonts w:ascii="Times New Roman" w:eastAsia="Times New Roman" w:hAnsi="Times New Roman" w:cs="Times New Roman"/>
          <w:sz w:val="28"/>
          <w:szCs w:val="28"/>
          <w:lang w:eastAsia="ru-RU"/>
        </w:rPr>
        <w:t>суицидального риска;</w:t>
      </w:r>
    </w:p>
    <w:p w:rsidR="0018396A" w:rsidRPr="004E31E1" w:rsidRDefault="0018396A" w:rsidP="004E31E1">
      <w:pPr>
        <w:pStyle w:val="a3"/>
        <w:numPr>
          <w:ilvl w:val="0"/>
          <w:numId w:val="84"/>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знания алгоритма действий при косвенных признаках суицидального намерения детей.</w:t>
      </w:r>
    </w:p>
    <w:p w:rsidR="0018396A" w:rsidRPr="004E31E1"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Оказание психологической помощи детям, нуждающимся в дополн</w:t>
      </w:r>
      <w:r w:rsidRPr="004E31E1">
        <w:rPr>
          <w:rFonts w:ascii="Times New Roman" w:eastAsia="Times New Roman" w:hAnsi="Times New Roman" w:cs="Times New Roman"/>
          <w:sz w:val="28"/>
          <w:szCs w:val="28"/>
          <w:lang w:eastAsia="ru-RU"/>
        </w:rPr>
        <w:t>и</w:t>
      </w:r>
      <w:r w:rsidRPr="004E31E1">
        <w:rPr>
          <w:rFonts w:ascii="Times New Roman" w:eastAsia="Times New Roman" w:hAnsi="Times New Roman" w:cs="Times New Roman"/>
          <w:sz w:val="28"/>
          <w:szCs w:val="28"/>
          <w:lang w:eastAsia="ru-RU"/>
        </w:rPr>
        <w:t>тельном психолого-педагогическом сопровождении:</w:t>
      </w:r>
    </w:p>
    <w:p w:rsidR="0018396A" w:rsidRPr="004E31E1" w:rsidRDefault="0018396A" w:rsidP="004E31E1">
      <w:pPr>
        <w:pStyle w:val="a3"/>
        <w:numPr>
          <w:ilvl w:val="0"/>
          <w:numId w:val="8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ведение журнала учета лиц, обратившихся за психологической пом</w:t>
      </w:r>
      <w:r w:rsidRPr="004E31E1">
        <w:rPr>
          <w:rFonts w:ascii="Times New Roman" w:eastAsia="Times New Roman" w:hAnsi="Times New Roman" w:cs="Times New Roman"/>
          <w:sz w:val="28"/>
          <w:szCs w:val="28"/>
          <w:lang w:eastAsia="ru-RU"/>
        </w:rPr>
        <w:t>о</w:t>
      </w:r>
      <w:r w:rsidRPr="004E31E1">
        <w:rPr>
          <w:rFonts w:ascii="Times New Roman" w:eastAsia="Times New Roman" w:hAnsi="Times New Roman" w:cs="Times New Roman"/>
          <w:sz w:val="28"/>
          <w:szCs w:val="28"/>
          <w:lang w:eastAsia="ru-RU"/>
        </w:rPr>
        <w:t>щью;</w:t>
      </w:r>
    </w:p>
    <w:p w:rsidR="0018396A" w:rsidRPr="004E31E1" w:rsidRDefault="0018396A" w:rsidP="004E31E1">
      <w:pPr>
        <w:pStyle w:val="a3"/>
        <w:numPr>
          <w:ilvl w:val="0"/>
          <w:numId w:val="8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наличие программ индивидуального психолого-педагогического сопр</w:t>
      </w:r>
      <w:r w:rsidRPr="004E31E1">
        <w:rPr>
          <w:rFonts w:ascii="Times New Roman" w:eastAsia="Times New Roman" w:hAnsi="Times New Roman" w:cs="Times New Roman"/>
          <w:sz w:val="28"/>
          <w:szCs w:val="28"/>
          <w:lang w:eastAsia="ru-RU"/>
        </w:rPr>
        <w:t>о</w:t>
      </w:r>
      <w:r w:rsidRPr="004E31E1">
        <w:rPr>
          <w:rFonts w:ascii="Times New Roman" w:eastAsia="Times New Roman" w:hAnsi="Times New Roman" w:cs="Times New Roman"/>
          <w:sz w:val="28"/>
          <w:szCs w:val="28"/>
          <w:lang w:eastAsia="ru-RU"/>
        </w:rPr>
        <w:t>вождения детей из группы риска;</w:t>
      </w:r>
    </w:p>
    <w:p w:rsidR="0018396A" w:rsidRPr="004E31E1" w:rsidRDefault="0018396A" w:rsidP="004E31E1">
      <w:pPr>
        <w:pStyle w:val="a3"/>
        <w:numPr>
          <w:ilvl w:val="0"/>
          <w:numId w:val="8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lastRenderedPageBreak/>
        <w:t>наличие комплексных программ индивидуального сопровождения детей, имеющих потенциальную возможность совершения суицида с указанием характ</w:t>
      </w:r>
      <w:r w:rsidRPr="004E31E1">
        <w:rPr>
          <w:rFonts w:ascii="Times New Roman" w:eastAsia="Times New Roman" w:hAnsi="Times New Roman" w:cs="Times New Roman"/>
          <w:sz w:val="28"/>
          <w:szCs w:val="28"/>
          <w:lang w:eastAsia="ru-RU"/>
        </w:rPr>
        <w:t>е</w:t>
      </w:r>
      <w:r w:rsidRPr="004E31E1">
        <w:rPr>
          <w:rFonts w:ascii="Times New Roman" w:eastAsia="Times New Roman" w:hAnsi="Times New Roman" w:cs="Times New Roman"/>
          <w:sz w:val="28"/>
          <w:szCs w:val="28"/>
          <w:lang w:eastAsia="ru-RU"/>
        </w:rPr>
        <w:t>ра причин, мер по предотвращению и ликвидации конфликтных и критических ситуаций в социальном взаимодействии участников образовательного, воспит</w:t>
      </w:r>
      <w:r w:rsidRPr="004E31E1">
        <w:rPr>
          <w:rFonts w:ascii="Times New Roman" w:eastAsia="Times New Roman" w:hAnsi="Times New Roman" w:cs="Times New Roman"/>
          <w:sz w:val="28"/>
          <w:szCs w:val="28"/>
          <w:lang w:eastAsia="ru-RU"/>
        </w:rPr>
        <w:t>а</w:t>
      </w:r>
      <w:r w:rsidRPr="004E31E1">
        <w:rPr>
          <w:rFonts w:ascii="Times New Roman" w:eastAsia="Times New Roman" w:hAnsi="Times New Roman" w:cs="Times New Roman"/>
          <w:sz w:val="28"/>
          <w:szCs w:val="28"/>
          <w:lang w:eastAsia="ru-RU"/>
        </w:rPr>
        <w:t>тельного или реабилитационного процесса, а также предложений по устранению субъективных причин, способствующих</w:t>
      </w:r>
      <w:r w:rsidR="004E31E1" w:rsidRPr="004E31E1">
        <w:rPr>
          <w:rFonts w:ascii="Times New Roman" w:eastAsia="Times New Roman" w:hAnsi="Times New Roman" w:cs="Times New Roman"/>
          <w:sz w:val="28"/>
          <w:szCs w:val="28"/>
          <w:lang w:eastAsia="ru-RU"/>
        </w:rPr>
        <w:t xml:space="preserve"> </w:t>
      </w:r>
      <w:r w:rsidRPr="004E31E1">
        <w:rPr>
          <w:rFonts w:ascii="Times New Roman" w:eastAsia="Times New Roman" w:hAnsi="Times New Roman" w:cs="Times New Roman"/>
          <w:sz w:val="28"/>
          <w:szCs w:val="28"/>
          <w:lang w:eastAsia="ru-RU"/>
        </w:rPr>
        <w:t>реализации суицидальных намерений;</w:t>
      </w:r>
    </w:p>
    <w:p w:rsidR="0018396A" w:rsidRPr="004E31E1" w:rsidRDefault="0018396A" w:rsidP="004E31E1">
      <w:pPr>
        <w:pStyle w:val="a3"/>
        <w:numPr>
          <w:ilvl w:val="0"/>
          <w:numId w:val="8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количество и результативность проведения психологического консул</w:t>
      </w:r>
      <w:r w:rsidRPr="004E31E1">
        <w:rPr>
          <w:rFonts w:ascii="Times New Roman" w:eastAsia="Times New Roman" w:hAnsi="Times New Roman" w:cs="Times New Roman"/>
          <w:sz w:val="28"/>
          <w:szCs w:val="28"/>
          <w:lang w:eastAsia="ru-RU"/>
        </w:rPr>
        <w:t>ь</w:t>
      </w:r>
      <w:r w:rsidRPr="004E31E1">
        <w:rPr>
          <w:rFonts w:ascii="Times New Roman" w:eastAsia="Times New Roman" w:hAnsi="Times New Roman" w:cs="Times New Roman"/>
          <w:sz w:val="28"/>
          <w:szCs w:val="28"/>
          <w:lang w:eastAsia="ru-RU"/>
        </w:rPr>
        <w:t>тирования и психокоррекционных бесед по переориентации жизненных целей, коррекции самооценки, развитию рефлексии и т.</w:t>
      </w:r>
      <w:r w:rsidR="004E31E1">
        <w:rPr>
          <w:rFonts w:ascii="Times New Roman" w:eastAsia="Times New Roman" w:hAnsi="Times New Roman" w:cs="Times New Roman"/>
          <w:sz w:val="28"/>
          <w:szCs w:val="28"/>
          <w:lang w:eastAsia="ru-RU"/>
        </w:rPr>
        <w:t> </w:t>
      </w:r>
      <w:r w:rsidRPr="004E31E1">
        <w:rPr>
          <w:rFonts w:ascii="Times New Roman" w:eastAsia="Times New Roman" w:hAnsi="Times New Roman" w:cs="Times New Roman"/>
          <w:sz w:val="28"/>
          <w:szCs w:val="28"/>
          <w:lang w:eastAsia="ru-RU"/>
        </w:rPr>
        <w:t>д.;</w:t>
      </w:r>
    </w:p>
    <w:p w:rsidR="0018396A" w:rsidRPr="004E31E1" w:rsidRDefault="0018396A" w:rsidP="004E31E1">
      <w:pPr>
        <w:pStyle w:val="a3"/>
        <w:numPr>
          <w:ilvl w:val="0"/>
          <w:numId w:val="8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снижение аутоагрессивных тенденций у детей и подростков.</w:t>
      </w:r>
    </w:p>
    <w:p w:rsidR="0018396A" w:rsidRPr="004E31E1"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Формирование установок у воспитанников на самореализацию в соц</w:t>
      </w:r>
      <w:r w:rsidRPr="004E31E1">
        <w:rPr>
          <w:rFonts w:ascii="Times New Roman" w:eastAsia="Times New Roman" w:hAnsi="Times New Roman" w:cs="Times New Roman"/>
          <w:sz w:val="28"/>
          <w:szCs w:val="28"/>
          <w:lang w:eastAsia="ru-RU"/>
        </w:rPr>
        <w:t>и</w:t>
      </w:r>
      <w:r w:rsidRPr="004E31E1">
        <w:rPr>
          <w:rFonts w:ascii="Times New Roman" w:eastAsia="Times New Roman" w:hAnsi="Times New Roman" w:cs="Times New Roman"/>
          <w:sz w:val="28"/>
          <w:szCs w:val="28"/>
          <w:lang w:eastAsia="ru-RU"/>
        </w:rPr>
        <w:t>ально-одобряемых сферах жизнедеятельности (культуре, спорте, искусстве, науке и др.), вовлеченных в социально-значимые виды деятельности:</w:t>
      </w:r>
    </w:p>
    <w:p w:rsidR="0018396A" w:rsidRPr="004E31E1" w:rsidRDefault="0018396A" w:rsidP="004E31E1">
      <w:pPr>
        <w:pStyle w:val="a3"/>
        <w:numPr>
          <w:ilvl w:val="0"/>
          <w:numId w:val="8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количество (процент) воспитанников, участвующих в реализации соц</w:t>
      </w:r>
      <w:r w:rsidRPr="004E31E1">
        <w:rPr>
          <w:rFonts w:ascii="Times New Roman" w:eastAsia="Times New Roman" w:hAnsi="Times New Roman" w:cs="Times New Roman"/>
          <w:sz w:val="28"/>
          <w:szCs w:val="28"/>
          <w:lang w:eastAsia="ru-RU"/>
        </w:rPr>
        <w:t>и</w:t>
      </w:r>
      <w:r w:rsidRPr="004E31E1">
        <w:rPr>
          <w:rFonts w:ascii="Times New Roman" w:eastAsia="Times New Roman" w:hAnsi="Times New Roman" w:cs="Times New Roman"/>
          <w:sz w:val="28"/>
          <w:szCs w:val="28"/>
          <w:lang w:eastAsia="ru-RU"/>
        </w:rPr>
        <w:t>альных проектов;</w:t>
      </w:r>
    </w:p>
    <w:p w:rsidR="0018396A" w:rsidRPr="004E31E1" w:rsidRDefault="0018396A" w:rsidP="004E31E1">
      <w:pPr>
        <w:pStyle w:val="a3"/>
        <w:numPr>
          <w:ilvl w:val="0"/>
          <w:numId w:val="87"/>
        </w:numPr>
        <w:tabs>
          <w:tab w:val="left" w:pos="1134"/>
        </w:tabs>
        <w:spacing w:after="0" w:line="240" w:lineRule="auto"/>
        <w:ind w:left="0" w:firstLine="709"/>
        <w:jc w:val="both"/>
        <w:rPr>
          <w:rFonts w:ascii="Times New Roman" w:eastAsia="Times New Roman" w:hAnsi="Times New Roman" w:cs="Times New Roman"/>
          <w:sz w:val="28"/>
          <w:szCs w:val="28"/>
          <w:lang w:eastAsia="ru-RU"/>
        </w:rPr>
      </w:pPr>
      <w:bookmarkStart w:id="5" w:name="41"/>
      <w:bookmarkEnd w:id="5"/>
      <w:r w:rsidRPr="004E31E1">
        <w:rPr>
          <w:rFonts w:ascii="Times New Roman" w:eastAsia="Times New Roman" w:hAnsi="Times New Roman" w:cs="Times New Roman"/>
          <w:sz w:val="28"/>
          <w:szCs w:val="28"/>
          <w:lang w:eastAsia="ru-RU"/>
        </w:rPr>
        <w:t>количество (процент) воспитанников, участвующих в деятельности де</w:t>
      </w:r>
      <w:r w:rsidRPr="004E31E1">
        <w:rPr>
          <w:rFonts w:ascii="Times New Roman" w:eastAsia="Times New Roman" w:hAnsi="Times New Roman" w:cs="Times New Roman"/>
          <w:sz w:val="28"/>
          <w:szCs w:val="28"/>
          <w:lang w:eastAsia="ru-RU"/>
        </w:rPr>
        <w:t>т</w:t>
      </w:r>
      <w:r w:rsidRPr="004E31E1">
        <w:rPr>
          <w:rFonts w:ascii="Times New Roman" w:eastAsia="Times New Roman" w:hAnsi="Times New Roman" w:cs="Times New Roman"/>
          <w:sz w:val="28"/>
          <w:szCs w:val="28"/>
          <w:lang w:eastAsia="ru-RU"/>
        </w:rPr>
        <w:t>ских,</w:t>
      </w:r>
      <w:r w:rsidR="004E31E1" w:rsidRPr="004E31E1">
        <w:rPr>
          <w:rFonts w:ascii="Times New Roman" w:eastAsia="Times New Roman" w:hAnsi="Times New Roman" w:cs="Times New Roman"/>
          <w:sz w:val="28"/>
          <w:szCs w:val="28"/>
          <w:lang w:eastAsia="ru-RU"/>
        </w:rPr>
        <w:t xml:space="preserve"> </w:t>
      </w:r>
      <w:r w:rsidRPr="004E31E1">
        <w:rPr>
          <w:rFonts w:ascii="Times New Roman" w:eastAsia="Times New Roman" w:hAnsi="Times New Roman" w:cs="Times New Roman"/>
          <w:sz w:val="28"/>
          <w:szCs w:val="28"/>
          <w:lang w:eastAsia="ru-RU"/>
        </w:rPr>
        <w:t>подростковых, волонтерских и др. организациях, секциях, студиях, кружках и объединениях;</w:t>
      </w:r>
    </w:p>
    <w:p w:rsidR="0018396A" w:rsidRPr="004E31E1" w:rsidRDefault="0018396A" w:rsidP="004E31E1">
      <w:pPr>
        <w:pStyle w:val="a3"/>
        <w:numPr>
          <w:ilvl w:val="0"/>
          <w:numId w:val="87"/>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количество (процент) воспитанников, занимающихся в учреждениях</w:t>
      </w:r>
      <w:r w:rsidR="004E31E1" w:rsidRPr="004E31E1">
        <w:rPr>
          <w:rFonts w:ascii="Times New Roman" w:eastAsia="Times New Roman" w:hAnsi="Times New Roman" w:cs="Times New Roman"/>
          <w:sz w:val="28"/>
          <w:szCs w:val="28"/>
          <w:lang w:eastAsia="ru-RU"/>
        </w:rPr>
        <w:t xml:space="preserve"> </w:t>
      </w:r>
      <w:r w:rsidRPr="004E31E1">
        <w:rPr>
          <w:rFonts w:ascii="Times New Roman" w:eastAsia="Times New Roman" w:hAnsi="Times New Roman" w:cs="Times New Roman"/>
          <w:sz w:val="28"/>
          <w:szCs w:val="28"/>
          <w:lang w:eastAsia="ru-RU"/>
        </w:rPr>
        <w:t>д</w:t>
      </w:r>
      <w:r w:rsidRPr="004E31E1">
        <w:rPr>
          <w:rFonts w:ascii="Times New Roman" w:eastAsia="Times New Roman" w:hAnsi="Times New Roman" w:cs="Times New Roman"/>
          <w:sz w:val="28"/>
          <w:szCs w:val="28"/>
          <w:lang w:eastAsia="ru-RU"/>
        </w:rPr>
        <w:t>о</w:t>
      </w:r>
      <w:r w:rsidRPr="004E31E1">
        <w:rPr>
          <w:rFonts w:ascii="Times New Roman" w:eastAsia="Times New Roman" w:hAnsi="Times New Roman" w:cs="Times New Roman"/>
          <w:sz w:val="28"/>
          <w:szCs w:val="28"/>
          <w:lang w:eastAsia="ru-RU"/>
        </w:rPr>
        <w:t>полнительного образования детей.</w:t>
      </w:r>
    </w:p>
    <w:p w:rsidR="0018396A" w:rsidRPr="004E31E1" w:rsidRDefault="0018396A" w:rsidP="004E31E1">
      <w:pPr>
        <w:pStyle w:val="a3"/>
        <w:numPr>
          <w:ilvl w:val="0"/>
          <w:numId w:val="81"/>
        </w:numPr>
        <w:tabs>
          <w:tab w:val="left" w:pos="1134"/>
        </w:tabs>
        <w:spacing w:after="0" w:line="240" w:lineRule="auto"/>
        <w:ind w:left="0" w:firstLine="851"/>
        <w:jc w:val="both"/>
        <w:rPr>
          <w:rFonts w:ascii="Times New Roman" w:eastAsia="Times New Roman" w:hAnsi="Times New Roman" w:cs="Times New Roman"/>
          <w:sz w:val="28"/>
          <w:szCs w:val="28"/>
          <w:lang w:eastAsia="ru-RU"/>
        </w:rPr>
      </w:pPr>
      <w:r w:rsidRPr="004E31E1">
        <w:rPr>
          <w:rFonts w:ascii="Times New Roman" w:eastAsia="Times New Roman" w:hAnsi="Times New Roman" w:cs="Times New Roman"/>
          <w:sz w:val="28"/>
          <w:szCs w:val="28"/>
          <w:lang w:eastAsia="ru-RU"/>
        </w:rPr>
        <w:t>Отсутствие случаев завершенных и незавершенных суицидов среди во</w:t>
      </w:r>
      <w:r w:rsidRPr="004E31E1">
        <w:rPr>
          <w:rFonts w:ascii="Times New Roman" w:eastAsia="Times New Roman" w:hAnsi="Times New Roman" w:cs="Times New Roman"/>
          <w:sz w:val="28"/>
          <w:szCs w:val="28"/>
          <w:lang w:eastAsia="ru-RU"/>
        </w:rPr>
        <w:t>с</w:t>
      </w:r>
      <w:r w:rsidRPr="004E31E1">
        <w:rPr>
          <w:rFonts w:ascii="Times New Roman" w:eastAsia="Times New Roman" w:hAnsi="Times New Roman" w:cs="Times New Roman"/>
          <w:sz w:val="28"/>
          <w:szCs w:val="28"/>
          <w:lang w:eastAsia="ru-RU"/>
        </w:rPr>
        <w:t>питанников учреждения.</w:t>
      </w:r>
    </w:p>
    <w:p w:rsidR="00A168F2" w:rsidRDefault="00A168F2" w:rsidP="0018396A">
      <w:pPr>
        <w:spacing w:after="0" w:line="240" w:lineRule="auto"/>
        <w:jc w:val="both"/>
        <w:rPr>
          <w:rFonts w:ascii="Times New Roman" w:eastAsia="Times New Roman" w:hAnsi="Times New Roman" w:cs="Times New Roman"/>
          <w:sz w:val="28"/>
          <w:szCs w:val="28"/>
          <w:lang w:eastAsia="ru-RU"/>
        </w:rPr>
      </w:pPr>
    </w:p>
    <w:p w:rsidR="00A168F2" w:rsidRDefault="00A168F2"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D3303C" w:rsidRDefault="00D3303C" w:rsidP="0018396A">
      <w:pPr>
        <w:spacing w:after="0" w:line="240" w:lineRule="auto"/>
        <w:jc w:val="both"/>
        <w:rPr>
          <w:rFonts w:ascii="Times New Roman" w:eastAsia="Times New Roman" w:hAnsi="Times New Roman" w:cs="Times New Roman"/>
          <w:sz w:val="28"/>
          <w:szCs w:val="28"/>
          <w:lang w:eastAsia="ru-RU"/>
        </w:rPr>
      </w:pPr>
    </w:p>
    <w:p w:rsidR="00BE629E" w:rsidRDefault="00DE1675" w:rsidP="00DE1675">
      <w:pPr>
        <w:spacing w:after="0" w:line="240" w:lineRule="auto"/>
        <w:jc w:val="center"/>
        <w:rPr>
          <w:rFonts w:ascii="Times New Roman" w:eastAsia="Calibri" w:hAnsi="Times New Roman" w:cs="Times New Roman"/>
          <w:b/>
          <w:bCs/>
          <w:sz w:val="28"/>
          <w:szCs w:val="28"/>
        </w:rPr>
      </w:pPr>
      <w:bookmarkStart w:id="6" w:name="_GoBack"/>
      <w:bookmarkEnd w:id="6"/>
      <w:r w:rsidRPr="00E76A56">
        <w:rPr>
          <w:rFonts w:ascii="Times New Roman" w:eastAsia="Calibri" w:hAnsi="Times New Roman" w:cs="Times New Roman"/>
          <w:b/>
          <w:bCs/>
          <w:sz w:val="28"/>
          <w:szCs w:val="28"/>
        </w:rPr>
        <w:t>ТЕЛЕФОНЫ ЭКСТРЕННЫХ СЛУЖБ</w:t>
      </w:r>
    </w:p>
    <w:p w:rsidR="00DE1675" w:rsidRPr="00E76A56" w:rsidRDefault="00DE1675" w:rsidP="00DE1675">
      <w:pPr>
        <w:spacing w:after="0" w:line="240" w:lineRule="auto"/>
        <w:jc w:val="center"/>
        <w:rPr>
          <w:rFonts w:ascii="Times New Roman" w:eastAsia="Calibri" w:hAnsi="Times New Roman" w:cs="Times New Roman"/>
          <w:b/>
          <w:bCs/>
          <w:sz w:val="28"/>
          <w:szCs w:val="28"/>
        </w:rPr>
      </w:pPr>
    </w:p>
    <w:p w:rsidR="00BE629E" w:rsidRPr="00DE1675" w:rsidRDefault="00BE629E" w:rsidP="004E31E1">
      <w:pPr>
        <w:numPr>
          <w:ilvl w:val="0"/>
          <w:numId w:val="49"/>
        </w:numPr>
        <w:tabs>
          <w:tab w:val="left" w:pos="709"/>
        </w:tabs>
        <w:spacing w:after="0"/>
        <w:ind w:left="0" w:firstLine="284"/>
        <w:contextualSpacing/>
        <w:jc w:val="both"/>
        <w:rPr>
          <w:rFonts w:ascii="Times New Roman" w:eastAsia="Calibri" w:hAnsi="Times New Roman" w:cs="Times New Roman"/>
          <w:bCs/>
          <w:sz w:val="28"/>
          <w:szCs w:val="28"/>
        </w:rPr>
      </w:pPr>
      <w:r w:rsidRPr="00DE1675">
        <w:rPr>
          <w:rFonts w:ascii="Times New Roman" w:eastAsia="Calibri" w:hAnsi="Times New Roman" w:cs="Times New Roman"/>
          <w:bCs/>
          <w:sz w:val="28"/>
          <w:szCs w:val="28"/>
        </w:rPr>
        <w:lastRenderedPageBreak/>
        <w:t>Телефон доверия, круглосуточная психологическая помощь детям в г.</w:t>
      </w:r>
      <w:r w:rsidR="00DE1675" w:rsidRPr="00DE1675">
        <w:rPr>
          <w:rFonts w:ascii="Times New Roman" w:eastAsia="Calibri" w:hAnsi="Times New Roman" w:cs="Times New Roman"/>
          <w:bCs/>
          <w:sz w:val="28"/>
          <w:szCs w:val="28"/>
        </w:rPr>
        <w:t xml:space="preserve"> </w:t>
      </w:r>
      <w:r w:rsidRPr="00DE1675">
        <w:rPr>
          <w:rFonts w:ascii="Times New Roman" w:eastAsia="Calibri" w:hAnsi="Times New Roman" w:cs="Times New Roman"/>
          <w:bCs/>
          <w:sz w:val="28"/>
          <w:szCs w:val="28"/>
        </w:rPr>
        <w:t xml:space="preserve">Краснодаре  8 (861) 215-17-30, 8 (861) 215-10-41, 8 (861) 224 </w:t>
      </w:r>
      <w:r w:rsidR="004E31E1">
        <w:rPr>
          <w:rFonts w:ascii="Times New Roman" w:hAnsi="Times New Roman"/>
          <w:sz w:val="28"/>
          <w:szCs w:val="28"/>
        </w:rPr>
        <w:t>–</w:t>
      </w:r>
      <w:r w:rsidRPr="00DE1675">
        <w:rPr>
          <w:rFonts w:ascii="Times New Roman" w:eastAsia="Calibri" w:hAnsi="Times New Roman" w:cs="Times New Roman"/>
          <w:bCs/>
          <w:sz w:val="28"/>
          <w:szCs w:val="28"/>
        </w:rPr>
        <w:t xml:space="preserve"> 05 – 95.</w:t>
      </w:r>
    </w:p>
    <w:p w:rsidR="00BE629E" w:rsidRPr="00DE1675" w:rsidRDefault="00BE629E" w:rsidP="004E31E1">
      <w:pPr>
        <w:numPr>
          <w:ilvl w:val="0"/>
          <w:numId w:val="49"/>
        </w:numPr>
        <w:tabs>
          <w:tab w:val="left" w:pos="709"/>
        </w:tabs>
        <w:ind w:left="0" w:firstLine="284"/>
        <w:contextualSpacing/>
        <w:jc w:val="both"/>
        <w:rPr>
          <w:rFonts w:ascii="Times New Roman" w:eastAsia="Calibri" w:hAnsi="Times New Roman" w:cs="Times New Roman"/>
          <w:bCs/>
          <w:sz w:val="28"/>
          <w:szCs w:val="28"/>
        </w:rPr>
      </w:pPr>
      <w:r w:rsidRPr="00DE1675">
        <w:rPr>
          <w:rFonts w:ascii="Times New Roman" w:eastAsia="Calibri" w:hAnsi="Times New Roman" w:cs="Times New Roman"/>
          <w:sz w:val="28"/>
          <w:szCs w:val="28"/>
          <w:shd w:val="clear" w:color="auto" w:fill="FFFFFF"/>
        </w:rPr>
        <w:t>Для оказания профилактической консультативной психологической помощи лицам с кризисными, депрессивными состояниями и суицидальным поведением, ежедневно (включая праздничные и выходные дни) с 8:00 до 20:00 работает тел</w:t>
      </w:r>
      <w:r w:rsidRPr="00DE1675">
        <w:rPr>
          <w:rFonts w:ascii="Times New Roman" w:eastAsia="Calibri" w:hAnsi="Times New Roman" w:cs="Times New Roman"/>
          <w:sz w:val="28"/>
          <w:szCs w:val="28"/>
          <w:shd w:val="clear" w:color="auto" w:fill="FFFFFF"/>
        </w:rPr>
        <w:t>е</w:t>
      </w:r>
      <w:r w:rsidRPr="00DE1675">
        <w:rPr>
          <w:rFonts w:ascii="Times New Roman" w:eastAsia="Calibri" w:hAnsi="Times New Roman" w:cs="Times New Roman"/>
          <w:sz w:val="28"/>
          <w:szCs w:val="28"/>
          <w:shd w:val="clear" w:color="auto" w:fill="FFFFFF"/>
        </w:rPr>
        <w:t>фон доверия ГБУЗ «СКПБ №1» 8-861-267-38-21.</w:t>
      </w:r>
    </w:p>
    <w:p w:rsidR="00BE629E" w:rsidRPr="00DE1675" w:rsidRDefault="00BE629E" w:rsidP="004E31E1">
      <w:pPr>
        <w:numPr>
          <w:ilvl w:val="0"/>
          <w:numId w:val="49"/>
        </w:numPr>
        <w:tabs>
          <w:tab w:val="left" w:pos="709"/>
        </w:tabs>
        <w:ind w:left="0" w:firstLine="284"/>
        <w:contextualSpacing/>
        <w:jc w:val="both"/>
        <w:rPr>
          <w:rFonts w:ascii="Times New Roman" w:eastAsia="Calibri" w:hAnsi="Times New Roman" w:cs="Times New Roman"/>
          <w:bCs/>
          <w:sz w:val="28"/>
          <w:szCs w:val="28"/>
        </w:rPr>
      </w:pPr>
      <w:r w:rsidRPr="00DE1675">
        <w:rPr>
          <w:rFonts w:ascii="Times New Roman" w:eastAsia="Calibri" w:hAnsi="Times New Roman" w:cs="Times New Roman"/>
          <w:bCs/>
          <w:sz w:val="28"/>
          <w:szCs w:val="28"/>
        </w:rPr>
        <w:t>Детский телефон доверия, работающий под единым общероссийским ном</w:t>
      </w:r>
      <w:r w:rsidRPr="00DE1675">
        <w:rPr>
          <w:rFonts w:ascii="Times New Roman" w:eastAsia="Calibri" w:hAnsi="Times New Roman" w:cs="Times New Roman"/>
          <w:bCs/>
          <w:sz w:val="28"/>
          <w:szCs w:val="28"/>
        </w:rPr>
        <w:t>е</w:t>
      </w:r>
      <w:r w:rsidRPr="00DE1675">
        <w:rPr>
          <w:rFonts w:ascii="Times New Roman" w:eastAsia="Calibri" w:hAnsi="Times New Roman" w:cs="Times New Roman"/>
          <w:bCs/>
          <w:sz w:val="28"/>
          <w:szCs w:val="28"/>
        </w:rPr>
        <w:t xml:space="preserve">ром (бесплатно, </w:t>
      </w:r>
      <w:r w:rsidRPr="00DE1675">
        <w:rPr>
          <w:rFonts w:ascii="Times New Roman" w:eastAsia="Calibri" w:hAnsi="Times New Roman" w:cs="Times New Roman"/>
          <w:bCs/>
          <w:i/>
          <w:sz w:val="28"/>
          <w:szCs w:val="28"/>
        </w:rPr>
        <w:t>круглосуточно</w:t>
      </w:r>
      <w:r w:rsidRPr="00DE1675">
        <w:rPr>
          <w:rFonts w:ascii="Times New Roman" w:eastAsia="Calibri" w:hAnsi="Times New Roman" w:cs="Times New Roman"/>
          <w:bCs/>
          <w:sz w:val="28"/>
          <w:szCs w:val="28"/>
        </w:rPr>
        <w:t>) 8-800-200-122</w:t>
      </w:r>
      <w:r w:rsidR="00CB4B0C" w:rsidRPr="00DE1675">
        <w:rPr>
          <w:rFonts w:ascii="Times New Roman" w:eastAsia="Calibri" w:hAnsi="Times New Roman" w:cs="Times New Roman"/>
          <w:bCs/>
          <w:sz w:val="28"/>
          <w:szCs w:val="28"/>
        </w:rPr>
        <w:t>.</w:t>
      </w:r>
      <w:r w:rsidRPr="00DE1675">
        <w:rPr>
          <w:rFonts w:ascii="Times New Roman" w:eastAsia="Calibri" w:hAnsi="Times New Roman" w:cs="Times New Roman"/>
          <w:bCs/>
          <w:sz w:val="28"/>
          <w:szCs w:val="28"/>
        </w:rPr>
        <w:t xml:space="preserve"> </w:t>
      </w:r>
    </w:p>
    <w:p w:rsidR="00BE629E" w:rsidRPr="00DE1675" w:rsidRDefault="00BE629E" w:rsidP="004E31E1">
      <w:pPr>
        <w:numPr>
          <w:ilvl w:val="0"/>
          <w:numId w:val="49"/>
        </w:numPr>
        <w:tabs>
          <w:tab w:val="left" w:pos="709"/>
        </w:tabs>
        <w:ind w:left="0" w:firstLine="284"/>
        <w:contextualSpacing/>
        <w:jc w:val="both"/>
        <w:rPr>
          <w:rFonts w:ascii="Times New Roman" w:eastAsia="Calibri" w:hAnsi="Times New Roman" w:cs="Times New Roman"/>
          <w:bCs/>
          <w:sz w:val="28"/>
          <w:szCs w:val="28"/>
        </w:rPr>
      </w:pPr>
      <w:r w:rsidRPr="00DE1675">
        <w:rPr>
          <w:rFonts w:ascii="Times New Roman" w:eastAsia="Calibri" w:hAnsi="Times New Roman" w:cs="Times New Roman"/>
          <w:bCs/>
          <w:sz w:val="28"/>
          <w:szCs w:val="28"/>
        </w:rPr>
        <w:t xml:space="preserve">Телефон «горячей линии» Центра экстренной психологической помощи МЧС России (бесплатно, </w:t>
      </w:r>
      <w:r w:rsidRPr="00DE1675">
        <w:rPr>
          <w:rFonts w:ascii="Times New Roman" w:eastAsia="Calibri" w:hAnsi="Times New Roman" w:cs="Times New Roman"/>
          <w:bCs/>
          <w:i/>
          <w:sz w:val="28"/>
          <w:szCs w:val="28"/>
        </w:rPr>
        <w:t>круглосуточно</w:t>
      </w:r>
      <w:r w:rsidR="00A168F2">
        <w:rPr>
          <w:rFonts w:ascii="Times New Roman" w:eastAsia="Calibri" w:hAnsi="Times New Roman" w:cs="Times New Roman"/>
          <w:bCs/>
          <w:sz w:val="28"/>
          <w:szCs w:val="28"/>
        </w:rPr>
        <w:t xml:space="preserve">) </w:t>
      </w:r>
      <w:r w:rsidRPr="00DE1675">
        <w:rPr>
          <w:rFonts w:ascii="Times New Roman" w:eastAsia="Calibri" w:hAnsi="Times New Roman" w:cs="Times New Roman"/>
          <w:bCs/>
          <w:sz w:val="28"/>
          <w:szCs w:val="28"/>
        </w:rPr>
        <w:t xml:space="preserve"> 8 (495) 626-37-07</w:t>
      </w:r>
      <w:r w:rsidR="00CB4B0C" w:rsidRPr="00DE1675">
        <w:rPr>
          <w:rFonts w:ascii="Times New Roman" w:eastAsia="Calibri" w:hAnsi="Times New Roman" w:cs="Times New Roman"/>
          <w:bCs/>
          <w:sz w:val="28"/>
          <w:szCs w:val="28"/>
        </w:rPr>
        <w:t>.</w:t>
      </w:r>
      <w:r w:rsidRPr="00DE1675">
        <w:rPr>
          <w:rFonts w:ascii="Times New Roman" w:eastAsia="Calibri" w:hAnsi="Times New Roman" w:cs="Times New Roman"/>
          <w:bCs/>
          <w:sz w:val="28"/>
          <w:szCs w:val="28"/>
        </w:rPr>
        <w:t xml:space="preserve"> </w:t>
      </w:r>
    </w:p>
    <w:p w:rsidR="00BE629E" w:rsidRPr="00DE1675" w:rsidRDefault="00BE629E" w:rsidP="004E31E1">
      <w:pPr>
        <w:numPr>
          <w:ilvl w:val="0"/>
          <w:numId w:val="49"/>
        </w:numPr>
        <w:tabs>
          <w:tab w:val="left" w:pos="709"/>
        </w:tabs>
        <w:ind w:left="0" w:firstLine="284"/>
        <w:contextualSpacing/>
        <w:jc w:val="both"/>
        <w:rPr>
          <w:rFonts w:ascii="Times New Roman" w:eastAsia="Calibri" w:hAnsi="Times New Roman" w:cs="Times New Roman"/>
          <w:bCs/>
          <w:sz w:val="28"/>
          <w:szCs w:val="28"/>
        </w:rPr>
      </w:pPr>
      <w:r w:rsidRPr="00DE1675">
        <w:rPr>
          <w:rFonts w:ascii="Times New Roman" w:eastAsia="Calibri" w:hAnsi="Times New Roman" w:cs="Times New Roman"/>
          <w:bCs/>
          <w:sz w:val="28"/>
          <w:szCs w:val="28"/>
        </w:rPr>
        <w:t>Телефон психологической поддержки в Центре социальной и судебной пс</w:t>
      </w:r>
      <w:r w:rsidRPr="00DE1675">
        <w:rPr>
          <w:rFonts w:ascii="Times New Roman" w:eastAsia="Calibri" w:hAnsi="Times New Roman" w:cs="Times New Roman"/>
          <w:bCs/>
          <w:sz w:val="28"/>
          <w:szCs w:val="28"/>
        </w:rPr>
        <w:t>и</w:t>
      </w:r>
      <w:r w:rsidRPr="00DE1675">
        <w:rPr>
          <w:rFonts w:ascii="Times New Roman" w:eastAsia="Calibri" w:hAnsi="Times New Roman" w:cs="Times New Roman"/>
          <w:bCs/>
          <w:sz w:val="28"/>
          <w:szCs w:val="28"/>
        </w:rPr>
        <w:t xml:space="preserve">хиатрии имени В.П. Сербского (бесплатно,  </w:t>
      </w:r>
      <w:r w:rsidRPr="00DE1675">
        <w:rPr>
          <w:rFonts w:ascii="Times New Roman" w:eastAsia="Calibri" w:hAnsi="Times New Roman" w:cs="Times New Roman"/>
          <w:bCs/>
          <w:i/>
          <w:sz w:val="28"/>
          <w:szCs w:val="28"/>
        </w:rPr>
        <w:t>круглосуточно</w:t>
      </w:r>
      <w:r w:rsidRPr="00DE1675">
        <w:rPr>
          <w:rFonts w:ascii="Times New Roman" w:eastAsia="Calibri" w:hAnsi="Times New Roman" w:cs="Times New Roman"/>
          <w:bCs/>
          <w:sz w:val="28"/>
          <w:szCs w:val="28"/>
        </w:rPr>
        <w:t>) 8 (495) 637-70-70</w:t>
      </w:r>
      <w:r w:rsidR="00CB4B0C" w:rsidRPr="00DE1675">
        <w:rPr>
          <w:rFonts w:ascii="Times New Roman" w:eastAsia="Calibri" w:hAnsi="Times New Roman" w:cs="Times New Roman"/>
          <w:bCs/>
          <w:sz w:val="28"/>
          <w:szCs w:val="28"/>
        </w:rPr>
        <w:t>.</w:t>
      </w:r>
      <w:r w:rsidRPr="00DE1675">
        <w:rPr>
          <w:rFonts w:ascii="Times New Roman" w:eastAsia="Calibri" w:hAnsi="Times New Roman" w:cs="Times New Roman"/>
          <w:bCs/>
          <w:sz w:val="28"/>
          <w:szCs w:val="28"/>
        </w:rPr>
        <w:t xml:space="preserve"> </w:t>
      </w:r>
    </w:p>
    <w:p w:rsidR="00BE629E" w:rsidRPr="00DE1675" w:rsidRDefault="00BE629E" w:rsidP="004E31E1">
      <w:pPr>
        <w:numPr>
          <w:ilvl w:val="0"/>
          <w:numId w:val="49"/>
        </w:numPr>
        <w:tabs>
          <w:tab w:val="left" w:pos="709"/>
        </w:tabs>
        <w:ind w:left="0" w:firstLine="284"/>
        <w:contextualSpacing/>
        <w:jc w:val="both"/>
        <w:rPr>
          <w:rFonts w:ascii="Times New Roman" w:eastAsia="Calibri" w:hAnsi="Times New Roman" w:cs="Times New Roman"/>
          <w:bCs/>
          <w:sz w:val="28"/>
          <w:szCs w:val="28"/>
        </w:rPr>
      </w:pPr>
      <w:r w:rsidRPr="00DE1675">
        <w:rPr>
          <w:rFonts w:ascii="Times New Roman" w:eastAsia="Calibri" w:hAnsi="Times New Roman" w:cs="Times New Roman"/>
          <w:bCs/>
          <w:sz w:val="28"/>
          <w:szCs w:val="28"/>
        </w:rPr>
        <w:t xml:space="preserve">Телефон доверия экстренной медико-психологической помощи (бесплатно,  </w:t>
      </w:r>
      <w:r w:rsidRPr="00DE1675">
        <w:rPr>
          <w:rFonts w:ascii="Times New Roman" w:eastAsia="Calibri" w:hAnsi="Times New Roman" w:cs="Times New Roman"/>
          <w:bCs/>
          <w:i/>
          <w:sz w:val="28"/>
          <w:szCs w:val="28"/>
        </w:rPr>
        <w:t>круглосуточно</w:t>
      </w:r>
      <w:r w:rsidRPr="00DE1675">
        <w:rPr>
          <w:rFonts w:ascii="Times New Roman" w:eastAsia="Calibri" w:hAnsi="Times New Roman" w:cs="Times New Roman"/>
          <w:bCs/>
          <w:sz w:val="28"/>
          <w:szCs w:val="28"/>
        </w:rPr>
        <w:t>) 8 (499) 791-20-50</w:t>
      </w:r>
      <w:r w:rsidR="00CB4B0C" w:rsidRPr="00DE1675">
        <w:rPr>
          <w:rFonts w:ascii="Times New Roman" w:eastAsia="Calibri" w:hAnsi="Times New Roman" w:cs="Times New Roman"/>
          <w:bCs/>
          <w:sz w:val="28"/>
          <w:szCs w:val="28"/>
        </w:rPr>
        <w:t>.</w:t>
      </w:r>
    </w:p>
    <w:p w:rsidR="00BE629E" w:rsidRPr="00DE1675" w:rsidRDefault="00BE629E" w:rsidP="004E31E1">
      <w:pPr>
        <w:numPr>
          <w:ilvl w:val="0"/>
          <w:numId w:val="49"/>
        </w:numPr>
        <w:tabs>
          <w:tab w:val="left" w:pos="709"/>
        </w:tabs>
        <w:ind w:left="0" w:firstLine="284"/>
        <w:contextualSpacing/>
        <w:jc w:val="both"/>
        <w:rPr>
          <w:rFonts w:ascii="Times New Roman" w:eastAsia="Calibri" w:hAnsi="Times New Roman" w:cs="Times New Roman"/>
          <w:bCs/>
          <w:sz w:val="28"/>
          <w:szCs w:val="28"/>
        </w:rPr>
      </w:pPr>
      <w:r w:rsidRPr="00DE1675">
        <w:rPr>
          <w:rFonts w:ascii="Times New Roman" w:eastAsia="Calibri" w:hAnsi="Times New Roman" w:cs="Times New Roman"/>
          <w:bCs/>
          <w:sz w:val="28"/>
          <w:szCs w:val="28"/>
        </w:rPr>
        <w:t xml:space="preserve">«Дети Онлайн» консультирование по вопросам: как оградить </w:t>
      </w:r>
      <w:r w:rsidRPr="00DE1675">
        <w:rPr>
          <w:rFonts w:ascii="Times New Roman" w:eastAsia="Calibri" w:hAnsi="Times New Roman" w:cs="Times New Roman"/>
          <w:sz w:val="28"/>
          <w:szCs w:val="28"/>
        </w:rPr>
        <w:t>детей</w:t>
      </w:r>
      <w:r w:rsidRPr="00DE1675">
        <w:rPr>
          <w:rFonts w:ascii="Times New Roman" w:eastAsia="Calibri" w:hAnsi="Times New Roman" w:cs="Times New Roman"/>
          <w:bCs/>
          <w:sz w:val="28"/>
          <w:szCs w:val="28"/>
        </w:rPr>
        <w:t xml:space="preserve"> от нег</w:t>
      </w:r>
      <w:r w:rsidRPr="00DE1675">
        <w:rPr>
          <w:rFonts w:ascii="Times New Roman" w:eastAsia="Calibri" w:hAnsi="Times New Roman" w:cs="Times New Roman"/>
          <w:bCs/>
          <w:sz w:val="28"/>
          <w:szCs w:val="28"/>
        </w:rPr>
        <w:t>а</w:t>
      </w:r>
      <w:r w:rsidRPr="00DE1675">
        <w:rPr>
          <w:rFonts w:ascii="Times New Roman" w:eastAsia="Calibri" w:hAnsi="Times New Roman" w:cs="Times New Roman"/>
          <w:bCs/>
          <w:sz w:val="28"/>
          <w:szCs w:val="28"/>
        </w:rPr>
        <w:t xml:space="preserve">тивного </w:t>
      </w:r>
      <w:r w:rsidRPr="00DE1675">
        <w:rPr>
          <w:rFonts w:ascii="Times New Roman" w:eastAsia="Calibri" w:hAnsi="Times New Roman" w:cs="Times New Roman"/>
          <w:sz w:val="28"/>
          <w:szCs w:val="28"/>
        </w:rPr>
        <w:t>контента</w:t>
      </w:r>
      <w:r w:rsidRPr="00DE1675">
        <w:rPr>
          <w:rFonts w:ascii="Times New Roman" w:eastAsia="Calibri" w:hAnsi="Times New Roman" w:cs="Times New Roman"/>
          <w:bCs/>
          <w:sz w:val="28"/>
          <w:szCs w:val="28"/>
        </w:rPr>
        <w:t xml:space="preserve">, преследование, шантаж, домогательства в </w:t>
      </w:r>
      <w:r w:rsidRPr="00DE1675">
        <w:rPr>
          <w:rFonts w:ascii="Times New Roman" w:eastAsia="Calibri" w:hAnsi="Times New Roman" w:cs="Times New Roman"/>
          <w:sz w:val="28"/>
          <w:szCs w:val="28"/>
        </w:rPr>
        <w:t>Интернете</w:t>
      </w:r>
      <w:r w:rsidRPr="00DE1675">
        <w:rPr>
          <w:rFonts w:ascii="Times New Roman" w:eastAsia="Calibri" w:hAnsi="Times New Roman" w:cs="Times New Roman"/>
          <w:bCs/>
          <w:sz w:val="28"/>
          <w:szCs w:val="28"/>
        </w:rPr>
        <w:t xml:space="preserve"> (беспла</w:t>
      </w:r>
      <w:r w:rsidRPr="00DE1675">
        <w:rPr>
          <w:rFonts w:ascii="Times New Roman" w:eastAsia="Calibri" w:hAnsi="Times New Roman" w:cs="Times New Roman"/>
          <w:bCs/>
          <w:sz w:val="28"/>
          <w:szCs w:val="28"/>
        </w:rPr>
        <w:t>т</w:t>
      </w:r>
      <w:r w:rsidRPr="00DE1675">
        <w:rPr>
          <w:rFonts w:ascii="Times New Roman" w:eastAsia="Calibri" w:hAnsi="Times New Roman" w:cs="Times New Roman"/>
          <w:bCs/>
          <w:sz w:val="28"/>
          <w:szCs w:val="28"/>
        </w:rPr>
        <w:t>но, с 09</w:t>
      </w:r>
      <w:r w:rsidR="00DE1675">
        <w:rPr>
          <w:rFonts w:ascii="Times New Roman" w:eastAsia="Calibri" w:hAnsi="Times New Roman" w:cs="Times New Roman"/>
          <w:bCs/>
          <w:sz w:val="28"/>
          <w:szCs w:val="28"/>
        </w:rPr>
        <w:t>–</w:t>
      </w:r>
      <w:r w:rsidRPr="00DE1675">
        <w:rPr>
          <w:rFonts w:ascii="Times New Roman" w:eastAsia="Calibri" w:hAnsi="Times New Roman" w:cs="Times New Roman"/>
          <w:bCs/>
          <w:sz w:val="28"/>
          <w:szCs w:val="28"/>
        </w:rPr>
        <w:t>00 до 18</w:t>
      </w:r>
      <w:r w:rsidR="00DE1675">
        <w:rPr>
          <w:rFonts w:ascii="Times New Roman" w:eastAsia="Calibri" w:hAnsi="Times New Roman" w:cs="Times New Roman"/>
          <w:bCs/>
          <w:sz w:val="28"/>
          <w:szCs w:val="28"/>
        </w:rPr>
        <w:t>–</w:t>
      </w:r>
      <w:r w:rsidRPr="00DE1675">
        <w:rPr>
          <w:rFonts w:ascii="Times New Roman" w:eastAsia="Calibri" w:hAnsi="Times New Roman" w:cs="Times New Roman"/>
          <w:bCs/>
          <w:sz w:val="28"/>
          <w:szCs w:val="28"/>
        </w:rPr>
        <w:t>00 по рабочим дням) 8-800-250-00-15</w:t>
      </w:r>
      <w:r w:rsidR="00CB4B0C" w:rsidRPr="00DE1675">
        <w:rPr>
          <w:rFonts w:ascii="Times New Roman" w:eastAsia="Calibri" w:hAnsi="Times New Roman" w:cs="Times New Roman"/>
          <w:bCs/>
          <w:sz w:val="28"/>
          <w:szCs w:val="28"/>
        </w:rPr>
        <w:t>.</w:t>
      </w:r>
    </w:p>
    <w:p w:rsidR="00BE629E" w:rsidRPr="00DE1675" w:rsidRDefault="00BE629E" w:rsidP="004E31E1">
      <w:pPr>
        <w:numPr>
          <w:ilvl w:val="0"/>
          <w:numId w:val="49"/>
        </w:numPr>
        <w:tabs>
          <w:tab w:val="left" w:pos="709"/>
        </w:tabs>
        <w:ind w:left="0" w:firstLine="284"/>
        <w:contextualSpacing/>
        <w:jc w:val="both"/>
        <w:rPr>
          <w:rFonts w:ascii="Times New Roman" w:eastAsia="Calibri" w:hAnsi="Times New Roman" w:cs="Times New Roman"/>
          <w:bCs/>
          <w:sz w:val="28"/>
          <w:szCs w:val="28"/>
        </w:rPr>
      </w:pPr>
      <w:r w:rsidRPr="00DE1675">
        <w:rPr>
          <w:rFonts w:ascii="Times New Roman" w:eastAsia="Calibri" w:hAnsi="Times New Roman" w:cs="Times New Roman"/>
          <w:kern w:val="36"/>
          <w:sz w:val="28"/>
          <w:szCs w:val="28"/>
        </w:rPr>
        <w:t xml:space="preserve">ГБОУ </w:t>
      </w:r>
      <w:r w:rsidR="00DE1675">
        <w:rPr>
          <w:rFonts w:ascii="Times New Roman" w:eastAsia="Calibri" w:hAnsi="Times New Roman" w:cs="Times New Roman"/>
          <w:kern w:val="36"/>
          <w:sz w:val="28"/>
          <w:szCs w:val="28"/>
        </w:rPr>
        <w:t>«</w:t>
      </w:r>
      <w:r w:rsidRPr="00DE1675">
        <w:rPr>
          <w:rFonts w:ascii="Times New Roman" w:eastAsia="Calibri" w:hAnsi="Times New Roman" w:cs="Times New Roman"/>
          <w:kern w:val="36"/>
          <w:sz w:val="28"/>
          <w:szCs w:val="28"/>
        </w:rPr>
        <w:t>Центр диагностики и консультирования</w:t>
      </w:r>
      <w:r w:rsidR="00DE1675">
        <w:rPr>
          <w:rFonts w:ascii="Times New Roman" w:eastAsia="Calibri" w:hAnsi="Times New Roman" w:cs="Times New Roman"/>
          <w:kern w:val="36"/>
          <w:sz w:val="28"/>
          <w:szCs w:val="28"/>
        </w:rPr>
        <w:t>»</w:t>
      </w:r>
      <w:r w:rsidRPr="00DE1675">
        <w:rPr>
          <w:rFonts w:ascii="Times New Roman" w:eastAsia="Calibri" w:hAnsi="Times New Roman" w:cs="Times New Roman"/>
          <w:kern w:val="36"/>
          <w:sz w:val="28"/>
          <w:szCs w:val="28"/>
        </w:rPr>
        <w:t xml:space="preserve"> Краснодарского края</w:t>
      </w:r>
      <w:r w:rsidRPr="00DE1675">
        <w:rPr>
          <w:rFonts w:ascii="Times New Roman" w:eastAsia="Calibri" w:hAnsi="Times New Roman" w:cs="Times New Roman"/>
          <w:bCs/>
          <w:sz w:val="28"/>
          <w:szCs w:val="28"/>
        </w:rPr>
        <w:t xml:space="preserve"> </w:t>
      </w:r>
      <w:r w:rsidR="003862A0" w:rsidRPr="00DE1675">
        <w:rPr>
          <w:rFonts w:ascii="Times New Roman" w:eastAsia="Calibri" w:hAnsi="Times New Roman" w:cs="Times New Roman"/>
          <w:sz w:val="28"/>
          <w:szCs w:val="28"/>
          <w:shd w:val="clear" w:color="auto" w:fill="FFFFFF"/>
        </w:rPr>
        <w:t>8-861-</w:t>
      </w:r>
      <w:r w:rsidRPr="00DE1675">
        <w:rPr>
          <w:rFonts w:ascii="Times New Roman" w:eastAsia="Calibri" w:hAnsi="Times New Roman" w:cs="Times New Roman"/>
          <w:sz w:val="28"/>
          <w:szCs w:val="28"/>
          <w:shd w:val="clear" w:color="auto" w:fill="FFFFFF"/>
        </w:rPr>
        <w:t>257-05-26.</w:t>
      </w:r>
    </w:p>
    <w:p w:rsidR="00402761" w:rsidRDefault="00402761" w:rsidP="00A168F2">
      <w:pPr>
        <w:tabs>
          <w:tab w:val="left" w:pos="709"/>
          <w:tab w:val="left" w:pos="1418"/>
        </w:tabs>
        <w:ind w:firstLine="284"/>
        <w:contextualSpacing/>
        <w:jc w:val="both"/>
        <w:rPr>
          <w:rFonts w:ascii="Times New Roman" w:eastAsia="Calibri" w:hAnsi="Times New Roman" w:cs="Times New Roman"/>
          <w:bCs/>
          <w:sz w:val="28"/>
          <w:szCs w:val="28"/>
        </w:rPr>
      </w:pPr>
    </w:p>
    <w:p w:rsidR="006C1E12" w:rsidRDefault="006C1E12" w:rsidP="00DE1675">
      <w:pPr>
        <w:tabs>
          <w:tab w:val="left" w:pos="1418"/>
        </w:tabs>
        <w:ind w:firstLine="709"/>
        <w:contextualSpacing/>
        <w:jc w:val="both"/>
        <w:rPr>
          <w:rFonts w:ascii="Times New Roman" w:eastAsia="Calibri" w:hAnsi="Times New Roman" w:cs="Times New Roman"/>
          <w:bCs/>
          <w:sz w:val="28"/>
          <w:szCs w:val="28"/>
        </w:rPr>
      </w:pPr>
    </w:p>
    <w:p w:rsidR="006C1E12" w:rsidRDefault="006C1E12" w:rsidP="00DE1675">
      <w:pPr>
        <w:tabs>
          <w:tab w:val="left" w:pos="1418"/>
        </w:tabs>
        <w:ind w:firstLine="709"/>
        <w:contextualSpacing/>
        <w:jc w:val="both"/>
        <w:rPr>
          <w:rFonts w:ascii="Times New Roman" w:eastAsia="Calibri" w:hAnsi="Times New Roman" w:cs="Times New Roman"/>
          <w:bCs/>
          <w:sz w:val="28"/>
          <w:szCs w:val="28"/>
        </w:rPr>
      </w:pPr>
    </w:p>
    <w:p w:rsidR="006C1E12" w:rsidRDefault="006C1E12" w:rsidP="00DE1675">
      <w:pPr>
        <w:tabs>
          <w:tab w:val="left" w:pos="1418"/>
        </w:tabs>
        <w:ind w:firstLine="709"/>
        <w:contextualSpacing/>
        <w:jc w:val="both"/>
        <w:rPr>
          <w:rFonts w:ascii="Times New Roman" w:eastAsia="Calibri" w:hAnsi="Times New Roman" w:cs="Times New Roman"/>
          <w:bCs/>
          <w:sz w:val="28"/>
          <w:szCs w:val="28"/>
        </w:rPr>
      </w:pPr>
    </w:p>
    <w:p w:rsidR="006C1E12" w:rsidRDefault="006C1E12" w:rsidP="00DE1675">
      <w:pPr>
        <w:tabs>
          <w:tab w:val="left" w:pos="1418"/>
        </w:tabs>
        <w:ind w:firstLine="709"/>
        <w:contextualSpacing/>
        <w:jc w:val="both"/>
        <w:rPr>
          <w:rFonts w:ascii="Times New Roman" w:eastAsia="Calibri" w:hAnsi="Times New Roman" w:cs="Times New Roman"/>
          <w:bCs/>
          <w:sz w:val="28"/>
          <w:szCs w:val="28"/>
        </w:rPr>
      </w:pPr>
    </w:p>
    <w:p w:rsidR="006C1E12" w:rsidRDefault="006C1E12" w:rsidP="00DE1675">
      <w:pPr>
        <w:tabs>
          <w:tab w:val="left" w:pos="1418"/>
        </w:tabs>
        <w:ind w:firstLine="709"/>
        <w:contextualSpacing/>
        <w:jc w:val="both"/>
        <w:rPr>
          <w:rFonts w:ascii="Times New Roman" w:eastAsia="Calibri" w:hAnsi="Times New Roman" w:cs="Times New Roman"/>
          <w:bCs/>
          <w:sz w:val="28"/>
          <w:szCs w:val="28"/>
        </w:rPr>
      </w:pPr>
    </w:p>
    <w:p w:rsidR="006C1E12" w:rsidRDefault="006C1E12" w:rsidP="00DE1675">
      <w:pPr>
        <w:tabs>
          <w:tab w:val="left" w:pos="1418"/>
        </w:tabs>
        <w:ind w:firstLine="709"/>
        <w:contextualSpacing/>
        <w:jc w:val="both"/>
        <w:rPr>
          <w:rFonts w:ascii="Times New Roman" w:eastAsia="Calibri" w:hAnsi="Times New Roman" w:cs="Times New Roman"/>
          <w:bCs/>
          <w:sz w:val="28"/>
          <w:szCs w:val="28"/>
        </w:rPr>
      </w:pPr>
    </w:p>
    <w:p w:rsidR="006C1E12" w:rsidRDefault="006C1E12" w:rsidP="00DE1675">
      <w:pPr>
        <w:tabs>
          <w:tab w:val="left" w:pos="1418"/>
        </w:tabs>
        <w:ind w:firstLine="709"/>
        <w:contextualSpacing/>
        <w:jc w:val="both"/>
        <w:rPr>
          <w:rFonts w:ascii="Times New Roman" w:eastAsia="Calibri" w:hAnsi="Times New Roman" w:cs="Times New Roman"/>
          <w:bCs/>
          <w:sz w:val="28"/>
          <w:szCs w:val="28"/>
        </w:rPr>
      </w:pPr>
    </w:p>
    <w:p w:rsidR="006C1E12" w:rsidRDefault="006C1E12" w:rsidP="00DE1675">
      <w:pPr>
        <w:tabs>
          <w:tab w:val="left" w:pos="1418"/>
        </w:tabs>
        <w:ind w:firstLine="709"/>
        <w:contextualSpacing/>
        <w:jc w:val="both"/>
        <w:rPr>
          <w:rFonts w:ascii="Times New Roman" w:eastAsia="Calibri" w:hAnsi="Times New Roman" w:cs="Times New Roman"/>
          <w:bCs/>
          <w:sz w:val="28"/>
          <w:szCs w:val="28"/>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D3303C" w:rsidRDefault="00D3303C" w:rsidP="006C1E12">
      <w:pPr>
        <w:spacing w:after="0" w:line="240" w:lineRule="auto"/>
        <w:jc w:val="center"/>
        <w:rPr>
          <w:rFonts w:ascii="Times New Roman" w:hAnsi="Times New Roman" w:cs="Times New Roman"/>
          <w:b/>
          <w:sz w:val="40"/>
          <w:szCs w:val="36"/>
        </w:rPr>
      </w:pPr>
    </w:p>
    <w:p w:rsidR="00D3303C" w:rsidRDefault="00D3303C" w:rsidP="006C1E12">
      <w:pPr>
        <w:spacing w:after="0" w:line="240" w:lineRule="auto"/>
        <w:jc w:val="center"/>
        <w:rPr>
          <w:rFonts w:ascii="Times New Roman" w:hAnsi="Times New Roman" w:cs="Times New Roman"/>
          <w:b/>
          <w:sz w:val="40"/>
          <w:szCs w:val="36"/>
        </w:rPr>
      </w:pPr>
    </w:p>
    <w:p w:rsidR="00D3303C" w:rsidRDefault="00D3303C"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6C1E12" w:rsidRDefault="006C1E12" w:rsidP="006C1E12">
      <w:pPr>
        <w:spacing w:after="0" w:line="240" w:lineRule="auto"/>
        <w:jc w:val="center"/>
        <w:rPr>
          <w:rFonts w:ascii="Times New Roman" w:hAnsi="Times New Roman" w:cs="Times New Roman"/>
          <w:b/>
          <w:sz w:val="40"/>
          <w:szCs w:val="36"/>
        </w:rPr>
      </w:pPr>
    </w:p>
    <w:p w:rsidR="00AF5DC8" w:rsidRDefault="006C1E12" w:rsidP="006C1E12">
      <w:pPr>
        <w:spacing w:after="0" w:line="240" w:lineRule="auto"/>
        <w:jc w:val="center"/>
        <w:rPr>
          <w:rFonts w:ascii="Times New Roman" w:hAnsi="Times New Roman" w:cs="Times New Roman"/>
          <w:b/>
          <w:sz w:val="40"/>
          <w:szCs w:val="36"/>
        </w:rPr>
      </w:pPr>
      <w:r w:rsidRPr="00FA5935">
        <w:rPr>
          <w:rFonts w:ascii="Times New Roman" w:hAnsi="Times New Roman" w:cs="Times New Roman"/>
          <w:b/>
          <w:sz w:val="40"/>
          <w:szCs w:val="36"/>
        </w:rPr>
        <w:t xml:space="preserve">Профилактика саморазрушающего </w:t>
      </w:r>
    </w:p>
    <w:p w:rsidR="006C1E12" w:rsidRPr="00FA5935" w:rsidRDefault="006C1E12" w:rsidP="006C1E12">
      <w:pPr>
        <w:spacing w:after="0" w:line="240" w:lineRule="auto"/>
        <w:jc w:val="center"/>
        <w:rPr>
          <w:rFonts w:ascii="Times New Roman" w:hAnsi="Times New Roman" w:cs="Times New Roman"/>
          <w:b/>
          <w:sz w:val="40"/>
          <w:szCs w:val="36"/>
        </w:rPr>
      </w:pPr>
      <w:r w:rsidRPr="00FA5935">
        <w:rPr>
          <w:rFonts w:ascii="Times New Roman" w:hAnsi="Times New Roman" w:cs="Times New Roman"/>
          <w:b/>
          <w:sz w:val="40"/>
          <w:szCs w:val="36"/>
        </w:rPr>
        <w:t>поведения обучающихся</w:t>
      </w:r>
    </w:p>
    <w:p w:rsidR="006C1E12" w:rsidRPr="00FA5935" w:rsidRDefault="006C1E12" w:rsidP="006C1E12">
      <w:pPr>
        <w:spacing w:after="0" w:line="240" w:lineRule="auto"/>
        <w:jc w:val="center"/>
        <w:rPr>
          <w:rFonts w:ascii="Times New Roman" w:hAnsi="Times New Roman" w:cs="Times New Roman"/>
          <w:sz w:val="32"/>
          <w:szCs w:val="28"/>
        </w:rPr>
      </w:pPr>
    </w:p>
    <w:p w:rsidR="006C1E12" w:rsidRPr="00FA5935" w:rsidRDefault="006C1E12" w:rsidP="006C1E12">
      <w:pPr>
        <w:spacing w:after="0" w:line="240" w:lineRule="auto"/>
        <w:jc w:val="center"/>
        <w:rPr>
          <w:rFonts w:ascii="Times New Roman" w:hAnsi="Times New Roman" w:cs="Times New Roman"/>
          <w:b/>
          <w:i/>
          <w:sz w:val="32"/>
          <w:szCs w:val="28"/>
        </w:rPr>
      </w:pPr>
      <w:r w:rsidRPr="00FA5935">
        <w:rPr>
          <w:rFonts w:ascii="Times New Roman" w:hAnsi="Times New Roman" w:cs="Times New Roman"/>
          <w:b/>
          <w:i/>
          <w:sz w:val="32"/>
          <w:szCs w:val="28"/>
        </w:rPr>
        <w:t>Методические рекомендации</w:t>
      </w:r>
    </w:p>
    <w:p w:rsidR="006C1E12" w:rsidRDefault="006C1E12" w:rsidP="006C1E12">
      <w:pPr>
        <w:spacing w:after="0" w:line="240" w:lineRule="auto"/>
        <w:ind w:firstLine="709"/>
        <w:jc w:val="center"/>
        <w:rPr>
          <w:rFonts w:ascii="Times New Roman" w:hAnsi="Times New Roman" w:cs="Times New Roman"/>
          <w:b/>
          <w:sz w:val="32"/>
          <w:szCs w:val="28"/>
        </w:rPr>
      </w:pPr>
    </w:p>
    <w:p w:rsidR="006C1E12" w:rsidRDefault="006C1E12" w:rsidP="006C1E12">
      <w:pPr>
        <w:spacing w:before="120" w:after="120" w:line="240" w:lineRule="auto"/>
        <w:ind w:left="426"/>
        <w:jc w:val="both"/>
        <w:rPr>
          <w:rFonts w:ascii="Times New Roman" w:hAnsi="Times New Roman"/>
          <w:sz w:val="28"/>
          <w:szCs w:val="28"/>
        </w:rPr>
      </w:pPr>
    </w:p>
    <w:p w:rsidR="006C1E12" w:rsidRDefault="006C1E12" w:rsidP="006C1E12">
      <w:pPr>
        <w:spacing w:before="120" w:after="120" w:line="240" w:lineRule="auto"/>
        <w:ind w:left="426"/>
        <w:jc w:val="both"/>
        <w:rPr>
          <w:rFonts w:ascii="Times New Roman" w:hAnsi="Times New Roman"/>
          <w:sz w:val="28"/>
          <w:szCs w:val="28"/>
        </w:rPr>
      </w:pPr>
    </w:p>
    <w:p w:rsidR="006C1E12" w:rsidRDefault="006C1E12" w:rsidP="006C1E12">
      <w:pPr>
        <w:spacing w:before="120" w:after="120" w:line="240" w:lineRule="auto"/>
        <w:ind w:left="426"/>
        <w:jc w:val="both"/>
        <w:rPr>
          <w:rFonts w:ascii="Times New Roman" w:hAnsi="Times New Roman"/>
          <w:sz w:val="28"/>
          <w:szCs w:val="28"/>
        </w:rPr>
      </w:pPr>
    </w:p>
    <w:tbl>
      <w:tblPr>
        <w:tblW w:w="8897" w:type="dxa"/>
        <w:tblInd w:w="250" w:type="dxa"/>
        <w:tblLook w:val="04A0"/>
      </w:tblPr>
      <w:tblGrid>
        <w:gridCol w:w="5528"/>
        <w:gridCol w:w="3369"/>
      </w:tblGrid>
      <w:tr w:rsidR="006C1E12" w:rsidRPr="00AF445C" w:rsidTr="00870F95">
        <w:tc>
          <w:tcPr>
            <w:tcW w:w="5528" w:type="dxa"/>
          </w:tcPr>
          <w:p w:rsidR="006C1E12" w:rsidRPr="00AF445C" w:rsidRDefault="006C1E12" w:rsidP="00870F95">
            <w:pPr>
              <w:tabs>
                <w:tab w:val="left" w:pos="1134"/>
              </w:tabs>
              <w:spacing w:after="0" w:line="240" w:lineRule="auto"/>
              <w:contextualSpacing/>
              <w:rPr>
                <w:rFonts w:ascii="Times New Roman" w:eastAsia="Times New Roman" w:hAnsi="Times New Roman"/>
                <w:sz w:val="28"/>
                <w:szCs w:val="28"/>
              </w:rPr>
            </w:pPr>
            <w:r w:rsidRPr="00AF445C">
              <w:rPr>
                <w:rFonts w:ascii="Times New Roman" w:eastAsia="Times New Roman" w:hAnsi="Times New Roman"/>
                <w:sz w:val="28"/>
                <w:szCs w:val="28"/>
              </w:rPr>
              <w:t xml:space="preserve">Верстка, форматирование, </w:t>
            </w:r>
          </w:p>
          <w:p w:rsidR="006C1E12" w:rsidRPr="00AF445C" w:rsidRDefault="006C1E12" w:rsidP="00870F95">
            <w:pPr>
              <w:tabs>
                <w:tab w:val="left" w:pos="1134"/>
              </w:tabs>
              <w:spacing w:after="0" w:line="240" w:lineRule="auto"/>
              <w:contextualSpacing/>
              <w:rPr>
                <w:rFonts w:ascii="Times New Roman" w:eastAsia="Times New Roman" w:hAnsi="Times New Roman"/>
                <w:sz w:val="28"/>
                <w:szCs w:val="28"/>
              </w:rPr>
            </w:pPr>
            <w:r w:rsidRPr="00AF445C">
              <w:rPr>
                <w:rFonts w:ascii="Times New Roman" w:eastAsia="Times New Roman" w:hAnsi="Times New Roman"/>
                <w:sz w:val="28"/>
                <w:szCs w:val="28"/>
              </w:rPr>
              <w:t>техническое редактирование</w:t>
            </w:r>
            <w:r w:rsidRPr="00AF445C">
              <w:rPr>
                <w:rFonts w:ascii="Times New Roman" w:eastAsia="Times New Roman" w:hAnsi="Times New Roman"/>
                <w:b/>
                <w:sz w:val="28"/>
                <w:szCs w:val="28"/>
              </w:rPr>
              <w:t xml:space="preserve"> </w:t>
            </w:r>
          </w:p>
        </w:tc>
        <w:tc>
          <w:tcPr>
            <w:tcW w:w="3369" w:type="dxa"/>
          </w:tcPr>
          <w:p w:rsidR="006C1E12" w:rsidRPr="00AF445C" w:rsidRDefault="006C1E12" w:rsidP="00870F95">
            <w:pPr>
              <w:tabs>
                <w:tab w:val="left" w:pos="1134"/>
              </w:tabs>
              <w:spacing w:after="0" w:line="240" w:lineRule="auto"/>
              <w:contextualSpacing/>
              <w:rPr>
                <w:rFonts w:ascii="Times New Roman" w:eastAsia="Times New Roman" w:hAnsi="Times New Roman"/>
                <w:sz w:val="28"/>
                <w:szCs w:val="28"/>
              </w:rPr>
            </w:pPr>
            <w:r w:rsidRPr="00AF445C">
              <w:rPr>
                <w:rFonts w:ascii="Times New Roman" w:eastAsia="Times New Roman" w:hAnsi="Times New Roman"/>
                <w:sz w:val="28"/>
                <w:szCs w:val="28"/>
              </w:rPr>
              <w:t>С. Б. Щербакова</w:t>
            </w:r>
          </w:p>
        </w:tc>
      </w:tr>
      <w:tr w:rsidR="006C1E12" w:rsidRPr="00AF445C" w:rsidTr="00870F95">
        <w:tc>
          <w:tcPr>
            <w:tcW w:w="5528" w:type="dxa"/>
          </w:tcPr>
          <w:p w:rsidR="006C1E12" w:rsidRPr="00D30809" w:rsidRDefault="006C1E12" w:rsidP="00870F95">
            <w:pPr>
              <w:tabs>
                <w:tab w:val="left" w:pos="1134"/>
              </w:tabs>
              <w:spacing w:after="0" w:line="240" w:lineRule="auto"/>
              <w:contextualSpacing/>
              <w:rPr>
                <w:rFonts w:ascii="Times New Roman" w:eastAsia="Times New Roman" w:hAnsi="Times New Roman"/>
                <w:sz w:val="20"/>
                <w:szCs w:val="28"/>
              </w:rPr>
            </w:pPr>
          </w:p>
          <w:p w:rsidR="006C1E12" w:rsidRPr="00AF445C" w:rsidRDefault="006C1E12" w:rsidP="00870F95">
            <w:pPr>
              <w:tabs>
                <w:tab w:val="left" w:pos="1134"/>
              </w:tabs>
              <w:spacing w:after="0" w:line="240" w:lineRule="auto"/>
              <w:contextualSpacing/>
              <w:rPr>
                <w:rFonts w:ascii="Times New Roman" w:eastAsia="Times New Roman" w:hAnsi="Times New Roman"/>
                <w:sz w:val="28"/>
                <w:szCs w:val="28"/>
              </w:rPr>
            </w:pPr>
            <w:r>
              <w:rPr>
                <w:rFonts w:ascii="Times New Roman" w:eastAsia="Times New Roman" w:hAnsi="Times New Roman"/>
                <w:sz w:val="28"/>
                <w:szCs w:val="28"/>
              </w:rPr>
              <w:t>Дизайн обложки</w:t>
            </w:r>
          </w:p>
        </w:tc>
        <w:tc>
          <w:tcPr>
            <w:tcW w:w="3369" w:type="dxa"/>
          </w:tcPr>
          <w:p w:rsidR="006C1E12" w:rsidRDefault="006C1E12" w:rsidP="00870F95">
            <w:pPr>
              <w:tabs>
                <w:tab w:val="left" w:pos="1134"/>
              </w:tabs>
              <w:spacing w:after="0" w:line="240" w:lineRule="auto"/>
              <w:contextualSpacing/>
              <w:rPr>
                <w:rFonts w:ascii="Times New Roman" w:eastAsia="Times New Roman" w:hAnsi="Times New Roman"/>
                <w:sz w:val="28"/>
                <w:szCs w:val="28"/>
              </w:rPr>
            </w:pPr>
          </w:p>
          <w:p w:rsidR="006C1E12" w:rsidRPr="00AF445C" w:rsidRDefault="006C1E12" w:rsidP="006C1E12">
            <w:pPr>
              <w:tabs>
                <w:tab w:val="left" w:pos="1134"/>
              </w:tabs>
              <w:spacing w:after="0" w:line="240" w:lineRule="auto"/>
              <w:contextualSpacing/>
              <w:rPr>
                <w:rFonts w:ascii="Times New Roman" w:eastAsia="Times New Roman" w:hAnsi="Times New Roman"/>
                <w:sz w:val="28"/>
                <w:szCs w:val="28"/>
              </w:rPr>
            </w:pPr>
            <w:r>
              <w:rPr>
                <w:rFonts w:ascii="Times New Roman" w:eastAsia="Times New Roman" w:hAnsi="Times New Roman"/>
                <w:sz w:val="28"/>
                <w:szCs w:val="28"/>
              </w:rPr>
              <w:t xml:space="preserve">А. И. </w:t>
            </w:r>
            <w:r w:rsidR="007758F8">
              <w:rPr>
                <w:rFonts w:ascii="Times New Roman" w:eastAsia="Times New Roman" w:hAnsi="Times New Roman"/>
                <w:sz w:val="28"/>
                <w:szCs w:val="28"/>
              </w:rPr>
              <w:t>Стабровская</w:t>
            </w:r>
          </w:p>
        </w:tc>
      </w:tr>
    </w:tbl>
    <w:p w:rsidR="006C1E12" w:rsidRPr="00D30809" w:rsidRDefault="006C1E12" w:rsidP="006C1E12">
      <w:pPr>
        <w:tabs>
          <w:tab w:val="left" w:pos="1134"/>
        </w:tabs>
        <w:spacing w:after="0" w:line="240" w:lineRule="auto"/>
        <w:jc w:val="center"/>
        <w:rPr>
          <w:rFonts w:ascii="Times New Roman" w:eastAsia="Times New Roman" w:hAnsi="Times New Roman"/>
          <w:sz w:val="20"/>
          <w:szCs w:val="28"/>
        </w:rPr>
      </w:pPr>
    </w:p>
    <w:p w:rsidR="006C1E12" w:rsidRPr="00D30809" w:rsidRDefault="006C1E12" w:rsidP="006C1E12">
      <w:pPr>
        <w:tabs>
          <w:tab w:val="left" w:pos="1134"/>
        </w:tabs>
        <w:spacing w:after="0" w:line="240" w:lineRule="auto"/>
        <w:jc w:val="center"/>
        <w:rPr>
          <w:rFonts w:ascii="Times New Roman" w:eastAsia="Times New Roman" w:hAnsi="Times New Roman"/>
          <w:sz w:val="20"/>
          <w:szCs w:val="28"/>
        </w:rPr>
      </w:pPr>
    </w:p>
    <w:p w:rsidR="006C1E12" w:rsidRPr="00D30809" w:rsidRDefault="006C1E12" w:rsidP="006C1E12">
      <w:pPr>
        <w:tabs>
          <w:tab w:val="left" w:pos="1134"/>
        </w:tabs>
        <w:spacing w:after="0" w:line="240" w:lineRule="auto"/>
        <w:jc w:val="center"/>
        <w:rPr>
          <w:rFonts w:ascii="Times New Roman" w:eastAsia="Times New Roman" w:hAnsi="Times New Roman"/>
          <w:sz w:val="20"/>
          <w:szCs w:val="28"/>
        </w:rPr>
      </w:pPr>
    </w:p>
    <w:p w:rsidR="006C1E12" w:rsidRPr="00AF445C" w:rsidRDefault="006C1E12" w:rsidP="006C1E12">
      <w:pPr>
        <w:tabs>
          <w:tab w:val="left" w:pos="1134"/>
        </w:tabs>
        <w:spacing w:after="0" w:line="240" w:lineRule="auto"/>
        <w:rPr>
          <w:rFonts w:ascii="Times New Roman" w:eastAsia="Times New Roman" w:hAnsi="Times New Roman"/>
          <w:sz w:val="28"/>
          <w:szCs w:val="28"/>
        </w:rPr>
      </w:pPr>
      <w:r w:rsidRPr="00AF445C">
        <w:rPr>
          <w:rFonts w:ascii="Times New Roman" w:eastAsia="Times New Roman" w:hAnsi="Times New Roman"/>
          <w:sz w:val="28"/>
          <w:szCs w:val="28"/>
        </w:rPr>
        <w:t>________________________________________________________________</w:t>
      </w:r>
    </w:p>
    <w:p w:rsidR="006C1E12" w:rsidRPr="00AF445C" w:rsidRDefault="006C1E12" w:rsidP="006C1E12">
      <w:pPr>
        <w:tabs>
          <w:tab w:val="left" w:pos="1134"/>
        </w:tabs>
        <w:spacing w:after="0" w:line="240" w:lineRule="auto"/>
        <w:rPr>
          <w:rFonts w:ascii="Times New Roman" w:eastAsia="Times New Roman" w:hAnsi="Times New Roman"/>
          <w:sz w:val="28"/>
          <w:szCs w:val="28"/>
        </w:rPr>
      </w:pPr>
    </w:p>
    <w:p w:rsidR="006C1E12" w:rsidRPr="00AF445C" w:rsidRDefault="006C1E12" w:rsidP="006C1E12">
      <w:pPr>
        <w:tabs>
          <w:tab w:val="left" w:pos="1134"/>
        </w:tabs>
        <w:spacing w:after="0" w:line="240" w:lineRule="auto"/>
        <w:jc w:val="center"/>
        <w:rPr>
          <w:rFonts w:ascii="Times New Roman" w:eastAsia="Times New Roman" w:hAnsi="Times New Roman"/>
          <w:sz w:val="28"/>
          <w:szCs w:val="28"/>
        </w:rPr>
      </w:pPr>
      <w:r w:rsidRPr="00AF445C">
        <w:rPr>
          <w:rFonts w:ascii="Times New Roman" w:eastAsia="Times New Roman" w:hAnsi="Times New Roman"/>
          <w:sz w:val="28"/>
          <w:szCs w:val="28"/>
        </w:rPr>
        <w:t xml:space="preserve">Подписано в печать  </w:t>
      </w:r>
      <w:r w:rsidR="00A168F2">
        <w:rPr>
          <w:rFonts w:ascii="Times New Roman" w:eastAsia="Times New Roman" w:hAnsi="Times New Roman"/>
          <w:sz w:val="28"/>
          <w:szCs w:val="28"/>
        </w:rPr>
        <w:t>00</w:t>
      </w:r>
      <w:r w:rsidRPr="00AF445C">
        <w:rPr>
          <w:rFonts w:ascii="Times New Roman" w:eastAsia="Times New Roman" w:hAnsi="Times New Roman"/>
          <w:sz w:val="28"/>
          <w:szCs w:val="28"/>
        </w:rPr>
        <w:t>.0</w:t>
      </w:r>
      <w:r w:rsidR="00A168F2">
        <w:rPr>
          <w:rFonts w:ascii="Times New Roman" w:eastAsia="Times New Roman" w:hAnsi="Times New Roman"/>
          <w:sz w:val="28"/>
          <w:szCs w:val="28"/>
        </w:rPr>
        <w:t>0</w:t>
      </w:r>
      <w:r w:rsidRPr="00AF445C">
        <w:rPr>
          <w:rFonts w:ascii="Times New Roman" w:eastAsia="Times New Roman" w:hAnsi="Times New Roman"/>
          <w:sz w:val="28"/>
          <w:szCs w:val="28"/>
        </w:rPr>
        <w:t>.201</w:t>
      </w:r>
      <w:r>
        <w:rPr>
          <w:rFonts w:ascii="Times New Roman" w:eastAsia="Times New Roman" w:hAnsi="Times New Roman"/>
          <w:sz w:val="28"/>
          <w:szCs w:val="28"/>
        </w:rPr>
        <w:t>5</w:t>
      </w:r>
      <w:r w:rsidRPr="00AF445C">
        <w:rPr>
          <w:rFonts w:ascii="Times New Roman" w:eastAsia="Times New Roman" w:hAnsi="Times New Roman"/>
          <w:sz w:val="28"/>
          <w:szCs w:val="28"/>
        </w:rPr>
        <w:t>.</w:t>
      </w:r>
    </w:p>
    <w:p w:rsidR="006C1E12" w:rsidRPr="00AF445C" w:rsidRDefault="006C1E12" w:rsidP="006C1E12">
      <w:pPr>
        <w:tabs>
          <w:tab w:val="left" w:pos="1134"/>
        </w:tabs>
        <w:spacing w:after="0" w:line="240" w:lineRule="auto"/>
        <w:jc w:val="center"/>
        <w:rPr>
          <w:rFonts w:ascii="Times New Roman" w:eastAsia="Times New Roman" w:hAnsi="Times New Roman"/>
          <w:sz w:val="28"/>
          <w:szCs w:val="28"/>
        </w:rPr>
      </w:pPr>
      <w:r w:rsidRPr="00AF445C">
        <w:rPr>
          <w:rFonts w:ascii="Times New Roman" w:eastAsia="Times New Roman" w:hAnsi="Times New Roman"/>
          <w:sz w:val="28"/>
          <w:szCs w:val="28"/>
        </w:rPr>
        <w:t>Бумага офсетная. Формат бумаги 60х84.</w:t>
      </w:r>
    </w:p>
    <w:p w:rsidR="006C1E12" w:rsidRPr="00AF445C" w:rsidRDefault="006C1E12" w:rsidP="006C1E12">
      <w:pPr>
        <w:tabs>
          <w:tab w:val="left" w:pos="1134"/>
        </w:tabs>
        <w:spacing w:after="0" w:line="240" w:lineRule="auto"/>
        <w:jc w:val="center"/>
        <w:rPr>
          <w:rFonts w:ascii="Times New Roman" w:eastAsia="Times New Roman" w:hAnsi="Times New Roman"/>
          <w:sz w:val="28"/>
          <w:szCs w:val="28"/>
        </w:rPr>
      </w:pPr>
      <w:r w:rsidRPr="00AF445C">
        <w:rPr>
          <w:rFonts w:ascii="Times New Roman" w:eastAsia="Times New Roman" w:hAnsi="Times New Roman"/>
          <w:sz w:val="28"/>
          <w:szCs w:val="28"/>
        </w:rPr>
        <w:t>Уч.-изд. л. 8.3. Тираж по согласованию (электронная версия).</w:t>
      </w:r>
    </w:p>
    <w:p w:rsidR="006C1E12" w:rsidRPr="00AF445C" w:rsidRDefault="006C1E12" w:rsidP="006C1E12">
      <w:pPr>
        <w:tabs>
          <w:tab w:val="left" w:pos="1134"/>
        </w:tabs>
        <w:spacing w:after="0" w:line="240" w:lineRule="auto"/>
        <w:jc w:val="center"/>
        <w:rPr>
          <w:rFonts w:ascii="Times New Roman" w:eastAsia="Times New Roman" w:hAnsi="Times New Roman"/>
          <w:sz w:val="28"/>
          <w:szCs w:val="28"/>
        </w:rPr>
      </w:pPr>
      <w:r w:rsidRPr="00AF445C">
        <w:rPr>
          <w:rFonts w:ascii="Times New Roman" w:eastAsia="Times New Roman" w:hAnsi="Times New Roman"/>
          <w:sz w:val="28"/>
          <w:szCs w:val="28"/>
        </w:rPr>
        <w:t>Отпечатано: 350080, г. Краснодар, ул. Сормовская, 167,</w:t>
      </w:r>
    </w:p>
    <w:p w:rsidR="006C1E12" w:rsidRPr="00AF445C" w:rsidRDefault="006C1E12" w:rsidP="006C1E12">
      <w:pPr>
        <w:tabs>
          <w:tab w:val="left" w:pos="1134"/>
        </w:tabs>
        <w:spacing w:after="0" w:line="240" w:lineRule="auto"/>
        <w:jc w:val="center"/>
        <w:rPr>
          <w:rFonts w:ascii="Times New Roman" w:eastAsia="Times New Roman" w:hAnsi="Times New Roman"/>
          <w:sz w:val="28"/>
          <w:szCs w:val="28"/>
        </w:rPr>
      </w:pPr>
      <w:r w:rsidRPr="00AF445C">
        <w:rPr>
          <w:rFonts w:ascii="Times New Roman" w:eastAsia="Times New Roman" w:hAnsi="Times New Roman"/>
          <w:sz w:val="28"/>
          <w:szCs w:val="28"/>
        </w:rPr>
        <w:t>ГБОУ</w:t>
      </w:r>
      <w:r>
        <w:rPr>
          <w:rFonts w:ascii="Times New Roman" w:eastAsia="Times New Roman" w:hAnsi="Times New Roman"/>
          <w:sz w:val="28"/>
          <w:szCs w:val="28"/>
        </w:rPr>
        <w:t xml:space="preserve"> ИРО </w:t>
      </w:r>
      <w:r w:rsidRPr="00AF445C">
        <w:rPr>
          <w:rFonts w:ascii="Times New Roman" w:eastAsia="Times New Roman" w:hAnsi="Times New Roman"/>
          <w:sz w:val="28"/>
          <w:szCs w:val="28"/>
        </w:rPr>
        <w:t>Краснодарского края</w:t>
      </w:r>
    </w:p>
    <w:p w:rsidR="006C1E12" w:rsidRPr="00DE1675" w:rsidRDefault="00B7068B" w:rsidP="00DE1675">
      <w:pPr>
        <w:tabs>
          <w:tab w:val="left" w:pos="1418"/>
        </w:tabs>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noProof/>
          <w:sz w:val="28"/>
          <w:szCs w:val="28"/>
          <w:lang w:eastAsia="ru-RU"/>
        </w:rPr>
        <w:pict>
          <v:rect id="_x0000_s1035" style="position:absolute;left:0;text-align:left;margin-left:189.05pt;margin-top:59.05pt;width:83.2pt;height:42.1pt;z-index:251666432" stroked="f"/>
        </w:pict>
      </w:r>
    </w:p>
    <w:sectPr w:rsidR="006C1E12" w:rsidRPr="00DE1675" w:rsidSect="00C6075C">
      <w:footerReference w:type="default" r:id="rId51"/>
      <w:pgSz w:w="11906" w:h="16838"/>
      <w:pgMar w:top="1304" w:right="567" w:bottom="153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EFD" w:rsidRDefault="00470EFD" w:rsidP="00E70029">
      <w:pPr>
        <w:spacing w:after="0" w:line="240" w:lineRule="auto"/>
      </w:pPr>
      <w:r>
        <w:separator/>
      </w:r>
    </w:p>
  </w:endnote>
  <w:endnote w:type="continuationSeparator" w:id="1">
    <w:p w:rsidR="00470EFD" w:rsidRDefault="00470EFD" w:rsidP="00E700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tarSymbol">
    <w:altName w:val="Times New Roman"/>
    <w:charset w:val="CC"/>
    <w:family w:val="auto"/>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j-ea">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A00002EF" w:usb1="420020EB" w:usb2="00000000" w:usb3="00000000" w:csb0="0000019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rPr>
      <w:id w:val="282793779"/>
      <w:docPartObj>
        <w:docPartGallery w:val="Page Numbers (Bottom of Page)"/>
        <w:docPartUnique/>
      </w:docPartObj>
    </w:sdtPr>
    <w:sdtContent>
      <w:p w:rsidR="00D950AD" w:rsidRPr="004E798B" w:rsidRDefault="00B7068B">
        <w:pPr>
          <w:pStyle w:val="ae"/>
          <w:jc w:val="center"/>
          <w:rPr>
            <w:rFonts w:ascii="Times New Roman" w:hAnsi="Times New Roman" w:cs="Times New Roman"/>
            <w:sz w:val="24"/>
          </w:rPr>
        </w:pPr>
        <w:r w:rsidRPr="004E798B">
          <w:rPr>
            <w:rFonts w:ascii="Times New Roman" w:hAnsi="Times New Roman" w:cs="Times New Roman"/>
            <w:sz w:val="24"/>
          </w:rPr>
          <w:fldChar w:fldCharType="begin"/>
        </w:r>
        <w:r w:rsidR="00D950AD" w:rsidRPr="004E798B">
          <w:rPr>
            <w:rFonts w:ascii="Times New Roman" w:hAnsi="Times New Roman" w:cs="Times New Roman"/>
            <w:sz w:val="24"/>
          </w:rPr>
          <w:instrText xml:space="preserve"> PAGE   \* MERGEFORMAT </w:instrText>
        </w:r>
        <w:r w:rsidRPr="004E798B">
          <w:rPr>
            <w:rFonts w:ascii="Times New Roman" w:hAnsi="Times New Roman" w:cs="Times New Roman"/>
            <w:sz w:val="24"/>
          </w:rPr>
          <w:fldChar w:fldCharType="separate"/>
        </w:r>
        <w:r w:rsidR="00236049">
          <w:rPr>
            <w:rFonts w:ascii="Times New Roman" w:hAnsi="Times New Roman" w:cs="Times New Roman"/>
            <w:noProof/>
            <w:sz w:val="24"/>
          </w:rPr>
          <w:t>4</w:t>
        </w:r>
        <w:r w:rsidRPr="004E798B">
          <w:rPr>
            <w:rFonts w:ascii="Times New Roman" w:hAnsi="Times New Roman" w:cs="Times New Roman"/>
            <w:sz w:val="24"/>
          </w:rPr>
          <w:fldChar w:fldCharType="end"/>
        </w:r>
      </w:p>
    </w:sdtContent>
  </w:sdt>
  <w:p w:rsidR="00D950AD" w:rsidRDefault="00D950AD">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EFD" w:rsidRDefault="00470EFD" w:rsidP="00E70029">
      <w:pPr>
        <w:spacing w:after="0" w:line="240" w:lineRule="auto"/>
      </w:pPr>
      <w:r>
        <w:separator/>
      </w:r>
    </w:p>
  </w:footnote>
  <w:footnote w:type="continuationSeparator" w:id="1">
    <w:p w:rsidR="00470EFD" w:rsidRDefault="00470EFD" w:rsidP="00E700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74"/>
    <w:lvl w:ilvl="0">
      <w:start w:val="1"/>
      <w:numFmt w:val="decimal"/>
      <w:lvlText w:val="%1."/>
      <w:lvlJc w:val="left"/>
      <w:pPr>
        <w:tabs>
          <w:tab w:val="num" w:pos="390"/>
        </w:tabs>
        <w:ind w:left="390" w:hanging="390"/>
      </w:pPr>
    </w:lvl>
  </w:abstractNum>
  <w:abstractNum w:abstractNumId="1">
    <w:nsid w:val="00000006"/>
    <w:multiLevelType w:val="singleLevel"/>
    <w:tmpl w:val="00000006"/>
    <w:name w:val="WW8Num534"/>
    <w:lvl w:ilvl="0">
      <w:start w:val="1"/>
      <w:numFmt w:val="bullet"/>
      <w:lvlText w:val="-"/>
      <w:lvlJc w:val="left"/>
      <w:pPr>
        <w:tabs>
          <w:tab w:val="num" w:pos="360"/>
        </w:tabs>
        <w:ind w:left="360" w:hanging="360"/>
      </w:pPr>
      <w:rPr>
        <w:rFonts w:ascii="StarSymbol" w:hAnsi="StarSymbol"/>
      </w:rPr>
    </w:lvl>
  </w:abstractNum>
  <w:abstractNum w:abstractNumId="2">
    <w:nsid w:val="0000000D"/>
    <w:multiLevelType w:val="multilevel"/>
    <w:tmpl w:val="E5CEB73A"/>
    <w:lvl w:ilvl="0">
      <w:start w:val="1"/>
      <w:numFmt w:val="bullet"/>
      <w:lvlText w:val="–"/>
      <w:lvlJc w:val="left"/>
      <w:pPr>
        <w:tabs>
          <w:tab w:val="num" w:pos="360"/>
        </w:tabs>
        <w:ind w:left="360" w:hanging="360"/>
      </w:pPr>
      <w:rPr>
        <w:rFonts w:ascii="Times New Roman" w:hAnsi="Times New Roman" w:cs="Times New Roman" w:hint="default"/>
        <w:color w:val="auto"/>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502"/>
        </w:tabs>
        <w:ind w:left="502"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F"/>
    <w:multiLevelType w:val="multilevel"/>
    <w:tmpl w:val="0000000F"/>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nsid w:val="019E3426"/>
    <w:multiLevelType w:val="hybridMultilevel"/>
    <w:tmpl w:val="8BCCB05C"/>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215105D"/>
    <w:multiLevelType w:val="hybridMultilevel"/>
    <w:tmpl w:val="81CAA46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720"/>
        </w:tabs>
        <w:ind w:left="72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22B5C32"/>
    <w:multiLevelType w:val="hybridMultilevel"/>
    <w:tmpl w:val="A12A59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3FC18C1"/>
    <w:multiLevelType w:val="multilevel"/>
    <w:tmpl w:val="60089D5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04305655"/>
    <w:multiLevelType w:val="hybridMultilevel"/>
    <w:tmpl w:val="79DC5078"/>
    <w:lvl w:ilvl="0" w:tplc="8C98265E">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04D50917"/>
    <w:multiLevelType w:val="hybridMultilevel"/>
    <w:tmpl w:val="9B6E6F22"/>
    <w:lvl w:ilvl="0" w:tplc="0419000F">
      <w:start w:val="1"/>
      <w:numFmt w:val="decimal"/>
      <w:lvlText w:val="%1."/>
      <w:lvlJc w:val="left"/>
      <w:pPr>
        <w:ind w:left="1080" w:hanging="360"/>
      </w:pPr>
    </w:lvl>
    <w:lvl w:ilvl="1" w:tplc="0419000F">
      <w:start w:val="1"/>
      <w:numFmt w:val="decimal"/>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06411998"/>
    <w:multiLevelType w:val="hybridMultilevel"/>
    <w:tmpl w:val="17765E30"/>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77D7B9D"/>
    <w:multiLevelType w:val="hybridMultilevel"/>
    <w:tmpl w:val="0694D06C"/>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7C25743"/>
    <w:multiLevelType w:val="hybridMultilevel"/>
    <w:tmpl w:val="F91EB222"/>
    <w:lvl w:ilvl="0" w:tplc="BD92FE48">
      <w:start w:val="1"/>
      <w:numFmt w:val="bullet"/>
      <w:lvlText w:val="–"/>
      <w:lvlJc w:val="left"/>
      <w:pPr>
        <w:tabs>
          <w:tab w:val="num" w:pos="720"/>
        </w:tabs>
        <w:ind w:left="720" w:hanging="360"/>
      </w:pPr>
      <w:rPr>
        <w:rFonts w:ascii="Times New Roman" w:hAnsi="Times New Roman" w:cs="Times New Roman" w:hint="default"/>
      </w:rPr>
    </w:lvl>
    <w:lvl w:ilvl="1" w:tplc="9FD2EB5C" w:tentative="1">
      <w:start w:val="1"/>
      <w:numFmt w:val="bullet"/>
      <w:lvlText w:val=""/>
      <w:lvlJc w:val="left"/>
      <w:pPr>
        <w:tabs>
          <w:tab w:val="num" w:pos="1440"/>
        </w:tabs>
        <w:ind w:left="1440" w:hanging="360"/>
      </w:pPr>
      <w:rPr>
        <w:rFonts w:ascii="Wingdings 2" w:hAnsi="Wingdings 2" w:hint="default"/>
      </w:rPr>
    </w:lvl>
    <w:lvl w:ilvl="2" w:tplc="AC1051CE" w:tentative="1">
      <w:start w:val="1"/>
      <w:numFmt w:val="bullet"/>
      <w:lvlText w:val=""/>
      <w:lvlJc w:val="left"/>
      <w:pPr>
        <w:tabs>
          <w:tab w:val="num" w:pos="2160"/>
        </w:tabs>
        <w:ind w:left="2160" w:hanging="360"/>
      </w:pPr>
      <w:rPr>
        <w:rFonts w:ascii="Wingdings 2" w:hAnsi="Wingdings 2" w:hint="default"/>
      </w:rPr>
    </w:lvl>
    <w:lvl w:ilvl="3" w:tplc="D30CEF7E" w:tentative="1">
      <w:start w:val="1"/>
      <w:numFmt w:val="bullet"/>
      <w:lvlText w:val=""/>
      <w:lvlJc w:val="left"/>
      <w:pPr>
        <w:tabs>
          <w:tab w:val="num" w:pos="2880"/>
        </w:tabs>
        <w:ind w:left="2880" w:hanging="360"/>
      </w:pPr>
      <w:rPr>
        <w:rFonts w:ascii="Wingdings 2" w:hAnsi="Wingdings 2" w:hint="default"/>
      </w:rPr>
    </w:lvl>
    <w:lvl w:ilvl="4" w:tplc="417ECF22" w:tentative="1">
      <w:start w:val="1"/>
      <w:numFmt w:val="bullet"/>
      <w:lvlText w:val=""/>
      <w:lvlJc w:val="left"/>
      <w:pPr>
        <w:tabs>
          <w:tab w:val="num" w:pos="3600"/>
        </w:tabs>
        <w:ind w:left="3600" w:hanging="360"/>
      </w:pPr>
      <w:rPr>
        <w:rFonts w:ascii="Wingdings 2" w:hAnsi="Wingdings 2" w:hint="default"/>
      </w:rPr>
    </w:lvl>
    <w:lvl w:ilvl="5" w:tplc="D10C75DE" w:tentative="1">
      <w:start w:val="1"/>
      <w:numFmt w:val="bullet"/>
      <w:lvlText w:val=""/>
      <w:lvlJc w:val="left"/>
      <w:pPr>
        <w:tabs>
          <w:tab w:val="num" w:pos="4320"/>
        </w:tabs>
        <w:ind w:left="4320" w:hanging="360"/>
      </w:pPr>
      <w:rPr>
        <w:rFonts w:ascii="Wingdings 2" w:hAnsi="Wingdings 2" w:hint="default"/>
      </w:rPr>
    </w:lvl>
    <w:lvl w:ilvl="6" w:tplc="372049BA" w:tentative="1">
      <w:start w:val="1"/>
      <w:numFmt w:val="bullet"/>
      <w:lvlText w:val=""/>
      <w:lvlJc w:val="left"/>
      <w:pPr>
        <w:tabs>
          <w:tab w:val="num" w:pos="5040"/>
        </w:tabs>
        <w:ind w:left="5040" w:hanging="360"/>
      </w:pPr>
      <w:rPr>
        <w:rFonts w:ascii="Wingdings 2" w:hAnsi="Wingdings 2" w:hint="default"/>
      </w:rPr>
    </w:lvl>
    <w:lvl w:ilvl="7" w:tplc="CFB2899E" w:tentative="1">
      <w:start w:val="1"/>
      <w:numFmt w:val="bullet"/>
      <w:lvlText w:val=""/>
      <w:lvlJc w:val="left"/>
      <w:pPr>
        <w:tabs>
          <w:tab w:val="num" w:pos="5760"/>
        </w:tabs>
        <w:ind w:left="5760" w:hanging="360"/>
      </w:pPr>
      <w:rPr>
        <w:rFonts w:ascii="Wingdings 2" w:hAnsi="Wingdings 2" w:hint="default"/>
      </w:rPr>
    </w:lvl>
    <w:lvl w:ilvl="8" w:tplc="E5FA5FFA" w:tentative="1">
      <w:start w:val="1"/>
      <w:numFmt w:val="bullet"/>
      <w:lvlText w:val=""/>
      <w:lvlJc w:val="left"/>
      <w:pPr>
        <w:tabs>
          <w:tab w:val="num" w:pos="6480"/>
        </w:tabs>
        <w:ind w:left="6480" w:hanging="360"/>
      </w:pPr>
      <w:rPr>
        <w:rFonts w:ascii="Wingdings 2" w:hAnsi="Wingdings 2" w:hint="default"/>
      </w:rPr>
    </w:lvl>
  </w:abstractNum>
  <w:abstractNum w:abstractNumId="14">
    <w:nsid w:val="07FB50EC"/>
    <w:multiLevelType w:val="hybridMultilevel"/>
    <w:tmpl w:val="752E041A"/>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8AA16B7"/>
    <w:multiLevelType w:val="hybridMultilevel"/>
    <w:tmpl w:val="1E668212"/>
    <w:lvl w:ilvl="0" w:tplc="8C98265E">
      <w:start w:val="1"/>
      <w:numFmt w:val="bullet"/>
      <w:lvlText w:val=""/>
      <w:lvlJc w:val="left"/>
      <w:pPr>
        <w:tabs>
          <w:tab w:val="num" w:pos="720"/>
        </w:tabs>
        <w:ind w:left="720" w:hanging="360"/>
      </w:pPr>
      <w:rPr>
        <w:rFonts w:ascii="Symbol" w:hAnsi="Symbol" w:hint="default"/>
      </w:rPr>
    </w:lvl>
    <w:lvl w:ilvl="1" w:tplc="BCC671F4" w:tentative="1">
      <w:start w:val="1"/>
      <w:numFmt w:val="bullet"/>
      <w:lvlText w:val=""/>
      <w:lvlJc w:val="left"/>
      <w:pPr>
        <w:tabs>
          <w:tab w:val="num" w:pos="1440"/>
        </w:tabs>
        <w:ind w:left="1440" w:hanging="360"/>
      </w:pPr>
      <w:rPr>
        <w:rFonts w:ascii="Wingdings 2" w:hAnsi="Wingdings 2" w:hint="default"/>
      </w:rPr>
    </w:lvl>
    <w:lvl w:ilvl="2" w:tplc="0C6C071C" w:tentative="1">
      <w:start w:val="1"/>
      <w:numFmt w:val="bullet"/>
      <w:lvlText w:val=""/>
      <w:lvlJc w:val="left"/>
      <w:pPr>
        <w:tabs>
          <w:tab w:val="num" w:pos="2160"/>
        </w:tabs>
        <w:ind w:left="2160" w:hanging="360"/>
      </w:pPr>
      <w:rPr>
        <w:rFonts w:ascii="Wingdings 2" w:hAnsi="Wingdings 2" w:hint="default"/>
      </w:rPr>
    </w:lvl>
    <w:lvl w:ilvl="3" w:tplc="15965966" w:tentative="1">
      <w:start w:val="1"/>
      <w:numFmt w:val="bullet"/>
      <w:lvlText w:val=""/>
      <w:lvlJc w:val="left"/>
      <w:pPr>
        <w:tabs>
          <w:tab w:val="num" w:pos="2880"/>
        </w:tabs>
        <w:ind w:left="2880" w:hanging="360"/>
      </w:pPr>
      <w:rPr>
        <w:rFonts w:ascii="Wingdings 2" w:hAnsi="Wingdings 2" w:hint="default"/>
      </w:rPr>
    </w:lvl>
    <w:lvl w:ilvl="4" w:tplc="29C2440C" w:tentative="1">
      <w:start w:val="1"/>
      <w:numFmt w:val="bullet"/>
      <w:lvlText w:val=""/>
      <w:lvlJc w:val="left"/>
      <w:pPr>
        <w:tabs>
          <w:tab w:val="num" w:pos="3600"/>
        </w:tabs>
        <w:ind w:left="3600" w:hanging="360"/>
      </w:pPr>
      <w:rPr>
        <w:rFonts w:ascii="Wingdings 2" w:hAnsi="Wingdings 2" w:hint="default"/>
      </w:rPr>
    </w:lvl>
    <w:lvl w:ilvl="5" w:tplc="D35AD67A" w:tentative="1">
      <w:start w:val="1"/>
      <w:numFmt w:val="bullet"/>
      <w:lvlText w:val=""/>
      <w:lvlJc w:val="left"/>
      <w:pPr>
        <w:tabs>
          <w:tab w:val="num" w:pos="4320"/>
        </w:tabs>
        <w:ind w:left="4320" w:hanging="360"/>
      </w:pPr>
      <w:rPr>
        <w:rFonts w:ascii="Wingdings 2" w:hAnsi="Wingdings 2" w:hint="default"/>
      </w:rPr>
    </w:lvl>
    <w:lvl w:ilvl="6" w:tplc="C89A728E" w:tentative="1">
      <w:start w:val="1"/>
      <w:numFmt w:val="bullet"/>
      <w:lvlText w:val=""/>
      <w:lvlJc w:val="left"/>
      <w:pPr>
        <w:tabs>
          <w:tab w:val="num" w:pos="5040"/>
        </w:tabs>
        <w:ind w:left="5040" w:hanging="360"/>
      </w:pPr>
      <w:rPr>
        <w:rFonts w:ascii="Wingdings 2" w:hAnsi="Wingdings 2" w:hint="default"/>
      </w:rPr>
    </w:lvl>
    <w:lvl w:ilvl="7" w:tplc="1C7E6C60" w:tentative="1">
      <w:start w:val="1"/>
      <w:numFmt w:val="bullet"/>
      <w:lvlText w:val=""/>
      <w:lvlJc w:val="left"/>
      <w:pPr>
        <w:tabs>
          <w:tab w:val="num" w:pos="5760"/>
        </w:tabs>
        <w:ind w:left="5760" w:hanging="360"/>
      </w:pPr>
      <w:rPr>
        <w:rFonts w:ascii="Wingdings 2" w:hAnsi="Wingdings 2" w:hint="default"/>
      </w:rPr>
    </w:lvl>
    <w:lvl w:ilvl="8" w:tplc="3A949D90" w:tentative="1">
      <w:start w:val="1"/>
      <w:numFmt w:val="bullet"/>
      <w:lvlText w:val=""/>
      <w:lvlJc w:val="left"/>
      <w:pPr>
        <w:tabs>
          <w:tab w:val="num" w:pos="6480"/>
        </w:tabs>
        <w:ind w:left="6480" w:hanging="360"/>
      </w:pPr>
      <w:rPr>
        <w:rFonts w:ascii="Wingdings 2" w:hAnsi="Wingdings 2" w:hint="default"/>
      </w:rPr>
    </w:lvl>
  </w:abstractNum>
  <w:abstractNum w:abstractNumId="16">
    <w:nsid w:val="094840CE"/>
    <w:multiLevelType w:val="hybridMultilevel"/>
    <w:tmpl w:val="BCCEE444"/>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AFE6FB1"/>
    <w:multiLevelType w:val="multilevel"/>
    <w:tmpl w:val="4360212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nsid w:val="0B091C44"/>
    <w:multiLevelType w:val="multilevel"/>
    <w:tmpl w:val="01846A9E"/>
    <w:lvl w:ilvl="0">
      <w:start w:val="1"/>
      <w:numFmt w:val="decimal"/>
      <w:lvlText w:val="%1."/>
      <w:lvlJc w:val="left"/>
      <w:pPr>
        <w:ind w:left="720" w:hanging="360"/>
      </w:pPr>
      <w:rPr>
        <w:rFonts w:hint="default"/>
      </w:rPr>
    </w:lvl>
    <w:lvl w:ilvl="1">
      <w:start w:val="7"/>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19">
    <w:nsid w:val="0BC953FA"/>
    <w:multiLevelType w:val="multilevel"/>
    <w:tmpl w:val="E1A03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0C4B3A2E"/>
    <w:multiLevelType w:val="hybridMultilevel"/>
    <w:tmpl w:val="893C4D58"/>
    <w:lvl w:ilvl="0" w:tplc="8C98265E">
      <w:start w:val="1"/>
      <w:numFmt w:val="bullet"/>
      <w:lvlText w:val=""/>
      <w:lvlJc w:val="left"/>
      <w:pPr>
        <w:tabs>
          <w:tab w:val="num" w:pos="2203"/>
        </w:tabs>
        <w:ind w:left="2203" w:hanging="360"/>
      </w:pPr>
      <w:rPr>
        <w:rFonts w:ascii="Symbol" w:hAnsi="Symbol" w:hint="default"/>
      </w:rPr>
    </w:lvl>
    <w:lvl w:ilvl="1" w:tplc="E8AE1992">
      <w:start w:val="1"/>
      <w:numFmt w:val="bullet"/>
      <w:lvlText w:val=""/>
      <w:lvlJc w:val="left"/>
      <w:pPr>
        <w:tabs>
          <w:tab w:val="num" w:pos="2148"/>
        </w:tabs>
        <w:ind w:left="2148" w:hanging="360"/>
      </w:pPr>
      <w:rPr>
        <w:rFonts w:ascii="Symbol" w:hAnsi="Symbol" w:cs="Times New Roman" w:hint="default"/>
        <w:color w:val="auto"/>
        <w:sz w:val="28"/>
        <w:szCs w:val="28"/>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0D216608"/>
    <w:multiLevelType w:val="hybridMultilevel"/>
    <w:tmpl w:val="01685D46"/>
    <w:lvl w:ilvl="0" w:tplc="8C98265E">
      <w:start w:val="1"/>
      <w:numFmt w:val="bullet"/>
      <w:lvlText w:val=""/>
      <w:lvlJc w:val="left"/>
      <w:pPr>
        <w:ind w:left="720" w:hanging="360"/>
      </w:pPr>
      <w:rPr>
        <w:rFonts w:ascii="Symbol" w:hAnsi="Symbol" w:hint="default"/>
      </w:rPr>
    </w:lvl>
    <w:lvl w:ilvl="1" w:tplc="8C98265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E5D2832"/>
    <w:multiLevelType w:val="hybridMultilevel"/>
    <w:tmpl w:val="5E98894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0F572E0E"/>
    <w:multiLevelType w:val="hybridMultilevel"/>
    <w:tmpl w:val="1C90304C"/>
    <w:lvl w:ilvl="0" w:tplc="8C982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0FEB7024"/>
    <w:multiLevelType w:val="multilevel"/>
    <w:tmpl w:val="E41A3586"/>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nsid w:val="11A106D7"/>
    <w:multiLevelType w:val="hybridMultilevel"/>
    <w:tmpl w:val="51640242"/>
    <w:lvl w:ilvl="0" w:tplc="BD92FE4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31C3A4F"/>
    <w:multiLevelType w:val="hybridMultilevel"/>
    <w:tmpl w:val="803CF156"/>
    <w:lvl w:ilvl="0" w:tplc="8C982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33620DC"/>
    <w:multiLevelType w:val="hybridMultilevel"/>
    <w:tmpl w:val="C5804E46"/>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49706CE"/>
    <w:multiLevelType w:val="hybridMultilevel"/>
    <w:tmpl w:val="72BE59D4"/>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4C16DB0"/>
    <w:multiLevelType w:val="hybridMultilevel"/>
    <w:tmpl w:val="827C76B2"/>
    <w:lvl w:ilvl="0" w:tplc="BD92FE48">
      <w:start w:val="1"/>
      <w:numFmt w:val="bullet"/>
      <w:lvlText w:val="–"/>
      <w:lvlJc w:val="left"/>
      <w:pPr>
        <w:tabs>
          <w:tab w:val="num" w:pos="720"/>
        </w:tabs>
        <w:ind w:left="720" w:hanging="360"/>
      </w:pPr>
      <w:rPr>
        <w:rFonts w:ascii="Times New Roman" w:hAnsi="Times New Roman" w:cs="Times New Roman" w:hint="default"/>
      </w:rPr>
    </w:lvl>
    <w:lvl w:ilvl="1" w:tplc="AC92E804" w:tentative="1">
      <w:start w:val="1"/>
      <w:numFmt w:val="bullet"/>
      <w:lvlText w:val=""/>
      <w:lvlJc w:val="left"/>
      <w:pPr>
        <w:tabs>
          <w:tab w:val="num" w:pos="1440"/>
        </w:tabs>
        <w:ind w:left="1440" w:hanging="360"/>
      </w:pPr>
      <w:rPr>
        <w:rFonts w:ascii="Wingdings 2" w:hAnsi="Wingdings 2" w:hint="default"/>
      </w:rPr>
    </w:lvl>
    <w:lvl w:ilvl="2" w:tplc="6B64559C" w:tentative="1">
      <w:start w:val="1"/>
      <w:numFmt w:val="bullet"/>
      <w:lvlText w:val=""/>
      <w:lvlJc w:val="left"/>
      <w:pPr>
        <w:tabs>
          <w:tab w:val="num" w:pos="2160"/>
        </w:tabs>
        <w:ind w:left="2160" w:hanging="360"/>
      </w:pPr>
      <w:rPr>
        <w:rFonts w:ascii="Wingdings 2" w:hAnsi="Wingdings 2" w:hint="default"/>
      </w:rPr>
    </w:lvl>
    <w:lvl w:ilvl="3" w:tplc="BEA096B8" w:tentative="1">
      <w:start w:val="1"/>
      <w:numFmt w:val="bullet"/>
      <w:lvlText w:val=""/>
      <w:lvlJc w:val="left"/>
      <w:pPr>
        <w:tabs>
          <w:tab w:val="num" w:pos="2880"/>
        </w:tabs>
        <w:ind w:left="2880" w:hanging="360"/>
      </w:pPr>
      <w:rPr>
        <w:rFonts w:ascii="Wingdings 2" w:hAnsi="Wingdings 2" w:hint="default"/>
      </w:rPr>
    </w:lvl>
    <w:lvl w:ilvl="4" w:tplc="94DC329C" w:tentative="1">
      <w:start w:val="1"/>
      <w:numFmt w:val="bullet"/>
      <w:lvlText w:val=""/>
      <w:lvlJc w:val="left"/>
      <w:pPr>
        <w:tabs>
          <w:tab w:val="num" w:pos="3600"/>
        </w:tabs>
        <w:ind w:left="3600" w:hanging="360"/>
      </w:pPr>
      <w:rPr>
        <w:rFonts w:ascii="Wingdings 2" w:hAnsi="Wingdings 2" w:hint="default"/>
      </w:rPr>
    </w:lvl>
    <w:lvl w:ilvl="5" w:tplc="1B944756" w:tentative="1">
      <w:start w:val="1"/>
      <w:numFmt w:val="bullet"/>
      <w:lvlText w:val=""/>
      <w:lvlJc w:val="left"/>
      <w:pPr>
        <w:tabs>
          <w:tab w:val="num" w:pos="4320"/>
        </w:tabs>
        <w:ind w:left="4320" w:hanging="360"/>
      </w:pPr>
      <w:rPr>
        <w:rFonts w:ascii="Wingdings 2" w:hAnsi="Wingdings 2" w:hint="default"/>
      </w:rPr>
    </w:lvl>
    <w:lvl w:ilvl="6" w:tplc="33A6E7E6" w:tentative="1">
      <w:start w:val="1"/>
      <w:numFmt w:val="bullet"/>
      <w:lvlText w:val=""/>
      <w:lvlJc w:val="left"/>
      <w:pPr>
        <w:tabs>
          <w:tab w:val="num" w:pos="5040"/>
        </w:tabs>
        <w:ind w:left="5040" w:hanging="360"/>
      </w:pPr>
      <w:rPr>
        <w:rFonts w:ascii="Wingdings 2" w:hAnsi="Wingdings 2" w:hint="default"/>
      </w:rPr>
    </w:lvl>
    <w:lvl w:ilvl="7" w:tplc="F74A5DCC" w:tentative="1">
      <w:start w:val="1"/>
      <w:numFmt w:val="bullet"/>
      <w:lvlText w:val=""/>
      <w:lvlJc w:val="left"/>
      <w:pPr>
        <w:tabs>
          <w:tab w:val="num" w:pos="5760"/>
        </w:tabs>
        <w:ind w:left="5760" w:hanging="360"/>
      </w:pPr>
      <w:rPr>
        <w:rFonts w:ascii="Wingdings 2" w:hAnsi="Wingdings 2" w:hint="default"/>
      </w:rPr>
    </w:lvl>
    <w:lvl w:ilvl="8" w:tplc="F6FCCA08" w:tentative="1">
      <w:start w:val="1"/>
      <w:numFmt w:val="bullet"/>
      <w:lvlText w:val=""/>
      <w:lvlJc w:val="left"/>
      <w:pPr>
        <w:tabs>
          <w:tab w:val="num" w:pos="6480"/>
        </w:tabs>
        <w:ind w:left="6480" w:hanging="360"/>
      </w:pPr>
      <w:rPr>
        <w:rFonts w:ascii="Wingdings 2" w:hAnsi="Wingdings 2" w:hint="default"/>
      </w:rPr>
    </w:lvl>
  </w:abstractNum>
  <w:abstractNum w:abstractNumId="30">
    <w:nsid w:val="14EF5B6C"/>
    <w:multiLevelType w:val="multilevel"/>
    <w:tmpl w:val="FF06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189F535A"/>
    <w:multiLevelType w:val="hybridMultilevel"/>
    <w:tmpl w:val="F348A096"/>
    <w:lvl w:ilvl="0" w:tplc="B7EE9F4E">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1C6510EB"/>
    <w:multiLevelType w:val="hybridMultilevel"/>
    <w:tmpl w:val="7C4254D0"/>
    <w:lvl w:ilvl="0" w:tplc="8C982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1742551"/>
    <w:multiLevelType w:val="hybridMultilevel"/>
    <w:tmpl w:val="9E4A2234"/>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22A96F04"/>
    <w:multiLevelType w:val="multilevel"/>
    <w:tmpl w:val="C1C2D18C"/>
    <w:lvl w:ilvl="0">
      <w:start w:val="1"/>
      <w:numFmt w:val="bullet"/>
      <w:lvlText w:val=""/>
      <w:lvlJc w:val="left"/>
      <w:pPr>
        <w:tabs>
          <w:tab w:val="num" w:pos="720"/>
        </w:tabs>
        <w:ind w:left="720" w:hanging="360"/>
      </w:pPr>
      <w:rPr>
        <w:rFonts w:ascii="Wingdings" w:hAnsi="Wingdings" w:hint="default"/>
        <w:sz w:val="20"/>
      </w:rPr>
    </w:lvl>
    <w:lvl w:ilvl="1">
      <w:start w:val="15"/>
      <w:numFmt w:val="bullet"/>
      <w:lvlText w:val="•"/>
      <w:lvlJc w:val="left"/>
      <w:pPr>
        <w:ind w:left="2010" w:hanging="930"/>
      </w:pPr>
      <w:rPr>
        <w:rFonts w:ascii="Times New Roman" w:eastAsia="Calibr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95D0BDE"/>
    <w:multiLevelType w:val="hybridMultilevel"/>
    <w:tmpl w:val="CDBAF862"/>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9653FA9"/>
    <w:multiLevelType w:val="hybridMultilevel"/>
    <w:tmpl w:val="09AEABA2"/>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2DAB2394"/>
    <w:multiLevelType w:val="hybridMultilevel"/>
    <w:tmpl w:val="523E91E2"/>
    <w:lvl w:ilvl="0" w:tplc="8C98265E">
      <w:start w:val="1"/>
      <w:numFmt w:val="bullet"/>
      <w:lvlText w:val=""/>
      <w:lvlJc w:val="left"/>
      <w:pPr>
        <w:tabs>
          <w:tab w:val="num" w:pos="720"/>
        </w:tabs>
        <w:ind w:left="720" w:hanging="360"/>
      </w:pPr>
      <w:rPr>
        <w:rFonts w:ascii="Symbol" w:hAnsi="Symbol" w:hint="default"/>
      </w:rPr>
    </w:lvl>
    <w:lvl w:ilvl="1" w:tplc="20247DDE" w:tentative="1">
      <w:start w:val="1"/>
      <w:numFmt w:val="bullet"/>
      <w:lvlText w:val="•"/>
      <w:lvlJc w:val="left"/>
      <w:pPr>
        <w:tabs>
          <w:tab w:val="num" w:pos="1440"/>
        </w:tabs>
        <w:ind w:left="1440" w:hanging="360"/>
      </w:pPr>
      <w:rPr>
        <w:rFonts w:ascii="Times New Roman" w:hAnsi="Times New Roman" w:hint="default"/>
      </w:rPr>
    </w:lvl>
    <w:lvl w:ilvl="2" w:tplc="454243E2" w:tentative="1">
      <w:start w:val="1"/>
      <w:numFmt w:val="bullet"/>
      <w:lvlText w:val="•"/>
      <w:lvlJc w:val="left"/>
      <w:pPr>
        <w:tabs>
          <w:tab w:val="num" w:pos="2160"/>
        </w:tabs>
        <w:ind w:left="2160" w:hanging="360"/>
      </w:pPr>
      <w:rPr>
        <w:rFonts w:ascii="Times New Roman" w:hAnsi="Times New Roman" w:hint="default"/>
      </w:rPr>
    </w:lvl>
    <w:lvl w:ilvl="3" w:tplc="9408991C" w:tentative="1">
      <w:start w:val="1"/>
      <w:numFmt w:val="bullet"/>
      <w:lvlText w:val="•"/>
      <w:lvlJc w:val="left"/>
      <w:pPr>
        <w:tabs>
          <w:tab w:val="num" w:pos="2880"/>
        </w:tabs>
        <w:ind w:left="2880" w:hanging="360"/>
      </w:pPr>
      <w:rPr>
        <w:rFonts w:ascii="Times New Roman" w:hAnsi="Times New Roman" w:hint="default"/>
      </w:rPr>
    </w:lvl>
    <w:lvl w:ilvl="4" w:tplc="70B08C90" w:tentative="1">
      <w:start w:val="1"/>
      <w:numFmt w:val="bullet"/>
      <w:lvlText w:val="•"/>
      <w:lvlJc w:val="left"/>
      <w:pPr>
        <w:tabs>
          <w:tab w:val="num" w:pos="3600"/>
        </w:tabs>
        <w:ind w:left="3600" w:hanging="360"/>
      </w:pPr>
      <w:rPr>
        <w:rFonts w:ascii="Times New Roman" w:hAnsi="Times New Roman" w:hint="default"/>
      </w:rPr>
    </w:lvl>
    <w:lvl w:ilvl="5" w:tplc="F4DAFB52" w:tentative="1">
      <w:start w:val="1"/>
      <w:numFmt w:val="bullet"/>
      <w:lvlText w:val="•"/>
      <w:lvlJc w:val="left"/>
      <w:pPr>
        <w:tabs>
          <w:tab w:val="num" w:pos="4320"/>
        </w:tabs>
        <w:ind w:left="4320" w:hanging="360"/>
      </w:pPr>
      <w:rPr>
        <w:rFonts w:ascii="Times New Roman" w:hAnsi="Times New Roman" w:hint="default"/>
      </w:rPr>
    </w:lvl>
    <w:lvl w:ilvl="6" w:tplc="3C087470" w:tentative="1">
      <w:start w:val="1"/>
      <w:numFmt w:val="bullet"/>
      <w:lvlText w:val="•"/>
      <w:lvlJc w:val="left"/>
      <w:pPr>
        <w:tabs>
          <w:tab w:val="num" w:pos="5040"/>
        </w:tabs>
        <w:ind w:left="5040" w:hanging="360"/>
      </w:pPr>
      <w:rPr>
        <w:rFonts w:ascii="Times New Roman" w:hAnsi="Times New Roman" w:hint="default"/>
      </w:rPr>
    </w:lvl>
    <w:lvl w:ilvl="7" w:tplc="645EDC36" w:tentative="1">
      <w:start w:val="1"/>
      <w:numFmt w:val="bullet"/>
      <w:lvlText w:val="•"/>
      <w:lvlJc w:val="left"/>
      <w:pPr>
        <w:tabs>
          <w:tab w:val="num" w:pos="5760"/>
        </w:tabs>
        <w:ind w:left="5760" w:hanging="360"/>
      </w:pPr>
      <w:rPr>
        <w:rFonts w:ascii="Times New Roman" w:hAnsi="Times New Roman" w:hint="default"/>
      </w:rPr>
    </w:lvl>
    <w:lvl w:ilvl="8" w:tplc="7D8E25CE" w:tentative="1">
      <w:start w:val="1"/>
      <w:numFmt w:val="bullet"/>
      <w:lvlText w:val="•"/>
      <w:lvlJc w:val="left"/>
      <w:pPr>
        <w:tabs>
          <w:tab w:val="num" w:pos="6480"/>
        </w:tabs>
        <w:ind w:left="6480" w:hanging="360"/>
      </w:pPr>
      <w:rPr>
        <w:rFonts w:ascii="Times New Roman" w:hAnsi="Times New Roman" w:hint="default"/>
      </w:rPr>
    </w:lvl>
  </w:abstractNum>
  <w:abstractNum w:abstractNumId="38">
    <w:nsid w:val="32E52758"/>
    <w:multiLevelType w:val="hybridMultilevel"/>
    <w:tmpl w:val="224072FA"/>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4862936"/>
    <w:multiLevelType w:val="hybridMultilevel"/>
    <w:tmpl w:val="4E267B00"/>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35B235FF"/>
    <w:multiLevelType w:val="hybridMultilevel"/>
    <w:tmpl w:val="6D1A1EEA"/>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64F2B5F"/>
    <w:multiLevelType w:val="hybridMultilevel"/>
    <w:tmpl w:val="1BF0097A"/>
    <w:lvl w:ilvl="0" w:tplc="E8AE1992">
      <w:start w:val="1"/>
      <w:numFmt w:val="bullet"/>
      <w:lvlText w:val=""/>
      <w:lvlJc w:val="left"/>
      <w:pPr>
        <w:tabs>
          <w:tab w:val="num" w:pos="360"/>
        </w:tabs>
        <w:ind w:left="360" w:hanging="360"/>
      </w:pPr>
      <w:rPr>
        <w:rFonts w:ascii="Symbol" w:hAnsi="Symbol" w:cs="Times New Roman" w:hint="default"/>
        <w:color w:val="auto"/>
        <w:sz w:val="28"/>
        <w:szCs w:val="28"/>
      </w:rPr>
    </w:lvl>
    <w:lvl w:ilvl="1" w:tplc="8C98265E">
      <w:start w:val="1"/>
      <w:numFmt w:val="bullet"/>
      <w:lvlText w:val=""/>
      <w:lvlJc w:val="left"/>
      <w:pPr>
        <w:tabs>
          <w:tab w:val="num" w:pos="1260"/>
        </w:tabs>
        <w:ind w:left="1260" w:hanging="360"/>
      </w:pPr>
      <w:rPr>
        <w:rFonts w:ascii="Symbol" w:hAnsi="Symbol" w:hint="default"/>
        <w:color w:val="auto"/>
        <w:sz w:val="28"/>
        <w:szCs w:val="28"/>
      </w:rPr>
    </w:lvl>
    <w:lvl w:ilvl="2" w:tplc="0419000F">
      <w:start w:val="1"/>
      <w:numFmt w:val="decimal"/>
      <w:lvlText w:val="%3."/>
      <w:lvlJc w:val="left"/>
      <w:pPr>
        <w:tabs>
          <w:tab w:val="num" w:pos="1980"/>
        </w:tabs>
        <w:ind w:left="1980" w:hanging="360"/>
      </w:pPr>
      <w:rPr>
        <w:color w:val="auto"/>
        <w:sz w:val="28"/>
        <w:szCs w:val="28"/>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3661582F"/>
    <w:multiLevelType w:val="hybridMultilevel"/>
    <w:tmpl w:val="76FC17EC"/>
    <w:lvl w:ilvl="0" w:tplc="8C982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7493334"/>
    <w:multiLevelType w:val="hybridMultilevel"/>
    <w:tmpl w:val="00703A18"/>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37EE6309"/>
    <w:multiLevelType w:val="multilevel"/>
    <w:tmpl w:val="97504F48"/>
    <w:lvl w:ilvl="0">
      <w:start w:val="1"/>
      <w:numFmt w:val="decimal"/>
      <w:lvlText w:val="%1."/>
      <w:lvlJc w:val="left"/>
      <w:pPr>
        <w:ind w:left="1080" w:hanging="360"/>
      </w:pPr>
      <w:rPr>
        <w:i w:val="0"/>
      </w:rPr>
    </w:lvl>
    <w:lvl w:ilvl="1">
      <w:start w:val="2"/>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108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520" w:hanging="180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880" w:hanging="2160"/>
      </w:pPr>
      <w:rPr>
        <w:rFonts w:hint="default"/>
        <w:b/>
      </w:rPr>
    </w:lvl>
  </w:abstractNum>
  <w:abstractNum w:abstractNumId="45">
    <w:nsid w:val="38554EE9"/>
    <w:multiLevelType w:val="hybridMultilevel"/>
    <w:tmpl w:val="075CD304"/>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38E01B5B"/>
    <w:multiLevelType w:val="hybridMultilevel"/>
    <w:tmpl w:val="393E5ED8"/>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39761D9E"/>
    <w:multiLevelType w:val="hybridMultilevel"/>
    <w:tmpl w:val="3A1EFFD6"/>
    <w:lvl w:ilvl="0" w:tplc="C11E206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AD41B77"/>
    <w:multiLevelType w:val="multilevel"/>
    <w:tmpl w:val="BFEE9D3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9">
    <w:nsid w:val="3BB96122"/>
    <w:multiLevelType w:val="hybridMultilevel"/>
    <w:tmpl w:val="553EA166"/>
    <w:lvl w:ilvl="0" w:tplc="8C98265E">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50">
    <w:nsid w:val="3F3B7FB5"/>
    <w:multiLevelType w:val="hybridMultilevel"/>
    <w:tmpl w:val="3DE4A884"/>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3FEC0B43"/>
    <w:multiLevelType w:val="hybridMultilevel"/>
    <w:tmpl w:val="7C22ADBA"/>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440C3045"/>
    <w:multiLevelType w:val="hybridMultilevel"/>
    <w:tmpl w:val="246823BA"/>
    <w:lvl w:ilvl="0" w:tplc="C11E2064">
      <w:start w:val="1"/>
      <w:numFmt w:val="decimal"/>
      <w:lvlText w:val="%1."/>
      <w:lvlJc w:val="righ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3">
    <w:nsid w:val="4579783C"/>
    <w:multiLevelType w:val="hybridMultilevel"/>
    <w:tmpl w:val="AB7A06E6"/>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46D33D5D"/>
    <w:multiLevelType w:val="hybridMultilevel"/>
    <w:tmpl w:val="C7023368"/>
    <w:lvl w:ilvl="0" w:tplc="C11E2064">
      <w:start w:val="1"/>
      <w:numFmt w:val="decimal"/>
      <w:lvlText w:val="%1."/>
      <w:lvlJc w:val="right"/>
      <w:pPr>
        <w:ind w:left="1440" w:hanging="360"/>
      </w:pPr>
      <w:rPr>
        <w:rFonts w:hint="default"/>
      </w:rPr>
    </w:lvl>
    <w:lvl w:ilvl="1" w:tplc="04190019" w:tentative="1">
      <w:start w:val="1"/>
      <w:numFmt w:val="lowerLetter"/>
      <w:lvlText w:val="%2."/>
      <w:lvlJc w:val="left"/>
      <w:pPr>
        <w:ind w:left="2160" w:hanging="360"/>
      </w:pPr>
    </w:lvl>
    <w:lvl w:ilvl="2" w:tplc="C11E2064">
      <w:start w:val="1"/>
      <w:numFmt w:val="decimal"/>
      <w:lvlText w:val="%3."/>
      <w:lvlJc w:val="right"/>
      <w:pPr>
        <w:ind w:left="2880" w:hanging="180"/>
      </w:pPr>
      <w:rPr>
        <w:rFonts w:hint="default"/>
      </w:r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nsid w:val="49CE1D17"/>
    <w:multiLevelType w:val="hybridMultilevel"/>
    <w:tmpl w:val="454E175C"/>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BD85759"/>
    <w:multiLevelType w:val="hybridMultilevel"/>
    <w:tmpl w:val="87AA1F98"/>
    <w:lvl w:ilvl="0" w:tplc="8C982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CC0183F"/>
    <w:multiLevelType w:val="hybridMultilevel"/>
    <w:tmpl w:val="997CC984"/>
    <w:lvl w:ilvl="0" w:tplc="8C9826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4DA62D98"/>
    <w:multiLevelType w:val="multilevel"/>
    <w:tmpl w:val="D7ECFE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DDB12C8"/>
    <w:multiLevelType w:val="hybridMultilevel"/>
    <w:tmpl w:val="7850316E"/>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E5B3FF9"/>
    <w:multiLevelType w:val="hybridMultilevel"/>
    <w:tmpl w:val="CD524B58"/>
    <w:lvl w:ilvl="0" w:tplc="8C982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E11564"/>
    <w:multiLevelType w:val="hybridMultilevel"/>
    <w:tmpl w:val="C15EA3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174141F"/>
    <w:multiLevelType w:val="hybridMultilevel"/>
    <w:tmpl w:val="26A28C78"/>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52B65632"/>
    <w:multiLevelType w:val="hybridMultilevel"/>
    <w:tmpl w:val="7EE494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3565095"/>
    <w:multiLevelType w:val="hybridMultilevel"/>
    <w:tmpl w:val="766C813C"/>
    <w:lvl w:ilvl="0" w:tplc="8C982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4F46F52"/>
    <w:multiLevelType w:val="multilevel"/>
    <w:tmpl w:val="BE402D2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6">
    <w:nsid w:val="55E3377E"/>
    <w:multiLevelType w:val="hybridMultilevel"/>
    <w:tmpl w:val="33C43CB6"/>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575A4D1B"/>
    <w:multiLevelType w:val="hybridMultilevel"/>
    <w:tmpl w:val="7DEE889E"/>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7DE1B09"/>
    <w:multiLevelType w:val="hybridMultilevel"/>
    <w:tmpl w:val="9D9ACA7E"/>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324785"/>
    <w:multiLevelType w:val="hybridMultilevel"/>
    <w:tmpl w:val="F7063C24"/>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9B548A1"/>
    <w:multiLevelType w:val="multilevel"/>
    <w:tmpl w:val="15FE07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rPr>
        <w:b/>
        <w:i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1">
    <w:nsid w:val="5BCF6A52"/>
    <w:multiLevelType w:val="hybridMultilevel"/>
    <w:tmpl w:val="0E44AF56"/>
    <w:lvl w:ilvl="0" w:tplc="0FE88AF2">
      <w:start w:val="1"/>
      <w:numFmt w:val="bullet"/>
      <w:lvlText w:val=""/>
      <w:lvlJc w:val="left"/>
      <w:pPr>
        <w:tabs>
          <w:tab w:val="num" w:pos="5747"/>
        </w:tabs>
        <w:ind w:left="5747" w:hanging="360"/>
      </w:pPr>
      <w:rPr>
        <w:rFonts w:ascii="Symbol" w:hAnsi="Symbol" w:hint="default"/>
      </w:rPr>
    </w:lvl>
    <w:lvl w:ilvl="1" w:tplc="FB04895C" w:tentative="1">
      <w:start w:val="1"/>
      <w:numFmt w:val="bullet"/>
      <w:lvlText w:val=""/>
      <w:lvlJc w:val="left"/>
      <w:pPr>
        <w:tabs>
          <w:tab w:val="num" w:pos="1440"/>
        </w:tabs>
        <w:ind w:left="1440" w:hanging="360"/>
      </w:pPr>
      <w:rPr>
        <w:rFonts w:ascii="Symbol" w:hAnsi="Symbol" w:hint="default"/>
      </w:rPr>
    </w:lvl>
    <w:lvl w:ilvl="2" w:tplc="388A622C" w:tentative="1">
      <w:start w:val="1"/>
      <w:numFmt w:val="bullet"/>
      <w:lvlText w:val=""/>
      <w:lvlJc w:val="left"/>
      <w:pPr>
        <w:tabs>
          <w:tab w:val="num" w:pos="2160"/>
        </w:tabs>
        <w:ind w:left="2160" w:hanging="360"/>
      </w:pPr>
      <w:rPr>
        <w:rFonts w:ascii="Symbol" w:hAnsi="Symbol" w:hint="default"/>
      </w:rPr>
    </w:lvl>
    <w:lvl w:ilvl="3" w:tplc="8CD40EF8" w:tentative="1">
      <w:start w:val="1"/>
      <w:numFmt w:val="bullet"/>
      <w:lvlText w:val=""/>
      <w:lvlJc w:val="left"/>
      <w:pPr>
        <w:tabs>
          <w:tab w:val="num" w:pos="2880"/>
        </w:tabs>
        <w:ind w:left="2880" w:hanging="360"/>
      </w:pPr>
      <w:rPr>
        <w:rFonts w:ascii="Symbol" w:hAnsi="Symbol" w:hint="default"/>
      </w:rPr>
    </w:lvl>
    <w:lvl w:ilvl="4" w:tplc="9C9694E0" w:tentative="1">
      <w:start w:val="1"/>
      <w:numFmt w:val="bullet"/>
      <w:lvlText w:val=""/>
      <w:lvlJc w:val="left"/>
      <w:pPr>
        <w:tabs>
          <w:tab w:val="num" w:pos="3600"/>
        </w:tabs>
        <w:ind w:left="3600" w:hanging="360"/>
      </w:pPr>
      <w:rPr>
        <w:rFonts w:ascii="Symbol" w:hAnsi="Symbol" w:hint="default"/>
      </w:rPr>
    </w:lvl>
    <w:lvl w:ilvl="5" w:tplc="DC764B62" w:tentative="1">
      <w:start w:val="1"/>
      <w:numFmt w:val="bullet"/>
      <w:lvlText w:val=""/>
      <w:lvlJc w:val="left"/>
      <w:pPr>
        <w:tabs>
          <w:tab w:val="num" w:pos="4320"/>
        </w:tabs>
        <w:ind w:left="4320" w:hanging="360"/>
      </w:pPr>
      <w:rPr>
        <w:rFonts w:ascii="Symbol" w:hAnsi="Symbol" w:hint="default"/>
      </w:rPr>
    </w:lvl>
    <w:lvl w:ilvl="6" w:tplc="801E6010" w:tentative="1">
      <w:start w:val="1"/>
      <w:numFmt w:val="bullet"/>
      <w:lvlText w:val=""/>
      <w:lvlJc w:val="left"/>
      <w:pPr>
        <w:tabs>
          <w:tab w:val="num" w:pos="5040"/>
        </w:tabs>
        <w:ind w:left="5040" w:hanging="360"/>
      </w:pPr>
      <w:rPr>
        <w:rFonts w:ascii="Symbol" w:hAnsi="Symbol" w:hint="default"/>
      </w:rPr>
    </w:lvl>
    <w:lvl w:ilvl="7" w:tplc="DD8E5500" w:tentative="1">
      <w:start w:val="1"/>
      <w:numFmt w:val="bullet"/>
      <w:lvlText w:val=""/>
      <w:lvlJc w:val="left"/>
      <w:pPr>
        <w:tabs>
          <w:tab w:val="num" w:pos="5760"/>
        </w:tabs>
        <w:ind w:left="5760" w:hanging="360"/>
      </w:pPr>
      <w:rPr>
        <w:rFonts w:ascii="Symbol" w:hAnsi="Symbol" w:hint="default"/>
      </w:rPr>
    </w:lvl>
    <w:lvl w:ilvl="8" w:tplc="7102C82E" w:tentative="1">
      <w:start w:val="1"/>
      <w:numFmt w:val="bullet"/>
      <w:lvlText w:val=""/>
      <w:lvlJc w:val="left"/>
      <w:pPr>
        <w:tabs>
          <w:tab w:val="num" w:pos="6480"/>
        </w:tabs>
        <w:ind w:left="6480" w:hanging="360"/>
      </w:pPr>
      <w:rPr>
        <w:rFonts w:ascii="Symbol" w:hAnsi="Symbol" w:hint="default"/>
      </w:rPr>
    </w:lvl>
  </w:abstractNum>
  <w:abstractNum w:abstractNumId="72">
    <w:nsid w:val="5C086F2B"/>
    <w:multiLevelType w:val="hybridMultilevel"/>
    <w:tmpl w:val="1256BF2A"/>
    <w:lvl w:ilvl="0" w:tplc="8C98265E">
      <w:start w:val="1"/>
      <w:numFmt w:val="bullet"/>
      <w:lvlText w:val=""/>
      <w:lvlJc w:val="left"/>
      <w:pPr>
        <w:tabs>
          <w:tab w:val="num" w:pos="720"/>
        </w:tabs>
        <w:ind w:left="720" w:hanging="360"/>
      </w:pPr>
      <w:rPr>
        <w:rFonts w:ascii="Symbol" w:hAnsi="Symbol" w:hint="default"/>
      </w:rPr>
    </w:lvl>
    <w:lvl w:ilvl="1" w:tplc="932219E0" w:tentative="1">
      <w:start w:val="1"/>
      <w:numFmt w:val="bullet"/>
      <w:lvlText w:val=""/>
      <w:lvlJc w:val="left"/>
      <w:pPr>
        <w:tabs>
          <w:tab w:val="num" w:pos="1440"/>
        </w:tabs>
        <w:ind w:left="1440" w:hanging="360"/>
      </w:pPr>
      <w:rPr>
        <w:rFonts w:ascii="Wingdings 2" w:hAnsi="Wingdings 2" w:hint="default"/>
      </w:rPr>
    </w:lvl>
    <w:lvl w:ilvl="2" w:tplc="EAC40846" w:tentative="1">
      <w:start w:val="1"/>
      <w:numFmt w:val="bullet"/>
      <w:lvlText w:val=""/>
      <w:lvlJc w:val="left"/>
      <w:pPr>
        <w:tabs>
          <w:tab w:val="num" w:pos="2160"/>
        </w:tabs>
        <w:ind w:left="2160" w:hanging="360"/>
      </w:pPr>
      <w:rPr>
        <w:rFonts w:ascii="Wingdings 2" w:hAnsi="Wingdings 2" w:hint="default"/>
      </w:rPr>
    </w:lvl>
    <w:lvl w:ilvl="3" w:tplc="C00E4A8E" w:tentative="1">
      <w:start w:val="1"/>
      <w:numFmt w:val="bullet"/>
      <w:lvlText w:val=""/>
      <w:lvlJc w:val="left"/>
      <w:pPr>
        <w:tabs>
          <w:tab w:val="num" w:pos="2880"/>
        </w:tabs>
        <w:ind w:left="2880" w:hanging="360"/>
      </w:pPr>
      <w:rPr>
        <w:rFonts w:ascii="Wingdings 2" w:hAnsi="Wingdings 2" w:hint="default"/>
      </w:rPr>
    </w:lvl>
    <w:lvl w:ilvl="4" w:tplc="BF84C076" w:tentative="1">
      <w:start w:val="1"/>
      <w:numFmt w:val="bullet"/>
      <w:lvlText w:val=""/>
      <w:lvlJc w:val="left"/>
      <w:pPr>
        <w:tabs>
          <w:tab w:val="num" w:pos="3600"/>
        </w:tabs>
        <w:ind w:left="3600" w:hanging="360"/>
      </w:pPr>
      <w:rPr>
        <w:rFonts w:ascii="Wingdings 2" w:hAnsi="Wingdings 2" w:hint="default"/>
      </w:rPr>
    </w:lvl>
    <w:lvl w:ilvl="5" w:tplc="FDCE54FA" w:tentative="1">
      <w:start w:val="1"/>
      <w:numFmt w:val="bullet"/>
      <w:lvlText w:val=""/>
      <w:lvlJc w:val="left"/>
      <w:pPr>
        <w:tabs>
          <w:tab w:val="num" w:pos="4320"/>
        </w:tabs>
        <w:ind w:left="4320" w:hanging="360"/>
      </w:pPr>
      <w:rPr>
        <w:rFonts w:ascii="Wingdings 2" w:hAnsi="Wingdings 2" w:hint="default"/>
      </w:rPr>
    </w:lvl>
    <w:lvl w:ilvl="6" w:tplc="730E5E10" w:tentative="1">
      <w:start w:val="1"/>
      <w:numFmt w:val="bullet"/>
      <w:lvlText w:val=""/>
      <w:lvlJc w:val="left"/>
      <w:pPr>
        <w:tabs>
          <w:tab w:val="num" w:pos="5040"/>
        </w:tabs>
        <w:ind w:left="5040" w:hanging="360"/>
      </w:pPr>
      <w:rPr>
        <w:rFonts w:ascii="Wingdings 2" w:hAnsi="Wingdings 2" w:hint="default"/>
      </w:rPr>
    </w:lvl>
    <w:lvl w:ilvl="7" w:tplc="E4180778" w:tentative="1">
      <w:start w:val="1"/>
      <w:numFmt w:val="bullet"/>
      <w:lvlText w:val=""/>
      <w:lvlJc w:val="left"/>
      <w:pPr>
        <w:tabs>
          <w:tab w:val="num" w:pos="5760"/>
        </w:tabs>
        <w:ind w:left="5760" w:hanging="360"/>
      </w:pPr>
      <w:rPr>
        <w:rFonts w:ascii="Wingdings 2" w:hAnsi="Wingdings 2" w:hint="default"/>
      </w:rPr>
    </w:lvl>
    <w:lvl w:ilvl="8" w:tplc="FF5E6194" w:tentative="1">
      <w:start w:val="1"/>
      <w:numFmt w:val="bullet"/>
      <w:lvlText w:val=""/>
      <w:lvlJc w:val="left"/>
      <w:pPr>
        <w:tabs>
          <w:tab w:val="num" w:pos="6480"/>
        </w:tabs>
        <w:ind w:left="6480" w:hanging="360"/>
      </w:pPr>
      <w:rPr>
        <w:rFonts w:ascii="Wingdings 2" w:hAnsi="Wingdings 2" w:hint="default"/>
      </w:rPr>
    </w:lvl>
  </w:abstractNum>
  <w:abstractNum w:abstractNumId="73">
    <w:nsid w:val="5C8101B2"/>
    <w:multiLevelType w:val="hybridMultilevel"/>
    <w:tmpl w:val="518E2C26"/>
    <w:lvl w:ilvl="0" w:tplc="8C982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F325471"/>
    <w:multiLevelType w:val="hybridMultilevel"/>
    <w:tmpl w:val="A5948A92"/>
    <w:lvl w:ilvl="0" w:tplc="0419000D">
      <w:start w:val="1"/>
      <w:numFmt w:val="bullet"/>
      <w:lvlText w:val=""/>
      <w:lvlJc w:val="left"/>
      <w:pPr>
        <w:tabs>
          <w:tab w:val="num" w:pos="360"/>
        </w:tabs>
        <w:ind w:left="360" w:hanging="360"/>
      </w:pPr>
      <w:rPr>
        <w:rFonts w:ascii="Wingdings" w:hAnsi="Wingdings" w:hint="default"/>
        <w:color w:val="auto"/>
        <w:sz w:val="28"/>
        <w:szCs w:val="28"/>
      </w:rPr>
    </w:lvl>
    <w:lvl w:ilvl="1" w:tplc="2736C440">
      <w:start w:val="1"/>
      <w:numFmt w:val="bullet"/>
      <w:lvlText w:val=""/>
      <w:lvlJc w:val="left"/>
      <w:pPr>
        <w:tabs>
          <w:tab w:val="num" w:pos="1260"/>
        </w:tabs>
        <w:ind w:left="1260" w:hanging="360"/>
      </w:pPr>
      <w:rPr>
        <w:rFonts w:ascii="Symbol" w:hAnsi="Symbol" w:hint="default"/>
        <w:color w:val="auto"/>
        <w:sz w:val="28"/>
        <w:szCs w:val="28"/>
      </w:rPr>
    </w:lvl>
    <w:lvl w:ilvl="2" w:tplc="0419000F">
      <w:start w:val="1"/>
      <w:numFmt w:val="decimal"/>
      <w:lvlText w:val="%3."/>
      <w:lvlJc w:val="left"/>
      <w:pPr>
        <w:tabs>
          <w:tab w:val="num" w:pos="1980"/>
        </w:tabs>
        <w:ind w:left="1980" w:hanging="360"/>
      </w:pPr>
      <w:rPr>
        <w:color w:val="auto"/>
        <w:sz w:val="28"/>
        <w:szCs w:val="28"/>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5">
    <w:nsid w:val="6111219F"/>
    <w:multiLevelType w:val="hybridMultilevel"/>
    <w:tmpl w:val="09AEA2E6"/>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64782DA6"/>
    <w:multiLevelType w:val="hybridMultilevel"/>
    <w:tmpl w:val="DC928F08"/>
    <w:lvl w:ilvl="0" w:tplc="8C9826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7">
    <w:nsid w:val="66CD2337"/>
    <w:multiLevelType w:val="hybridMultilevel"/>
    <w:tmpl w:val="413ABABC"/>
    <w:lvl w:ilvl="0" w:tplc="C11E2064">
      <w:start w:val="1"/>
      <w:numFmt w:val="decimal"/>
      <w:lvlText w:val="%1."/>
      <w:lvlJc w:val="right"/>
      <w:pPr>
        <w:ind w:left="1440" w:hanging="360"/>
      </w:pPr>
      <w:rPr>
        <w:rFonts w:hint="default"/>
      </w:rPr>
    </w:lvl>
    <w:lvl w:ilvl="1" w:tplc="C11E2064">
      <w:start w:val="1"/>
      <w:numFmt w:val="decimal"/>
      <w:lvlText w:val="%2."/>
      <w:lvlJc w:val="righ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8">
    <w:nsid w:val="6A440765"/>
    <w:multiLevelType w:val="hybridMultilevel"/>
    <w:tmpl w:val="CCF0BB7A"/>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C2E7396"/>
    <w:multiLevelType w:val="hybridMultilevel"/>
    <w:tmpl w:val="180AC166"/>
    <w:lvl w:ilvl="0" w:tplc="0419000D">
      <w:start w:val="1"/>
      <w:numFmt w:val="bullet"/>
      <w:lvlText w:val=""/>
      <w:lvlJc w:val="left"/>
      <w:pPr>
        <w:ind w:left="720" w:hanging="360"/>
      </w:pPr>
      <w:rPr>
        <w:rFonts w:ascii="Wingdings" w:hAnsi="Wingdings" w:hint="default"/>
        <w:color w:val="auto"/>
        <w:sz w:val="32"/>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C6D5EB0"/>
    <w:multiLevelType w:val="hybridMultilevel"/>
    <w:tmpl w:val="89CAA032"/>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D4007FA"/>
    <w:multiLevelType w:val="hybridMultilevel"/>
    <w:tmpl w:val="40EA9F64"/>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E725BB4"/>
    <w:multiLevelType w:val="hybridMultilevel"/>
    <w:tmpl w:val="900ECF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0A95052"/>
    <w:multiLevelType w:val="multilevel"/>
    <w:tmpl w:val="2920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1C726BF"/>
    <w:multiLevelType w:val="hybridMultilevel"/>
    <w:tmpl w:val="71C2A5BC"/>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72544BE2"/>
    <w:multiLevelType w:val="hybridMultilevel"/>
    <w:tmpl w:val="E8FA632C"/>
    <w:lvl w:ilvl="0" w:tplc="8C98265E">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6">
    <w:nsid w:val="7593627F"/>
    <w:multiLevelType w:val="hybridMultilevel"/>
    <w:tmpl w:val="BF6ACFB6"/>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763B05C7"/>
    <w:multiLevelType w:val="hybridMultilevel"/>
    <w:tmpl w:val="C6A899A0"/>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78D711D0"/>
    <w:multiLevelType w:val="hybridMultilevel"/>
    <w:tmpl w:val="FCBEB258"/>
    <w:lvl w:ilvl="0" w:tplc="8C982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7D917431"/>
    <w:multiLevelType w:val="hybridMultilevel"/>
    <w:tmpl w:val="7CA666A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6"/>
  </w:num>
  <w:num w:numId="2">
    <w:abstractNumId w:val="63"/>
  </w:num>
  <w:num w:numId="3">
    <w:abstractNumId w:val="25"/>
  </w:num>
  <w:num w:numId="4">
    <w:abstractNumId w:val="71"/>
  </w:num>
  <w:num w:numId="5">
    <w:abstractNumId w:val="8"/>
  </w:num>
  <w:num w:numId="6">
    <w:abstractNumId w:val="65"/>
  </w:num>
  <w:num w:numId="7">
    <w:abstractNumId w:val="48"/>
  </w:num>
  <w:num w:numId="8">
    <w:abstractNumId w:val="18"/>
  </w:num>
  <w:num w:numId="9">
    <w:abstractNumId w:val="61"/>
  </w:num>
  <w:num w:numId="10">
    <w:abstractNumId w:val="7"/>
  </w:num>
  <w:num w:numId="11">
    <w:abstractNumId w:val="44"/>
  </w:num>
  <w:num w:numId="12">
    <w:abstractNumId w:val="89"/>
  </w:num>
  <w:num w:numId="13">
    <w:abstractNumId w:val="10"/>
  </w:num>
  <w:num w:numId="14">
    <w:abstractNumId w:val="82"/>
  </w:num>
  <w:num w:numId="15">
    <w:abstractNumId w:val="2"/>
  </w:num>
  <w:num w:numId="16">
    <w:abstractNumId w:val="3"/>
  </w:num>
  <w:num w:numId="17">
    <w:abstractNumId w:val="4"/>
  </w:num>
  <w:num w:numId="18">
    <w:abstractNumId w:val="74"/>
  </w:num>
  <w:num w:numId="19">
    <w:abstractNumId w:val="22"/>
  </w:num>
  <w:num w:numId="20">
    <w:abstractNumId w:val="6"/>
  </w:num>
  <w:num w:numId="21">
    <w:abstractNumId w:val="17"/>
  </w:num>
  <w:num w:numId="22">
    <w:abstractNumId w:val="24"/>
  </w:num>
  <w:num w:numId="23">
    <w:abstractNumId w:val="70"/>
  </w:num>
  <w:num w:numId="24">
    <w:abstractNumId w:val="19"/>
  </w:num>
  <w:num w:numId="25">
    <w:abstractNumId w:val="30"/>
  </w:num>
  <w:num w:numId="26">
    <w:abstractNumId w:val="58"/>
  </w:num>
  <w:num w:numId="27">
    <w:abstractNumId w:val="83"/>
  </w:num>
  <w:num w:numId="28">
    <w:abstractNumId w:val="34"/>
  </w:num>
  <w:num w:numId="29">
    <w:abstractNumId w:val="13"/>
  </w:num>
  <w:num w:numId="30">
    <w:abstractNumId w:val="29"/>
  </w:num>
  <w:num w:numId="3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num>
  <w:num w:numId="33">
    <w:abstractNumId w:val="56"/>
  </w:num>
  <w:num w:numId="34">
    <w:abstractNumId w:val="52"/>
  </w:num>
  <w:num w:numId="35">
    <w:abstractNumId w:val="32"/>
  </w:num>
  <w:num w:numId="36">
    <w:abstractNumId w:val="21"/>
  </w:num>
  <w:num w:numId="37">
    <w:abstractNumId w:val="15"/>
  </w:num>
  <w:num w:numId="38">
    <w:abstractNumId w:val="72"/>
  </w:num>
  <w:num w:numId="39">
    <w:abstractNumId w:val="23"/>
  </w:num>
  <w:num w:numId="40">
    <w:abstractNumId w:val="37"/>
  </w:num>
  <w:num w:numId="41">
    <w:abstractNumId w:val="73"/>
  </w:num>
  <w:num w:numId="42">
    <w:abstractNumId w:val="85"/>
  </w:num>
  <w:num w:numId="43">
    <w:abstractNumId w:val="77"/>
  </w:num>
  <w:num w:numId="44">
    <w:abstractNumId w:val="20"/>
  </w:num>
  <w:num w:numId="45">
    <w:abstractNumId w:val="54"/>
  </w:num>
  <w:num w:numId="46">
    <w:abstractNumId w:val="9"/>
  </w:num>
  <w:num w:numId="47">
    <w:abstractNumId w:val="41"/>
  </w:num>
  <w:num w:numId="48">
    <w:abstractNumId w:val="57"/>
  </w:num>
  <w:num w:numId="49">
    <w:abstractNumId w:val="79"/>
  </w:num>
  <w:num w:numId="50">
    <w:abstractNumId w:val="76"/>
  </w:num>
  <w:num w:numId="51">
    <w:abstractNumId w:val="87"/>
  </w:num>
  <w:num w:numId="52">
    <w:abstractNumId w:val="64"/>
  </w:num>
  <w:num w:numId="53">
    <w:abstractNumId w:val="67"/>
  </w:num>
  <w:num w:numId="54">
    <w:abstractNumId w:val="55"/>
  </w:num>
  <w:num w:numId="55">
    <w:abstractNumId w:val="12"/>
  </w:num>
  <w:num w:numId="56">
    <w:abstractNumId w:val="51"/>
  </w:num>
  <w:num w:numId="57">
    <w:abstractNumId w:val="27"/>
  </w:num>
  <w:num w:numId="58">
    <w:abstractNumId w:val="59"/>
  </w:num>
  <w:num w:numId="59">
    <w:abstractNumId w:val="69"/>
  </w:num>
  <w:num w:numId="60">
    <w:abstractNumId w:val="14"/>
  </w:num>
  <w:num w:numId="61">
    <w:abstractNumId w:val="62"/>
  </w:num>
  <w:num w:numId="62">
    <w:abstractNumId w:val="75"/>
  </w:num>
  <w:num w:numId="63">
    <w:abstractNumId w:val="5"/>
  </w:num>
  <w:num w:numId="64">
    <w:abstractNumId w:val="28"/>
  </w:num>
  <w:num w:numId="65">
    <w:abstractNumId w:val="45"/>
  </w:num>
  <w:num w:numId="66">
    <w:abstractNumId w:val="33"/>
  </w:num>
  <w:num w:numId="67">
    <w:abstractNumId w:val="46"/>
  </w:num>
  <w:num w:numId="68">
    <w:abstractNumId w:val="78"/>
  </w:num>
  <w:num w:numId="69">
    <w:abstractNumId w:val="60"/>
  </w:num>
  <w:num w:numId="70">
    <w:abstractNumId w:val="81"/>
  </w:num>
  <w:num w:numId="71">
    <w:abstractNumId w:val="38"/>
  </w:num>
  <w:num w:numId="72">
    <w:abstractNumId w:val="16"/>
  </w:num>
  <w:num w:numId="73">
    <w:abstractNumId w:val="84"/>
  </w:num>
  <w:num w:numId="74">
    <w:abstractNumId w:val="39"/>
  </w:num>
  <w:num w:numId="75">
    <w:abstractNumId w:val="43"/>
  </w:num>
  <w:num w:numId="76">
    <w:abstractNumId w:val="11"/>
  </w:num>
  <w:num w:numId="77">
    <w:abstractNumId w:val="66"/>
  </w:num>
  <w:num w:numId="78">
    <w:abstractNumId w:val="80"/>
  </w:num>
  <w:num w:numId="79">
    <w:abstractNumId w:val="88"/>
  </w:num>
  <w:num w:numId="80">
    <w:abstractNumId w:val="53"/>
  </w:num>
  <w:num w:numId="81">
    <w:abstractNumId w:val="47"/>
  </w:num>
  <w:num w:numId="82">
    <w:abstractNumId w:val="68"/>
  </w:num>
  <w:num w:numId="83">
    <w:abstractNumId w:val="86"/>
  </w:num>
  <w:num w:numId="84">
    <w:abstractNumId w:val="35"/>
  </w:num>
  <w:num w:numId="85">
    <w:abstractNumId w:val="50"/>
  </w:num>
  <w:num w:numId="86">
    <w:abstractNumId w:val="36"/>
  </w:num>
  <w:num w:numId="87">
    <w:abstractNumId w:val="40"/>
  </w:num>
  <w:num w:numId="88">
    <w:abstractNumId w:val="49"/>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C66D29"/>
    <w:rsid w:val="000016C7"/>
    <w:rsid w:val="000027CE"/>
    <w:rsid w:val="00003323"/>
    <w:rsid w:val="00006104"/>
    <w:rsid w:val="0000741C"/>
    <w:rsid w:val="000111AC"/>
    <w:rsid w:val="000168AB"/>
    <w:rsid w:val="0001763E"/>
    <w:rsid w:val="00021F76"/>
    <w:rsid w:val="00035BFE"/>
    <w:rsid w:val="0004183C"/>
    <w:rsid w:val="00042C57"/>
    <w:rsid w:val="00044C00"/>
    <w:rsid w:val="000457D1"/>
    <w:rsid w:val="0004701F"/>
    <w:rsid w:val="000479F6"/>
    <w:rsid w:val="000538E4"/>
    <w:rsid w:val="00057B9F"/>
    <w:rsid w:val="0006381D"/>
    <w:rsid w:val="00064965"/>
    <w:rsid w:val="00064B56"/>
    <w:rsid w:val="00066F23"/>
    <w:rsid w:val="000674C2"/>
    <w:rsid w:val="00070BA5"/>
    <w:rsid w:val="00075D4C"/>
    <w:rsid w:val="0008550F"/>
    <w:rsid w:val="00087F56"/>
    <w:rsid w:val="00092982"/>
    <w:rsid w:val="000A55F1"/>
    <w:rsid w:val="000A7779"/>
    <w:rsid w:val="000B261F"/>
    <w:rsid w:val="000B3BB1"/>
    <w:rsid w:val="000B4BC6"/>
    <w:rsid w:val="000B61A5"/>
    <w:rsid w:val="000C4820"/>
    <w:rsid w:val="000C4F81"/>
    <w:rsid w:val="000C7D3C"/>
    <w:rsid w:val="000D3E28"/>
    <w:rsid w:val="000D78D6"/>
    <w:rsid w:val="000E2C97"/>
    <w:rsid w:val="000E51DE"/>
    <w:rsid w:val="000F16C9"/>
    <w:rsid w:val="000F2D78"/>
    <w:rsid w:val="000F2F1C"/>
    <w:rsid w:val="000F6D9B"/>
    <w:rsid w:val="00100F30"/>
    <w:rsid w:val="00105096"/>
    <w:rsid w:val="0010570B"/>
    <w:rsid w:val="00107E53"/>
    <w:rsid w:val="00107EB7"/>
    <w:rsid w:val="001126AF"/>
    <w:rsid w:val="00120DF6"/>
    <w:rsid w:val="00123639"/>
    <w:rsid w:val="00131074"/>
    <w:rsid w:val="00135150"/>
    <w:rsid w:val="001358CE"/>
    <w:rsid w:val="00136993"/>
    <w:rsid w:val="00140D95"/>
    <w:rsid w:val="0014298E"/>
    <w:rsid w:val="00144172"/>
    <w:rsid w:val="001443B8"/>
    <w:rsid w:val="00151930"/>
    <w:rsid w:val="001525E0"/>
    <w:rsid w:val="00152BFA"/>
    <w:rsid w:val="001546BC"/>
    <w:rsid w:val="00155DEE"/>
    <w:rsid w:val="00164B04"/>
    <w:rsid w:val="001665BD"/>
    <w:rsid w:val="00173442"/>
    <w:rsid w:val="00175B27"/>
    <w:rsid w:val="001767E2"/>
    <w:rsid w:val="001827EB"/>
    <w:rsid w:val="00182B07"/>
    <w:rsid w:val="0018396A"/>
    <w:rsid w:val="00193C8D"/>
    <w:rsid w:val="001972E0"/>
    <w:rsid w:val="001A0D9E"/>
    <w:rsid w:val="001A4E73"/>
    <w:rsid w:val="001A52D7"/>
    <w:rsid w:val="001B44E4"/>
    <w:rsid w:val="001C0A8D"/>
    <w:rsid w:val="001C3BCA"/>
    <w:rsid w:val="001C4B0D"/>
    <w:rsid w:val="001C612A"/>
    <w:rsid w:val="001D17F2"/>
    <w:rsid w:val="001D1FDC"/>
    <w:rsid w:val="001D37A4"/>
    <w:rsid w:val="001E0A36"/>
    <w:rsid w:val="001E1908"/>
    <w:rsid w:val="001E6C53"/>
    <w:rsid w:val="001F15C3"/>
    <w:rsid w:val="001F2968"/>
    <w:rsid w:val="001F2BFB"/>
    <w:rsid w:val="001F4D53"/>
    <w:rsid w:val="001F5279"/>
    <w:rsid w:val="001F5D9F"/>
    <w:rsid w:val="00201A87"/>
    <w:rsid w:val="00201B52"/>
    <w:rsid w:val="0020639B"/>
    <w:rsid w:val="00207642"/>
    <w:rsid w:val="00210886"/>
    <w:rsid w:val="00210C38"/>
    <w:rsid w:val="0021526A"/>
    <w:rsid w:val="002161BC"/>
    <w:rsid w:val="00216E99"/>
    <w:rsid w:val="0022083E"/>
    <w:rsid w:val="00220EE5"/>
    <w:rsid w:val="00221462"/>
    <w:rsid w:val="00224543"/>
    <w:rsid w:val="00225EA3"/>
    <w:rsid w:val="002305B9"/>
    <w:rsid w:val="00234CEA"/>
    <w:rsid w:val="00236049"/>
    <w:rsid w:val="00237BC0"/>
    <w:rsid w:val="00244C50"/>
    <w:rsid w:val="002504BC"/>
    <w:rsid w:val="002512C5"/>
    <w:rsid w:val="002527FB"/>
    <w:rsid w:val="00253EFA"/>
    <w:rsid w:val="00265D06"/>
    <w:rsid w:val="00272501"/>
    <w:rsid w:val="00274634"/>
    <w:rsid w:val="00275600"/>
    <w:rsid w:val="00286566"/>
    <w:rsid w:val="0028757D"/>
    <w:rsid w:val="0029065F"/>
    <w:rsid w:val="00290916"/>
    <w:rsid w:val="00293C81"/>
    <w:rsid w:val="00294CCC"/>
    <w:rsid w:val="002976C5"/>
    <w:rsid w:val="002A5FFF"/>
    <w:rsid w:val="002B271F"/>
    <w:rsid w:val="002B31A2"/>
    <w:rsid w:val="002B7ADF"/>
    <w:rsid w:val="002C5A3F"/>
    <w:rsid w:val="002C76BD"/>
    <w:rsid w:val="002D07B8"/>
    <w:rsid w:val="002D13DB"/>
    <w:rsid w:val="002D20F8"/>
    <w:rsid w:val="002D3BEB"/>
    <w:rsid w:val="002E236C"/>
    <w:rsid w:val="002E3147"/>
    <w:rsid w:val="002E3D80"/>
    <w:rsid w:val="002E4C06"/>
    <w:rsid w:val="002E70B0"/>
    <w:rsid w:val="002F3A80"/>
    <w:rsid w:val="002F5D14"/>
    <w:rsid w:val="00304944"/>
    <w:rsid w:val="00304DF2"/>
    <w:rsid w:val="00305D07"/>
    <w:rsid w:val="00306840"/>
    <w:rsid w:val="003156E3"/>
    <w:rsid w:val="003157A1"/>
    <w:rsid w:val="00316A3D"/>
    <w:rsid w:val="00324ECA"/>
    <w:rsid w:val="003359FE"/>
    <w:rsid w:val="00350D12"/>
    <w:rsid w:val="00352755"/>
    <w:rsid w:val="00355798"/>
    <w:rsid w:val="00356874"/>
    <w:rsid w:val="0036070B"/>
    <w:rsid w:val="00364408"/>
    <w:rsid w:val="00372EF7"/>
    <w:rsid w:val="00381158"/>
    <w:rsid w:val="00383CEF"/>
    <w:rsid w:val="003850B8"/>
    <w:rsid w:val="003860F2"/>
    <w:rsid w:val="003862A0"/>
    <w:rsid w:val="00386647"/>
    <w:rsid w:val="0039438F"/>
    <w:rsid w:val="00394742"/>
    <w:rsid w:val="00397908"/>
    <w:rsid w:val="003A5F18"/>
    <w:rsid w:val="003A7438"/>
    <w:rsid w:val="003C1730"/>
    <w:rsid w:val="003D3FB4"/>
    <w:rsid w:val="003E2CAF"/>
    <w:rsid w:val="003E727B"/>
    <w:rsid w:val="003F160E"/>
    <w:rsid w:val="003F20C4"/>
    <w:rsid w:val="003F4755"/>
    <w:rsid w:val="003F5ABA"/>
    <w:rsid w:val="003F7FA3"/>
    <w:rsid w:val="00400745"/>
    <w:rsid w:val="00402761"/>
    <w:rsid w:val="00403459"/>
    <w:rsid w:val="004075F9"/>
    <w:rsid w:val="0041248F"/>
    <w:rsid w:val="0041372C"/>
    <w:rsid w:val="00414CF7"/>
    <w:rsid w:val="004152B9"/>
    <w:rsid w:val="004227E2"/>
    <w:rsid w:val="00426873"/>
    <w:rsid w:val="00431F6D"/>
    <w:rsid w:val="0043206B"/>
    <w:rsid w:val="00445229"/>
    <w:rsid w:val="0044687C"/>
    <w:rsid w:val="00450094"/>
    <w:rsid w:val="00456D0C"/>
    <w:rsid w:val="004621B3"/>
    <w:rsid w:val="004621EE"/>
    <w:rsid w:val="004627D7"/>
    <w:rsid w:val="00462A05"/>
    <w:rsid w:val="00465349"/>
    <w:rsid w:val="004665F4"/>
    <w:rsid w:val="00467AB3"/>
    <w:rsid w:val="00470EFD"/>
    <w:rsid w:val="004741C5"/>
    <w:rsid w:val="00474288"/>
    <w:rsid w:val="00476DAF"/>
    <w:rsid w:val="00476F9C"/>
    <w:rsid w:val="004776B0"/>
    <w:rsid w:val="00481ADB"/>
    <w:rsid w:val="00490361"/>
    <w:rsid w:val="0049219E"/>
    <w:rsid w:val="00493196"/>
    <w:rsid w:val="00493320"/>
    <w:rsid w:val="004939FA"/>
    <w:rsid w:val="00495536"/>
    <w:rsid w:val="004A5157"/>
    <w:rsid w:val="004B55D4"/>
    <w:rsid w:val="004C0E8D"/>
    <w:rsid w:val="004C20E5"/>
    <w:rsid w:val="004D0237"/>
    <w:rsid w:val="004D1150"/>
    <w:rsid w:val="004D2468"/>
    <w:rsid w:val="004D6547"/>
    <w:rsid w:val="004E1CDE"/>
    <w:rsid w:val="004E31E1"/>
    <w:rsid w:val="004E39C9"/>
    <w:rsid w:val="004E6182"/>
    <w:rsid w:val="004E75A4"/>
    <w:rsid w:val="004E798B"/>
    <w:rsid w:val="004F0CB6"/>
    <w:rsid w:val="004F4DE8"/>
    <w:rsid w:val="004F7140"/>
    <w:rsid w:val="005008B8"/>
    <w:rsid w:val="005026E9"/>
    <w:rsid w:val="00506223"/>
    <w:rsid w:val="005108E0"/>
    <w:rsid w:val="00510C2F"/>
    <w:rsid w:val="005149BF"/>
    <w:rsid w:val="005209AE"/>
    <w:rsid w:val="00522358"/>
    <w:rsid w:val="005255C5"/>
    <w:rsid w:val="00525622"/>
    <w:rsid w:val="00526EC5"/>
    <w:rsid w:val="00534428"/>
    <w:rsid w:val="005372A4"/>
    <w:rsid w:val="00543189"/>
    <w:rsid w:val="005469A1"/>
    <w:rsid w:val="0055564F"/>
    <w:rsid w:val="00561899"/>
    <w:rsid w:val="00561BD0"/>
    <w:rsid w:val="00562688"/>
    <w:rsid w:val="005668CE"/>
    <w:rsid w:val="0057075E"/>
    <w:rsid w:val="005727E5"/>
    <w:rsid w:val="00573A4C"/>
    <w:rsid w:val="0057524E"/>
    <w:rsid w:val="00577140"/>
    <w:rsid w:val="00577FB4"/>
    <w:rsid w:val="00581276"/>
    <w:rsid w:val="00581D9E"/>
    <w:rsid w:val="005857CE"/>
    <w:rsid w:val="00586B33"/>
    <w:rsid w:val="00586DFB"/>
    <w:rsid w:val="00586E5D"/>
    <w:rsid w:val="00593CAC"/>
    <w:rsid w:val="00595F28"/>
    <w:rsid w:val="00596300"/>
    <w:rsid w:val="005B040D"/>
    <w:rsid w:val="005B2620"/>
    <w:rsid w:val="005B3B0B"/>
    <w:rsid w:val="005B4122"/>
    <w:rsid w:val="005B4215"/>
    <w:rsid w:val="005B50E2"/>
    <w:rsid w:val="005B6970"/>
    <w:rsid w:val="005C10EF"/>
    <w:rsid w:val="005C12F4"/>
    <w:rsid w:val="005C2ECF"/>
    <w:rsid w:val="005C3DBF"/>
    <w:rsid w:val="005C498D"/>
    <w:rsid w:val="005C72BF"/>
    <w:rsid w:val="005D092B"/>
    <w:rsid w:val="005D0935"/>
    <w:rsid w:val="005D1561"/>
    <w:rsid w:val="005D41A7"/>
    <w:rsid w:val="005D59B5"/>
    <w:rsid w:val="005D6727"/>
    <w:rsid w:val="005E0C4A"/>
    <w:rsid w:val="005E4786"/>
    <w:rsid w:val="005E4B71"/>
    <w:rsid w:val="005E6F57"/>
    <w:rsid w:val="005F28A8"/>
    <w:rsid w:val="005F79CF"/>
    <w:rsid w:val="005F7B9F"/>
    <w:rsid w:val="00601384"/>
    <w:rsid w:val="00602897"/>
    <w:rsid w:val="0061077D"/>
    <w:rsid w:val="00611A10"/>
    <w:rsid w:val="0061494D"/>
    <w:rsid w:val="0061777E"/>
    <w:rsid w:val="00630D77"/>
    <w:rsid w:val="00633B45"/>
    <w:rsid w:val="00634CDF"/>
    <w:rsid w:val="00637A35"/>
    <w:rsid w:val="006407CF"/>
    <w:rsid w:val="00640E7B"/>
    <w:rsid w:val="00644F34"/>
    <w:rsid w:val="00647C2B"/>
    <w:rsid w:val="006534A2"/>
    <w:rsid w:val="006568ED"/>
    <w:rsid w:val="00657A74"/>
    <w:rsid w:val="0066129A"/>
    <w:rsid w:val="006634DE"/>
    <w:rsid w:val="00666C98"/>
    <w:rsid w:val="006678C4"/>
    <w:rsid w:val="00673CF0"/>
    <w:rsid w:val="0067623C"/>
    <w:rsid w:val="00683B5F"/>
    <w:rsid w:val="006842F7"/>
    <w:rsid w:val="0068499F"/>
    <w:rsid w:val="00685B8B"/>
    <w:rsid w:val="00685F50"/>
    <w:rsid w:val="006864E6"/>
    <w:rsid w:val="00687C85"/>
    <w:rsid w:val="00690E4C"/>
    <w:rsid w:val="006918EF"/>
    <w:rsid w:val="00691E2A"/>
    <w:rsid w:val="006973F0"/>
    <w:rsid w:val="006A00C3"/>
    <w:rsid w:val="006A10BD"/>
    <w:rsid w:val="006A39E2"/>
    <w:rsid w:val="006A4EB2"/>
    <w:rsid w:val="006A72F7"/>
    <w:rsid w:val="006B13CF"/>
    <w:rsid w:val="006B385B"/>
    <w:rsid w:val="006B63D9"/>
    <w:rsid w:val="006C03BE"/>
    <w:rsid w:val="006C1E12"/>
    <w:rsid w:val="006C4AEA"/>
    <w:rsid w:val="006D1FA4"/>
    <w:rsid w:val="006D507C"/>
    <w:rsid w:val="006D5DCC"/>
    <w:rsid w:val="006D629B"/>
    <w:rsid w:val="006D67D6"/>
    <w:rsid w:val="006E05DB"/>
    <w:rsid w:val="006E467C"/>
    <w:rsid w:val="006E60F4"/>
    <w:rsid w:val="006F2278"/>
    <w:rsid w:val="006F7EE1"/>
    <w:rsid w:val="0070060E"/>
    <w:rsid w:val="00706BF6"/>
    <w:rsid w:val="0070732C"/>
    <w:rsid w:val="007127A9"/>
    <w:rsid w:val="00716594"/>
    <w:rsid w:val="007302B6"/>
    <w:rsid w:val="00730B12"/>
    <w:rsid w:val="00731BBE"/>
    <w:rsid w:val="00736645"/>
    <w:rsid w:val="00746300"/>
    <w:rsid w:val="00747968"/>
    <w:rsid w:val="007512FF"/>
    <w:rsid w:val="00751D9E"/>
    <w:rsid w:val="007660E5"/>
    <w:rsid w:val="007758F8"/>
    <w:rsid w:val="007772AE"/>
    <w:rsid w:val="0078545A"/>
    <w:rsid w:val="00785D77"/>
    <w:rsid w:val="007878AF"/>
    <w:rsid w:val="00790A55"/>
    <w:rsid w:val="00792992"/>
    <w:rsid w:val="00793F3A"/>
    <w:rsid w:val="00797673"/>
    <w:rsid w:val="007A34D1"/>
    <w:rsid w:val="007A3AC6"/>
    <w:rsid w:val="007A67F2"/>
    <w:rsid w:val="007B0407"/>
    <w:rsid w:val="007B1711"/>
    <w:rsid w:val="007B45E1"/>
    <w:rsid w:val="007B5804"/>
    <w:rsid w:val="007B5B89"/>
    <w:rsid w:val="007B6078"/>
    <w:rsid w:val="007B641F"/>
    <w:rsid w:val="007C07F6"/>
    <w:rsid w:val="007C169E"/>
    <w:rsid w:val="007D2114"/>
    <w:rsid w:val="007D276B"/>
    <w:rsid w:val="007D5DFC"/>
    <w:rsid w:val="007D6A85"/>
    <w:rsid w:val="007E27DB"/>
    <w:rsid w:val="007E313B"/>
    <w:rsid w:val="007F3DF5"/>
    <w:rsid w:val="007F4739"/>
    <w:rsid w:val="007F672B"/>
    <w:rsid w:val="00802A0E"/>
    <w:rsid w:val="008100CD"/>
    <w:rsid w:val="00810425"/>
    <w:rsid w:val="00811D34"/>
    <w:rsid w:val="00822E96"/>
    <w:rsid w:val="0082742C"/>
    <w:rsid w:val="008277FD"/>
    <w:rsid w:val="00830EF2"/>
    <w:rsid w:val="008334CD"/>
    <w:rsid w:val="00836212"/>
    <w:rsid w:val="00836AE6"/>
    <w:rsid w:val="008431DA"/>
    <w:rsid w:val="0084381D"/>
    <w:rsid w:val="00844D57"/>
    <w:rsid w:val="00845337"/>
    <w:rsid w:val="00845F31"/>
    <w:rsid w:val="00850849"/>
    <w:rsid w:val="00850E94"/>
    <w:rsid w:val="00856559"/>
    <w:rsid w:val="008604E5"/>
    <w:rsid w:val="008649F0"/>
    <w:rsid w:val="00864B49"/>
    <w:rsid w:val="00870F95"/>
    <w:rsid w:val="008766C4"/>
    <w:rsid w:val="00880E9D"/>
    <w:rsid w:val="00881FCE"/>
    <w:rsid w:val="0088675D"/>
    <w:rsid w:val="00892AC9"/>
    <w:rsid w:val="00897386"/>
    <w:rsid w:val="008A04A6"/>
    <w:rsid w:val="008A138C"/>
    <w:rsid w:val="008A5E6A"/>
    <w:rsid w:val="008A674D"/>
    <w:rsid w:val="008A7222"/>
    <w:rsid w:val="008B0F0D"/>
    <w:rsid w:val="008B1E19"/>
    <w:rsid w:val="008B26ED"/>
    <w:rsid w:val="008B55EB"/>
    <w:rsid w:val="008B7AD8"/>
    <w:rsid w:val="008C100E"/>
    <w:rsid w:val="008C34B7"/>
    <w:rsid w:val="008C4945"/>
    <w:rsid w:val="008C7452"/>
    <w:rsid w:val="008D1336"/>
    <w:rsid w:val="008D3084"/>
    <w:rsid w:val="008E04A1"/>
    <w:rsid w:val="008E31A2"/>
    <w:rsid w:val="008E62AA"/>
    <w:rsid w:val="008E641C"/>
    <w:rsid w:val="008F0959"/>
    <w:rsid w:val="008F0D2D"/>
    <w:rsid w:val="008F1746"/>
    <w:rsid w:val="008F5CA8"/>
    <w:rsid w:val="008F7694"/>
    <w:rsid w:val="009019DE"/>
    <w:rsid w:val="009025ED"/>
    <w:rsid w:val="00903574"/>
    <w:rsid w:val="009054C7"/>
    <w:rsid w:val="009057DE"/>
    <w:rsid w:val="009105E0"/>
    <w:rsid w:val="009139BF"/>
    <w:rsid w:val="00915AFC"/>
    <w:rsid w:val="00917402"/>
    <w:rsid w:val="00930FE4"/>
    <w:rsid w:val="009311AC"/>
    <w:rsid w:val="00931C9B"/>
    <w:rsid w:val="00932C1B"/>
    <w:rsid w:val="00933F7E"/>
    <w:rsid w:val="009364A6"/>
    <w:rsid w:val="00936C3C"/>
    <w:rsid w:val="00936FD9"/>
    <w:rsid w:val="00937106"/>
    <w:rsid w:val="00937B06"/>
    <w:rsid w:val="009427ED"/>
    <w:rsid w:val="00942B2B"/>
    <w:rsid w:val="0094578B"/>
    <w:rsid w:val="009475C3"/>
    <w:rsid w:val="0095025A"/>
    <w:rsid w:val="009504CE"/>
    <w:rsid w:val="00952FE4"/>
    <w:rsid w:val="00953E24"/>
    <w:rsid w:val="00954E0C"/>
    <w:rsid w:val="00960258"/>
    <w:rsid w:val="00963DA0"/>
    <w:rsid w:val="00963DCF"/>
    <w:rsid w:val="00966CC7"/>
    <w:rsid w:val="00970B65"/>
    <w:rsid w:val="00971E7F"/>
    <w:rsid w:val="0097531C"/>
    <w:rsid w:val="009876FB"/>
    <w:rsid w:val="009952A4"/>
    <w:rsid w:val="0099699F"/>
    <w:rsid w:val="009A19EC"/>
    <w:rsid w:val="009A1A5D"/>
    <w:rsid w:val="009A1BF6"/>
    <w:rsid w:val="009A6F61"/>
    <w:rsid w:val="009B0F3F"/>
    <w:rsid w:val="009B3460"/>
    <w:rsid w:val="009C2EB4"/>
    <w:rsid w:val="009C48E5"/>
    <w:rsid w:val="009D0CFB"/>
    <w:rsid w:val="009D1080"/>
    <w:rsid w:val="009D1FDE"/>
    <w:rsid w:val="009E0383"/>
    <w:rsid w:val="009E0E37"/>
    <w:rsid w:val="009F4BAD"/>
    <w:rsid w:val="009F5BB0"/>
    <w:rsid w:val="009F6BBB"/>
    <w:rsid w:val="00A01432"/>
    <w:rsid w:val="00A023B8"/>
    <w:rsid w:val="00A0708E"/>
    <w:rsid w:val="00A076E2"/>
    <w:rsid w:val="00A1002E"/>
    <w:rsid w:val="00A12D52"/>
    <w:rsid w:val="00A15D4A"/>
    <w:rsid w:val="00A168F2"/>
    <w:rsid w:val="00A3368B"/>
    <w:rsid w:val="00A40D84"/>
    <w:rsid w:val="00A41810"/>
    <w:rsid w:val="00A42089"/>
    <w:rsid w:val="00A423A1"/>
    <w:rsid w:val="00A42936"/>
    <w:rsid w:val="00A55833"/>
    <w:rsid w:val="00A5701D"/>
    <w:rsid w:val="00A70D0A"/>
    <w:rsid w:val="00A713EE"/>
    <w:rsid w:val="00A725F2"/>
    <w:rsid w:val="00A81891"/>
    <w:rsid w:val="00A81BA2"/>
    <w:rsid w:val="00A842A1"/>
    <w:rsid w:val="00A84EB0"/>
    <w:rsid w:val="00A9375C"/>
    <w:rsid w:val="00A94580"/>
    <w:rsid w:val="00A94E17"/>
    <w:rsid w:val="00AA0204"/>
    <w:rsid w:val="00AA1449"/>
    <w:rsid w:val="00AA1FCF"/>
    <w:rsid w:val="00AA229D"/>
    <w:rsid w:val="00AA2CF3"/>
    <w:rsid w:val="00AA5A78"/>
    <w:rsid w:val="00AA7728"/>
    <w:rsid w:val="00AB28D5"/>
    <w:rsid w:val="00AC1F74"/>
    <w:rsid w:val="00AC2915"/>
    <w:rsid w:val="00AC7144"/>
    <w:rsid w:val="00AD117D"/>
    <w:rsid w:val="00AD66C4"/>
    <w:rsid w:val="00AE2AE8"/>
    <w:rsid w:val="00AE2D40"/>
    <w:rsid w:val="00AE5217"/>
    <w:rsid w:val="00AE79FC"/>
    <w:rsid w:val="00AE7FDD"/>
    <w:rsid w:val="00AF2259"/>
    <w:rsid w:val="00AF25CA"/>
    <w:rsid w:val="00AF5DC8"/>
    <w:rsid w:val="00B005B6"/>
    <w:rsid w:val="00B025CC"/>
    <w:rsid w:val="00B02931"/>
    <w:rsid w:val="00B03DC4"/>
    <w:rsid w:val="00B07502"/>
    <w:rsid w:val="00B12377"/>
    <w:rsid w:val="00B12534"/>
    <w:rsid w:val="00B3556F"/>
    <w:rsid w:val="00B360B5"/>
    <w:rsid w:val="00B476FD"/>
    <w:rsid w:val="00B50911"/>
    <w:rsid w:val="00B5441A"/>
    <w:rsid w:val="00B55D3A"/>
    <w:rsid w:val="00B67653"/>
    <w:rsid w:val="00B7068B"/>
    <w:rsid w:val="00B73AE8"/>
    <w:rsid w:val="00B7412D"/>
    <w:rsid w:val="00B8516A"/>
    <w:rsid w:val="00B85A77"/>
    <w:rsid w:val="00B8734C"/>
    <w:rsid w:val="00B875F5"/>
    <w:rsid w:val="00B9204E"/>
    <w:rsid w:val="00B934DC"/>
    <w:rsid w:val="00B95101"/>
    <w:rsid w:val="00B96149"/>
    <w:rsid w:val="00B96651"/>
    <w:rsid w:val="00BA130A"/>
    <w:rsid w:val="00BA358A"/>
    <w:rsid w:val="00BA7280"/>
    <w:rsid w:val="00BB56A9"/>
    <w:rsid w:val="00BB58F6"/>
    <w:rsid w:val="00BB6422"/>
    <w:rsid w:val="00BC0550"/>
    <w:rsid w:val="00BC217D"/>
    <w:rsid w:val="00BC225F"/>
    <w:rsid w:val="00BC5568"/>
    <w:rsid w:val="00BC5A83"/>
    <w:rsid w:val="00BD2341"/>
    <w:rsid w:val="00BD2565"/>
    <w:rsid w:val="00BD27E7"/>
    <w:rsid w:val="00BD5BAA"/>
    <w:rsid w:val="00BE629E"/>
    <w:rsid w:val="00BE7475"/>
    <w:rsid w:val="00BF260D"/>
    <w:rsid w:val="00BF2CBE"/>
    <w:rsid w:val="00BF3620"/>
    <w:rsid w:val="00BF5435"/>
    <w:rsid w:val="00BF66F3"/>
    <w:rsid w:val="00C035E2"/>
    <w:rsid w:val="00C04123"/>
    <w:rsid w:val="00C1174A"/>
    <w:rsid w:val="00C16EB5"/>
    <w:rsid w:val="00C17771"/>
    <w:rsid w:val="00C203F5"/>
    <w:rsid w:val="00C21562"/>
    <w:rsid w:val="00C246D3"/>
    <w:rsid w:val="00C2505F"/>
    <w:rsid w:val="00C25459"/>
    <w:rsid w:val="00C306D3"/>
    <w:rsid w:val="00C30B31"/>
    <w:rsid w:val="00C32A12"/>
    <w:rsid w:val="00C42C42"/>
    <w:rsid w:val="00C43788"/>
    <w:rsid w:val="00C478F8"/>
    <w:rsid w:val="00C52206"/>
    <w:rsid w:val="00C53279"/>
    <w:rsid w:val="00C54B43"/>
    <w:rsid w:val="00C57198"/>
    <w:rsid w:val="00C60585"/>
    <w:rsid w:val="00C6075C"/>
    <w:rsid w:val="00C64779"/>
    <w:rsid w:val="00C66D29"/>
    <w:rsid w:val="00C7720A"/>
    <w:rsid w:val="00C804AA"/>
    <w:rsid w:val="00C86B10"/>
    <w:rsid w:val="00C91712"/>
    <w:rsid w:val="00C93DF8"/>
    <w:rsid w:val="00C94A0C"/>
    <w:rsid w:val="00C97ABD"/>
    <w:rsid w:val="00C97FD8"/>
    <w:rsid w:val="00CA0F53"/>
    <w:rsid w:val="00CA73D3"/>
    <w:rsid w:val="00CB39B0"/>
    <w:rsid w:val="00CB4088"/>
    <w:rsid w:val="00CB41A2"/>
    <w:rsid w:val="00CB4B0C"/>
    <w:rsid w:val="00CB566A"/>
    <w:rsid w:val="00CB6B1F"/>
    <w:rsid w:val="00CB728B"/>
    <w:rsid w:val="00CC31C1"/>
    <w:rsid w:val="00CC49E6"/>
    <w:rsid w:val="00CC7072"/>
    <w:rsid w:val="00CC7B27"/>
    <w:rsid w:val="00CD6EC2"/>
    <w:rsid w:val="00CD75E8"/>
    <w:rsid w:val="00CE05F7"/>
    <w:rsid w:val="00CE0758"/>
    <w:rsid w:val="00CE46E2"/>
    <w:rsid w:val="00CE47C0"/>
    <w:rsid w:val="00CF0722"/>
    <w:rsid w:val="00CF1602"/>
    <w:rsid w:val="00CF1D56"/>
    <w:rsid w:val="00CF22F8"/>
    <w:rsid w:val="00CF2450"/>
    <w:rsid w:val="00CF6B12"/>
    <w:rsid w:val="00D00520"/>
    <w:rsid w:val="00D03E06"/>
    <w:rsid w:val="00D049F2"/>
    <w:rsid w:val="00D06C79"/>
    <w:rsid w:val="00D0724B"/>
    <w:rsid w:val="00D11E8A"/>
    <w:rsid w:val="00D132AB"/>
    <w:rsid w:val="00D169A1"/>
    <w:rsid w:val="00D17188"/>
    <w:rsid w:val="00D177D8"/>
    <w:rsid w:val="00D17F98"/>
    <w:rsid w:val="00D25878"/>
    <w:rsid w:val="00D3085D"/>
    <w:rsid w:val="00D3303C"/>
    <w:rsid w:val="00D339A7"/>
    <w:rsid w:val="00D36C3D"/>
    <w:rsid w:val="00D36E3B"/>
    <w:rsid w:val="00D40D30"/>
    <w:rsid w:val="00D4207E"/>
    <w:rsid w:val="00D42CE2"/>
    <w:rsid w:val="00D4356C"/>
    <w:rsid w:val="00D4780B"/>
    <w:rsid w:val="00D66D05"/>
    <w:rsid w:val="00D677AD"/>
    <w:rsid w:val="00D712DB"/>
    <w:rsid w:val="00D72EF4"/>
    <w:rsid w:val="00D829BD"/>
    <w:rsid w:val="00D84C24"/>
    <w:rsid w:val="00D85775"/>
    <w:rsid w:val="00D9279E"/>
    <w:rsid w:val="00D94833"/>
    <w:rsid w:val="00D950AD"/>
    <w:rsid w:val="00D9653F"/>
    <w:rsid w:val="00D966C5"/>
    <w:rsid w:val="00D96BA6"/>
    <w:rsid w:val="00D972EA"/>
    <w:rsid w:val="00DA05F3"/>
    <w:rsid w:val="00DA50B0"/>
    <w:rsid w:val="00DA5E2D"/>
    <w:rsid w:val="00DA62B6"/>
    <w:rsid w:val="00DB226C"/>
    <w:rsid w:val="00DB604D"/>
    <w:rsid w:val="00DC64EF"/>
    <w:rsid w:val="00DD2459"/>
    <w:rsid w:val="00DD4EFB"/>
    <w:rsid w:val="00DE1675"/>
    <w:rsid w:val="00DE2D49"/>
    <w:rsid w:val="00DF0459"/>
    <w:rsid w:val="00DF22BD"/>
    <w:rsid w:val="00E04EBA"/>
    <w:rsid w:val="00E10284"/>
    <w:rsid w:val="00E20E73"/>
    <w:rsid w:val="00E22596"/>
    <w:rsid w:val="00E327C2"/>
    <w:rsid w:val="00E3310D"/>
    <w:rsid w:val="00E344BA"/>
    <w:rsid w:val="00E36261"/>
    <w:rsid w:val="00E365DD"/>
    <w:rsid w:val="00E36700"/>
    <w:rsid w:val="00E41138"/>
    <w:rsid w:val="00E447D9"/>
    <w:rsid w:val="00E51BA5"/>
    <w:rsid w:val="00E56E68"/>
    <w:rsid w:val="00E6487C"/>
    <w:rsid w:val="00E70029"/>
    <w:rsid w:val="00E7126B"/>
    <w:rsid w:val="00E71DE4"/>
    <w:rsid w:val="00E76A56"/>
    <w:rsid w:val="00E774D9"/>
    <w:rsid w:val="00E82245"/>
    <w:rsid w:val="00E82583"/>
    <w:rsid w:val="00E86A55"/>
    <w:rsid w:val="00E86A83"/>
    <w:rsid w:val="00E92113"/>
    <w:rsid w:val="00E94C35"/>
    <w:rsid w:val="00E9554A"/>
    <w:rsid w:val="00EA0EB5"/>
    <w:rsid w:val="00EA2A69"/>
    <w:rsid w:val="00EA3B1C"/>
    <w:rsid w:val="00EB045F"/>
    <w:rsid w:val="00EB1DB2"/>
    <w:rsid w:val="00EB29AE"/>
    <w:rsid w:val="00EB4A7C"/>
    <w:rsid w:val="00EB55E9"/>
    <w:rsid w:val="00EB6ABE"/>
    <w:rsid w:val="00EC14DB"/>
    <w:rsid w:val="00EC51F5"/>
    <w:rsid w:val="00ED5B05"/>
    <w:rsid w:val="00ED68DA"/>
    <w:rsid w:val="00EE153A"/>
    <w:rsid w:val="00EE7894"/>
    <w:rsid w:val="00EF5AB2"/>
    <w:rsid w:val="00F075B9"/>
    <w:rsid w:val="00F10C2F"/>
    <w:rsid w:val="00F1204A"/>
    <w:rsid w:val="00F15567"/>
    <w:rsid w:val="00F2199D"/>
    <w:rsid w:val="00F27D3B"/>
    <w:rsid w:val="00F334BC"/>
    <w:rsid w:val="00F3667D"/>
    <w:rsid w:val="00F3711F"/>
    <w:rsid w:val="00F37C37"/>
    <w:rsid w:val="00F4114E"/>
    <w:rsid w:val="00F44518"/>
    <w:rsid w:val="00F51229"/>
    <w:rsid w:val="00F52DC5"/>
    <w:rsid w:val="00F53434"/>
    <w:rsid w:val="00F53CC8"/>
    <w:rsid w:val="00F636CB"/>
    <w:rsid w:val="00F6383B"/>
    <w:rsid w:val="00F65774"/>
    <w:rsid w:val="00F661CC"/>
    <w:rsid w:val="00F72D86"/>
    <w:rsid w:val="00F7760A"/>
    <w:rsid w:val="00F80DCC"/>
    <w:rsid w:val="00F84B0D"/>
    <w:rsid w:val="00F85737"/>
    <w:rsid w:val="00F8641B"/>
    <w:rsid w:val="00F87C90"/>
    <w:rsid w:val="00F94B48"/>
    <w:rsid w:val="00F9503C"/>
    <w:rsid w:val="00F95228"/>
    <w:rsid w:val="00FA1300"/>
    <w:rsid w:val="00FA5935"/>
    <w:rsid w:val="00FB0A84"/>
    <w:rsid w:val="00FB52BC"/>
    <w:rsid w:val="00FB6447"/>
    <w:rsid w:val="00FB72C0"/>
    <w:rsid w:val="00FC1B11"/>
    <w:rsid w:val="00FC5DB0"/>
    <w:rsid w:val="00FC6F15"/>
    <w:rsid w:val="00FD10C0"/>
    <w:rsid w:val="00FD18E6"/>
    <w:rsid w:val="00FD1FF9"/>
    <w:rsid w:val="00FD451B"/>
    <w:rsid w:val="00FD79F6"/>
    <w:rsid w:val="00FE21FB"/>
    <w:rsid w:val="00FE7235"/>
    <w:rsid w:val="00FF432B"/>
    <w:rsid w:val="00FF526D"/>
    <w:rsid w:val="00FF6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EFB"/>
  </w:style>
  <w:style w:type="paragraph" w:styleId="1">
    <w:name w:val="heading 1"/>
    <w:basedOn w:val="a"/>
    <w:next w:val="a"/>
    <w:link w:val="10"/>
    <w:qFormat/>
    <w:rsid w:val="009E0E37"/>
    <w:pPr>
      <w:keepNext/>
      <w:widowControl w:val="0"/>
      <w:autoSpaceDE w:val="0"/>
      <w:autoSpaceDN w:val="0"/>
      <w:adjustRightInd w:val="0"/>
      <w:spacing w:after="0" w:line="240" w:lineRule="auto"/>
      <w:jc w:val="center"/>
      <w:outlineLvl w:val="0"/>
    </w:pPr>
    <w:rPr>
      <w:rFonts w:ascii="Times New Roman" w:eastAsia="Times New Roman" w:hAnsi="Times New Roman" w:cs="Arial"/>
      <w:b/>
      <w:bCs/>
      <w:kern w:val="32"/>
      <w:sz w:val="28"/>
      <w:szCs w:val="28"/>
      <w:lang w:eastAsia="ru-RU"/>
    </w:rPr>
  </w:style>
  <w:style w:type="paragraph" w:styleId="2">
    <w:name w:val="heading 2"/>
    <w:basedOn w:val="a"/>
    <w:next w:val="a"/>
    <w:link w:val="20"/>
    <w:qFormat/>
    <w:rsid w:val="009E0E37"/>
    <w:pPr>
      <w:keepNext/>
      <w:widowControl w:val="0"/>
      <w:autoSpaceDE w:val="0"/>
      <w:autoSpaceDN w:val="0"/>
      <w:adjustRightInd w:val="0"/>
      <w:spacing w:after="0" w:line="240" w:lineRule="auto"/>
      <w:ind w:firstLine="340"/>
      <w:jc w:val="center"/>
      <w:outlineLvl w:val="1"/>
    </w:pPr>
    <w:rPr>
      <w:rFonts w:ascii="Arial" w:eastAsia="Times New Roman" w:hAnsi="Arial" w:cs="Arial"/>
      <w:b/>
      <w:bCs/>
      <w:i/>
      <w:iCs/>
      <w:sz w:val="16"/>
      <w:szCs w:val="16"/>
      <w:lang w:eastAsia="ru-RU"/>
    </w:rPr>
  </w:style>
  <w:style w:type="paragraph" w:styleId="4">
    <w:name w:val="heading 4"/>
    <w:basedOn w:val="a"/>
    <w:next w:val="a"/>
    <w:link w:val="40"/>
    <w:qFormat/>
    <w:rsid w:val="009E0E37"/>
    <w:pPr>
      <w:keepNext/>
      <w:widowControl w:val="0"/>
      <w:autoSpaceDE w:val="0"/>
      <w:autoSpaceDN w:val="0"/>
      <w:adjustRightInd w:val="0"/>
      <w:spacing w:after="0" w:line="240" w:lineRule="auto"/>
      <w:jc w:val="center"/>
      <w:outlineLvl w:val="3"/>
    </w:pPr>
    <w:rPr>
      <w:rFonts w:ascii="Arial" w:eastAsia="Times New Roman" w:hAnsi="Arial" w:cs="Arial"/>
      <w:bCs/>
      <w:sz w:val="16"/>
      <w:szCs w:val="1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66D29"/>
    <w:pPr>
      <w:ind w:left="720"/>
      <w:contextualSpacing/>
    </w:pPr>
  </w:style>
  <w:style w:type="character" w:customStyle="1" w:styleId="apple-converted-space">
    <w:name w:val="apple-converted-space"/>
    <w:rsid w:val="00D712DB"/>
  </w:style>
  <w:style w:type="character" w:customStyle="1" w:styleId="10">
    <w:name w:val="Заголовок 1 Знак"/>
    <w:basedOn w:val="a0"/>
    <w:link w:val="1"/>
    <w:rsid w:val="009E0E37"/>
    <w:rPr>
      <w:rFonts w:ascii="Times New Roman" w:eastAsia="Times New Roman" w:hAnsi="Times New Roman" w:cs="Arial"/>
      <w:b/>
      <w:bCs/>
      <w:kern w:val="32"/>
      <w:sz w:val="28"/>
      <w:szCs w:val="28"/>
      <w:lang w:eastAsia="ru-RU"/>
    </w:rPr>
  </w:style>
  <w:style w:type="character" w:customStyle="1" w:styleId="20">
    <w:name w:val="Заголовок 2 Знак"/>
    <w:basedOn w:val="a0"/>
    <w:link w:val="2"/>
    <w:rsid w:val="009E0E37"/>
    <w:rPr>
      <w:rFonts w:ascii="Arial" w:eastAsia="Times New Roman" w:hAnsi="Arial" w:cs="Arial"/>
      <w:b/>
      <w:bCs/>
      <w:i/>
      <w:iCs/>
      <w:sz w:val="16"/>
      <w:szCs w:val="16"/>
      <w:lang w:eastAsia="ru-RU"/>
    </w:rPr>
  </w:style>
  <w:style w:type="character" w:customStyle="1" w:styleId="40">
    <w:name w:val="Заголовок 4 Знак"/>
    <w:basedOn w:val="a0"/>
    <w:link w:val="4"/>
    <w:rsid w:val="009E0E37"/>
    <w:rPr>
      <w:rFonts w:ascii="Arial" w:eastAsia="Times New Roman" w:hAnsi="Arial" w:cs="Arial"/>
      <w:bCs/>
      <w:sz w:val="16"/>
      <w:szCs w:val="16"/>
      <w:lang w:eastAsia="ru-RU"/>
    </w:rPr>
  </w:style>
  <w:style w:type="paragraph" w:styleId="a5">
    <w:name w:val="Body Text Indent"/>
    <w:basedOn w:val="a"/>
    <w:link w:val="a6"/>
    <w:rsid w:val="009E0E37"/>
    <w:pPr>
      <w:spacing w:after="0" w:line="240" w:lineRule="auto"/>
      <w:ind w:firstLine="567"/>
      <w:jc w:val="both"/>
    </w:pPr>
    <w:rPr>
      <w:rFonts w:ascii="Times New Roman" w:eastAsia="Times New Roman" w:hAnsi="Times New Roman" w:cs="Times New Roman"/>
      <w:smallCaps/>
      <w:sz w:val="24"/>
      <w:szCs w:val="24"/>
      <w:lang w:eastAsia="ru-RU"/>
    </w:rPr>
  </w:style>
  <w:style w:type="character" w:customStyle="1" w:styleId="a6">
    <w:name w:val="Основной текст с отступом Знак"/>
    <w:basedOn w:val="a0"/>
    <w:link w:val="a5"/>
    <w:rsid w:val="009E0E37"/>
    <w:rPr>
      <w:rFonts w:ascii="Times New Roman" w:eastAsia="Times New Roman" w:hAnsi="Times New Roman" w:cs="Times New Roman"/>
      <w:smallCaps/>
      <w:sz w:val="24"/>
      <w:szCs w:val="24"/>
      <w:lang w:eastAsia="ru-RU"/>
    </w:rPr>
  </w:style>
  <w:style w:type="paragraph" w:styleId="3">
    <w:name w:val="Body Text Indent 3"/>
    <w:basedOn w:val="a"/>
    <w:link w:val="30"/>
    <w:rsid w:val="009E0E37"/>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9E0E37"/>
    <w:rPr>
      <w:rFonts w:ascii="Times New Roman" w:eastAsia="Times New Roman" w:hAnsi="Times New Roman" w:cs="Times New Roman"/>
      <w:sz w:val="16"/>
      <w:szCs w:val="16"/>
      <w:lang w:eastAsia="ru-RU"/>
    </w:rPr>
  </w:style>
  <w:style w:type="paragraph" w:styleId="a7">
    <w:name w:val="Normal (Web)"/>
    <w:basedOn w:val="a"/>
    <w:uiPriority w:val="99"/>
    <w:rsid w:val="0043206B"/>
    <w:pPr>
      <w:spacing w:before="100" w:beforeAutospacing="1" w:after="100" w:afterAutospacing="1" w:line="240" w:lineRule="auto"/>
      <w:ind w:firstLine="600"/>
      <w:jc w:val="both"/>
    </w:pPr>
    <w:rPr>
      <w:rFonts w:ascii="Times New Roman" w:eastAsia="Times New Roman" w:hAnsi="Times New Roman" w:cs="Times New Roman"/>
      <w:sz w:val="24"/>
      <w:szCs w:val="24"/>
      <w:lang w:eastAsia="ru-RU"/>
    </w:rPr>
  </w:style>
  <w:style w:type="character" w:styleId="a8">
    <w:name w:val="Hyperlink"/>
    <w:basedOn w:val="a0"/>
    <w:uiPriority w:val="99"/>
    <w:unhideWhenUsed/>
    <w:rsid w:val="00637A35"/>
    <w:rPr>
      <w:color w:val="0000FF"/>
      <w:u w:val="single"/>
    </w:rPr>
  </w:style>
  <w:style w:type="character" w:customStyle="1" w:styleId="reference-text">
    <w:name w:val="reference-text"/>
    <w:basedOn w:val="a0"/>
    <w:rsid w:val="00637A35"/>
  </w:style>
  <w:style w:type="character" w:customStyle="1" w:styleId="citation">
    <w:name w:val="citation"/>
    <w:basedOn w:val="a0"/>
    <w:rsid w:val="00B07502"/>
  </w:style>
  <w:style w:type="character" w:customStyle="1" w:styleId="mw-headline">
    <w:name w:val="mw-headline"/>
    <w:basedOn w:val="a0"/>
    <w:rsid w:val="005B3B0B"/>
  </w:style>
  <w:style w:type="table" w:styleId="a9">
    <w:name w:val="Table Grid"/>
    <w:basedOn w:val="a1"/>
    <w:uiPriority w:val="59"/>
    <w:rsid w:val="00C605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rsid w:val="00F636CB"/>
    <w:pPr>
      <w:widowControl w:val="0"/>
      <w:suppressAutoHyphens/>
      <w:spacing w:after="120" w:line="240" w:lineRule="auto"/>
    </w:pPr>
    <w:rPr>
      <w:rFonts w:ascii="Times New Roman" w:eastAsia="Arial Unicode MS" w:hAnsi="Times New Roman" w:cs="Tahoma"/>
      <w:color w:val="000000"/>
      <w:sz w:val="24"/>
      <w:szCs w:val="24"/>
      <w:lang w:val="en-US" w:bidi="en-US"/>
    </w:rPr>
  </w:style>
  <w:style w:type="character" w:customStyle="1" w:styleId="ab">
    <w:name w:val="Основной текст Знак"/>
    <w:basedOn w:val="a0"/>
    <w:link w:val="aa"/>
    <w:rsid w:val="00F636CB"/>
    <w:rPr>
      <w:rFonts w:ascii="Times New Roman" w:eastAsia="Arial Unicode MS" w:hAnsi="Times New Roman" w:cs="Tahoma"/>
      <w:color w:val="000000"/>
      <w:sz w:val="24"/>
      <w:szCs w:val="24"/>
      <w:lang w:val="en-US" w:bidi="en-US"/>
    </w:rPr>
  </w:style>
  <w:style w:type="paragraph" w:customStyle="1" w:styleId="21">
    <w:name w:val="Основной текст с отступом 21"/>
    <w:basedOn w:val="a"/>
    <w:rsid w:val="00F636CB"/>
    <w:pPr>
      <w:widowControl w:val="0"/>
      <w:suppressAutoHyphens/>
      <w:spacing w:after="0" w:line="240" w:lineRule="auto"/>
      <w:ind w:left="851"/>
      <w:jc w:val="both"/>
    </w:pPr>
    <w:rPr>
      <w:rFonts w:ascii="Times New Roman" w:eastAsia="Arial Unicode MS" w:hAnsi="Times New Roman" w:cs="Tahoma"/>
      <w:color w:val="000000"/>
      <w:sz w:val="28"/>
      <w:szCs w:val="20"/>
      <w:lang w:val="en-US" w:bidi="en-US"/>
    </w:rPr>
  </w:style>
  <w:style w:type="table" w:customStyle="1" w:styleId="11">
    <w:name w:val="Сетка таблицы1"/>
    <w:basedOn w:val="a1"/>
    <w:next w:val="a9"/>
    <w:uiPriority w:val="59"/>
    <w:rsid w:val="003E727B"/>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semiHidden/>
    <w:unhideWhenUsed/>
    <w:rsid w:val="00E70029"/>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E70029"/>
  </w:style>
  <w:style w:type="paragraph" w:styleId="ae">
    <w:name w:val="footer"/>
    <w:basedOn w:val="a"/>
    <w:link w:val="af"/>
    <w:uiPriority w:val="99"/>
    <w:unhideWhenUsed/>
    <w:rsid w:val="00E7002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70029"/>
  </w:style>
  <w:style w:type="character" w:customStyle="1" w:styleId="a4">
    <w:name w:val="Абзац списка Знак"/>
    <w:link w:val="a3"/>
    <w:uiPriority w:val="34"/>
    <w:locked/>
    <w:rsid w:val="00DB226C"/>
  </w:style>
</w:styles>
</file>

<file path=word/webSettings.xml><?xml version="1.0" encoding="utf-8"?>
<w:webSettings xmlns:r="http://schemas.openxmlformats.org/officeDocument/2006/relationships" xmlns:w="http://schemas.openxmlformats.org/wordprocessingml/2006/main">
  <w:divs>
    <w:div w:id="397819">
      <w:bodyDiv w:val="1"/>
      <w:marLeft w:val="0"/>
      <w:marRight w:val="0"/>
      <w:marTop w:val="0"/>
      <w:marBottom w:val="0"/>
      <w:divBdr>
        <w:top w:val="none" w:sz="0" w:space="0" w:color="auto"/>
        <w:left w:val="none" w:sz="0" w:space="0" w:color="auto"/>
        <w:bottom w:val="none" w:sz="0" w:space="0" w:color="auto"/>
        <w:right w:val="none" w:sz="0" w:space="0" w:color="auto"/>
      </w:divBdr>
      <w:divsChild>
        <w:div w:id="1871802404">
          <w:marLeft w:val="0"/>
          <w:marRight w:val="0"/>
          <w:marTop w:val="115"/>
          <w:marBottom w:val="0"/>
          <w:divBdr>
            <w:top w:val="none" w:sz="0" w:space="0" w:color="auto"/>
            <w:left w:val="none" w:sz="0" w:space="0" w:color="auto"/>
            <w:bottom w:val="none" w:sz="0" w:space="0" w:color="auto"/>
            <w:right w:val="none" w:sz="0" w:space="0" w:color="auto"/>
          </w:divBdr>
        </w:div>
        <w:div w:id="1226378716">
          <w:marLeft w:val="0"/>
          <w:marRight w:val="0"/>
          <w:marTop w:val="115"/>
          <w:marBottom w:val="0"/>
          <w:divBdr>
            <w:top w:val="none" w:sz="0" w:space="0" w:color="auto"/>
            <w:left w:val="none" w:sz="0" w:space="0" w:color="auto"/>
            <w:bottom w:val="none" w:sz="0" w:space="0" w:color="auto"/>
            <w:right w:val="none" w:sz="0" w:space="0" w:color="auto"/>
          </w:divBdr>
        </w:div>
        <w:div w:id="919874665">
          <w:marLeft w:val="0"/>
          <w:marRight w:val="0"/>
          <w:marTop w:val="115"/>
          <w:marBottom w:val="0"/>
          <w:divBdr>
            <w:top w:val="none" w:sz="0" w:space="0" w:color="auto"/>
            <w:left w:val="none" w:sz="0" w:space="0" w:color="auto"/>
            <w:bottom w:val="none" w:sz="0" w:space="0" w:color="auto"/>
            <w:right w:val="none" w:sz="0" w:space="0" w:color="auto"/>
          </w:divBdr>
        </w:div>
        <w:div w:id="1373535045">
          <w:marLeft w:val="0"/>
          <w:marRight w:val="0"/>
          <w:marTop w:val="115"/>
          <w:marBottom w:val="0"/>
          <w:divBdr>
            <w:top w:val="none" w:sz="0" w:space="0" w:color="auto"/>
            <w:left w:val="none" w:sz="0" w:space="0" w:color="auto"/>
            <w:bottom w:val="none" w:sz="0" w:space="0" w:color="auto"/>
            <w:right w:val="none" w:sz="0" w:space="0" w:color="auto"/>
          </w:divBdr>
        </w:div>
        <w:div w:id="1026053916">
          <w:marLeft w:val="0"/>
          <w:marRight w:val="0"/>
          <w:marTop w:val="115"/>
          <w:marBottom w:val="0"/>
          <w:divBdr>
            <w:top w:val="none" w:sz="0" w:space="0" w:color="auto"/>
            <w:left w:val="none" w:sz="0" w:space="0" w:color="auto"/>
            <w:bottom w:val="none" w:sz="0" w:space="0" w:color="auto"/>
            <w:right w:val="none" w:sz="0" w:space="0" w:color="auto"/>
          </w:divBdr>
        </w:div>
      </w:divsChild>
    </w:div>
    <w:div w:id="123475119">
      <w:bodyDiv w:val="1"/>
      <w:marLeft w:val="0"/>
      <w:marRight w:val="0"/>
      <w:marTop w:val="0"/>
      <w:marBottom w:val="0"/>
      <w:divBdr>
        <w:top w:val="none" w:sz="0" w:space="0" w:color="auto"/>
        <w:left w:val="none" w:sz="0" w:space="0" w:color="auto"/>
        <w:bottom w:val="none" w:sz="0" w:space="0" w:color="auto"/>
        <w:right w:val="none" w:sz="0" w:space="0" w:color="auto"/>
      </w:divBdr>
    </w:div>
    <w:div w:id="132214597">
      <w:bodyDiv w:val="1"/>
      <w:marLeft w:val="0"/>
      <w:marRight w:val="0"/>
      <w:marTop w:val="0"/>
      <w:marBottom w:val="0"/>
      <w:divBdr>
        <w:top w:val="none" w:sz="0" w:space="0" w:color="auto"/>
        <w:left w:val="none" w:sz="0" w:space="0" w:color="auto"/>
        <w:bottom w:val="none" w:sz="0" w:space="0" w:color="auto"/>
        <w:right w:val="none" w:sz="0" w:space="0" w:color="auto"/>
      </w:divBdr>
    </w:div>
    <w:div w:id="188615698">
      <w:bodyDiv w:val="1"/>
      <w:marLeft w:val="0"/>
      <w:marRight w:val="0"/>
      <w:marTop w:val="0"/>
      <w:marBottom w:val="0"/>
      <w:divBdr>
        <w:top w:val="none" w:sz="0" w:space="0" w:color="auto"/>
        <w:left w:val="none" w:sz="0" w:space="0" w:color="auto"/>
        <w:bottom w:val="none" w:sz="0" w:space="0" w:color="auto"/>
        <w:right w:val="none" w:sz="0" w:space="0" w:color="auto"/>
      </w:divBdr>
    </w:div>
    <w:div w:id="195853282">
      <w:bodyDiv w:val="1"/>
      <w:marLeft w:val="0"/>
      <w:marRight w:val="0"/>
      <w:marTop w:val="0"/>
      <w:marBottom w:val="0"/>
      <w:divBdr>
        <w:top w:val="none" w:sz="0" w:space="0" w:color="auto"/>
        <w:left w:val="none" w:sz="0" w:space="0" w:color="auto"/>
        <w:bottom w:val="none" w:sz="0" w:space="0" w:color="auto"/>
        <w:right w:val="none" w:sz="0" w:space="0" w:color="auto"/>
      </w:divBdr>
      <w:divsChild>
        <w:div w:id="1438329427">
          <w:marLeft w:val="418"/>
          <w:marRight w:val="0"/>
          <w:marTop w:val="115"/>
          <w:marBottom w:val="0"/>
          <w:divBdr>
            <w:top w:val="none" w:sz="0" w:space="0" w:color="auto"/>
            <w:left w:val="none" w:sz="0" w:space="0" w:color="auto"/>
            <w:bottom w:val="none" w:sz="0" w:space="0" w:color="auto"/>
            <w:right w:val="none" w:sz="0" w:space="0" w:color="auto"/>
          </w:divBdr>
        </w:div>
        <w:div w:id="991714253">
          <w:marLeft w:val="418"/>
          <w:marRight w:val="0"/>
          <w:marTop w:val="115"/>
          <w:marBottom w:val="0"/>
          <w:divBdr>
            <w:top w:val="none" w:sz="0" w:space="0" w:color="auto"/>
            <w:left w:val="none" w:sz="0" w:space="0" w:color="auto"/>
            <w:bottom w:val="none" w:sz="0" w:space="0" w:color="auto"/>
            <w:right w:val="none" w:sz="0" w:space="0" w:color="auto"/>
          </w:divBdr>
        </w:div>
        <w:div w:id="1895775186">
          <w:marLeft w:val="418"/>
          <w:marRight w:val="0"/>
          <w:marTop w:val="115"/>
          <w:marBottom w:val="0"/>
          <w:divBdr>
            <w:top w:val="none" w:sz="0" w:space="0" w:color="auto"/>
            <w:left w:val="none" w:sz="0" w:space="0" w:color="auto"/>
            <w:bottom w:val="none" w:sz="0" w:space="0" w:color="auto"/>
            <w:right w:val="none" w:sz="0" w:space="0" w:color="auto"/>
          </w:divBdr>
        </w:div>
        <w:div w:id="238566989">
          <w:marLeft w:val="418"/>
          <w:marRight w:val="0"/>
          <w:marTop w:val="115"/>
          <w:marBottom w:val="0"/>
          <w:divBdr>
            <w:top w:val="none" w:sz="0" w:space="0" w:color="auto"/>
            <w:left w:val="none" w:sz="0" w:space="0" w:color="auto"/>
            <w:bottom w:val="none" w:sz="0" w:space="0" w:color="auto"/>
            <w:right w:val="none" w:sz="0" w:space="0" w:color="auto"/>
          </w:divBdr>
        </w:div>
        <w:div w:id="574243661">
          <w:marLeft w:val="418"/>
          <w:marRight w:val="0"/>
          <w:marTop w:val="115"/>
          <w:marBottom w:val="0"/>
          <w:divBdr>
            <w:top w:val="none" w:sz="0" w:space="0" w:color="auto"/>
            <w:left w:val="none" w:sz="0" w:space="0" w:color="auto"/>
            <w:bottom w:val="none" w:sz="0" w:space="0" w:color="auto"/>
            <w:right w:val="none" w:sz="0" w:space="0" w:color="auto"/>
          </w:divBdr>
        </w:div>
        <w:div w:id="1914386223">
          <w:marLeft w:val="418"/>
          <w:marRight w:val="0"/>
          <w:marTop w:val="115"/>
          <w:marBottom w:val="0"/>
          <w:divBdr>
            <w:top w:val="none" w:sz="0" w:space="0" w:color="auto"/>
            <w:left w:val="none" w:sz="0" w:space="0" w:color="auto"/>
            <w:bottom w:val="none" w:sz="0" w:space="0" w:color="auto"/>
            <w:right w:val="none" w:sz="0" w:space="0" w:color="auto"/>
          </w:divBdr>
        </w:div>
      </w:divsChild>
    </w:div>
    <w:div w:id="218053261">
      <w:bodyDiv w:val="1"/>
      <w:marLeft w:val="0"/>
      <w:marRight w:val="0"/>
      <w:marTop w:val="0"/>
      <w:marBottom w:val="0"/>
      <w:divBdr>
        <w:top w:val="none" w:sz="0" w:space="0" w:color="auto"/>
        <w:left w:val="none" w:sz="0" w:space="0" w:color="auto"/>
        <w:bottom w:val="none" w:sz="0" w:space="0" w:color="auto"/>
        <w:right w:val="none" w:sz="0" w:space="0" w:color="auto"/>
      </w:divBdr>
    </w:div>
    <w:div w:id="236016022">
      <w:bodyDiv w:val="1"/>
      <w:marLeft w:val="0"/>
      <w:marRight w:val="0"/>
      <w:marTop w:val="0"/>
      <w:marBottom w:val="0"/>
      <w:divBdr>
        <w:top w:val="none" w:sz="0" w:space="0" w:color="auto"/>
        <w:left w:val="none" w:sz="0" w:space="0" w:color="auto"/>
        <w:bottom w:val="none" w:sz="0" w:space="0" w:color="auto"/>
        <w:right w:val="none" w:sz="0" w:space="0" w:color="auto"/>
      </w:divBdr>
    </w:div>
    <w:div w:id="358050484">
      <w:bodyDiv w:val="1"/>
      <w:marLeft w:val="0"/>
      <w:marRight w:val="0"/>
      <w:marTop w:val="0"/>
      <w:marBottom w:val="0"/>
      <w:divBdr>
        <w:top w:val="none" w:sz="0" w:space="0" w:color="auto"/>
        <w:left w:val="none" w:sz="0" w:space="0" w:color="auto"/>
        <w:bottom w:val="none" w:sz="0" w:space="0" w:color="auto"/>
        <w:right w:val="none" w:sz="0" w:space="0" w:color="auto"/>
      </w:divBdr>
      <w:divsChild>
        <w:div w:id="855729478">
          <w:marLeft w:val="0"/>
          <w:marRight w:val="0"/>
          <w:marTop w:val="115"/>
          <w:marBottom w:val="0"/>
          <w:divBdr>
            <w:top w:val="none" w:sz="0" w:space="0" w:color="auto"/>
            <w:left w:val="none" w:sz="0" w:space="0" w:color="auto"/>
            <w:bottom w:val="none" w:sz="0" w:space="0" w:color="auto"/>
            <w:right w:val="none" w:sz="0" w:space="0" w:color="auto"/>
          </w:divBdr>
        </w:div>
        <w:div w:id="1714623061">
          <w:marLeft w:val="0"/>
          <w:marRight w:val="0"/>
          <w:marTop w:val="115"/>
          <w:marBottom w:val="0"/>
          <w:divBdr>
            <w:top w:val="none" w:sz="0" w:space="0" w:color="auto"/>
            <w:left w:val="none" w:sz="0" w:space="0" w:color="auto"/>
            <w:bottom w:val="none" w:sz="0" w:space="0" w:color="auto"/>
            <w:right w:val="none" w:sz="0" w:space="0" w:color="auto"/>
          </w:divBdr>
        </w:div>
        <w:div w:id="1161585853">
          <w:marLeft w:val="0"/>
          <w:marRight w:val="0"/>
          <w:marTop w:val="115"/>
          <w:marBottom w:val="0"/>
          <w:divBdr>
            <w:top w:val="none" w:sz="0" w:space="0" w:color="auto"/>
            <w:left w:val="none" w:sz="0" w:space="0" w:color="auto"/>
            <w:bottom w:val="none" w:sz="0" w:space="0" w:color="auto"/>
            <w:right w:val="none" w:sz="0" w:space="0" w:color="auto"/>
          </w:divBdr>
        </w:div>
        <w:div w:id="1182816954">
          <w:marLeft w:val="0"/>
          <w:marRight w:val="0"/>
          <w:marTop w:val="115"/>
          <w:marBottom w:val="0"/>
          <w:divBdr>
            <w:top w:val="none" w:sz="0" w:space="0" w:color="auto"/>
            <w:left w:val="none" w:sz="0" w:space="0" w:color="auto"/>
            <w:bottom w:val="none" w:sz="0" w:space="0" w:color="auto"/>
            <w:right w:val="none" w:sz="0" w:space="0" w:color="auto"/>
          </w:divBdr>
        </w:div>
        <w:div w:id="561988283">
          <w:marLeft w:val="0"/>
          <w:marRight w:val="0"/>
          <w:marTop w:val="115"/>
          <w:marBottom w:val="0"/>
          <w:divBdr>
            <w:top w:val="none" w:sz="0" w:space="0" w:color="auto"/>
            <w:left w:val="none" w:sz="0" w:space="0" w:color="auto"/>
            <w:bottom w:val="none" w:sz="0" w:space="0" w:color="auto"/>
            <w:right w:val="none" w:sz="0" w:space="0" w:color="auto"/>
          </w:divBdr>
        </w:div>
        <w:div w:id="577205470">
          <w:marLeft w:val="432"/>
          <w:marRight w:val="0"/>
          <w:marTop w:val="115"/>
          <w:marBottom w:val="0"/>
          <w:divBdr>
            <w:top w:val="none" w:sz="0" w:space="0" w:color="auto"/>
            <w:left w:val="none" w:sz="0" w:space="0" w:color="auto"/>
            <w:bottom w:val="none" w:sz="0" w:space="0" w:color="auto"/>
            <w:right w:val="none" w:sz="0" w:space="0" w:color="auto"/>
          </w:divBdr>
        </w:div>
      </w:divsChild>
    </w:div>
    <w:div w:id="378826746">
      <w:bodyDiv w:val="1"/>
      <w:marLeft w:val="0"/>
      <w:marRight w:val="0"/>
      <w:marTop w:val="0"/>
      <w:marBottom w:val="0"/>
      <w:divBdr>
        <w:top w:val="none" w:sz="0" w:space="0" w:color="auto"/>
        <w:left w:val="none" w:sz="0" w:space="0" w:color="auto"/>
        <w:bottom w:val="none" w:sz="0" w:space="0" w:color="auto"/>
        <w:right w:val="none" w:sz="0" w:space="0" w:color="auto"/>
      </w:divBdr>
      <w:divsChild>
        <w:div w:id="1915118620">
          <w:marLeft w:val="0"/>
          <w:marRight w:val="0"/>
          <w:marTop w:val="115"/>
          <w:marBottom w:val="0"/>
          <w:divBdr>
            <w:top w:val="none" w:sz="0" w:space="0" w:color="auto"/>
            <w:left w:val="none" w:sz="0" w:space="0" w:color="auto"/>
            <w:bottom w:val="none" w:sz="0" w:space="0" w:color="auto"/>
            <w:right w:val="none" w:sz="0" w:space="0" w:color="auto"/>
          </w:divBdr>
        </w:div>
        <w:div w:id="575170281">
          <w:marLeft w:val="0"/>
          <w:marRight w:val="0"/>
          <w:marTop w:val="115"/>
          <w:marBottom w:val="0"/>
          <w:divBdr>
            <w:top w:val="none" w:sz="0" w:space="0" w:color="auto"/>
            <w:left w:val="none" w:sz="0" w:space="0" w:color="auto"/>
            <w:bottom w:val="none" w:sz="0" w:space="0" w:color="auto"/>
            <w:right w:val="none" w:sz="0" w:space="0" w:color="auto"/>
          </w:divBdr>
        </w:div>
        <w:div w:id="383069663">
          <w:marLeft w:val="0"/>
          <w:marRight w:val="0"/>
          <w:marTop w:val="115"/>
          <w:marBottom w:val="0"/>
          <w:divBdr>
            <w:top w:val="none" w:sz="0" w:space="0" w:color="auto"/>
            <w:left w:val="none" w:sz="0" w:space="0" w:color="auto"/>
            <w:bottom w:val="none" w:sz="0" w:space="0" w:color="auto"/>
            <w:right w:val="none" w:sz="0" w:space="0" w:color="auto"/>
          </w:divBdr>
        </w:div>
        <w:div w:id="1288656909">
          <w:marLeft w:val="0"/>
          <w:marRight w:val="0"/>
          <w:marTop w:val="115"/>
          <w:marBottom w:val="0"/>
          <w:divBdr>
            <w:top w:val="none" w:sz="0" w:space="0" w:color="auto"/>
            <w:left w:val="none" w:sz="0" w:space="0" w:color="auto"/>
            <w:bottom w:val="none" w:sz="0" w:space="0" w:color="auto"/>
            <w:right w:val="none" w:sz="0" w:space="0" w:color="auto"/>
          </w:divBdr>
        </w:div>
      </w:divsChild>
    </w:div>
    <w:div w:id="380520960">
      <w:bodyDiv w:val="1"/>
      <w:marLeft w:val="0"/>
      <w:marRight w:val="0"/>
      <w:marTop w:val="0"/>
      <w:marBottom w:val="0"/>
      <w:divBdr>
        <w:top w:val="none" w:sz="0" w:space="0" w:color="auto"/>
        <w:left w:val="none" w:sz="0" w:space="0" w:color="auto"/>
        <w:bottom w:val="none" w:sz="0" w:space="0" w:color="auto"/>
        <w:right w:val="none" w:sz="0" w:space="0" w:color="auto"/>
      </w:divBdr>
    </w:div>
    <w:div w:id="380597370">
      <w:bodyDiv w:val="1"/>
      <w:marLeft w:val="0"/>
      <w:marRight w:val="0"/>
      <w:marTop w:val="0"/>
      <w:marBottom w:val="0"/>
      <w:divBdr>
        <w:top w:val="none" w:sz="0" w:space="0" w:color="auto"/>
        <w:left w:val="none" w:sz="0" w:space="0" w:color="auto"/>
        <w:bottom w:val="none" w:sz="0" w:space="0" w:color="auto"/>
        <w:right w:val="none" w:sz="0" w:space="0" w:color="auto"/>
      </w:divBdr>
      <w:divsChild>
        <w:div w:id="519970541">
          <w:marLeft w:val="432"/>
          <w:marRight w:val="0"/>
          <w:marTop w:val="115"/>
          <w:marBottom w:val="0"/>
          <w:divBdr>
            <w:top w:val="none" w:sz="0" w:space="0" w:color="auto"/>
            <w:left w:val="none" w:sz="0" w:space="0" w:color="auto"/>
            <w:bottom w:val="none" w:sz="0" w:space="0" w:color="auto"/>
            <w:right w:val="none" w:sz="0" w:space="0" w:color="auto"/>
          </w:divBdr>
        </w:div>
        <w:div w:id="104277179">
          <w:marLeft w:val="432"/>
          <w:marRight w:val="0"/>
          <w:marTop w:val="115"/>
          <w:marBottom w:val="0"/>
          <w:divBdr>
            <w:top w:val="none" w:sz="0" w:space="0" w:color="auto"/>
            <w:left w:val="none" w:sz="0" w:space="0" w:color="auto"/>
            <w:bottom w:val="none" w:sz="0" w:space="0" w:color="auto"/>
            <w:right w:val="none" w:sz="0" w:space="0" w:color="auto"/>
          </w:divBdr>
        </w:div>
        <w:div w:id="457725645">
          <w:marLeft w:val="432"/>
          <w:marRight w:val="0"/>
          <w:marTop w:val="115"/>
          <w:marBottom w:val="0"/>
          <w:divBdr>
            <w:top w:val="none" w:sz="0" w:space="0" w:color="auto"/>
            <w:left w:val="none" w:sz="0" w:space="0" w:color="auto"/>
            <w:bottom w:val="none" w:sz="0" w:space="0" w:color="auto"/>
            <w:right w:val="none" w:sz="0" w:space="0" w:color="auto"/>
          </w:divBdr>
        </w:div>
        <w:div w:id="361978891">
          <w:marLeft w:val="432"/>
          <w:marRight w:val="0"/>
          <w:marTop w:val="115"/>
          <w:marBottom w:val="0"/>
          <w:divBdr>
            <w:top w:val="none" w:sz="0" w:space="0" w:color="auto"/>
            <w:left w:val="none" w:sz="0" w:space="0" w:color="auto"/>
            <w:bottom w:val="none" w:sz="0" w:space="0" w:color="auto"/>
            <w:right w:val="none" w:sz="0" w:space="0" w:color="auto"/>
          </w:divBdr>
        </w:div>
        <w:div w:id="1012728644">
          <w:marLeft w:val="432"/>
          <w:marRight w:val="0"/>
          <w:marTop w:val="115"/>
          <w:marBottom w:val="0"/>
          <w:divBdr>
            <w:top w:val="none" w:sz="0" w:space="0" w:color="auto"/>
            <w:left w:val="none" w:sz="0" w:space="0" w:color="auto"/>
            <w:bottom w:val="none" w:sz="0" w:space="0" w:color="auto"/>
            <w:right w:val="none" w:sz="0" w:space="0" w:color="auto"/>
          </w:divBdr>
        </w:div>
        <w:div w:id="1326204586">
          <w:marLeft w:val="432"/>
          <w:marRight w:val="0"/>
          <w:marTop w:val="115"/>
          <w:marBottom w:val="0"/>
          <w:divBdr>
            <w:top w:val="none" w:sz="0" w:space="0" w:color="auto"/>
            <w:left w:val="none" w:sz="0" w:space="0" w:color="auto"/>
            <w:bottom w:val="none" w:sz="0" w:space="0" w:color="auto"/>
            <w:right w:val="none" w:sz="0" w:space="0" w:color="auto"/>
          </w:divBdr>
        </w:div>
      </w:divsChild>
    </w:div>
    <w:div w:id="399600727">
      <w:bodyDiv w:val="1"/>
      <w:marLeft w:val="0"/>
      <w:marRight w:val="0"/>
      <w:marTop w:val="0"/>
      <w:marBottom w:val="0"/>
      <w:divBdr>
        <w:top w:val="none" w:sz="0" w:space="0" w:color="auto"/>
        <w:left w:val="none" w:sz="0" w:space="0" w:color="auto"/>
        <w:bottom w:val="none" w:sz="0" w:space="0" w:color="auto"/>
        <w:right w:val="none" w:sz="0" w:space="0" w:color="auto"/>
      </w:divBdr>
      <w:divsChild>
        <w:div w:id="2125954148">
          <w:marLeft w:val="778"/>
          <w:marRight w:val="0"/>
          <w:marTop w:val="115"/>
          <w:marBottom w:val="0"/>
          <w:divBdr>
            <w:top w:val="none" w:sz="0" w:space="0" w:color="auto"/>
            <w:left w:val="none" w:sz="0" w:space="0" w:color="auto"/>
            <w:bottom w:val="none" w:sz="0" w:space="0" w:color="auto"/>
            <w:right w:val="none" w:sz="0" w:space="0" w:color="auto"/>
          </w:divBdr>
        </w:div>
        <w:div w:id="1115517924">
          <w:marLeft w:val="778"/>
          <w:marRight w:val="0"/>
          <w:marTop w:val="115"/>
          <w:marBottom w:val="0"/>
          <w:divBdr>
            <w:top w:val="none" w:sz="0" w:space="0" w:color="auto"/>
            <w:left w:val="none" w:sz="0" w:space="0" w:color="auto"/>
            <w:bottom w:val="none" w:sz="0" w:space="0" w:color="auto"/>
            <w:right w:val="none" w:sz="0" w:space="0" w:color="auto"/>
          </w:divBdr>
        </w:div>
        <w:div w:id="500779113">
          <w:marLeft w:val="778"/>
          <w:marRight w:val="0"/>
          <w:marTop w:val="115"/>
          <w:marBottom w:val="0"/>
          <w:divBdr>
            <w:top w:val="none" w:sz="0" w:space="0" w:color="auto"/>
            <w:left w:val="none" w:sz="0" w:space="0" w:color="auto"/>
            <w:bottom w:val="none" w:sz="0" w:space="0" w:color="auto"/>
            <w:right w:val="none" w:sz="0" w:space="0" w:color="auto"/>
          </w:divBdr>
        </w:div>
        <w:div w:id="2034652480">
          <w:marLeft w:val="778"/>
          <w:marRight w:val="0"/>
          <w:marTop w:val="115"/>
          <w:marBottom w:val="0"/>
          <w:divBdr>
            <w:top w:val="none" w:sz="0" w:space="0" w:color="auto"/>
            <w:left w:val="none" w:sz="0" w:space="0" w:color="auto"/>
            <w:bottom w:val="none" w:sz="0" w:space="0" w:color="auto"/>
            <w:right w:val="none" w:sz="0" w:space="0" w:color="auto"/>
          </w:divBdr>
        </w:div>
      </w:divsChild>
    </w:div>
    <w:div w:id="408424360">
      <w:bodyDiv w:val="1"/>
      <w:marLeft w:val="0"/>
      <w:marRight w:val="0"/>
      <w:marTop w:val="0"/>
      <w:marBottom w:val="0"/>
      <w:divBdr>
        <w:top w:val="none" w:sz="0" w:space="0" w:color="auto"/>
        <w:left w:val="none" w:sz="0" w:space="0" w:color="auto"/>
        <w:bottom w:val="none" w:sz="0" w:space="0" w:color="auto"/>
        <w:right w:val="none" w:sz="0" w:space="0" w:color="auto"/>
      </w:divBdr>
    </w:div>
    <w:div w:id="418066821">
      <w:bodyDiv w:val="1"/>
      <w:marLeft w:val="0"/>
      <w:marRight w:val="0"/>
      <w:marTop w:val="0"/>
      <w:marBottom w:val="0"/>
      <w:divBdr>
        <w:top w:val="none" w:sz="0" w:space="0" w:color="auto"/>
        <w:left w:val="none" w:sz="0" w:space="0" w:color="auto"/>
        <w:bottom w:val="none" w:sz="0" w:space="0" w:color="auto"/>
        <w:right w:val="none" w:sz="0" w:space="0" w:color="auto"/>
      </w:divBdr>
      <w:divsChild>
        <w:div w:id="1353605101">
          <w:marLeft w:val="432"/>
          <w:marRight w:val="0"/>
          <w:marTop w:val="115"/>
          <w:marBottom w:val="0"/>
          <w:divBdr>
            <w:top w:val="none" w:sz="0" w:space="0" w:color="auto"/>
            <w:left w:val="none" w:sz="0" w:space="0" w:color="auto"/>
            <w:bottom w:val="none" w:sz="0" w:space="0" w:color="auto"/>
            <w:right w:val="none" w:sz="0" w:space="0" w:color="auto"/>
          </w:divBdr>
        </w:div>
        <w:div w:id="645553683">
          <w:marLeft w:val="432"/>
          <w:marRight w:val="0"/>
          <w:marTop w:val="115"/>
          <w:marBottom w:val="0"/>
          <w:divBdr>
            <w:top w:val="none" w:sz="0" w:space="0" w:color="auto"/>
            <w:left w:val="none" w:sz="0" w:space="0" w:color="auto"/>
            <w:bottom w:val="none" w:sz="0" w:space="0" w:color="auto"/>
            <w:right w:val="none" w:sz="0" w:space="0" w:color="auto"/>
          </w:divBdr>
        </w:div>
        <w:div w:id="885070539">
          <w:marLeft w:val="432"/>
          <w:marRight w:val="0"/>
          <w:marTop w:val="115"/>
          <w:marBottom w:val="0"/>
          <w:divBdr>
            <w:top w:val="none" w:sz="0" w:space="0" w:color="auto"/>
            <w:left w:val="none" w:sz="0" w:space="0" w:color="auto"/>
            <w:bottom w:val="none" w:sz="0" w:space="0" w:color="auto"/>
            <w:right w:val="none" w:sz="0" w:space="0" w:color="auto"/>
          </w:divBdr>
        </w:div>
        <w:div w:id="1811745394">
          <w:marLeft w:val="432"/>
          <w:marRight w:val="0"/>
          <w:marTop w:val="115"/>
          <w:marBottom w:val="0"/>
          <w:divBdr>
            <w:top w:val="none" w:sz="0" w:space="0" w:color="auto"/>
            <w:left w:val="none" w:sz="0" w:space="0" w:color="auto"/>
            <w:bottom w:val="none" w:sz="0" w:space="0" w:color="auto"/>
            <w:right w:val="none" w:sz="0" w:space="0" w:color="auto"/>
          </w:divBdr>
        </w:div>
        <w:div w:id="1010329479">
          <w:marLeft w:val="432"/>
          <w:marRight w:val="0"/>
          <w:marTop w:val="115"/>
          <w:marBottom w:val="0"/>
          <w:divBdr>
            <w:top w:val="none" w:sz="0" w:space="0" w:color="auto"/>
            <w:left w:val="none" w:sz="0" w:space="0" w:color="auto"/>
            <w:bottom w:val="none" w:sz="0" w:space="0" w:color="auto"/>
            <w:right w:val="none" w:sz="0" w:space="0" w:color="auto"/>
          </w:divBdr>
        </w:div>
        <w:div w:id="1343319728">
          <w:marLeft w:val="432"/>
          <w:marRight w:val="0"/>
          <w:marTop w:val="115"/>
          <w:marBottom w:val="0"/>
          <w:divBdr>
            <w:top w:val="none" w:sz="0" w:space="0" w:color="auto"/>
            <w:left w:val="none" w:sz="0" w:space="0" w:color="auto"/>
            <w:bottom w:val="none" w:sz="0" w:space="0" w:color="auto"/>
            <w:right w:val="none" w:sz="0" w:space="0" w:color="auto"/>
          </w:divBdr>
        </w:div>
        <w:div w:id="151993152">
          <w:marLeft w:val="432"/>
          <w:marRight w:val="0"/>
          <w:marTop w:val="115"/>
          <w:marBottom w:val="0"/>
          <w:divBdr>
            <w:top w:val="none" w:sz="0" w:space="0" w:color="auto"/>
            <w:left w:val="none" w:sz="0" w:space="0" w:color="auto"/>
            <w:bottom w:val="none" w:sz="0" w:space="0" w:color="auto"/>
            <w:right w:val="none" w:sz="0" w:space="0" w:color="auto"/>
          </w:divBdr>
        </w:div>
      </w:divsChild>
    </w:div>
    <w:div w:id="483818787">
      <w:bodyDiv w:val="1"/>
      <w:marLeft w:val="0"/>
      <w:marRight w:val="0"/>
      <w:marTop w:val="0"/>
      <w:marBottom w:val="0"/>
      <w:divBdr>
        <w:top w:val="none" w:sz="0" w:space="0" w:color="auto"/>
        <w:left w:val="none" w:sz="0" w:space="0" w:color="auto"/>
        <w:bottom w:val="none" w:sz="0" w:space="0" w:color="auto"/>
        <w:right w:val="none" w:sz="0" w:space="0" w:color="auto"/>
      </w:divBdr>
      <w:divsChild>
        <w:div w:id="1408527638">
          <w:marLeft w:val="547"/>
          <w:marRight w:val="0"/>
          <w:marTop w:val="101"/>
          <w:marBottom w:val="120"/>
          <w:divBdr>
            <w:top w:val="none" w:sz="0" w:space="0" w:color="auto"/>
            <w:left w:val="none" w:sz="0" w:space="0" w:color="auto"/>
            <w:bottom w:val="none" w:sz="0" w:space="0" w:color="auto"/>
            <w:right w:val="none" w:sz="0" w:space="0" w:color="auto"/>
          </w:divBdr>
        </w:div>
        <w:div w:id="2055813698">
          <w:marLeft w:val="547"/>
          <w:marRight w:val="0"/>
          <w:marTop w:val="101"/>
          <w:marBottom w:val="120"/>
          <w:divBdr>
            <w:top w:val="none" w:sz="0" w:space="0" w:color="auto"/>
            <w:left w:val="none" w:sz="0" w:space="0" w:color="auto"/>
            <w:bottom w:val="none" w:sz="0" w:space="0" w:color="auto"/>
            <w:right w:val="none" w:sz="0" w:space="0" w:color="auto"/>
          </w:divBdr>
        </w:div>
        <w:div w:id="457993878">
          <w:marLeft w:val="547"/>
          <w:marRight w:val="0"/>
          <w:marTop w:val="101"/>
          <w:marBottom w:val="120"/>
          <w:divBdr>
            <w:top w:val="none" w:sz="0" w:space="0" w:color="auto"/>
            <w:left w:val="none" w:sz="0" w:space="0" w:color="auto"/>
            <w:bottom w:val="none" w:sz="0" w:space="0" w:color="auto"/>
            <w:right w:val="none" w:sz="0" w:space="0" w:color="auto"/>
          </w:divBdr>
        </w:div>
        <w:div w:id="187137867">
          <w:marLeft w:val="547"/>
          <w:marRight w:val="0"/>
          <w:marTop w:val="101"/>
          <w:marBottom w:val="120"/>
          <w:divBdr>
            <w:top w:val="none" w:sz="0" w:space="0" w:color="auto"/>
            <w:left w:val="none" w:sz="0" w:space="0" w:color="auto"/>
            <w:bottom w:val="none" w:sz="0" w:space="0" w:color="auto"/>
            <w:right w:val="none" w:sz="0" w:space="0" w:color="auto"/>
          </w:divBdr>
        </w:div>
      </w:divsChild>
    </w:div>
    <w:div w:id="512647816">
      <w:bodyDiv w:val="1"/>
      <w:marLeft w:val="0"/>
      <w:marRight w:val="0"/>
      <w:marTop w:val="0"/>
      <w:marBottom w:val="0"/>
      <w:divBdr>
        <w:top w:val="none" w:sz="0" w:space="0" w:color="auto"/>
        <w:left w:val="none" w:sz="0" w:space="0" w:color="auto"/>
        <w:bottom w:val="none" w:sz="0" w:space="0" w:color="auto"/>
        <w:right w:val="none" w:sz="0" w:space="0" w:color="auto"/>
      </w:divBdr>
      <w:divsChild>
        <w:div w:id="163323051">
          <w:marLeft w:val="432"/>
          <w:marRight w:val="0"/>
          <w:marTop w:val="115"/>
          <w:marBottom w:val="0"/>
          <w:divBdr>
            <w:top w:val="none" w:sz="0" w:space="0" w:color="auto"/>
            <w:left w:val="none" w:sz="0" w:space="0" w:color="auto"/>
            <w:bottom w:val="none" w:sz="0" w:space="0" w:color="auto"/>
            <w:right w:val="none" w:sz="0" w:space="0" w:color="auto"/>
          </w:divBdr>
        </w:div>
        <w:div w:id="1771656634">
          <w:marLeft w:val="432"/>
          <w:marRight w:val="0"/>
          <w:marTop w:val="115"/>
          <w:marBottom w:val="0"/>
          <w:divBdr>
            <w:top w:val="none" w:sz="0" w:space="0" w:color="auto"/>
            <w:left w:val="none" w:sz="0" w:space="0" w:color="auto"/>
            <w:bottom w:val="none" w:sz="0" w:space="0" w:color="auto"/>
            <w:right w:val="none" w:sz="0" w:space="0" w:color="auto"/>
          </w:divBdr>
        </w:div>
        <w:div w:id="1756508818">
          <w:marLeft w:val="432"/>
          <w:marRight w:val="0"/>
          <w:marTop w:val="115"/>
          <w:marBottom w:val="0"/>
          <w:divBdr>
            <w:top w:val="none" w:sz="0" w:space="0" w:color="auto"/>
            <w:left w:val="none" w:sz="0" w:space="0" w:color="auto"/>
            <w:bottom w:val="none" w:sz="0" w:space="0" w:color="auto"/>
            <w:right w:val="none" w:sz="0" w:space="0" w:color="auto"/>
          </w:divBdr>
        </w:div>
        <w:div w:id="808480860">
          <w:marLeft w:val="432"/>
          <w:marRight w:val="0"/>
          <w:marTop w:val="115"/>
          <w:marBottom w:val="0"/>
          <w:divBdr>
            <w:top w:val="none" w:sz="0" w:space="0" w:color="auto"/>
            <w:left w:val="none" w:sz="0" w:space="0" w:color="auto"/>
            <w:bottom w:val="none" w:sz="0" w:space="0" w:color="auto"/>
            <w:right w:val="none" w:sz="0" w:space="0" w:color="auto"/>
          </w:divBdr>
        </w:div>
        <w:div w:id="637102415">
          <w:marLeft w:val="432"/>
          <w:marRight w:val="0"/>
          <w:marTop w:val="115"/>
          <w:marBottom w:val="0"/>
          <w:divBdr>
            <w:top w:val="none" w:sz="0" w:space="0" w:color="auto"/>
            <w:left w:val="none" w:sz="0" w:space="0" w:color="auto"/>
            <w:bottom w:val="none" w:sz="0" w:space="0" w:color="auto"/>
            <w:right w:val="none" w:sz="0" w:space="0" w:color="auto"/>
          </w:divBdr>
        </w:div>
      </w:divsChild>
    </w:div>
    <w:div w:id="515385995">
      <w:bodyDiv w:val="1"/>
      <w:marLeft w:val="0"/>
      <w:marRight w:val="0"/>
      <w:marTop w:val="0"/>
      <w:marBottom w:val="0"/>
      <w:divBdr>
        <w:top w:val="none" w:sz="0" w:space="0" w:color="auto"/>
        <w:left w:val="none" w:sz="0" w:space="0" w:color="auto"/>
        <w:bottom w:val="none" w:sz="0" w:space="0" w:color="auto"/>
        <w:right w:val="none" w:sz="0" w:space="0" w:color="auto"/>
      </w:divBdr>
      <w:divsChild>
        <w:div w:id="1045758459">
          <w:marLeft w:val="0"/>
          <w:marRight w:val="0"/>
          <w:marTop w:val="115"/>
          <w:marBottom w:val="0"/>
          <w:divBdr>
            <w:top w:val="none" w:sz="0" w:space="0" w:color="auto"/>
            <w:left w:val="none" w:sz="0" w:space="0" w:color="auto"/>
            <w:bottom w:val="none" w:sz="0" w:space="0" w:color="auto"/>
            <w:right w:val="none" w:sz="0" w:space="0" w:color="auto"/>
          </w:divBdr>
        </w:div>
        <w:div w:id="252053908">
          <w:marLeft w:val="0"/>
          <w:marRight w:val="0"/>
          <w:marTop w:val="115"/>
          <w:marBottom w:val="0"/>
          <w:divBdr>
            <w:top w:val="none" w:sz="0" w:space="0" w:color="auto"/>
            <w:left w:val="none" w:sz="0" w:space="0" w:color="auto"/>
            <w:bottom w:val="none" w:sz="0" w:space="0" w:color="auto"/>
            <w:right w:val="none" w:sz="0" w:space="0" w:color="auto"/>
          </w:divBdr>
        </w:div>
        <w:div w:id="222107261">
          <w:marLeft w:val="0"/>
          <w:marRight w:val="0"/>
          <w:marTop w:val="115"/>
          <w:marBottom w:val="0"/>
          <w:divBdr>
            <w:top w:val="none" w:sz="0" w:space="0" w:color="auto"/>
            <w:left w:val="none" w:sz="0" w:space="0" w:color="auto"/>
            <w:bottom w:val="none" w:sz="0" w:space="0" w:color="auto"/>
            <w:right w:val="none" w:sz="0" w:space="0" w:color="auto"/>
          </w:divBdr>
        </w:div>
        <w:div w:id="1463957661">
          <w:marLeft w:val="0"/>
          <w:marRight w:val="0"/>
          <w:marTop w:val="115"/>
          <w:marBottom w:val="0"/>
          <w:divBdr>
            <w:top w:val="none" w:sz="0" w:space="0" w:color="auto"/>
            <w:left w:val="none" w:sz="0" w:space="0" w:color="auto"/>
            <w:bottom w:val="none" w:sz="0" w:space="0" w:color="auto"/>
            <w:right w:val="none" w:sz="0" w:space="0" w:color="auto"/>
          </w:divBdr>
        </w:div>
        <w:div w:id="1758089866">
          <w:marLeft w:val="0"/>
          <w:marRight w:val="0"/>
          <w:marTop w:val="115"/>
          <w:marBottom w:val="0"/>
          <w:divBdr>
            <w:top w:val="none" w:sz="0" w:space="0" w:color="auto"/>
            <w:left w:val="none" w:sz="0" w:space="0" w:color="auto"/>
            <w:bottom w:val="none" w:sz="0" w:space="0" w:color="auto"/>
            <w:right w:val="none" w:sz="0" w:space="0" w:color="auto"/>
          </w:divBdr>
        </w:div>
      </w:divsChild>
    </w:div>
    <w:div w:id="531847239">
      <w:bodyDiv w:val="1"/>
      <w:marLeft w:val="0"/>
      <w:marRight w:val="0"/>
      <w:marTop w:val="0"/>
      <w:marBottom w:val="0"/>
      <w:divBdr>
        <w:top w:val="none" w:sz="0" w:space="0" w:color="auto"/>
        <w:left w:val="none" w:sz="0" w:space="0" w:color="auto"/>
        <w:bottom w:val="none" w:sz="0" w:space="0" w:color="auto"/>
        <w:right w:val="none" w:sz="0" w:space="0" w:color="auto"/>
      </w:divBdr>
      <w:divsChild>
        <w:div w:id="1926642739">
          <w:marLeft w:val="432"/>
          <w:marRight w:val="0"/>
          <w:marTop w:val="0"/>
          <w:marBottom w:val="0"/>
          <w:divBdr>
            <w:top w:val="none" w:sz="0" w:space="0" w:color="auto"/>
            <w:left w:val="none" w:sz="0" w:space="0" w:color="auto"/>
            <w:bottom w:val="none" w:sz="0" w:space="0" w:color="auto"/>
            <w:right w:val="none" w:sz="0" w:space="0" w:color="auto"/>
          </w:divBdr>
        </w:div>
        <w:div w:id="251595844">
          <w:marLeft w:val="432"/>
          <w:marRight w:val="0"/>
          <w:marTop w:val="0"/>
          <w:marBottom w:val="0"/>
          <w:divBdr>
            <w:top w:val="none" w:sz="0" w:space="0" w:color="auto"/>
            <w:left w:val="none" w:sz="0" w:space="0" w:color="auto"/>
            <w:bottom w:val="none" w:sz="0" w:space="0" w:color="auto"/>
            <w:right w:val="none" w:sz="0" w:space="0" w:color="auto"/>
          </w:divBdr>
        </w:div>
        <w:div w:id="165830452">
          <w:marLeft w:val="432"/>
          <w:marRight w:val="0"/>
          <w:marTop w:val="0"/>
          <w:marBottom w:val="0"/>
          <w:divBdr>
            <w:top w:val="none" w:sz="0" w:space="0" w:color="auto"/>
            <w:left w:val="none" w:sz="0" w:space="0" w:color="auto"/>
            <w:bottom w:val="none" w:sz="0" w:space="0" w:color="auto"/>
            <w:right w:val="none" w:sz="0" w:space="0" w:color="auto"/>
          </w:divBdr>
        </w:div>
        <w:div w:id="1800495107">
          <w:marLeft w:val="432"/>
          <w:marRight w:val="0"/>
          <w:marTop w:val="0"/>
          <w:marBottom w:val="0"/>
          <w:divBdr>
            <w:top w:val="none" w:sz="0" w:space="0" w:color="auto"/>
            <w:left w:val="none" w:sz="0" w:space="0" w:color="auto"/>
            <w:bottom w:val="none" w:sz="0" w:space="0" w:color="auto"/>
            <w:right w:val="none" w:sz="0" w:space="0" w:color="auto"/>
          </w:divBdr>
        </w:div>
        <w:div w:id="1985692188">
          <w:marLeft w:val="432"/>
          <w:marRight w:val="0"/>
          <w:marTop w:val="0"/>
          <w:marBottom w:val="0"/>
          <w:divBdr>
            <w:top w:val="none" w:sz="0" w:space="0" w:color="auto"/>
            <w:left w:val="none" w:sz="0" w:space="0" w:color="auto"/>
            <w:bottom w:val="none" w:sz="0" w:space="0" w:color="auto"/>
            <w:right w:val="none" w:sz="0" w:space="0" w:color="auto"/>
          </w:divBdr>
        </w:div>
        <w:div w:id="960068797">
          <w:marLeft w:val="432"/>
          <w:marRight w:val="0"/>
          <w:marTop w:val="0"/>
          <w:marBottom w:val="0"/>
          <w:divBdr>
            <w:top w:val="none" w:sz="0" w:space="0" w:color="auto"/>
            <w:left w:val="none" w:sz="0" w:space="0" w:color="auto"/>
            <w:bottom w:val="none" w:sz="0" w:space="0" w:color="auto"/>
            <w:right w:val="none" w:sz="0" w:space="0" w:color="auto"/>
          </w:divBdr>
        </w:div>
        <w:div w:id="2074890847">
          <w:marLeft w:val="432"/>
          <w:marRight w:val="0"/>
          <w:marTop w:val="0"/>
          <w:marBottom w:val="0"/>
          <w:divBdr>
            <w:top w:val="none" w:sz="0" w:space="0" w:color="auto"/>
            <w:left w:val="none" w:sz="0" w:space="0" w:color="auto"/>
            <w:bottom w:val="none" w:sz="0" w:space="0" w:color="auto"/>
            <w:right w:val="none" w:sz="0" w:space="0" w:color="auto"/>
          </w:divBdr>
        </w:div>
      </w:divsChild>
    </w:div>
    <w:div w:id="616571927">
      <w:bodyDiv w:val="1"/>
      <w:marLeft w:val="0"/>
      <w:marRight w:val="0"/>
      <w:marTop w:val="0"/>
      <w:marBottom w:val="0"/>
      <w:divBdr>
        <w:top w:val="none" w:sz="0" w:space="0" w:color="auto"/>
        <w:left w:val="none" w:sz="0" w:space="0" w:color="auto"/>
        <w:bottom w:val="none" w:sz="0" w:space="0" w:color="auto"/>
        <w:right w:val="none" w:sz="0" w:space="0" w:color="auto"/>
      </w:divBdr>
      <w:divsChild>
        <w:div w:id="1606576670">
          <w:marLeft w:val="547"/>
          <w:marRight w:val="0"/>
          <w:marTop w:val="77"/>
          <w:marBottom w:val="0"/>
          <w:divBdr>
            <w:top w:val="none" w:sz="0" w:space="0" w:color="auto"/>
            <w:left w:val="none" w:sz="0" w:space="0" w:color="auto"/>
            <w:bottom w:val="none" w:sz="0" w:space="0" w:color="auto"/>
            <w:right w:val="none" w:sz="0" w:space="0" w:color="auto"/>
          </w:divBdr>
        </w:div>
        <w:div w:id="830172070">
          <w:marLeft w:val="547"/>
          <w:marRight w:val="0"/>
          <w:marTop w:val="77"/>
          <w:marBottom w:val="0"/>
          <w:divBdr>
            <w:top w:val="none" w:sz="0" w:space="0" w:color="auto"/>
            <w:left w:val="none" w:sz="0" w:space="0" w:color="auto"/>
            <w:bottom w:val="none" w:sz="0" w:space="0" w:color="auto"/>
            <w:right w:val="none" w:sz="0" w:space="0" w:color="auto"/>
          </w:divBdr>
        </w:div>
        <w:div w:id="1426264238">
          <w:marLeft w:val="547"/>
          <w:marRight w:val="0"/>
          <w:marTop w:val="77"/>
          <w:marBottom w:val="0"/>
          <w:divBdr>
            <w:top w:val="none" w:sz="0" w:space="0" w:color="auto"/>
            <w:left w:val="none" w:sz="0" w:space="0" w:color="auto"/>
            <w:bottom w:val="none" w:sz="0" w:space="0" w:color="auto"/>
            <w:right w:val="none" w:sz="0" w:space="0" w:color="auto"/>
          </w:divBdr>
        </w:div>
        <w:div w:id="2048144742">
          <w:marLeft w:val="547"/>
          <w:marRight w:val="0"/>
          <w:marTop w:val="77"/>
          <w:marBottom w:val="0"/>
          <w:divBdr>
            <w:top w:val="none" w:sz="0" w:space="0" w:color="auto"/>
            <w:left w:val="none" w:sz="0" w:space="0" w:color="auto"/>
            <w:bottom w:val="none" w:sz="0" w:space="0" w:color="auto"/>
            <w:right w:val="none" w:sz="0" w:space="0" w:color="auto"/>
          </w:divBdr>
        </w:div>
      </w:divsChild>
    </w:div>
    <w:div w:id="671686046">
      <w:bodyDiv w:val="1"/>
      <w:marLeft w:val="0"/>
      <w:marRight w:val="0"/>
      <w:marTop w:val="0"/>
      <w:marBottom w:val="0"/>
      <w:divBdr>
        <w:top w:val="none" w:sz="0" w:space="0" w:color="auto"/>
        <w:left w:val="none" w:sz="0" w:space="0" w:color="auto"/>
        <w:bottom w:val="none" w:sz="0" w:space="0" w:color="auto"/>
        <w:right w:val="none" w:sz="0" w:space="0" w:color="auto"/>
      </w:divBdr>
      <w:divsChild>
        <w:div w:id="1047266379">
          <w:marLeft w:val="432"/>
          <w:marRight w:val="0"/>
          <w:marTop w:val="115"/>
          <w:marBottom w:val="0"/>
          <w:divBdr>
            <w:top w:val="none" w:sz="0" w:space="0" w:color="auto"/>
            <w:left w:val="none" w:sz="0" w:space="0" w:color="auto"/>
            <w:bottom w:val="none" w:sz="0" w:space="0" w:color="auto"/>
            <w:right w:val="none" w:sz="0" w:space="0" w:color="auto"/>
          </w:divBdr>
        </w:div>
        <w:div w:id="1133400275">
          <w:marLeft w:val="432"/>
          <w:marRight w:val="0"/>
          <w:marTop w:val="115"/>
          <w:marBottom w:val="0"/>
          <w:divBdr>
            <w:top w:val="none" w:sz="0" w:space="0" w:color="auto"/>
            <w:left w:val="none" w:sz="0" w:space="0" w:color="auto"/>
            <w:bottom w:val="none" w:sz="0" w:space="0" w:color="auto"/>
            <w:right w:val="none" w:sz="0" w:space="0" w:color="auto"/>
          </w:divBdr>
        </w:div>
        <w:div w:id="510608752">
          <w:marLeft w:val="432"/>
          <w:marRight w:val="0"/>
          <w:marTop w:val="115"/>
          <w:marBottom w:val="0"/>
          <w:divBdr>
            <w:top w:val="none" w:sz="0" w:space="0" w:color="auto"/>
            <w:left w:val="none" w:sz="0" w:space="0" w:color="auto"/>
            <w:bottom w:val="none" w:sz="0" w:space="0" w:color="auto"/>
            <w:right w:val="none" w:sz="0" w:space="0" w:color="auto"/>
          </w:divBdr>
        </w:div>
        <w:div w:id="1704668241">
          <w:marLeft w:val="432"/>
          <w:marRight w:val="0"/>
          <w:marTop w:val="115"/>
          <w:marBottom w:val="0"/>
          <w:divBdr>
            <w:top w:val="none" w:sz="0" w:space="0" w:color="auto"/>
            <w:left w:val="none" w:sz="0" w:space="0" w:color="auto"/>
            <w:bottom w:val="none" w:sz="0" w:space="0" w:color="auto"/>
            <w:right w:val="none" w:sz="0" w:space="0" w:color="auto"/>
          </w:divBdr>
        </w:div>
        <w:div w:id="923732740">
          <w:marLeft w:val="432"/>
          <w:marRight w:val="0"/>
          <w:marTop w:val="115"/>
          <w:marBottom w:val="0"/>
          <w:divBdr>
            <w:top w:val="none" w:sz="0" w:space="0" w:color="auto"/>
            <w:left w:val="none" w:sz="0" w:space="0" w:color="auto"/>
            <w:bottom w:val="none" w:sz="0" w:space="0" w:color="auto"/>
            <w:right w:val="none" w:sz="0" w:space="0" w:color="auto"/>
          </w:divBdr>
        </w:div>
      </w:divsChild>
    </w:div>
    <w:div w:id="700129604">
      <w:bodyDiv w:val="1"/>
      <w:marLeft w:val="0"/>
      <w:marRight w:val="0"/>
      <w:marTop w:val="0"/>
      <w:marBottom w:val="0"/>
      <w:divBdr>
        <w:top w:val="none" w:sz="0" w:space="0" w:color="auto"/>
        <w:left w:val="none" w:sz="0" w:space="0" w:color="auto"/>
        <w:bottom w:val="none" w:sz="0" w:space="0" w:color="auto"/>
        <w:right w:val="none" w:sz="0" w:space="0" w:color="auto"/>
      </w:divBdr>
      <w:divsChild>
        <w:div w:id="341055470">
          <w:marLeft w:val="432"/>
          <w:marRight w:val="0"/>
          <w:marTop w:val="115"/>
          <w:marBottom w:val="0"/>
          <w:divBdr>
            <w:top w:val="none" w:sz="0" w:space="0" w:color="auto"/>
            <w:left w:val="none" w:sz="0" w:space="0" w:color="auto"/>
            <w:bottom w:val="none" w:sz="0" w:space="0" w:color="auto"/>
            <w:right w:val="none" w:sz="0" w:space="0" w:color="auto"/>
          </w:divBdr>
        </w:div>
        <w:div w:id="1766414393">
          <w:marLeft w:val="432"/>
          <w:marRight w:val="0"/>
          <w:marTop w:val="115"/>
          <w:marBottom w:val="0"/>
          <w:divBdr>
            <w:top w:val="none" w:sz="0" w:space="0" w:color="auto"/>
            <w:left w:val="none" w:sz="0" w:space="0" w:color="auto"/>
            <w:bottom w:val="none" w:sz="0" w:space="0" w:color="auto"/>
            <w:right w:val="none" w:sz="0" w:space="0" w:color="auto"/>
          </w:divBdr>
        </w:div>
        <w:div w:id="413402102">
          <w:marLeft w:val="432"/>
          <w:marRight w:val="0"/>
          <w:marTop w:val="115"/>
          <w:marBottom w:val="0"/>
          <w:divBdr>
            <w:top w:val="none" w:sz="0" w:space="0" w:color="auto"/>
            <w:left w:val="none" w:sz="0" w:space="0" w:color="auto"/>
            <w:bottom w:val="none" w:sz="0" w:space="0" w:color="auto"/>
            <w:right w:val="none" w:sz="0" w:space="0" w:color="auto"/>
          </w:divBdr>
        </w:div>
        <w:div w:id="2066368058">
          <w:marLeft w:val="432"/>
          <w:marRight w:val="0"/>
          <w:marTop w:val="115"/>
          <w:marBottom w:val="0"/>
          <w:divBdr>
            <w:top w:val="none" w:sz="0" w:space="0" w:color="auto"/>
            <w:left w:val="none" w:sz="0" w:space="0" w:color="auto"/>
            <w:bottom w:val="none" w:sz="0" w:space="0" w:color="auto"/>
            <w:right w:val="none" w:sz="0" w:space="0" w:color="auto"/>
          </w:divBdr>
        </w:div>
      </w:divsChild>
    </w:div>
    <w:div w:id="747772004">
      <w:bodyDiv w:val="1"/>
      <w:marLeft w:val="0"/>
      <w:marRight w:val="0"/>
      <w:marTop w:val="0"/>
      <w:marBottom w:val="0"/>
      <w:divBdr>
        <w:top w:val="none" w:sz="0" w:space="0" w:color="auto"/>
        <w:left w:val="none" w:sz="0" w:space="0" w:color="auto"/>
        <w:bottom w:val="none" w:sz="0" w:space="0" w:color="auto"/>
        <w:right w:val="none" w:sz="0" w:space="0" w:color="auto"/>
      </w:divBdr>
    </w:div>
    <w:div w:id="759259049">
      <w:bodyDiv w:val="1"/>
      <w:marLeft w:val="0"/>
      <w:marRight w:val="0"/>
      <w:marTop w:val="0"/>
      <w:marBottom w:val="0"/>
      <w:divBdr>
        <w:top w:val="none" w:sz="0" w:space="0" w:color="auto"/>
        <w:left w:val="none" w:sz="0" w:space="0" w:color="auto"/>
        <w:bottom w:val="none" w:sz="0" w:space="0" w:color="auto"/>
        <w:right w:val="none" w:sz="0" w:space="0" w:color="auto"/>
      </w:divBdr>
    </w:div>
    <w:div w:id="831220107">
      <w:bodyDiv w:val="1"/>
      <w:marLeft w:val="0"/>
      <w:marRight w:val="0"/>
      <w:marTop w:val="0"/>
      <w:marBottom w:val="0"/>
      <w:divBdr>
        <w:top w:val="none" w:sz="0" w:space="0" w:color="auto"/>
        <w:left w:val="none" w:sz="0" w:space="0" w:color="auto"/>
        <w:bottom w:val="none" w:sz="0" w:space="0" w:color="auto"/>
        <w:right w:val="none" w:sz="0" w:space="0" w:color="auto"/>
      </w:divBdr>
    </w:div>
    <w:div w:id="834959454">
      <w:bodyDiv w:val="1"/>
      <w:marLeft w:val="0"/>
      <w:marRight w:val="0"/>
      <w:marTop w:val="0"/>
      <w:marBottom w:val="0"/>
      <w:divBdr>
        <w:top w:val="none" w:sz="0" w:space="0" w:color="auto"/>
        <w:left w:val="none" w:sz="0" w:space="0" w:color="auto"/>
        <w:bottom w:val="none" w:sz="0" w:space="0" w:color="auto"/>
        <w:right w:val="none" w:sz="0" w:space="0" w:color="auto"/>
      </w:divBdr>
      <w:divsChild>
        <w:div w:id="1371145909">
          <w:marLeft w:val="0"/>
          <w:marRight w:val="0"/>
          <w:marTop w:val="0"/>
          <w:marBottom w:val="0"/>
          <w:divBdr>
            <w:top w:val="none" w:sz="0" w:space="0" w:color="auto"/>
            <w:left w:val="none" w:sz="0" w:space="0" w:color="auto"/>
            <w:bottom w:val="none" w:sz="0" w:space="0" w:color="auto"/>
            <w:right w:val="none" w:sz="0" w:space="0" w:color="auto"/>
          </w:divBdr>
        </w:div>
        <w:div w:id="1375276788">
          <w:marLeft w:val="0"/>
          <w:marRight w:val="0"/>
          <w:marTop w:val="0"/>
          <w:marBottom w:val="0"/>
          <w:divBdr>
            <w:top w:val="none" w:sz="0" w:space="0" w:color="auto"/>
            <w:left w:val="none" w:sz="0" w:space="0" w:color="auto"/>
            <w:bottom w:val="none" w:sz="0" w:space="0" w:color="auto"/>
            <w:right w:val="none" w:sz="0" w:space="0" w:color="auto"/>
          </w:divBdr>
        </w:div>
        <w:div w:id="768082735">
          <w:marLeft w:val="0"/>
          <w:marRight w:val="0"/>
          <w:marTop w:val="0"/>
          <w:marBottom w:val="0"/>
          <w:divBdr>
            <w:top w:val="none" w:sz="0" w:space="0" w:color="auto"/>
            <w:left w:val="none" w:sz="0" w:space="0" w:color="auto"/>
            <w:bottom w:val="none" w:sz="0" w:space="0" w:color="auto"/>
            <w:right w:val="none" w:sz="0" w:space="0" w:color="auto"/>
          </w:divBdr>
        </w:div>
        <w:div w:id="784035656">
          <w:marLeft w:val="0"/>
          <w:marRight w:val="0"/>
          <w:marTop w:val="0"/>
          <w:marBottom w:val="0"/>
          <w:divBdr>
            <w:top w:val="none" w:sz="0" w:space="0" w:color="auto"/>
            <w:left w:val="none" w:sz="0" w:space="0" w:color="auto"/>
            <w:bottom w:val="none" w:sz="0" w:space="0" w:color="auto"/>
            <w:right w:val="none" w:sz="0" w:space="0" w:color="auto"/>
          </w:divBdr>
        </w:div>
        <w:div w:id="1063603796">
          <w:marLeft w:val="0"/>
          <w:marRight w:val="0"/>
          <w:marTop w:val="0"/>
          <w:marBottom w:val="0"/>
          <w:divBdr>
            <w:top w:val="none" w:sz="0" w:space="0" w:color="auto"/>
            <w:left w:val="none" w:sz="0" w:space="0" w:color="auto"/>
            <w:bottom w:val="none" w:sz="0" w:space="0" w:color="auto"/>
            <w:right w:val="none" w:sz="0" w:space="0" w:color="auto"/>
          </w:divBdr>
        </w:div>
        <w:div w:id="436368229">
          <w:marLeft w:val="0"/>
          <w:marRight w:val="0"/>
          <w:marTop w:val="0"/>
          <w:marBottom w:val="0"/>
          <w:divBdr>
            <w:top w:val="none" w:sz="0" w:space="0" w:color="auto"/>
            <w:left w:val="none" w:sz="0" w:space="0" w:color="auto"/>
            <w:bottom w:val="none" w:sz="0" w:space="0" w:color="auto"/>
            <w:right w:val="none" w:sz="0" w:space="0" w:color="auto"/>
          </w:divBdr>
        </w:div>
        <w:div w:id="22561390">
          <w:marLeft w:val="0"/>
          <w:marRight w:val="0"/>
          <w:marTop w:val="0"/>
          <w:marBottom w:val="0"/>
          <w:divBdr>
            <w:top w:val="none" w:sz="0" w:space="0" w:color="auto"/>
            <w:left w:val="none" w:sz="0" w:space="0" w:color="auto"/>
            <w:bottom w:val="none" w:sz="0" w:space="0" w:color="auto"/>
            <w:right w:val="none" w:sz="0" w:space="0" w:color="auto"/>
          </w:divBdr>
        </w:div>
        <w:div w:id="70584655">
          <w:marLeft w:val="0"/>
          <w:marRight w:val="0"/>
          <w:marTop w:val="0"/>
          <w:marBottom w:val="0"/>
          <w:divBdr>
            <w:top w:val="none" w:sz="0" w:space="0" w:color="auto"/>
            <w:left w:val="none" w:sz="0" w:space="0" w:color="auto"/>
            <w:bottom w:val="none" w:sz="0" w:space="0" w:color="auto"/>
            <w:right w:val="none" w:sz="0" w:space="0" w:color="auto"/>
          </w:divBdr>
        </w:div>
        <w:div w:id="397439349">
          <w:marLeft w:val="0"/>
          <w:marRight w:val="0"/>
          <w:marTop w:val="0"/>
          <w:marBottom w:val="0"/>
          <w:divBdr>
            <w:top w:val="none" w:sz="0" w:space="0" w:color="auto"/>
            <w:left w:val="none" w:sz="0" w:space="0" w:color="auto"/>
            <w:bottom w:val="none" w:sz="0" w:space="0" w:color="auto"/>
            <w:right w:val="none" w:sz="0" w:space="0" w:color="auto"/>
          </w:divBdr>
        </w:div>
        <w:div w:id="1291936028">
          <w:marLeft w:val="0"/>
          <w:marRight w:val="0"/>
          <w:marTop w:val="0"/>
          <w:marBottom w:val="0"/>
          <w:divBdr>
            <w:top w:val="none" w:sz="0" w:space="0" w:color="auto"/>
            <w:left w:val="none" w:sz="0" w:space="0" w:color="auto"/>
            <w:bottom w:val="none" w:sz="0" w:space="0" w:color="auto"/>
            <w:right w:val="none" w:sz="0" w:space="0" w:color="auto"/>
          </w:divBdr>
        </w:div>
        <w:div w:id="460000019">
          <w:marLeft w:val="0"/>
          <w:marRight w:val="0"/>
          <w:marTop w:val="0"/>
          <w:marBottom w:val="0"/>
          <w:divBdr>
            <w:top w:val="none" w:sz="0" w:space="0" w:color="auto"/>
            <w:left w:val="none" w:sz="0" w:space="0" w:color="auto"/>
            <w:bottom w:val="none" w:sz="0" w:space="0" w:color="auto"/>
            <w:right w:val="none" w:sz="0" w:space="0" w:color="auto"/>
          </w:divBdr>
        </w:div>
        <w:div w:id="1812597318">
          <w:marLeft w:val="0"/>
          <w:marRight w:val="0"/>
          <w:marTop w:val="0"/>
          <w:marBottom w:val="0"/>
          <w:divBdr>
            <w:top w:val="none" w:sz="0" w:space="0" w:color="auto"/>
            <w:left w:val="none" w:sz="0" w:space="0" w:color="auto"/>
            <w:bottom w:val="none" w:sz="0" w:space="0" w:color="auto"/>
            <w:right w:val="none" w:sz="0" w:space="0" w:color="auto"/>
          </w:divBdr>
        </w:div>
        <w:div w:id="452482622">
          <w:marLeft w:val="0"/>
          <w:marRight w:val="0"/>
          <w:marTop w:val="0"/>
          <w:marBottom w:val="0"/>
          <w:divBdr>
            <w:top w:val="none" w:sz="0" w:space="0" w:color="auto"/>
            <w:left w:val="none" w:sz="0" w:space="0" w:color="auto"/>
            <w:bottom w:val="none" w:sz="0" w:space="0" w:color="auto"/>
            <w:right w:val="none" w:sz="0" w:space="0" w:color="auto"/>
          </w:divBdr>
        </w:div>
        <w:div w:id="801458265">
          <w:marLeft w:val="0"/>
          <w:marRight w:val="0"/>
          <w:marTop w:val="0"/>
          <w:marBottom w:val="0"/>
          <w:divBdr>
            <w:top w:val="none" w:sz="0" w:space="0" w:color="auto"/>
            <w:left w:val="none" w:sz="0" w:space="0" w:color="auto"/>
            <w:bottom w:val="none" w:sz="0" w:space="0" w:color="auto"/>
            <w:right w:val="none" w:sz="0" w:space="0" w:color="auto"/>
          </w:divBdr>
        </w:div>
        <w:div w:id="665747235">
          <w:marLeft w:val="0"/>
          <w:marRight w:val="0"/>
          <w:marTop w:val="0"/>
          <w:marBottom w:val="0"/>
          <w:divBdr>
            <w:top w:val="none" w:sz="0" w:space="0" w:color="auto"/>
            <w:left w:val="none" w:sz="0" w:space="0" w:color="auto"/>
            <w:bottom w:val="none" w:sz="0" w:space="0" w:color="auto"/>
            <w:right w:val="none" w:sz="0" w:space="0" w:color="auto"/>
          </w:divBdr>
        </w:div>
        <w:div w:id="438645253">
          <w:marLeft w:val="0"/>
          <w:marRight w:val="0"/>
          <w:marTop w:val="0"/>
          <w:marBottom w:val="0"/>
          <w:divBdr>
            <w:top w:val="none" w:sz="0" w:space="0" w:color="auto"/>
            <w:left w:val="none" w:sz="0" w:space="0" w:color="auto"/>
            <w:bottom w:val="none" w:sz="0" w:space="0" w:color="auto"/>
            <w:right w:val="none" w:sz="0" w:space="0" w:color="auto"/>
          </w:divBdr>
        </w:div>
        <w:div w:id="84154315">
          <w:marLeft w:val="0"/>
          <w:marRight w:val="0"/>
          <w:marTop w:val="0"/>
          <w:marBottom w:val="0"/>
          <w:divBdr>
            <w:top w:val="none" w:sz="0" w:space="0" w:color="auto"/>
            <w:left w:val="none" w:sz="0" w:space="0" w:color="auto"/>
            <w:bottom w:val="none" w:sz="0" w:space="0" w:color="auto"/>
            <w:right w:val="none" w:sz="0" w:space="0" w:color="auto"/>
          </w:divBdr>
        </w:div>
        <w:div w:id="1690374069">
          <w:marLeft w:val="0"/>
          <w:marRight w:val="0"/>
          <w:marTop w:val="0"/>
          <w:marBottom w:val="0"/>
          <w:divBdr>
            <w:top w:val="none" w:sz="0" w:space="0" w:color="auto"/>
            <w:left w:val="none" w:sz="0" w:space="0" w:color="auto"/>
            <w:bottom w:val="none" w:sz="0" w:space="0" w:color="auto"/>
            <w:right w:val="none" w:sz="0" w:space="0" w:color="auto"/>
          </w:divBdr>
        </w:div>
        <w:div w:id="315106811">
          <w:marLeft w:val="0"/>
          <w:marRight w:val="0"/>
          <w:marTop w:val="0"/>
          <w:marBottom w:val="0"/>
          <w:divBdr>
            <w:top w:val="none" w:sz="0" w:space="0" w:color="auto"/>
            <w:left w:val="none" w:sz="0" w:space="0" w:color="auto"/>
            <w:bottom w:val="none" w:sz="0" w:space="0" w:color="auto"/>
            <w:right w:val="none" w:sz="0" w:space="0" w:color="auto"/>
          </w:divBdr>
        </w:div>
        <w:div w:id="724790434">
          <w:marLeft w:val="0"/>
          <w:marRight w:val="0"/>
          <w:marTop w:val="0"/>
          <w:marBottom w:val="0"/>
          <w:divBdr>
            <w:top w:val="none" w:sz="0" w:space="0" w:color="auto"/>
            <w:left w:val="none" w:sz="0" w:space="0" w:color="auto"/>
            <w:bottom w:val="none" w:sz="0" w:space="0" w:color="auto"/>
            <w:right w:val="none" w:sz="0" w:space="0" w:color="auto"/>
          </w:divBdr>
        </w:div>
        <w:div w:id="456532577">
          <w:marLeft w:val="0"/>
          <w:marRight w:val="0"/>
          <w:marTop w:val="0"/>
          <w:marBottom w:val="0"/>
          <w:divBdr>
            <w:top w:val="none" w:sz="0" w:space="0" w:color="auto"/>
            <w:left w:val="none" w:sz="0" w:space="0" w:color="auto"/>
            <w:bottom w:val="none" w:sz="0" w:space="0" w:color="auto"/>
            <w:right w:val="none" w:sz="0" w:space="0" w:color="auto"/>
          </w:divBdr>
        </w:div>
        <w:div w:id="117339539">
          <w:marLeft w:val="0"/>
          <w:marRight w:val="0"/>
          <w:marTop w:val="0"/>
          <w:marBottom w:val="0"/>
          <w:divBdr>
            <w:top w:val="none" w:sz="0" w:space="0" w:color="auto"/>
            <w:left w:val="none" w:sz="0" w:space="0" w:color="auto"/>
            <w:bottom w:val="none" w:sz="0" w:space="0" w:color="auto"/>
            <w:right w:val="none" w:sz="0" w:space="0" w:color="auto"/>
          </w:divBdr>
        </w:div>
        <w:div w:id="883910208">
          <w:marLeft w:val="0"/>
          <w:marRight w:val="0"/>
          <w:marTop w:val="0"/>
          <w:marBottom w:val="0"/>
          <w:divBdr>
            <w:top w:val="none" w:sz="0" w:space="0" w:color="auto"/>
            <w:left w:val="none" w:sz="0" w:space="0" w:color="auto"/>
            <w:bottom w:val="none" w:sz="0" w:space="0" w:color="auto"/>
            <w:right w:val="none" w:sz="0" w:space="0" w:color="auto"/>
          </w:divBdr>
        </w:div>
        <w:div w:id="1445423853">
          <w:marLeft w:val="0"/>
          <w:marRight w:val="0"/>
          <w:marTop w:val="0"/>
          <w:marBottom w:val="0"/>
          <w:divBdr>
            <w:top w:val="none" w:sz="0" w:space="0" w:color="auto"/>
            <w:left w:val="none" w:sz="0" w:space="0" w:color="auto"/>
            <w:bottom w:val="none" w:sz="0" w:space="0" w:color="auto"/>
            <w:right w:val="none" w:sz="0" w:space="0" w:color="auto"/>
          </w:divBdr>
        </w:div>
        <w:div w:id="507063543">
          <w:marLeft w:val="0"/>
          <w:marRight w:val="0"/>
          <w:marTop w:val="0"/>
          <w:marBottom w:val="0"/>
          <w:divBdr>
            <w:top w:val="none" w:sz="0" w:space="0" w:color="auto"/>
            <w:left w:val="none" w:sz="0" w:space="0" w:color="auto"/>
            <w:bottom w:val="none" w:sz="0" w:space="0" w:color="auto"/>
            <w:right w:val="none" w:sz="0" w:space="0" w:color="auto"/>
          </w:divBdr>
        </w:div>
        <w:div w:id="297684445">
          <w:marLeft w:val="0"/>
          <w:marRight w:val="0"/>
          <w:marTop w:val="0"/>
          <w:marBottom w:val="0"/>
          <w:divBdr>
            <w:top w:val="none" w:sz="0" w:space="0" w:color="auto"/>
            <w:left w:val="none" w:sz="0" w:space="0" w:color="auto"/>
            <w:bottom w:val="none" w:sz="0" w:space="0" w:color="auto"/>
            <w:right w:val="none" w:sz="0" w:space="0" w:color="auto"/>
          </w:divBdr>
        </w:div>
        <w:div w:id="597106119">
          <w:marLeft w:val="0"/>
          <w:marRight w:val="0"/>
          <w:marTop w:val="0"/>
          <w:marBottom w:val="0"/>
          <w:divBdr>
            <w:top w:val="none" w:sz="0" w:space="0" w:color="auto"/>
            <w:left w:val="none" w:sz="0" w:space="0" w:color="auto"/>
            <w:bottom w:val="none" w:sz="0" w:space="0" w:color="auto"/>
            <w:right w:val="none" w:sz="0" w:space="0" w:color="auto"/>
          </w:divBdr>
        </w:div>
        <w:div w:id="1786843751">
          <w:marLeft w:val="0"/>
          <w:marRight w:val="0"/>
          <w:marTop w:val="0"/>
          <w:marBottom w:val="0"/>
          <w:divBdr>
            <w:top w:val="none" w:sz="0" w:space="0" w:color="auto"/>
            <w:left w:val="none" w:sz="0" w:space="0" w:color="auto"/>
            <w:bottom w:val="none" w:sz="0" w:space="0" w:color="auto"/>
            <w:right w:val="none" w:sz="0" w:space="0" w:color="auto"/>
          </w:divBdr>
        </w:div>
        <w:div w:id="194117949">
          <w:marLeft w:val="0"/>
          <w:marRight w:val="0"/>
          <w:marTop w:val="0"/>
          <w:marBottom w:val="0"/>
          <w:divBdr>
            <w:top w:val="none" w:sz="0" w:space="0" w:color="auto"/>
            <w:left w:val="none" w:sz="0" w:space="0" w:color="auto"/>
            <w:bottom w:val="none" w:sz="0" w:space="0" w:color="auto"/>
            <w:right w:val="none" w:sz="0" w:space="0" w:color="auto"/>
          </w:divBdr>
        </w:div>
        <w:div w:id="1995602251">
          <w:marLeft w:val="0"/>
          <w:marRight w:val="0"/>
          <w:marTop w:val="0"/>
          <w:marBottom w:val="0"/>
          <w:divBdr>
            <w:top w:val="none" w:sz="0" w:space="0" w:color="auto"/>
            <w:left w:val="none" w:sz="0" w:space="0" w:color="auto"/>
            <w:bottom w:val="none" w:sz="0" w:space="0" w:color="auto"/>
            <w:right w:val="none" w:sz="0" w:space="0" w:color="auto"/>
          </w:divBdr>
        </w:div>
        <w:div w:id="1630743600">
          <w:marLeft w:val="0"/>
          <w:marRight w:val="0"/>
          <w:marTop w:val="0"/>
          <w:marBottom w:val="0"/>
          <w:divBdr>
            <w:top w:val="none" w:sz="0" w:space="0" w:color="auto"/>
            <w:left w:val="none" w:sz="0" w:space="0" w:color="auto"/>
            <w:bottom w:val="none" w:sz="0" w:space="0" w:color="auto"/>
            <w:right w:val="none" w:sz="0" w:space="0" w:color="auto"/>
          </w:divBdr>
        </w:div>
        <w:div w:id="910500700">
          <w:marLeft w:val="0"/>
          <w:marRight w:val="0"/>
          <w:marTop w:val="0"/>
          <w:marBottom w:val="0"/>
          <w:divBdr>
            <w:top w:val="none" w:sz="0" w:space="0" w:color="auto"/>
            <w:left w:val="none" w:sz="0" w:space="0" w:color="auto"/>
            <w:bottom w:val="none" w:sz="0" w:space="0" w:color="auto"/>
            <w:right w:val="none" w:sz="0" w:space="0" w:color="auto"/>
          </w:divBdr>
        </w:div>
        <w:div w:id="405764914">
          <w:marLeft w:val="0"/>
          <w:marRight w:val="0"/>
          <w:marTop w:val="0"/>
          <w:marBottom w:val="0"/>
          <w:divBdr>
            <w:top w:val="none" w:sz="0" w:space="0" w:color="auto"/>
            <w:left w:val="none" w:sz="0" w:space="0" w:color="auto"/>
            <w:bottom w:val="none" w:sz="0" w:space="0" w:color="auto"/>
            <w:right w:val="none" w:sz="0" w:space="0" w:color="auto"/>
          </w:divBdr>
        </w:div>
        <w:div w:id="1512717486">
          <w:marLeft w:val="0"/>
          <w:marRight w:val="0"/>
          <w:marTop w:val="0"/>
          <w:marBottom w:val="0"/>
          <w:divBdr>
            <w:top w:val="none" w:sz="0" w:space="0" w:color="auto"/>
            <w:left w:val="none" w:sz="0" w:space="0" w:color="auto"/>
            <w:bottom w:val="none" w:sz="0" w:space="0" w:color="auto"/>
            <w:right w:val="none" w:sz="0" w:space="0" w:color="auto"/>
          </w:divBdr>
        </w:div>
        <w:div w:id="1828277415">
          <w:marLeft w:val="0"/>
          <w:marRight w:val="0"/>
          <w:marTop w:val="0"/>
          <w:marBottom w:val="0"/>
          <w:divBdr>
            <w:top w:val="none" w:sz="0" w:space="0" w:color="auto"/>
            <w:left w:val="none" w:sz="0" w:space="0" w:color="auto"/>
            <w:bottom w:val="none" w:sz="0" w:space="0" w:color="auto"/>
            <w:right w:val="none" w:sz="0" w:space="0" w:color="auto"/>
          </w:divBdr>
        </w:div>
        <w:div w:id="972902076">
          <w:marLeft w:val="0"/>
          <w:marRight w:val="0"/>
          <w:marTop w:val="0"/>
          <w:marBottom w:val="0"/>
          <w:divBdr>
            <w:top w:val="none" w:sz="0" w:space="0" w:color="auto"/>
            <w:left w:val="none" w:sz="0" w:space="0" w:color="auto"/>
            <w:bottom w:val="none" w:sz="0" w:space="0" w:color="auto"/>
            <w:right w:val="none" w:sz="0" w:space="0" w:color="auto"/>
          </w:divBdr>
        </w:div>
        <w:div w:id="333919699">
          <w:marLeft w:val="0"/>
          <w:marRight w:val="0"/>
          <w:marTop w:val="0"/>
          <w:marBottom w:val="0"/>
          <w:divBdr>
            <w:top w:val="none" w:sz="0" w:space="0" w:color="auto"/>
            <w:left w:val="none" w:sz="0" w:space="0" w:color="auto"/>
            <w:bottom w:val="none" w:sz="0" w:space="0" w:color="auto"/>
            <w:right w:val="none" w:sz="0" w:space="0" w:color="auto"/>
          </w:divBdr>
        </w:div>
        <w:div w:id="1792285676">
          <w:marLeft w:val="0"/>
          <w:marRight w:val="0"/>
          <w:marTop w:val="0"/>
          <w:marBottom w:val="0"/>
          <w:divBdr>
            <w:top w:val="none" w:sz="0" w:space="0" w:color="auto"/>
            <w:left w:val="none" w:sz="0" w:space="0" w:color="auto"/>
            <w:bottom w:val="none" w:sz="0" w:space="0" w:color="auto"/>
            <w:right w:val="none" w:sz="0" w:space="0" w:color="auto"/>
          </w:divBdr>
        </w:div>
        <w:div w:id="1014384395">
          <w:marLeft w:val="0"/>
          <w:marRight w:val="0"/>
          <w:marTop w:val="0"/>
          <w:marBottom w:val="0"/>
          <w:divBdr>
            <w:top w:val="none" w:sz="0" w:space="0" w:color="auto"/>
            <w:left w:val="none" w:sz="0" w:space="0" w:color="auto"/>
            <w:bottom w:val="none" w:sz="0" w:space="0" w:color="auto"/>
            <w:right w:val="none" w:sz="0" w:space="0" w:color="auto"/>
          </w:divBdr>
        </w:div>
        <w:div w:id="242691353">
          <w:marLeft w:val="0"/>
          <w:marRight w:val="0"/>
          <w:marTop w:val="0"/>
          <w:marBottom w:val="0"/>
          <w:divBdr>
            <w:top w:val="none" w:sz="0" w:space="0" w:color="auto"/>
            <w:left w:val="none" w:sz="0" w:space="0" w:color="auto"/>
            <w:bottom w:val="none" w:sz="0" w:space="0" w:color="auto"/>
            <w:right w:val="none" w:sz="0" w:space="0" w:color="auto"/>
          </w:divBdr>
        </w:div>
        <w:div w:id="1002859277">
          <w:marLeft w:val="0"/>
          <w:marRight w:val="0"/>
          <w:marTop w:val="0"/>
          <w:marBottom w:val="0"/>
          <w:divBdr>
            <w:top w:val="none" w:sz="0" w:space="0" w:color="auto"/>
            <w:left w:val="none" w:sz="0" w:space="0" w:color="auto"/>
            <w:bottom w:val="none" w:sz="0" w:space="0" w:color="auto"/>
            <w:right w:val="none" w:sz="0" w:space="0" w:color="auto"/>
          </w:divBdr>
        </w:div>
        <w:div w:id="207381683">
          <w:marLeft w:val="0"/>
          <w:marRight w:val="0"/>
          <w:marTop w:val="0"/>
          <w:marBottom w:val="0"/>
          <w:divBdr>
            <w:top w:val="none" w:sz="0" w:space="0" w:color="auto"/>
            <w:left w:val="none" w:sz="0" w:space="0" w:color="auto"/>
            <w:bottom w:val="none" w:sz="0" w:space="0" w:color="auto"/>
            <w:right w:val="none" w:sz="0" w:space="0" w:color="auto"/>
          </w:divBdr>
        </w:div>
        <w:div w:id="1002509204">
          <w:marLeft w:val="0"/>
          <w:marRight w:val="0"/>
          <w:marTop w:val="0"/>
          <w:marBottom w:val="0"/>
          <w:divBdr>
            <w:top w:val="none" w:sz="0" w:space="0" w:color="auto"/>
            <w:left w:val="none" w:sz="0" w:space="0" w:color="auto"/>
            <w:bottom w:val="none" w:sz="0" w:space="0" w:color="auto"/>
            <w:right w:val="none" w:sz="0" w:space="0" w:color="auto"/>
          </w:divBdr>
        </w:div>
      </w:divsChild>
    </w:div>
    <w:div w:id="843474984">
      <w:bodyDiv w:val="1"/>
      <w:marLeft w:val="0"/>
      <w:marRight w:val="0"/>
      <w:marTop w:val="0"/>
      <w:marBottom w:val="0"/>
      <w:divBdr>
        <w:top w:val="none" w:sz="0" w:space="0" w:color="auto"/>
        <w:left w:val="none" w:sz="0" w:space="0" w:color="auto"/>
        <w:bottom w:val="none" w:sz="0" w:space="0" w:color="auto"/>
        <w:right w:val="none" w:sz="0" w:space="0" w:color="auto"/>
      </w:divBdr>
      <w:divsChild>
        <w:div w:id="627664760">
          <w:marLeft w:val="0"/>
          <w:marRight w:val="0"/>
          <w:marTop w:val="0"/>
          <w:marBottom w:val="0"/>
          <w:divBdr>
            <w:top w:val="none" w:sz="0" w:space="0" w:color="auto"/>
            <w:left w:val="none" w:sz="0" w:space="0" w:color="auto"/>
            <w:bottom w:val="none" w:sz="0" w:space="0" w:color="auto"/>
            <w:right w:val="none" w:sz="0" w:space="0" w:color="auto"/>
          </w:divBdr>
        </w:div>
        <w:div w:id="245192742">
          <w:marLeft w:val="0"/>
          <w:marRight w:val="0"/>
          <w:marTop w:val="0"/>
          <w:marBottom w:val="0"/>
          <w:divBdr>
            <w:top w:val="none" w:sz="0" w:space="0" w:color="auto"/>
            <w:left w:val="none" w:sz="0" w:space="0" w:color="auto"/>
            <w:bottom w:val="none" w:sz="0" w:space="0" w:color="auto"/>
            <w:right w:val="none" w:sz="0" w:space="0" w:color="auto"/>
          </w:divBdr>
        </w:div>
        <w:div w:id="1229731388">
          <w:marLeft w:val="0"/>
          <w:marRight w:val="0"/>
          <w:marTop w:val="0"/>
          <w:marBottom w:val="0"/>
          <w:divBdr>
            <w:top w:val="none" w:sz="0" w:space="0" w:color="auto"/>
            <w:left w:val="none" w:sz="0" w:space="0" w:color="auto"/>
            <w:bottom w:val="none" w:sz="0" w:space="0" w:color="auto"/>
            <w:right w:val="none" w:sz="0" w:space="0" w:color="auto"/>
          </w:divBdr>
        </w:div>
      </w:divsChild>
    </w:div>
    <w:div w:id="909660007">
      <w:bodyDiv w:val="1"/>
      <w:marLeft w:val="0"/>
      <w:marRight w:val="0"/>
      <w:marTop w:val="0"/>
      <w:marBottom w:val="0"/>
      <w:divBdr>
        <w:top w:val="none" w:sz="0" w:space="0" w:color="auto"/>
        <w:left w:val="none" w:sz="0" w:space="0" w:color="auto"/>
        <w:bottom w:val="none" w:sz="0" w:space="0" w:color="auto"/>
        <w:right w:val="none" w:sz="0" w:space="0" w:color="auto"/>
      </w:divBdr>
      <w:divsChild>
        <w:div w:id="607854911">
          <w:marLeft w:val="432"/>
          <w:marRight w:val="0"/>
          <w:marTop w:val="115"/>
          <w:marBottom w:val="0"/>
          <w:divBdr>
            <w:top w:val="none" w:sz="0" w:space="0" w:color="auto"/>
            <w:left w:val="none" w:sz="0" w:space="0" w:color="auto"/>
            <w:bottom w:val="none" w:sz="0" w:space="0" w:color="auto"/>
            <w:right w:val="none" w:sz="0" w:space="0" w:color="auto"/>
          </w:divBdr>
        </w:div>
        <w:div w:id="2086298232">
          <w:marLeft w:val="432"/>
          <w:marRight w:val="0"/>
          <w:marTop w:val="115"/>
          <w:marBottom w:val="0"/>
          <w:divBdr>
            <w:top w:val="none" w:sz="0" w:space="0" w:color="auto"/>
            <w:left w:val="none" w:sz="0" w:space="0" w:color="auto"/>
            <w:bottom w:val="none" w:sz="0" w:space="0" w:color="auto"/>
            <w:right w:val="none" w:sz="0" w:space="0" w:color="auto"/>
          </w:divBdr>
        </w:div>
        <w:div w:id="702094430">
          <w:marLeft w:val="432"/>
          <w:marRight w:val="0"/>
          <w:marTop w:val="115"/>
          <w:marBottom w:val="0"/>
          <w:divBdr>
            <w:top w:val="none" w:sz="0" w:space="0" w:color="auto"/>
            <w:left w:val="none" w:sz="0" w:space="0" w:color="auto"/>
            <w:bottom w:val="none" w:sz="0" w:space="0" w:color="auto"/>
            <w:right w:val="none" w:sz="0" w:space="0" w:color="auto"/>
          </w:divBdr>
        </w:div>
        <w:div w:id="1105466388">
          <w:marLeft w:val="432"/>
          <w:marRight w:val="0"/>
          <w:marTop w:val="115"/>
          <w:marBottom w:val="0"/>
          <w:divBdr>
            <w:top w:val="none" w:sz="0" w:space="0" w:color="auto"/>
            <w:left w:val="none" w:sz="0" w:space="0" w:color="auto"/>
            <w:bottom w:val="none" w:sz="0" w:space="0" w:color="auto"/>
            <w:right w:val="none" w:sz="0" w:space="0" w:color="auto"/>
          </w:divBdr>
        </w:div>
        <w:div w:id="1635483074">
          <w:marLeft w:val="432"/>
          <w:marRight w:val="0"/>
          <w:marTop w:val="115"/>
          <w:marBottom w:val="0"/>
          <w:divBdr>
            <w:top w:val="none" w:sz="0" w:space="0" w:color="auto"/>
            <w:left w:val="none" w:sz="0" w:space="0" w:color="auto"/>
            <w:bottom w:val="none" w:sz="0" w:space="0" w:color="auto"/>
            <w:right w:val="none" w:sz="0" w:space="0" w:color="auto"/>
          </w:divBdr>
        </w:div>
        <w:div w:id="430127408">
          <w:marLeft w:val="432"/>
          <w:marRight w:val="0"/>
          <w:marTop w:val="115"/>
          <w:marBottom w:val="0"/>
          <w:divBdr>
            <w:top w:val="none" w:sz="0" w:space="0" w:color="auto"/>
            <w:left w:val="none" w:sz="0" w:space="0" w:color="auto"/>
            <w:bottom w:val="none" w:sz="0" w:space="0" w:color="auto"/>
            <w:right w:val="none" w:sz="0" w:space="0" w:color="auto"/>
          </w:divBdr>
        </w:div>
        <w:div w:id="163126335">
          <w:marLeft w:val="432"/>
          <w:marRight w:val="0"/>
          <w:marTop w:val="240"/>
          <w:marBottom w:val="0"/>
          <w:divBdr>
            <w:top w:val="none" w:sz="0" w:space="0" w:color="auto"/>
            <w:left w:val="none" w:sz="0" w:space="0" w:color="auto"/>
            <w:bottom w:val="none" w:sz="0" w:space="0" w:color="auto"/>
            <w:right w:val="none" w:sz="0" w:space="0" w:color="auto"/>
          </w:divBdr>
        </w:div>
      </w:divsChild>
    </w:div>
    <w:div w:id="914780398">
      <w:bodyDiv w:val="1"/>
      <w:marLeft w:val="0"/>
      <w:marRight w:val="0"/>
      <w:marTop w:val="0"/>
      <w:marBottom w:val="0"/>
      <w:divBdr>
        <w:top w:val="none" w:sz="0" w:space="0" w:color="auto"/>
        <w:left w:val="none" w:sz="0" w:space="0" w:color="auto"/>
        <w:bottom w:val="none" w:sz="0" w:space="0" w:color="auto"/>
        <w:right w:val="none" w:sz="0" w:space="0" w:color="auto"/>
      </w:divBdr>
      <w:divsChild>
        <w:div w:id="377552929">
          <w:marLeft w:val="0"/>
          <w:marRight w:val="0"/>
          <w:marTop w:val="0"/>
          <w:marBottom w:val="0"/>
          <w:divBdr>
            <w:top w:val="none" w:sz="0" w:space="0" w:color="auto"/>
            <w:left w:val="none" w:sz="0" w:space="0" w:color="auto"/>
            <w:bottom w:val="none" w:sz="0" w:space="0" w:color="auto"/>
            <w:right w:val="none" w:sz="0" w:space="0" w:color="auto"/>
          </w:divBdr>
        </w:div>
        <w:div w:id="1859656661">
          <w:marLeft w:val="0"/>
          <w:marRight w:val="0"/>
          <w:marTop w:val="0"/>
          <w:marBottom w:val="0"/>
          <w:divBdr>
            <w:top w:val="none" w:sz="0" w:space="0" w:color="auto"/>
            <w:left w:val="none" w:sz="0" w:space="0" w:color="auto"/>
            <w:bottom w:val="none" w:sz="0" w:space="0" w:color="auto"/>
            <w:right w:val="none" w:sz="0" w:space="0" w:color="auto"/>
          </w:divBdr>
        </w:div>
        <w:div w:id="1232497750">
          <w:marLeft w:val="0"/>
          <w:marRight w:val="0"/>
          <w:marTop w:val="0"/>
          <w:marBottom w:val="0"/>
          <w:divBdr>
            <w:top w:val="none" w:sz="0" w:space="0" w:color="auto"/>
            <w:left w:val="none" w:sz="0" w:space="0" w:color="auto"/>
            <w:bottom w:val="none" w:sz="0" w:space="0" w:color="auto"/>
            <w:right w:val="none" w:sz="0" w:space="0" w:color="auto"/>
          </w:divBdr>
        </w:div>
        <w:div w:id="1292663357">
          <w:marLeft w:val="0"/>
          <w:marRight w:val="0"/>
          <w:marTop w:val="0"/>
          <w:marBottom w:val="0"/>
          <w:divBdr>
            <w:top w:val="none" w:sz="0" w:space="0" w:color="auto"/>
            <w:left w:val="none" w:sz="0" w:space="0" w:color="auto"/>
            <w:bottom w:val="none" w:sz="0" w:space="0" w:color="auto"/>
            <w:right w:val="none" w:sz="0" w:space="0" w:color="auto"/>
          </w:divBdr>
        </w:div>
        <w:div w:id="576787392">
          <w:marLeft w:val="0"/>
          <w:marRight w:val="0"/>
          <w:marTop w:val="0"/>
          <w:marBottom w:val="0"/>
          <w:divBdr>
            <w:top w:val="none" w:sz="0" w:space="0" w:color="auto"/>
            <w:left w:val="none" w:sz="0" w:space="0" w:color="auto"/>
            <w:bottom w:val="none" w:sz="0" w:space="0" w:color="auto"/>
            <w:right w:val="none" w:sz="0" w:space="0" w:color="auto"/>
          </w:divBdr>
        </w:div>
        <w:div w:id="897940707">
          <w:marLeft w:val="0"/>
          <w:marRight w:val="0"/>
          <w:marTop w:val="0"/>
          <w:marBottom w:val="0"/>
          <w:divBdr>
            <w:top w:val="none" w:sz="0" w:space="0" w:color="auto"/>
            <w:left w:val="none" w:sz="0" w:space="0" w:color="auto"/>
            <w:bottom w:val="none" w:sz="0" w:space="0" w:color="auto"/>
            <w:right w:val="none" w:sz="0" w:space="0" w:color="auto"/>
          </w:divBdr>
        </w:div>
        <w:div w:id="809178725">
          <w:marLeft w:val="0"/>
          <w:marRight w:val="0"/>
          <w:marTop w:val="0"/>
          <w:marBottom w:val="0"/>
          <w:divBdr>
            <w:top w:val="none" w:sz="0" w:space="0" w:color="auto"/>
            <w:left w:val="none" w:sz="0" w:space="0" w:color="auto"/>
            <w:bottom w:val="none" w:sz="0" w:space="0" w:color="auto"/>
            <w:right w:val="none" w:sz="0" w:space="0" w:color="auto"/>
          </w:divBdr>
        </w:div>
        <w:div w:id="922494423">
          <w:marLeft w:val="0"/>
          <w:marRight w:val="0"/>
          <w:marTop w:val="0"/>
          <w:marBottom w:val="0"/>
          <w:divBdr>
            <w:top w:val="none" w:sz="0" w:space="0" w:color="auto"/>
            <w:left w:val="none" w:sz="0" w:space="0" w:color="auto"/>
            <w:bottom w:val="none" w:sz="0" w:space="0" w:color="auto"/>
            <w:right w:val="none" w:sz="0" w:space="0" w:color="auto"/>
          </w:divBdr>
        </w:div>
      </w:divsChild>
    </w:div>
    <w:div w:id="928931594">
      <w:bodyDiv w:val="1"/>
      <w:marLeft w:val="0"/>
      <w:marRight w:val="0"/>
      <w:marTop w:val="0"/>
      <w:marBottom w:val="0"/>
      <w:divBdr>
        <w:top w:val="none" w:sz="0" w:space="0" w:color="auto"/>
        <w:left w:val="none" w:sz="0" w:space="0" w:color="auto"/>
        <w:bottom w:val="none" w:sz="0" w:space="0" w:color="auto"/>
        <w:right w:val="none" w:sz="0" w:space="0" w:color="auto"/>
      </w:divBdr>
    </w:div>
    <w:div w:id="943609212">
      <w:bodyDiv w:val="1"/>
      <w:marLeft w:val="0"/>
      <w:marRight w:val="0"/>
      <w:marTop w:val="0"/>
      <w:marBottom w:val="0"/>
      <w:divBdr>
        <w:top w:val="none" w:sz="0" w:space="0" w:color="auto"/>
        <w:left w:val="none" w:sz="0" w:space="0" w:color="auto"/>
        <w:bottom w:val="none" w:sz="0" w:space="0" w:color="auto"/>
        <w:right w:val="none" w:sz="0" w:space="0" w:color="auto"/>
      </w:divBdr>
      <w:divsChild>
        <w:div w:id="1143766332">
          <w:marLeft w:val="778"/>
          <w:marRight w:val="0"/>
          <w:marTop w:val="115"/>
          <w:marBottom w:val="0"/>
          <w:divBdr>
            <w:top w:val="none" w:sz="0" w:space="0" w:color="auto"/>
            <w:left w:val="none" w:sz="0" w:space="0" w:color="auto"/>
            <w:bottom w:val="none" w:sz="0" w:space="0" w:color="auto"/>
            <w:right w:val="none" w:sz="0" w:space="0" w:color="auto"/>
          </w:divBdr>
        </w:div>
        <w:div w:id="332343243">
          <w:marLeft w:val="778"/>
          <w:marRight w:val="0"/>
          <w:marTop w:val="115"/>
          <w:marBottom w:val="0"/>
          <w:divBdr>
            <w:top w:val="none" w:sz="0" w:space="0" w:color="auto"/>
            <w:left w:val="none" w:sz="0" w:space="0" w:color="auto"/>
            <w:bottom w:val="none" w:sz="0" w:space="0" w:color="auto"/>
            <w:right w:val="none" w:sz="0" w:space="0" w:color="auto"/>
          </w:divBdr>
        </w:div>
        <w:div w:id="849950567">
          <w:marLeft w:val="778"/>
          <w:marRight w:val="0"/>
          <w:marTop w:val="115"/>
          <w:marBottom w:val="0"/>
          <w:divBdr>
            <w:top w:val="none" w:sz="0" w:space="0" w:color="auto"/>
            <w:left w:val="none" w:sz="0" w:space="0" w:color="auto"/>
            <w:bottom w:val="none" w:sz="0" w:space="0" w:color="auto"/>
            <w:right w:val="none" w:sz="0" w:space="0" w:color="auto"/>
          </w:divBdr>
        </w:div>
        <w:div w:id="27490637">
          <w:marLeft w:val="778"/>
          <w:marRight w:val="0"/>
          <w:marTop w:val="115"/>
          <w:marBottom w:val="0"/>
          <w:divBdr>
            <w:top w:val="none" w:sz="0" w:space="0" w:color="auto"/>
            <w:left w:val="none" w:sz="0" w:space="0" w:color="auto"/>
            <w:bottom w:val="none" w:sz="0" w:space="0" w:color="auto"/>
            <w:right w:val="none" w:sz="0" w:space="0" w:color="auto"/>
          </w:divBdr>
        </w:div>
      </w:divsChild>
    </w:div>
    <w:div w:id="1025643516">
      <w:bodyDiv w:val="1"/>
      <w:marLeft w:val="0"/>
      <w:marRight w:val="0"/>
      <w:marTop w:val="0"/>
      <w:marBottom w:val="0"/>
      <w:divBdr>
        <w:top w:val="none" w:sz="0" w:space="0" w:color="auto"/>
        <w:left w:val="none" w:sz="0" w:space="0" w:color="auto"/>
        <w:bottom w:val="none" w:sz="0" w:space="0" w:color="auto"/>
        <w:right w:val="none" w:sz="0" w:space="0" w:color="auto"/>
      </w:divBdr>
    </w:div>
    <w:div w:id="1029448263">
      <w:bodyDiv w:val="1"/>
      <w:marLeft w:val="0"/>
      <w:marRight w:val="0"/>
      <w:marTop w:val="0"/>
      <w:marBottom w:val="0"/>
      <w:divBdr>
        <w:top w:val="none" w:sz="0" w:space="0" w:color="auto"/>
        <w:left w:val="none" w:sz="0" w:space="0" w:color="auto"/>
        <w:bottom w:val="none" w:sz="0" w:space="0" w:color="auto"/>
        <w:right w:val="none" w:sz="0" w:space="0" w:color="auto"/>
      </w:divBdr>
      <w:divsChild>
        <w:div w:id="688726874">
          <w:marLeft w:val="432"/>
          <w:marRight w:val="0"/>
          <w:marTop w:val="115"/>
          <w:marBottom w:val="0"/>
          <w:divBdr>
            <w:top w:val="none" w:sz="0" w:space="0" w:color="auto"/>
            <w:left w:val="none" w:sz="0" w:space="0" w:color="auto"/>
            <w:bottom w:val="none" w:sz="0" w:space="0" w:color="auto"/>
            <w:right w:val="none" w:sz="0" w:space="0" w:color="auto"/>
          </w:divBdr>
        </w:div>
      </w:divsChild>
    </w:div>
    <w:div w:id="1034190191">
      <w:bodyDiv w:val="1"/>
      <w:marLeft w:val="0"/>
      <w:marRight w:val="0"/>
      <w:marTop w:val="0"/>
      <w:marBottom w:val="0"/>
      <w:divBdr>
        <w:top w:val="none" w:sz="0" w:space="0" w:color="auto"/>
        <w:left w:val="none" w:sz="0" w:space="0" w:color="auto"/>
        <w:bottom w:val="none" w:sz="0" w:space="0" w:color="auto"/>
        <w:right w:val="none" w:sz="0" w:space="0" w:color="auto"/>
      </w:divBdr>
    </w:div>
    <w:div w:id="1073744125">
      <w:bodyDiv w:val="1"/>
      <w:marLeft w:val="0"/>
      <w:marRight w:val="0"/>
      <w:marTop w:val="0"/>
      <w:marBottom w:val="0"/>
      <w:divBdr>
        <w:top w:val="none" w:sz="0" w:space="0" w:color="auto"/>
        <w:left w:val="none" w:sz="0" w:space="0" w:color="auto"/>
        <w:bottom w:val="none" w:sz="0" w:space="0" w:color="auto"/>
        <w:right w:val="none" w:sz="0" w:space="0" w:color="auto"/>
      </w:divBdr>
      <w:divsChild>
        <w:div w:id="1845122972">
          <w:marLeft w:val="0"/>
          <w:marRight w:val="0"/>
          <w:marTop w:val="0"/>
          <w:marBottom w:val="0"/>
          <w:divBdr>
            <w:top w:val="none" w:sz="0" w:space="0" w:color="auto"/>
            <w:left w:val="none" w:sz="0" w:space="0" w:color="auto"/>
            <w:bottom w:val="none" w:sz="0" w:space="0" w:color="auto"/>
            <w:right w:val="none" w:sz="0" w:space="0" w:color="auto"/>
          </w:divBdr>
        </w:div>
        <w:div w:id="445393192">
          <w:marLeft w:val="0"/>
          <w:marRight w:val="0"/>
          <w:marTop w:val="0"/>
          <w:marBottom w:val="0"/>
          <w:divBdr>
            <w:top w:val="none" w:sz="0" w:space="0" w:color="auto"/>
            <w:left w:val="none" w:sz="0" w:space="0" w:color="auto"/>
            <w:bottom w:val="none" w:sz="0" w:space="0" w:color="auto"/>
            <w:right w:val="none" w:sz="0" w:space="0" w:color="auto"/>
          </w:divBdr>
        </w:div>
        <w:div w:id="51931889">
          <w:marLeft w:val="0"/>
          <w:marRight w:val="0"/>
          <w:marTop w:val="0"/>
          <w:marBottom w:val="0"/>
          <w:divBdr>
            <w:top w:val="none" w:sz="0" w:space="0" w:color="auto"/>
            <w:left w:val="none" w:sz="0" w:space="0" w:color="auto"/>
            <w:bottom w:val="none" w:sz="0" w:space="0" w:color="auto"/>
            <w:right w:val="none" w:sz="0" w:space="0" w:color="auto"/>
          </w:divBdr>
        </w:div>
      </w:divsChild>
    </w:div>
    <w:div w:id="1117140995">
      <w:bodyDiv w:val="1"/>
      <w:marLeft w:val="0"/>
      <w:marRight w:val="0"/>
      <w:marTop w:val="0"/>
      <w:marBottom w:val="0"/>
      <w:divBdr>
        <w:top w:val="none" w:sz="0" w:space="0" w:color="auto"/>
        <w:left w:val="none" w:sz="0" w:space="0" w:color="auto"/>
        <w:bottom w:val="none" w:sz="0" w:space="0" w:color="auto"/>
        <w:right w:val="none" w:sz="0" w:space="0" w:color="auto"/>
      </w:divBdr>
    </w:div>
    <w:div w:id="1222909488">
      <w:bodyDiv w:val="1"/>
      <w:marLeft w:val="0"/>
      <w:marRight w:val="0"/>
      <w:marTop w:val="0"/>
      <w:marBottom w:val="0"/>
      <w:divBdr>
        <w:top w:val="none" w:sz="0" w:space="0" w:color="auto"/>
        <w:left w:val="none" w:sz="0" w:space="0" w:color="auto"/>
        <w:bottom w:val="none" w:sz="0" w:space="0" w:color="auto"/>
        <w:right w:val="none" w:sz="0" w:space="0" w:color="auto"/>
      </w:divBdr>
    </w:div>
    <w:div w:id="1234970995">
      <w:bodyDiv w:val="1"/>
      <w:marLeft w:val="0"/>
      <w:marRight w:val="0"/>
      <w:marTop w:val="0"/>
      <w:marBottom w:val="0"/>
      <w:divBdr>
        <w:top w:val="none" w:sz="0" w:space="0" w:color="auto"/>
        <w:left w:val="none" w:sz="0" w:space="0" w:color="auto"/>
        <w:bottom w:val="none" w:sz="0" w:space="0" w:color="auto"/>
        <w:right w:val="none" w:sz="0" w:space="0" w:color="auto"/>
      </w:divBdr>
    </w:div>
    <w:div w:id="1285845367">
      <w:bodyDiv w:val="1"/>
      <w:marLeft w:val="0"/>
      <w:marRight w:val="0"/>
      <w:marTop w:val="0"/>
      <w:marBottom w:val="0"/>
      <w:divBdr>
        <w:top w:val="none" w:sz="0" w:space="0" w:color="auto"/>
        <w:left w:val="none" w:sz="0" w:space="0" w:color="auto"/>
        <w:bottom w:val="none" w:sz="0" w:space="0" w:color="auto"/>
        <w:right w:val="none" w:sz="0" w:space="0" w:color="auto"/>
      </w:divBdr>
    </w:div>
    <w:div w:id="1291474957">
      <w:bodyDiv w:val="1"/>
      <w:marLeft w:val="0"/>
      <w:marRight w:val="0"/>
      <w:marTop w:val="0"/>
      <w:marBottom w:val="0"/>
      <w:divBdr>
        <w:top w:val="none" w:sz="0" w:space="0" w:color="auto"/>
        <w:left w:val="none" w:sz="0" w:space="0" w:color="auto"/>
        <w:bottom w:val="none" w:sz="0" w:space="0" w:color="auto"/>
        <w:right w:val="none" w:sz="0" w:space="0" w:color="auto"/>
      </w:divBdr>
      <w:divsChild>
        <w:div w:id="1009793061">
          <w:marLeft w:val="418"/>
          <w:marRight w:val="0"/>
          <w:marTop w:val="115"/>
          <w:marBottom w:val="0"/>
          <w:divBdr>
            <w:top w:val="none" w:sz="0" w:space="0" w:color="auto"/>
            <w:left w:val="none" w:sz="0" w:space="0" w:color="auto"/>
            <w:bottom w:val="none" w:sz="0" w:space="0" w:color="auto"/>
            <w:right w:val="none" w:sz="0" w:space="0" w:color="auto"/>
          </w:divBdr>
        </w:div>
        <w:div w:id="1899130354">
          <w:marLeft w:val="418"/>
          <w:marRight w:val="0"/>
          <w:marTop w:val="115"/>
          <w:marBottom w:val="0"/>
          <w:divBdr>
            <w:top w:val="none" w:sz="0" w:space="0" w:color="auto"/>
            <w:left w:val="none" w:sz="0" w:space="0" w:color="auto"/>
            <w:bottom w:val="none" w:sz="0" w:space="0" w:color="auto"/>
            <w:right w:val="none" w:sz="0" w:space="0" w:color="auto"/>
          </w:divBdr>
        </w:div>
        <w:div w:id="1963532828">
          <w:marLeft w:val="418"/>
          <w:marRight w:val="0"/>
          <w:marTop w:val="115"/>
          <w:marBottom w:val="0"/>
          <w:divBdr>
            <w:top w:val="none" w:sz="0" w:space="0" w:color="auto"/>
            <w:left w:val="none" w:sz="0" w:space="0" w:color="auto"/>
            <w:bottom w:val="none" w:sz="0" w:space="0" w:color="auto"/>
            <w:right w:val="none" w:sz="0" w:space="0" w:color="auto"/>
          </w:divBdr>
        </w:div>
        <w:div w:id="718896195">
          <w:marLeft w:val="418"/>
          <w:marRight w:val="0"/>
          <w:marTop w:val="115"/>
          <w:marBottom w:val="0"/>
          <w:divBdr>
            <w:top w:val="none" w:sz="0" w:space="0" w:color="auto"/>
            <w:left w:val="none" w:sz="0" w:space="0" w:color="auto"/>
            <w:bottom w:val="none" w:sz="0" w:space="0" w:color="auto"/>
            <w:right w:val="none" w:sz="0" w:space="0" w:color="auto"/>
          </w:divBdr>
        </w:div>
        <w:div w:id="1280574076">
          <w:marLeft w:val="418"/>
          <w:marRight w:val="0"/>
          <w:marTop w:val="115"/>
          <w:marBottom w:val="0"/>
          <w:divBdr>
            <w:top w:val="none" w:sz="0" w:space="0" w:color="auto"/>
            <w:left w:val="none" w:sz="0" w:space="0" w:color="auto"/>
            <w:bottom w:val="none" w:sz="0" w:space="0" w:color="auto"/>
            <w:right w:val="none" w:sz="0" w:space="0" w:color="auto"/>
          </w:divBdr>
        </w:div>
        <w:div w:id="1470174532">
          <w:marLeft w:val="418"/>
          <w:marRight w:val="0"/>
          <w:marTop w:val="115"/>
          <w:marBottom w:val="0"/>
          <w:divBdr>
            <w:top w:val="none" w:sz="0" w:space="0" w:color="auto"/>
            <w:left w:val="none" w:sz="0" w:space="0" w:color="auto"/>
            <w:bottom w:val="none" w:sz="0" w:space="0" w:color="auto"/>
            <w:right w:val="none" w:sz="0" w:space="0" w:color="auto"/>
          </w:divBdr>
        </w:div>
      </w:divsChild>
    </w:div>
    <w:div w:id="1334184983">
      <w:bodyDiv w:val="1"/>
      <w:marLeft w:val="0"/>
      <w:marRight w:val="0"/>
      <w:marTop w:val="0"/>
      <w:marBottom w:val="0"/>
      <w:divBdr>
        <w:top w:val="none" w:sz="0" w:space="0" w:color="auto"/>
        <w:left w:val="none" w:sz="0" w:space="0" w:color="auto"/>
        <w:bottom w:val="none" w:sz="0" w:space="0" w:color="auto"/>
        <w:right w:val="none" w:sz="0" w:space="0" w:color="auto"/>
      </w:divBdr>
    </w:div>
    <w:div w:id="1383677032">
      <w:bodyDiv w:val="1"/>
      <w:marLeft w:val="0"/>
      <w:marRight w:val="0"/>
      <w:marTop w:val="0"/>
      <w:marBottom w:val="0"/>
      <w:divBdr>
        <w:top w:val="none" w:sz="0" w:space="0" w:color="auto"/>
        <w:left w:val="none" w:sz="0" w:space="0" w:color="auto"/>
        <w:bottom w:val="none" w:sz="0" w:space="0" w:color="auto"/>
        <w:right w:val="none" w:sz="0" w:space="0" w:color="auto"/>
      </w:divBdr>
      <w:divsChild>
        <w:div w:id="1518081583">
          <w:marLeft w:val="0"/>
          <w:marRight w:val="0"/>
          <w:marTop w:val="0"/>
          <w:marBottom w:val="0"/>
          <w:divBdr>
            <w:top w:val="none" w:sz="0" w:space="0" w:color="auto"/>
            <w:left w:val="none" w:sz="0" w:space="0" w:color="auto"/>
            <w:bottom w:val="none" w:sz="0" w:space="0" w:color="auto"/>
            <w:right w:val="none" w:sz="0" w:space="0" w:color="auto"/>
          </w:divBdr>
        </w:div>
        <w:div w:id="250284741">
          <w:marLeft w:val="0"/>
          <w:marRight w:val="0"/>
          <w:marTop w:val="0"/>
          <w:marBottom w:val="0"/>
          <w:divBdr>
            <w:top w:val="none" w:sz="0" w:space="0" w:color="auto"/>
            <w:left w:val="none" w:sz="0" w:space="0" w:color="auto"/>
            <w:bottom w:val="none" w:sz="0" w:space="0" w:color="auto"/>
            <w:right w:val="none" w:sz="0" w:space="0" w:color="auto"/>
          </w:divBdr>
        </w:div>
        <w:div w:id="1034691532">
          <w:marLeft w:val="0"/>
          <w:marRight w:val="0"/>
          <w:marTop w:val="0"/>
          <w:marBottom w:val="0"/>
          <w:divBdr>
            <w:top w:val="none" w:sz="0" w:space="0" w:color="auto"/>
            <w:left w:val="none" w:sz="0" w:space="0" w:color="auto"/>
            <w:bottom w:val="none" w:sz="0" w:space="0" w:color="auto"/>
            <w:right w:val="none" w:sz="0" w:space="0" w:color="auto"/>
          </w:divBdr>
        </w:div>
        <w:div w:id="1494642637">
          <w:marLeft w:val="0"/>
          <w:marRight w:val="0"/>
          <w:marTop w:val="0"/>
          <w:marBottom w:val="0"/>
          <w:divBdr>
            <w:top w:val="none" w:sz="0" w:space="0" w:color="auto"/>
            <w:left w:val="none" w:sz="0" w:space="0" w:color="auto"/>
            <w:bottom w:val="none" w:sz="0" w:space="0" w:color="auto"/>
            <w:right w:val="none" w:sz="0" w:space="0" w:color="auto"/>
          </w:divBdr>
        </w:div>
        <w:div w:id="875385576">
          <w:marLeft w:val="0"/>
          <w:marRight w:val="0"/>
          <w:marTop w:val="0"/>
          <w:marBottom w:val="0"/>
          <w:divBdr>
            <w:top w:val="none" w:sz="0" w:space="0" w:color="auto"/>
            <w:left w:val="none" w:sz="0" w:space="0" w:color="auto"/>
            <w:bottom w:val="none" w:sz="0" w:space="0" w:color="auto"/>
            <w:right w:val="none" w:sz="0" w:space="0" w:color="auto"/>
          </w:divBdr>
        </w:div>
        <w:div w:id="640115898">
          <w:marLeft w:val="0"/>
          <w:marRight w:val="0"/>
          <w:marTop w:val="0"/>
          <w:marBottom w:val="0"/>
          <w:divBdr>
            <w:top w:val="none" w:sz="0" w:space="0" w:color="auto"/>
            <w:left w:val="none" w:sz="0" w:space="0" w:color="auto"/>
            <w:bottom w:val="none" w:sz="0" w:space="0" w:color="auto"/>
            <w:right w:val="none" w:sz="0" w:space="0" w:color="auto"/>
          </w:divBdr>
        </w:div>
      </w:divsChild>
    </w:div>
    <w:div w:id="1429738339">
      <w:bodyDiv w:val="1"/>
      <w:marLeft w:val="0"/>
      <w:marRight w:val="0"/>
      <w:marTop w:val="0"/>
      <w:marBottom w:val="0"/>
      <w:divBdr>
        <w:top w:val="none" w:sz="0" w:space="0" w:color="auto"/>
        <w:left w:val="none" w:sz="0" w:space="0" w:color="auto"/>
        <w:bottom w:val="none" w:sz="0" w:space="0" w:color="auto"/>
        <w:right w:val="none" w:sz="0" w:space="0" w:color="auto"/>
      </w:divBdr>
      <w:divsChild>
        <w:div w:id="657223591">
          <w:marLeft w:val="0"/>
          <w:marRight w:val="0"/>
          <w:marTop w:val="0"/>
          <w:marBottom w:val="0"/>
          <w:divBdr>
            <w:top w:val="none" w:sz="0" w:space="0" w:color="auto"/>
            <w:left w:val="none" w:sz="0" w:space="0" w:color="auto"/>
            <w:bottom w:val="none" w:sz="0" w:space="0" w:color="auto"/>
            <w:right w:val="none" w:sz="0" w:space="0" w:color="auto"/>
          </w:divBdr>
        </w:div>
        <w:div w:id="2054036851">
          <w:marLeft w:val="0"/>
          <w:marRight w:val="0"/>
          <w:marTop w:val="0"/>
          <w:marBottom w:val="0"/>
          <w:divBdr>
            <w:top w:val="none" w:sz="0" w:space="0" w:color="auto"/>
            <w:left w:val="none" w:sz="0" w:space="0" w:color="auto"/>
            <w:bottom w:val="none" w:sz="0" w:space="0" w:color="auto"/>
            <w:right w:val="none" w:sz="0" w:space="0" w:color="auto"/>
          </w:divBdr>
        </w:div>
      </w:divsChild>
    </w:div>
    <w:div w:id="1439328436">
      <w:bodyDiv w:val="1"/>
      <w:marLeft w:val="0"/>
      <w:marRight w:val="0"/>
      <w:marTop w:val="0"/>
      <w:marBottom w:val="0"/>
      <w:divBdr>
        <w:top w:val="none" w:sz="0" w:space="0" w:color="auto"/>
        <w:left w:val="none" w:sz="0" w:space="0" w:color="auto"/>
        <w:bottom w:val="none" w:sz="0" w:space="0" w:color="auto"/>
        <w:right w:val="none" w:sz="0" w:space="0" w:color="auto"/>
      </w:divBdr>
    </w:div>
    <w:div w:id="1488322789">
      <w:bodyDiv w:val="1"/>
      <w:marLeft w:val="0"/>
      <w:marRight w:val="0"/>
      <w:marTop w:val="0"/>
      <w:marBottom w:val="0"/>
      <w:divBdr>
        <w:top w:val="none" w:sz="0" w:space="0" w:color="auto"/>
        <w:left w:val="none" w:sz="0" w:space="0" w:color="auto"/>
        <w:bottom w:val="none" w:sz="0" w:space="0" w:color="auto"/>
        <w:right w:val="none" w:sz="0" w:space="0" w:color="auto"/>
      </w:divBdr>
    </w:div>
    <w:div w:id="1558395628">
      <w:bodyDiv w:val="1"/>
      <w:marLeft w:val="0"/>
      <w:marRight w:val="0"/>
      <w:marTop w:val="0"/>
      <w:marBottom w:val="0"/>
      <w:divBdr>
        <w:top w:val="none" w:sz="0" w:space="0" w:color="auto"/>
        <w:left w:val="none" w:sz="0" w:space="0" w:color="auto"/>
        <w:bottom w:val="none" w:sz="0" w:space="0" w:color="auto"/>
        <w:right w:val="none" w:sz="0" w:space="0" w:color="auto"/>
      </w:divBdr>
    </w:div>
    <w:div w:id="1646356479">
      <w:bodyDiv w:val="1"/>
      <w:marLeft w:val="0"/>
      <w:marRight w:val="0"/>
      <w:marTop w:val="0"/>
      <w:marBottom w:val="0"/>
      <w:divBdr>
        <w:top w:val="none" w:sz="0" w:space="0" w:color="auto"/>
        <w:left w:val="none" w:sz="0" w:space="0" w:color="auto"/>
        <w:bottom w:val="none" w:sz="0" w:space="0" w:color="auto"/>
        <w:right w:val="none" w:sz="0" w:space="0" w:color="auto"/>
      </w:divBdr>
    </w:div>
    <w:div w:id="1655336175">
      <w:bodyDiv w:val="1"/>
      <w:marLeft w:val="0"/>
      <w:marRight w:val="0"/>
      <w:marTop w:val="0"/>
      <w:marBottom w:val="0"/>
      <w:divBdr>
        <w:top w:val="none" w:sz="0" w:space="0" w:color="auto"/>
        <w:left w:val="none" w:sz="0" w:space="0" w:color="auto"/>
        <w:bottom w:val="none" w:sz="0" w:space="0" w:color="auto"/>
        <w:right w:val="none" w:sz="0" w:space="0" w:color="auto"/>
      </w:divBdr>
    </w:div>
    <w:div w:id="1666477179">
      <w:bodyDiv w:val="1"/>
      <w:marLeft w:val="0"/>
      <w:marRight w:val="0"/>
      <w:marTop w:val="0"/>
      <w:marBottom w:val="0"/>
      <w:divBdr>
        <w:top w:val="none" w:sz="0" w:space="0" w:color="auto"/>
        <w:left w:val="none" w:sz="0" w:space="0" w:color="auto"/>
        <w:bottom w:val="none" w:sz="0" w:space="0" w:color="auto"/>
        <w:right w:val="none" w:sz="0" w:space="0" w:color="auto"/>
      </w:divBdr>
    </w:div>
    <w:div w:id="1670405960">
      <w:bodyDiv w:val="1"/>
      <w:marLeft w:val="0"/>
      <w:marRight w:val="0"/>
      <w:marTop w:val="0"/>
      <w:marBottom w:val="0"/>
      <w:divBdr>
        <w:top w:val="none" w:sz="0" w:space="0" w:color="auto"/>
        <w:left w:val="none" w:sz="0" w:space="0" w:color="auto"/>
        <w:bottom w:val="none" w:sz="0" w:space="0" w:color="auto"/>
        <w:right w:val="none" w:sz="0" w:space="0" w:color="auto"/>
      </w:divBdr>
    </w:div>
    <w:div w:id="1693412315">
      <w:bodyDiv w:val="1"/>
      <w:marLeft w:val="0"/>
      <w:marRight w:val="0"/>
      <w:marTop w:val="0"/>
      <w:marBottom w:val="0"/>
      <w:divBdr>
        <w:top w:val="none" w:sz="0" w:space="0" w:color="auto"/>
        <w:left w:val="none" w:sz="0" w:space="0" w:color="auto"/>
        <w:bottom w:val="none" w:sz="0" w:space="0" w:color="auto"/>
        <w:right w:val="none" w:sz="0" w:space="0" w:color="auto"/>
      </w:divBdr>
      <w:divsChild>
        <w:div w:id="1601600781">
          <w:marLeft w:val="432"/>
          <w:marRight w:val="0"/>
          <w:marTop w:val="115"/>
          <w:marBottom w:val="0"/>
          <w:divBdr>
            <w:top w:val="none" w:sz="0" w:space="0" w:color="auto"/>
            <w:left w:val="none" w:sz="0" w:space="0" w:color="auto"/>
            <w:bottom w:val="none" w:sz="0" w:space="0" w:color="auto"/>
            <w:right w:val="none" w:sz="0" w:space="0" w:color="auto"/>
          </w:divBdr>
        </w:div>
        <w:div w:id="73935611">
          <w:marLeft w:val="432"/>
          <w:marRight w:val="0"/>
          <w:marTop w:val="115"/>
          <w:marBottom w:val="0"/>
          <w:divBdr>
            <w:top w:val="none" w:sz="0" w:space="0" w:color="auto"/>
            <w:left w:val="none" w:sz="0" w:space="0" w:color="auto"/>
            <w:bottom w:val="none" w:sz="0" w:space="0" w:color="auto"/>
            <w:right w:val="none" w:sz="0" w:space="0" w:color="auto"/>
          </w:divBdr>
        </w:div>
        <w:div w:id="1801605755">
          <w:marLeft w:val="432"/>
          <w:marRight w:val="0"/>
          <w:marTop w:val="115"/>
          <w:marBottom w:val="0"/>
          <w:divBdr>
            <w:top w:val="none" w:sz="0" w:space="0" w:color="auto"/>
            <w:left w:val="none" w:sz="0" w:space="0" w:color="auto"/>
            <w:bottom w:val="none" w:sz="0" w:space="0" w:color="auto"/>
            <w:right w:val="none" w:sz="0" w:space="0" w:color="auto"/>
          </w:divBdr>
        </w:div>
        <w:div w:id="1491754658">
          <w:marLeft w:val="432"/>
          <w:marRight w:val="0"/>
          <w:marTop w:val="115"/>
          <w:marBottom w:val="0"/>
          <w:divBdr>
            <w:top w:val="none" w:sz="0" w:space="0" w:color="auto"/>
            <w:left w:val="none" w:sz="0" w:space="0" w:color="auto"/>
            <w:bottom w:val="none" w:sz="0" w:space="0" w:color="auto"/>
            <w:right w:val="none" w:sz="0" w:space="0" w:color="auto"/>
          </w:divBdr>
        </w:div>
        <w:div w:id="169759365">
          <w:marLeft w:val="432"/>
          <w:marRight w:val="0"/>
          <w:marTop w:val="115"/>
          <w:marBottom w:val="0"/>
          <w:divBdr>
            <w:top w:val="none" w:sz="0" w:space="0" w:color="auto"/>
            <w:left w:val="none" w:sz="0" w:space="0" w:color="auto"/>
            <w:bottom w:val="none" w:sz="0" w:space="0" w:color="auto"/>
            <w:right w:val="none" w:sz="0" w:space="0" w:color="auto"/>
          </w:divBdr>
        </w:div>
      </w:divsChild>
    </w:div>
    <w:div w:id="1715499060">
      <w:bodyDiv w:val="1"/>
      <w:marLeft w:val="0"/>
      <w:marRight w:val="0"/>
      <w:marTop w:val="0"/>
      <w:marBottom w:val="0"/>
      <w:divBdr>
        <w:top w:val="none" w:sz="0" w:space="0" w:color="auto"/>
        <w:left w:val="none" w:sz="0" w:space="0" w:color="auto"/>
        <w:bottom w:val="none" w:sz="0" w:space="0" w:color="auto"/>
        <w:right w:val="none" w:sz="0" w:space="0" w:color="auto"/>
      </w:divBdr>
    </w:div>
    <w:div w:id="1733459487">
      <w:bodyDiv w:val="1"/>
      <w:marLeft w:val="0"/>
      <w:marRight w:val="0"/>
      <w:marTop w:val="0"/>
      <w:marBottom w:val="0"/>
      <w:divBdr>
        <w:top w:val="none" w:sz="0" w:space="0" w:color="auto"/>
        <w:left w:val="none" w:sz="0" w:space="0" w:color="auto"/>
        <w:bottom w:val="none" w:sz="0" w:space="0" w:color="auto"/>
        <w:right w:val="none" w:sz="0" w:space="0" w:color="auto"/>
      </w:divBdr>
    </w:div>
    <w:div w:id="1751076144">
      <w:bodyDiv w:val="1"/>
      <w:marLeft w:val="0"/>
      <w:marRight w:val="0"/>
      <w:marTop w:val="0"/>
      <w:marBottom w:val="0"/>
      <w:divBdr>
        <w:top w:val="none" w:sz="0" w:space="0" w:color="auto"/>
        <w:left w:val="none" w:sz="0" w:space="0" w:color="auto"/>
        <w:bottom w:val="none" w:sz="0" w:space="0" w:color="auto"/>
        <w:right w:val="none" w:sz="0" w:space="0" w:color="auto"/>
      </w:divBdr>
      <w:divsChild>
        <w:div w:id="1769302890">
          <w:marLeft w:val="432"/>
          <w:marRight w:val="0"/>
          <w:marTop w:val="115"/>
          <w:marBottom w:val="0"/>
          <w:divBdr>
            <w:top w:val="none" w:sz="0" w:space="0" w:color="auto"/>
            <w:left w:val="none" w:sz="0" w:space="0" w:color="auto"/>
            <w:bottom w:val="none" w:sz="0" w:space="0" w:color="auto"/>
            <w:right w:val="none" w:sz="0" w:space="0" w:color="auto"/>
          </w:divBdr>
        </w:div>
        <w:div w:id="1553612692">
          <w:marLeft w:val="432"/>
          <w:marRight w:val="0"/>
          <w:marTop w:val="115"/>
          <w:marBottom w:val="0"/>
          <w:divBdr>
            <w:top w:val="none" w:sz="0" w:space="0" w:color="auto"/>
            <w:left w:val="none" w:sz="0" w:space="0" w:color="auto"/>
            <w:bottom w:val="none" w:sz="0" w:space="0" w:color="auto"/>
            <w:right w:val="none" w:sz="0" w:space="0" w:color="auto"/>
          </w:divBdr>
        </w:div>
        <w:div w:id="883951110">
          <w:marLeft w:val="432"/>
          <w:marRight w:val="0"/>
          <w:marTop w:val="115"/>
          <w:marBottom w:val="0"/>
          <w:divBdr>
            <w:top w:val="none" w:sz="0" w:space="0" w:color="auto"/>
            <w:left w:val="none" w:sz="0" w:space="0" w:color="auto"/>
            <w:bottom w:val="none" w:sz="0" w:space="0" w:color="auto"/>
            <w:right w:val="none" w:sz="0" w:space="0" w:color="auto"/>
          </w:divBdr>
        </w:div>
        <w:div w:id="468211955">
          <w:marLeft w:val="432"/>
          <w:marRight w:val="0"/>
          <w:marTop w:val="115"/>
          <w:marBottom w:val="0"/>
          <w:divBdr>
            <w:top w:val="none" w:sz="0" w:space="0" w:color="auto"/>
            <w:left w:val="none" w:sz="0" w:space="0" w:color="auto"/>
            <w:bottom w:val="none" w:sz="0" w:space="0" w:color="auto"/>
            <w:right w:val="none" w:sz="0" w:space="0" w:color="auto"/>
          </w:divBdr>
        </w:div>
        <w:div w:id="160629356">
          <w:marLeft w:val="432"/>
          <w:marRight w:val="0"/>
          <w:marTop w:val="115"/>
          <w:marBottom w:val="0"/>
          <w:divBdr>
            <w:top w:val="none" w:sz="0" w:space="0" w:color="auto"/>
            <w:left w:val="none" w:sz="0" w:space="0" w:color="auto"/>
            <w:bottom w:val="none" w:sz="0" w:space="0" w:color="auto"/>
            <w:right w:val="none" w:sz="0" w:space="0" w:color="auto"/>
          </w:divBdr>
        </w:div>
        <w:div w:id="1755473590">
          <w:marLeft w:val="432"/>
          <w:marRight w:val="0"/>
          <w:marTop w:val="115"/>
          <w:marBottom w:val="0"/>
          <w:divBdr>
            <w:top w:val="none" w:sz="0" w:space="0" w:color="auto"/>
            <w:left w:val="none" w:sz="0" w:space="0" w:color="auto"/>
            <w:bottom w:val="none" w:sz="0" w:space="0" w:color="auto"/>
            <w:right w:val="none" w:sz="0" w:space="0" w:color="auto"/>
          </w:divBdr>
        </w:div>
      </w:divsChild>
    </w:div>
    <w:div w:id="1826192887">
      <w:bodyDiv w:val="1"/>
      <w:marLeft w:val="0"/>
      <w:marRight w:val="0"/>
      <w:marTop w:val="0"/>
      <w:marBottom w:val="0"/>
      <w:divBdr>
        <w:top w:val="none" w:sz="0" w:space="0" w:color="auto"/>
        <w:left w:val="none" w:sz="0" w:space="0" w:color="auto"/>
        <w:bottom w:val="none" w:sz="0" w:space="0" w:color="auto"/>
        <w:right w:val="none" w:sz="0" w:space="0" w:color="auto"/>
      </w:divBdr>
      <w:divsChild>
        <w:div w:id="574434721">
          <w:marLeft w:val="778"/>
          <w:marRight w:val="0"/>
          <w:marTop w:val="115"/>
          <w:marBottom w:val="0"/>
          <w:divBdr>
            <w:top w:val="none" w:sz="0" w:space="0" w:color="auto"/>
            <w:left w:val="none" w:sz="0" w:space="0" w:color="auto"/>
            <w:bottom w:val="none" w:sz="0" w:space="0" w:color="auto"/>
            <w:right w:val="none" w:sz="0" w:space="0" w:color="auto"/>
          </w:divBdr>
        </w:div>
        <w:div w:id="278217853">
          <w:marLeft w:val="778"/>
          <w:marRight w:val="0"/>
          <w:marTop w:val="115"/>
          <w:marBottom w:val="0"/>
          <w:divBdr>
            <w:top w:val="none" w:sz="0" w:space="0" w:color="auto"/>
            <w:left w:val="none" w:sz="0" w:space="0" w:color="auto"/>
            <w:bottom w:val="none" w:sz="0" w:space="0" w:color="auto"/>
            <w:right w:val="none" w:sz="0" w:space="0" w:color="auto"/>
          </w:divBdr>
        </w:div>
        <w:div w:id="212353354">
          <w:marLeft w:val="778"/>
          <w:marRight w:val="0"/>
          <w:marTop w:val="115"/>
          <w:marBottom w:val="0"/>
          <w:divBdr>
            <w:top w:val="none" w:sz="0" w:space="0" w:color="auto"/>
            <w:left w:val="none" w:sz="0" w:space="0" w:color="auto"/>
            <w:bottom w:val="none" w:sz="0" w:space="0" w:color="auto"/>
            <w:right w:val="none" w:sz="0" w:space="0" w:color="auto"/>
          </w:divBdr>
        </w:div>
        <w:div w:id="1510488167">
          <w:marLeft w:val="778"/>
          <w:marRight w:val="0"/>
          <w:marTop w:val="115"/>
          <w:marBottom w:val="0"/>
          <w:divBdr>
            <w:top w:val="none" w:sz="0" w:space="0" w:color="auto"/>
            <w:left w:val="none" w:sz="0" w:space="0" w:color="auto"/>
            <w:bottom w:val="none" w:sz="0" w:space="0" w:color="auto"/>
            <w:right w:val="none" w:sz="0" w:space="0" w:color="auto"/>
          </w:divBdr>
        </w:div>
      </w:divsChild>
    </w:div>
    <w:div w:id="1849325629">
      <w:bodyDiv w:val="1"/>
      <w:marLeft w:val="0"/>
      <w:marRight w:val="0"/>
      <w:marTop w:val="0"/>
      <w:marBottom w:val="0"/>
      <w:divBdr>
        <w:top w:val="none" w:sz="0" w:space="0" w:color="auto"/>
        <w:left w:val="none" w:sz="0" w:space="0" w:color="auto"/>
        <w:bottom w:val="none" w:sz="0" w:space="0" w:color="auto"/>
        <w:right w:val="none" w:sz="0" w:space="0" w:color="auto"/>
      </w:divBdr>
      <w:divsChild>
        <w:div w:id="219247557">
          <w:marLeft w:val="432"/>
          <w:marRight w:val="0"/>
          <w:marTop w:val="115"/>
          <w:marBottom w:val="0"/>
          <w:divBdr>
            <w:top w:val="none" w:sz="0" w:space="0" w:color="auto"/>
            <w:left w:val="none" w:sz="0" w:space="0" w:color="auto"/>
            <w:bottom w:val="none" w:sz="0" w:space="0" w:color="auto"/>
            <w:right w:val="none" w:sz="0" w:space="0" w:color="auto"/>
          </w:divBdr>
        </w:div>
      </w:divsChild>
    </w:div>
    <w:div w:id="1885362899">
      <w:bodyDiv w:val="1"/>
      <w:marLeft w:val="0"/>
      <w:marRight w:val="0"/>
      <w:marTop w:val="0"/>
      <w:marBottom w:val="0"/>
      <w:divBdr>
        <w:top w:val="none" w:sz="0" w:space="0" w:color="auto"/>
        <w:left w:val="none" w:sz="0" w:space="0" w:color="auto"/>
        <w:bottom w:val="none" w:sz="0" w:space="0" w:color="auto"/>
        <w:right w:val="none" w:sz="0" w:space="0" w:color="auto"/>
      </w:divBdr>
      <w:divsChild>
        <w:div w:id="569072178">
          <w:marLeft w:val="0"/>
          <w:marRight w:val="0"/>
          <w:marTop w:val="0"/>
          <w:marBottom w:val="0"/>
          <w:divBdr>
            <w:top w:val="none" w:sz="0" w:space="0" w:color="auto"/>
            <w:left w:val="none" w:sz="0" w:space="0" w:color="auto"/>
            <w:bottom w:val="none" w:sz="0" w:space="0" w:color="auto"/>
            <w:right w:val="none" w:sz="0" w:space="0" w:color="auto"/>
          </w:divBdr>
        </w:div>
        <w:div w:id="1145394756">
          <w:marLeft w:val="0"/>
          <w:marRight w:val="0"/>
          <w:marTop w:val="0"/>
          <w:marBottom w:val="0"/>
          <w:divBdr>
            <w:top w:val="none" w:sz="0" w:space="0" w:color="auto"/>
            <w:left w:val="none" w:sz="0" w:space="0" w:color="auto"/>
            <w:bottom w:val="none" w:sz="0" w:space="0" w:color="auto"/>
            <w:right w:val="none" w:sz="0" w:space="0" w:color="auto"/>
          </w:divBdr>
        </w:div>
        <w:div w:id="174150499">
          <w:marLeft w:val="0"/>
          <w:marRight w:val="0"/>
          <w:marTop w:val="0"/>
          <w:marBottom w:val="0"/>
          <w:divBdr>
            <w:top w:val="none" w:sz="0" w:space="0" w:color="auto"/>
            <w:left w:val="none" w:sz="0" w:space="0" w:color="auto"/>
            <w:bottom w:val="none" w:sz="0" w:space="0" w:color="auto"/>
            <w:right w:val="none" w:sz="0" w:space="0" w:color="auto"/>
          </w:divBdr>
        </w:div>
        <w:div w:id="637343347">
          <w:marLeft w:val="0"/>
          <w:marRight w:val="0"/>
          <w:marTop w:val="0"/>
          <w:marBottom w:val="0"/>
          <w:divBdr>
            <w:top w:val="none" w:sz="0" w:space="0" w:color="auto"/>
            <w:left w:val="none" w:sz="0" w:space="0" w:color="auto"/>
            <w:bottom w:val="none" w:sz="0" w:space="0" w:color="auto"/>
            <w:right w:val="none" w:sz="0" w:space="0" w:color="auto"/>
          </w:divBdr>
        </w:div>
        <w:div w:id="1111631830">
          <w:marLeft w:val="0"/>
          <w:marRight w:val="0"/>
          <w:marTop w:val="0"/>
          <w:marBottom w:val="0"/>
          <w:divBdr>
            <w:top w:val="none" w:sz="0" w:space="0" w:color="auto"/>
            <w:left w:val="none" w:sz="0" w:space="0" w:color="auto"/>
            <w:bottom w:val="none" w:sz="0" w:space="0" w:color="auto"/>
            <w:right w:val="none" w:sz="0" w:space="0" w:color="auto"/>
          </w:divBdr>
        </w:div>
        <w:div w:id="1401245731">
          <w:marLeft w:val="0"/>
          <w:marRight w:val="0"/>
          <w:marTop w:val="0"/>
          <w:marBottom w:val="0"/>
          <w:divBdr>
            <w:top w:val="none" w:sz="0" w:space="0" w:color="auto"/>
            <w:left w:val="none" w:sz="0" w:space="0" w:color="auto"/>
            <w:bottom w:val="none" w:sz="0" w:space="0" w:color="auto"/>
            <w:right w:val="none" w:sz="0" w:space="0" w:color="auto"/>
          </w:divBdr>
        </w:div>
      </w:divsChild>
    </w:div>
    <w:div w:id="1898936857">
      <w:bodyDiv w:val="1"/>
      <w:marLeft w:val="0"/>
      <w:marRight w:val="0"/>
      <w:marTop w:val="0"/>
      <w:marBottom w:val="0"/>
      <w:divBdr>
        <w:top w:val="none" w:sz="0" w:space="0" w:color="auto"/>
        <w:left w:val="none" w:sz="0" w:space="0" w:color="auto"/>
        <w:bottom w:val="none" w:sz="0" w:space="0" w:color="auto"/>
        <w:right w:val="none" w:sz="0" w:space="0" w:color="auto"/>
      </w:divBdr>
      <w:divsChild>
        <w:div w:id="529146417">
          <w:marLeft w:val="432"/>
          <w:marRight w:val="0"/>
          <w:marTop w:val="115"/>
          <w:marBottom w:val="0"/>
          <w:divBdr>
            <w:top w:val="none" w:sz="0" w:space="0" w:color="auto"/>
            <w:left w:val="none" w:sz="0" w:space="0" w:color="auto"/>
            <w:bottom w:val="none" w:sz="0" w:space="0" w:color="auto"/>
            <w:right w:val="none" w:sz="0" w:space="0" w:color="auto"/>
          </w:divBdr>
        </w:div>
        <w:div w:id="1341927883">
          <w:marLeft w:val="432"/>
          <w:marRight w:val="0"/>
          <w:marTop w:val="115"/>
          <w:marBottom w:val="0"/>
          <w:divBdr>
            <w:top w:val="none" w:sz="0" w:space="0" w:color="auto"/>
            <w:left w:val="none" w:sz="0" w:space="0" w:color="auto"/>
            <w:bottom w:val="none" w:sz="0" w:space="0" w:color="auto"/>
            <w:right w:val="none" w:sz="0" w:space="0" w:color="auto"/>
          </w:divBdr>
        </w:div>
        <w:div w:id="1190991333">
          <w:marLeft w:val="432"/>
          <w:marRight w:val="0"/>
          <w:marTop w:val="115"/>
          <w:marBottom w:val="0"/>
          <w:divBdr>
            <w:top w:val="none" w:sz="0" w:space="0" w:color="auto"/>
            <w:left w:val="none" w:sz="0" w:space="0" w:color="auto"/>
            <w:bottom w:val="none" w:sz="0" w:space="0" w:color="auto"/>
            <w:right w:val="none" w:sz="0" w:space="0" w:color="auto"/>
          </w:divBdr>
        </w:div>
        <w:div w:id="273488975">
          <w:marLeft w:val="432"/>
          <w:marRight w:val="0"/>
          <w:marTop w:val="115"/>
          <w:marBottom w:val="0"/>
          <w:divBdr>
            <w:top w:val="none" w:sz="0" w:space="0" w:color="auto"/>
            <w:left w:val="none" w:sz="0" w:space="0" w:color="auto"/>
            <w:bottom w:val="none" w:sz="0" w:space="0" w:color="auto"/>
            <w:right w:val="none" w:sz="0" w:space="0" w:color="auto"/>
          </w:divBdr>
        </w:div>
        <w:div w:id="268126429">
          <w:marLeft w:val="432"/>
          <w:marRight w:val="0"/>
          <w:marTop w:val="115"/>
          <w:marBottom w:val="0"/>
          <w:divBdr>
            <w:top w:val="none" w:sz="0" w:space="0" w:color="auto"/>
            <w:left w:val="none" w:sz="0" w:space="0" w:color="auto"/>
            <w:bottom w:val="none" w:sz="0" w:space="0" w:color="auto"/>
            <w:right w:val="none" w:sz="0" w:space="0" w:color="auto"/>
          </w:divBdr>
        </w:div>
      </w:divsChild>
    </w:div>
    <w:div w:id="1901205767">
      <w:bodyDiv w:val="1"/>
      <w:marLeft w:val="0"/>
      <w:marRight w:val="0"/>
      <w:marTop w:val="0"/>
      <w:marBottom w:val="0"/>
      <w:divBdr>
        <w:top w:val="none" w:sz="0" w:space="0" w:color="auto"/>
        <w:left w:val="none" w:sz="0" w:space="0" w:color="auto"/>
        <w:bottom w:val="none" w:sz="0" w:space="0" w:color="auto"/>
        <w:right w:val="none" w:sz="0" w:space="0" w:color="auto"/>
      </w:divBdr>
    </w:div>
    <w:div w:id="1987393681">
      <w:bodyDiv w:val="1"/>
      <w:marLeft w:val="0"/>
      <w:marRight w:val="0"/>
      <w:marTop w:val="0"/>
      <w:marBottom w:val="0"/>
      <w:divBdr>
        <w:top w:val="none" w:sz="0" w:space="0" w:color="auto"/>
        <w:left w:val="none" w:sz="0" w:space="0" w:color="auto"/>
        <w:bottom w:val="none" w:sz="0" w:space="0" w:color="auto"/>
        <w:right w:val="none" w:sz="0" w:space="0" w:color="auto"/>
      </w:divBdr>
      <w:divsChild>
        <w:div w:id="1363673604">
          <w:marLeft w:val="432"/>
          <w:marRight w:val="0"/>
          <w:marTop w:val="115"/>
          <w:marBottom w:val="0"/>
          <w:divBdr>
            <w:top w:val="none" w:sz="0" w:space="0" w:color="auto"/>
            <w:left w:val="none" w:sz="0" w:space="0" w:color="auto"/>
            <w:bottom w:val="none" w:sz="0" w:space="0" w:color="auto"/>
            <w:right w:val="none" w:sz="0" w:space="0" w:color="auto"/>
          </w:divBdr>
        </w:div>
        <w:div w:id="1855604630">
          <w:marLeft w:val="432"/>
          <w:marRight w:val="0"/>
          <w:marTop w:val="115"/>
          <w:marBottom w:val="0"/>
          <w:divBdr>
            <w:top w:val="none" w:sz="0" w:space="0" w:color="auto"/>
            <w:left w:val="none" w:sz="0" w:space="0" w:color="auto"/>
            <w:bottom w:val="none" w:sz="0" w:space="0" w:color="auto"/>
            <w:right w:val="none" w:sz="0" w:space="0" w:color="auto"/>
          </w:divBdr>
        </w:div>
        <w:div w:id="1801025489">
          <w:marLeft w:val="432"/>
          <w:marRight w:val="0"/>
          <w:marTop w:val="115"/>
          <w:marBottom w:val="0"/>
          <w:divBdr>
            <w:top w:val="none" w:sz="0" w:space="0" w:color="auto"/>
            <w:left w:val="none" w:sz="0" w:space="0" w:color="auto"/>
            <w:bottom w:val="none" w:sz="0" w:space="0" w:color="auto"/>
            <w:right w:val="none" w:sz="0" w:space="0" w:color="auto"/>
          </w:divBdr>
        </w:div>
        <w:div w:id="983199761">
          <w:marLeft w:val="432"/>
          <w:marRight w:val="0"/>
          <w:marTop w:val="115"/>
          <w:marBottom w:val="0"/>
          <w:divBdr>
            <w:top w:val="none" w:sz="0" w:space="0" w:color="auto"/>
            <w:left w:val="none" w:sz="0" w:space="0" w:color="auto"/>
            <w:bottom w:val="none" w:sz="0" w:space="0" w:color="auto"/>
            <w:right w:val="none" w:sz="0" w:space="0" w:color="auto"/>
          </w:divBdr>
        </w:div>
        <w:div w:id="1752777248">
          <w:marLeft w:val="432"/>
          <w:marRight w:val="0"/>
          <w:marTop w:val="115"/>
          <w:marBottom w:val="0"/>
          <w:divBdr>
            <w:top w:val="none" w:sz="0" w:space="0" w:color="auto"/>
            <w:left w:val="none" w:sz="0" w:space="0" w:color="auto"/>
            <w:bottom w:val="none" w:sz="0" w:space="0" w:color="auto"/>
            <w:right w:val="none" w:sz="0" w:space="0" w:color="auto"/>
          </w:divBdr>
        </w:div>
        <w:div w:id="1763070345">
          <w:marLeft w:val="432"/>
          <w:marRight w:val="0"/>
          <w:marTop w:val="115"/>
          <w:marBottom w:val="0"/>
          <w:divBdr>
            <w:top w:val="none" w:sz="0" w:space="0" w:color="auto"/>
            <w:left w:val="none" w:sz="0" w:space="0" w:color="auto"/>
            <w:bottom w:val="none" w:sz="0" w:space="0" w:color="auto"/>
            <w:right w:val="none" w:sz="0" w:space="0" w:color="auto"/>
          </w:divBdr>
        </w:div>
        <w:div w:id="615135943">
          <w:marLeft w:val="432"/>
          <w:marRight w:val="0"/>
          <w:marTop w:val="240"/>
          <w:marBottom w:val="0"/>
          <w:divBdr>
            <w:top w:val="none" w:sz="0" w:space="0" w:color="auto"/>
            <w:left w:val="none" w:sz="0" w:space="0" w:color="auto"/>
            <w:bottom w:val="none" w:sz="0" w:space="0" w:color="auto"/>
            <w:right w:val="none" w:sz="0" w:space="0" w:color="auto"/>
          </w:divBdr>
        </w:div>
      </w:divsChild>
    </w:div>
    <w:div w:id="2022774044">
      <w:bodyDiv w:val="1"/>
      <w:marLeft w:val="0"/>
      <w:marRight w:val="0"/>
      <w:marTop w:val="0"/>
      <w:marBottom w:val="0"/>
      <w:divBdr>
        <w:top w:val="none" w:sz="0" w:space="0" w:color="auto"/>
        <w:left w:val="none" w:sz="0" w:space="0" w:color="auto"/>
        <w:bottom w:val="none" w:sz="0" w:space="0" w:color="auto"/>
        <w:right w:val="none" w:sz="0" w:space="0" w:color="auto"/>
      </w:divBdr>
      <w:divsChild>
        <w:div w:id="1979143233">
          <w:marLeft w:val="432"/>
          <w:marRight w:val="0"/>
          <w:marTop w:val="0"/>
          <w:marBottom w:val="0"/>
          <w:divBdr>
            <w:top w:val="none" w:sz="0" w:space="0" w:color="auto"/>
            <w:left w:val="none" w:sz="0" w:space="0" w:color="auto"/>
            <w:bottom w:val="none" w:sz="0" w:space="0" w:color="auto"/>
            <w:right w:val="none" w:sz="0" w:space="0" w:color="auto"/>
          </w:divBdr>
        </w:div>
        <w:div w:id="1467234042">
          <w:marLeft w:val="432"/>
          <w:marRight w:val="0"/>
          <w:marTop w:val="0"/>
          <w:marBottom w:val="0"/>
          <w:divBdr>
            <w:top w:val="none" w:sz="0" w:space="0" w:color="auto"/>
            <w:left w:val="none" w:sz="0" w:space="0" w:color="auto"/>
            <w:bottom w:val="none" w:sz="0" w:space="0" w:color="auto"/>
            <w:right w:val="none" w:sz="0" w:space="0" w:color="auto"/>
          </w:divBdr>
        </w:div>
        <w:div w:id="452789429">
          <w:marLeft w:val="432"/>
          <w:marRight w:val="0"/>
          <w:marTop w:val="0"/>
          <w:marBottom w:val="0"/>
          <w:divBdr>
            <w:top w:val="none" w:sz="0" w:space="0" w:color="auto"/>
            <w:left w:val="none" w:sz="0" w:space="0" w:color="auto"/>
            <w:bottom w:val="none" w:sz="0" w:space="0" w:color="auto"/>
            <w:right w:val="none" w:sz="0" w:space="0" w:color="auto"/>
          </w:divBdr>
        </w:div>
        <w:div w:id="569923270">
          <w:marLeft w:val="432"/>
          <w:marRight w:val="0"/>
          <w:marTop w:val="0"/>
          <w:marBottom w:val="0"/>
          <w:divBdr>
            <w:top w:val="none" w:sz="0" w:space="0" w:color="auto"/>
            <w:left w:val="none" w:sz="0" w:space="0" w:color="auto"/>
            <w:bottom w:val="none" w:sz="0" w:space="0" w:color="auto"/>
            <w:right w:val="none" w:sz="0" w:space="0" w:color="auto"/>
          </w:divBdr>
        </w:div>
        <w:div w:id="440953916">
          <w:marLeft w:val="432"/>
          <w:marRight w:val="0"/>
          <w:marTop w:val="0"/>
          <w:marBottom w:val="0"/>
          <w:divBdr>
            <w:top w:val="none" w:sz="0" w:space="0" w:color="auto"/>
            <w:left w:val="none" w:sz="0" w:space="0" w:color="auto"/>
            <w:bottom w:val="none" w:sz="0" w:space="0" w:color="auto"/>
            <w:right w:val="none" w:sz="0" w:space="0" w:color="auto"/>
          </w:divBdr>
        </w:div>
        <w:div w:id="1947468636">
          <w:marLeft w:val="432"/>
          <w:marRight w:val="0"/>
          <w:marTop w:val="0"/>
          <w:marBottom w:val="0"/>
          <w:divBdr>
            <w:top w:val="none" w:sz="0" w:space="0" w:color="auto"/>
            <w:left w:val="none" w:sz="0" w:space="0" w:color="auto"/>
            <w:bottom w:val="none" w:sz="0" w:space="0" w:color="auto"/>
            <w:right w:val="none" w:sz="0" w:space="0" w:color="auto"/>
          </w:divBdr>
        </w:div>
      </w:divsChild>
    </w:div>
    <w:div w:id="2036537126">
      <w:bodyDiv w:val="1"/>
      <w:marLeft w:val="0"/>
      <w:marRight w:val="0"/>
      <w:marTop w:val="0"/>
      <w:marBottom w:val="0"/>
      <w:divBdr>
        <w:top w:val="none" w:sz="0" w:space="0" w:color="auto"/>
        <w:left w:val="none" w:sz="0" w:space="0" w:color="auto"/>
        <w:bottom w:val="none" w:sz="0" w:space="0" w:color="auto"/>
        <w:right w:val="none" w:sz="0" w:space="0" w:color="auto"/>
      </w:divBdr>
      <w:divsChild>
        <w:div w:id="323969234">
          <w:marLeft w:val="0"/>
          <w:marRight w:val="0"/>
          <w:marTop w:val="0"/>
          <w:marBottom w:val="0"/>
          <w:divBdr>
            <w:top w:val="none" w:sz="0" w:space="0" w:color="auto"/>
            <w:left w:val="none" w:sz="0" w:space="0" w:color="auto"/>
            <w:bottom w:val="none" w:sz="0" w:space="0" w:color="auto"/>
            <w:right w:val="none" w:sz="0" w:space="0" w:color="auto"/>
          </w:divBdr>
        </w:div>
        <w:div w:id="2060322114">
          <w:marLeft w:val="0"/>
          <w:marRight w:val="0"/>
          <w:marTop w:val="0"/>
          <w:marBottom w:val="0"/>
          <w:divBdr>
            <w:top w:val="none" w:sz="0" w:space="0" w:color="auto"/>
            <w:left w:val="none" w:sz="0" w:space="0" w:color="auto"/>
            <w:bottom w:val="none" w:sz="0" w:space="0" w:color="auto"/>
            <w:right w:val="none" w:sz="0" w:space="0" w:color="auto"/>
          </w:divBdr>
        </w:div>
        <w:div w:id="1281257983">
          <w:marLeft w:val="0"/>
          <w:marRight w:val="0"/>
          <w:marTop w:val="0"/>
          <w:marBottom w:val="0"/>
          <w:divBdr>
            <w:top w:val="none" w:sz="0" w:space="0" w:color="auto"/>
            <w:left w:val="none" w:sz="0" w:space="0" w:color="auto"/>
            <w:bottom w:val="none" w:sz="0" w:space="0" w:color="auto"/>
            <w:right w:val="none" w:sz="0" w:space="0" w:color="auto"/>
          </w:divBdr>
        </w:div>
        <w:div w:id="1726904711">
          <w:marLeft w:val="0"/>
          <w:marRight w:val="0"/>
          <w:marTop w:val="0"/>
          <w:marBottom w:val="0"/>
          <w:divBdr>
            <w:top w:val="none" w:sz="0" w:space="0" w:color="auto"/>
            <w:left w:val="none" w:sz="0" w:space="0" w:color="auto"/>
            <w:bottom w:val="none" w:sz="0" w:space="0" w:color="auto"/>
            <w:right w:val="none" w:sz="0" w:space="0" w:color="auto"/>
          </w:divBdr>
        </w:div>
        <w:div w:id="1776361895">
          <w:marLeft w:val="0"/>
          <w:marRight w:val="0"/>
          <w:marTop w:val="0"/>
          <w:marBottom w:val="0"/>
          <w:divBdr>
            <w:top w:val="none" w:sz="0" w:space="0" w:color="auto"/>
            <w:left w:val="none" w:sz="0" w:space="0" w:color="auto"/>
            <w:bottom w:val="none" w:sz="0" w:space="0" w:color="auto"/>
            <w:right w:val="none" w:sz="0" w:space="0" w:color="auto"/>
          </w:divBdr>
        </w:div>
        <w:div w:id="538056259">
          <w:marLeft w:val="0"/>
          <w:marRight w:val="0"/>
          <w:marTop w:val="0"/>
          <w:marBottom w:val="0"/>
          <w:divBdr>
            <w:top w:val="none" w:sz="0" w:space="0" w:color="auto"/>
            <w:left w:val="none" w:sz="0" w:space="0" w:color="auto"/>
            <w:bottom w:val="none" w:sz="0" w:space="0" w:color="auto"/>
            <w:right w:val="none" w:sz="0" w:space="0" w:color="auto"/>
          </w:divBdr>
        </w:div>
        <w:div w:id="87701072">
          <w:marLeft w:val="0"/>
          <w:marRight w:val="0"/>
          <w:marTop w:val="0"/>
          <w:marBottom w:val="0"/>
          <w:divBdr>
            <w:top w:val="none" w:sz="0" w:space="0" w:color="auto"/>
            <w:left w:val="none" w:sz="0" w:space="0" w:color="auto"/>
            <w:bottom w:val="none" w:sz="0" w:space="0" w:color="auto"/>
            <w:right w:val="none" w:sz="0" w:space="0" w:color="auto"/>
          </w:divBdr>
        </w:div>
        <w:div w:id="901602355">
          <w:marLeft w:val="0"/>
          <w:marRight w:val="0"/>
          <w:marTop w:val="0"/>
          <w:marBottom w:val="0"/>
          <w:divBdr>
            <w:top w:val="none" w:sz="0" w:space="0" w:color="auto"/>
            <w:left w:val="none" w:sz="0" w:space="0" w:color="auto"/>
            <w:bottom w:val="none" w:sz="0" w:space="0" w:color="auto"/>
            <w:right w:val="none" w:sz="0" w:space="0" w:color="auto"/>
          </w:divBdr>
        </w:div>
        <w:div w:id="980038950">
          <w:marLeft w:val="0"/>
          <w:marRight w:val="0"/>
          <w:marTop w:val="0"/>
          <w:marBottom w:val="0"/>
          <w:divBdr>
            <w:top w:val="none" w:sz="0" w:space="0" w:color="auto"/>
            <w:left w:val="none" w:sz="0" w:space="0" w:color="auto"/>
            <w:bottom w:val="none" w:sz="0" w:space="0" w:color="auto"/>
            <w:right w:val="none" w:sz="0" w:space="0" w:color="auto"/>
          </w:divBdr>
        </w:div>
      </w:divsChild>
    </w:div>
    <w:div w:id="2053454889">
      <w:bodyDiv w:val="1"/>
      <w:marLeft w:val="0"/>
      <w:marRight w:val="0"/>
      <w:marTop w:val="0"/>
      <w:marBottom w:val="0"/>
      <w:divBdr>
        <w:top w:val="none" w:sz="0" w:space="0" w:color="auto"/>
        <w:left w:val="none" w:sz="0" w:space="0" w:color="auto"/>
        <w:bottom w:val="none" w:sz="0" w:space="0" w:color="auto"/>
        <w:right w:val="none" w:sz="0" w:space="0" w:color="auto"/>
      </w:divBdr>
      <w:divsChild>
        <w:div w:id="2325584">
          <w:marLeft w:val="547"/>
          <w:marRight w:val="0"/>
          <w:marTop w:val="77"/>
          <w:marBottom w:val="0"/>
          <w:divBdr>
            <w:top w:val="none" w:sz="0" w:space="0" w:color="auto"/>
            <w:left w:val="none" w:sz="0" w:space="0" w:color="auto"/>
            <w:bottom w:val="none" w:sz="0" w:space="0" w:color="auto"/>
            <w:right w:val="none" w:sz="0" w:space="0" w:color="auto"/>
          </w:divBdr>
        </w:div>
        <w:div w:id="665786262">
          <w:marLeft w:val="547"/>
          <w:marRight w:val="0"/>
          <w:marTop w:val="77"/>
          <w:marBottom w:val="0"/>
          <w:divBdr>
            <w:top w:val="none" w:sz="0" w:space="0" w:color="auto"/>
            <w:left w:val="none" w:sz="0" w:space="0" w:color="auto"/>
            <w:bottom w:val="none" w:sz="0" w:space="0" w:color="auto"/>
            <w:right w:val="none" w:sz="0" w:space="0" w:color="auto"/>
          </w:divBdr>
        </w:div>
        <w:div w:id="1908421368">
          <w:marLeft w:val="547"/>
          <w:marRight w:val="0"/>
          <w:marTop w:val="77"/>
          <w:marBottom w:val="0"/>
          <w:divBdr>
            <w:top w:val="none" w:sz="0" w:space="0" w:color="auto"/>
            <w:left w:val="none" w:sz="0" w:space="0" w:color="auto"/>
            <w:bottom w:val="none" w:sz="0" w:space="0" w:color="auto"/>
            <w:right w:val="none" w:sz="0" w:space="0" w:color="auto"/>
          </w:divBdr>
        </w:div>
      </w:divsChild>
    </w:div>
    <w:div w:id="2058160929">
      <w:bodyDiv w:val="1"/>
      <w:marLeft w:val="0"/>
      <w:marRight w:val="0"/>
      <w:marTop w:val="0"/>
      <w:marBottom w:val="0"/>
      <w:divBdr>
        <w:top w:val="none" w:sz="0" w:space="0" w:color="auto"/>
        <w:left w:val="none" w:sz="0" w:space="0" w:color="auto"/>
        <w:bottom w:val="none" w:sz="0" w:space="0" w:color="auto"/>
        <w:right w:val="none" w:sz="0" w:space="0" w:color="auto"/>
      </w:divBdr>
    </w:div>
    <w:div w:id="2080589214">
      <w:bodyDiv w:val="1"/>
      <w:marLeft w:val="0"/>
      <w:marRight w:val="0"/>
      <w:marTop w:val="0"/>
      <w:marBottom w:val="0"/>
      <w:divBdr>
        <w:top w:val="none" w:sz="0" w:space="0" w:color="auto"/>
        <w:left w:val="none" w:sz="0" w:space="0" w:color="auto"/>
        <w:bottom w:val="none" w:sz="0" w:space="0" w:color="auto"/>
        <w:right w:val="none" w:sz="0" w:space="0" w:color="auto"/>
      </w:divBdr>
    </w:div>
    <w:div w:id="2118980012">
      <w:bodyDiv w:val="1"/>
      <w:marLeft w:val="0"/>
      <w:marRight w:val="0"/>
      <w:marTop w:val="0"/>
      <w:marBottom w:val="0"/>
      <w:divBdr>
        <w:top w:val="none" w:sz="0" w:space="0" w:color="auto"/>
        <w:left w:val="none" w:sz="0" w:space="0" w:color="auto"/>
        <w:bottom w:val="none" w:sz="0" w:space="0" w:color="auto"/>
        <w:right w:val="none" w:sz="0" w:space="0" w:color="auto"/>
      </w:divBdr>
    </w:div>
    <w:div w:id="21341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ndex.php?title=%D0%9E%D0%B1%D1%89%D0%B8%D1%82%D0%B5%D0%BB%D1%8C%D0%BD%D0%BE%D1%81%D1%82%D1%8C&amp;action=edit&amp;redlink=1" TargetMode="External"/><Relationship Id="rId18" Type="http://schemas.openxmlformats.org/officeDocument/2006/relationships/hyperlink" Target="https://ru.wikipedia.org/wiki/%D0%A1%D1%83%D0%B8%D1%86%D0%B8%D0%B4" TargetMode="External"/><Relationship Id="rId26" Type="http://schemas.openxmlformats.org/officeDocument/2006/relationships/hyperlink" Target="https://ru.wikipedia.org/wiki/%D0%AD%D0%BA%D1%81%D1%82%D1%80%D0%B8%D0%BC" TargetMode="External"/><Relationship Id="rId39" Type="http://schemas.openxmlformats.org/officeDocument/2006/relationships/hyperlink" Target="http://ru.convdocs.org/docs/index-367183.html" TargetMode="External"/><Relationship Id="rId3" Type="http://schemas.openxmlformats.org/officeDocument/2006/relationships/styles" Target="styles.xml"/><Relationship Id="rId21" Type="http://schemas.openxmlformats.org/officeDocument/2006/relationships/hyperlink" Target="https://ru.wikipedia.org/wiki/%D0%9D%D0%B0%D1%80%D0%BA%D0%BE%D0%BC%D0%B0%D0%BD%D0%B8%D1%8F" TargetMode="External"/><Relationship Id="rId34" Type="http://schemas.openxmlformats.org/officeDocument/2006/relationships/hyperlink" Target="http://trmk.moy.su/metod-rekom-po_profilaktke_suicida_sko.docx???history=0&amp;sample=265&amp;ref=2" TargetMode="External"/><Relationship Id="rId42" Type="http://schemas.openxmlformats.org/officeDocument/2006/relationships/hyperlink" Target="http://www.narkotiki.ru/5_1312.htm" TargetMode="External"/><Relationship Id="rId47" Type="http://schemas.openxmlformats.org/officeDocument/2006/relationships/hyperlink" Target="http://exam-ans.ru/literatura/11040/index.html?page=36" TargetMode="External"/><Relationship Id="rId50" Type="http://schemas.openxmlformats.org/officeDocument/2006/relationships/hyperlink" Target="http://biofile.ru/psy/14252.html???history=0&amp;sample=2&amp;ref=0" TargetMode="External"/><Relationship Id="rId7" Type="http://schemas.openxmlformats.org/officeDocument/2006/relationships/endnotes" Target="endnotes.xml"/><Relationship Id="rId12" Type="http://schemas.openxmlformats.org/officeDocument/2006/relationships/hyperlink" Target="https://ru.wikipedia.org/wiki/%D0%A1%D0%B0%D0%BC%D0%BE%D0%BE%D1%86%D0%B5%D0%BD%D0%BA%D0%B0" TargetMode="External"/><Relationship Id="rId17" Type="http://schemas.openxmlformats.org/officeDocument/2006/relationships/hyperlink" Target="https://ru.wikipedia.org/wiki/%D0%AD%D0%BA%D1%81%D1%82%D1%80%D0%B5%D0%BC%D0%B0%D0%BB%D1%8C%D0%BD%D1%8B%D0%B5_%D0%B2%D0%B8%D0%B4%D1%8B_%D1%81%D0%BF%D0%BE%D1%80%D1%82%D0%B0" TargetMode="External"/><Relationship Id="rId25" Type="http://schemas.openxmlformats.org/officeDocument/2006/relationships/hyperlink" Target="https://ru.wikipedia.org/wiki/%D0%92%D0%B8%D0%BA%D1%82%D0%B8%D0%BC%D0%BD%D0%BE%D1%81%D1%82%D1%8C" TargetMode="External"/><Relationship Id="rId33" Type="http://schemas.openxmlformats.org/officeDocument/2006/relationships/hyperlink" Target="http://skachate.ru/pshologiya/610/index.html" TargetMode="External"/><Relationship Id="rId38" Type="http://schemas.openxmlformats.org/officeDocument/2006/relationships/hyperlink" Target="http://www.ahmerov.com/book_651_chapter_188_2.4._Formirovanie_ehffektivnykh_ehkonomicheskikh.html" TargetMode="External"/><Relationship Id="rId46" Type="http://schemas.openxmlformats.org/officeDocument/2006/relationships/hyperlink" Target="http://tehnoclimate.ru/diagnostika-i-korrekcija-faktorov/" TargetMode="External"/><Relationship Id="rId2" Type="http://schemas.openxmlformats.org/officeDocument/2006/relationships/numbering" Target="numbering.xml"/><Relationship Id="rId16" Type="http://schemas.openxmlformats.org/officeDocument/2006/relationships/hyperlink" Target="https://ru.wikipedia.org/wiki/%D0%9D%D0%B0%D1%80%D0%BA%D0%BE%D0%BC%D0%B0%D0%BD%D0%B8%D1%8F" TargetMode="External"/><Relationship Id="rId20" Type="http://schemas.openxmlformats.org/officeDocument/2006/relationships/hyperlink" Target="https://ru.wikipedia.org/wiki/%D0%90%D0%B4%D0%B4%D0%B8%D0%BA%D1%86%D0%B8%D1%8F" TargetMode="External"/><Relationship Id="rId29" Type="http://schemas.openxmlformats.org/officeDocument/2006/relationships/hyperlink" Target="https://ru.wikipedia.org/wiki/%D0%A0%D0%B5%D0%B0%D0%BD,_%D0%90%D1%80%D1%82%D1%83%D1%80_%D0%90%D0%BB%D0%B5%D0%BA%D1%81%D0%B0%D0%BD%D0%B4%D1%80%D0%BE%D0%B2%D0%B8%D1%87" TargetMode="External"/><Relationship Id="rId41" Type="http://schemas.openxmlformats.org/officeDocument/2006/relationships/hyperlink" Target="http://docplayer.ru/429003-Suicidalnoe-povedenie-podrostkov.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1%82%D0%B5%D1%80%D0%B5%D0%BE%D1%82%D0%B8%D0%BF" TargetMode="External"/><Relationship Id="rId24" Type="http://schemas.openxmlformats.org/officeDocument/2006/relationships/hyperlink" Target="https://ru.wikipedia.org/wiki/%D0%90%D1%83%D1%82%D0%B8%D0%B7%D0%BC" TargetMode="External"/><Relationship Id="rId32" Type="http://schemas.openxmlformats.org/officeDocument/2006/relationships/hyperlink" Target="https://ru.wikipedia.org/wiki/%D0%91%D0%B5%D0%BB%D0%B3%D0%BE%D1%80%D0%BE%D0%B4%D1%81%D0%BA%D0%B8%D0%B9_%D0%B3%D0%BE%D1%81%D1%83%D0%B4%D0%B0%D1%80%D1%81%D1%82%D0%B2%D0%B5%D0%BD%D0%BD%D1%8B%D0%B9_%D1%83%D0%BD%D0%B8%D0%B2%D0%B5%D1%80%D1%81%D0%B8%D1%82%D0%B5%D1%82" TargetMode="External"/><Relationship Id="rId37" Type="http://schemas.openxmlformats.org/officeDocument/2006/relationships/hyperlink" Target="http://www.oksanochka.com/003/001/033.shtml" TargetMode="External"/><Relationship Id="rId40" Type="http://schemas.openxmlformats.org/officeDocument/2006/relationships/hyperlink" Target="http://www.gou-center.kubannet.ru/norm-prav-doc.html" TargetMode="External"/><Relationship Id="rId45" Type="http://schemas.openxmlformats.org/officeDocument/2006/relationships/hyperlink" Target="http://refdb.ru/look/1648819.html"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90%D0%BB%D0%BA%D0%BE%D0%B3%D0%BE%D0%BB%D0%B8%D0%B7%D0%BC" TargetMode="External"/><Relationship Id="rId23" Type="http://schemas.openxmlformats.org/officeDocument/2006/relationships/hyperlink" Target="https://ru.wikipedia.org/wiki/%D0%90%D0%BB%D0%BA%D0%BE%D0%B3%D0%BE%D0%BB%D0%B8%D0%B7%D0%BC" TargetMode="External"/><Relationship Id="rId28" Type="http://schemas.openxmlformats.org/officeDocument/2006/relationships/hyperlink" Target="http://cdk-detstvo.centerstart.ru/sites/cdk-detstvo.centerstart.ru/files/postanovlenie_258.pdf" TargetMode="External"/><Relationship Id="rId36" Type="http://schemas.openxmlformats.org/officeDocument/2006/relationships/hyperlink" Target="http://ipk.68edu.ru/docs/bezopasnostdeti/klasnnye-ruk-deti.pdf" TargetMode="External"/><Relationship Id="rId49" Type="http://schemas.openxmlformats.org/officeDocument/2006/relationships/hyperlink" Target="http://maluhenkooa.ucoz.ru/index/shest_mudrykh_sovetov/0-59" TargetMode="External"/><Relationship Id="rId10" Type="http://schemas.openxmlformats.org/officeDocument/2006/relationships/hyperlink" Target="https://ru.wikipedia.org/wiki/%D0%9E%D1%82%D1%80%D0%B8%D1%86%D0%B0%D1%82%D0%B5%D0%BB%D1%8C%D0%BD%D0%B0%D1%8F_%D0%BE%D0%B1%D1%80%D0%B0%D1%82%D0%BD%D0%B0%D1%8F_%D1%81%D0%B2%D1%8F%D0%B7%D1%8C" TargetMode="External"/><Relationship Id="rId19" Type="http://schemas.openxmlformats.org/officeDocument/2006/relationships/hyperlink" Target="https://ru.wikipedia.org/wiki/%D0%A0%D0%B0%D1%81%D1%81%D1%82%D1%80%D0%BE%D0%B9%D1%81%D1%82%D0%B2%D0%B0_%D0%BF%D0%B8%D1%89%D0%B5%D0%B2%D0%BE%D0%B3%D0%BE_%D0%BF%D0%BE%D0%B2%D0%B5%D0%B4%D0%B5%D0%BD%D0%B8%D1%8F" TargetMode="External"/><Relationship Id="rId31" Type="http://schemas.openxmlformats.org/officeDocument/2006/relationships/hyperlink" Target="http://www.vsma.ac.ru/publ/vest/032/site/index4.htm" TargetMode="External"/><Relationship Id="rId44" Type="http://schemas.openxmlformats.org/officeDocument/2006/relationships/hyperlink" Target="http://www.zubstom.ru/docs/index-2179.htm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F%D0%B0%D1%82%D1%82%D0%B5%D1%80%D0%BD_%28%D0%BF%D1%81%D0%B8%D1%85%D0%BE%D0%BB%D0%BE%D0%B3%D0%B8%D1%8F%29" TargetMode="External"/><Relationship Id="rId14" Type="http://schemas.openxmlformats.org/officeDocument/2006/relationships/hyperlink" Target="https://ru.wikipedia.org/wiki/%D0%97%D0%B0%D1%81%D1%82%D0%B5%D0%BD%D1%87%D0%B8%D0%B2%D0%BE%D1%81%D1%82%D1%8C" TargetMode="External"/><Relationship Id="rId22" Type="http://schemas.openxmlformats.org/officeDocument/2006/relationships/hyperlink" Target="https://ru.wikipedia.org/wiki/%D0%A2%D0%BE%D0%BA%D1%81%D0%B8%D0%BA%D0%BE%D0%BC%D0%B0%D0%BD%D0%B8%D1%8F" TargetMode="External"/><Relationship Id="rId27" Type="http://schemas.openxmlformats.org/officeDocument/2006/relationships/hyperlink" Target="https://ru.wikipedia.org/wiki/%D0%A1%D0%B0%D0%BC%D0%BE%D0%BF%D0%BE%D0%B2%D1%80%D0%B5%D0%B6%D0%B4%D0%B5%D0%BD%D0%B8%D0%B5" TargetMode="External"/><Relationship Id="rId30" Type="http://schemas.openxmlformats.org/officeDocument/2006/relationships/hyperlink" Target="https://ru.wikipedia.org/wiki/%D0%A1%D0%B0%D0%BD%D0%BA%D1%82-%D0%9F%D0%B5%D1%82%D0%B5%D1%80%D0%B1%D1%83%D1%80%D0%B3" TargetMode="External"/><Relationship Id="rId35" Type="http://schemas.openxmlformats.org/officeDocument/2006/relationships/hyperlink" Target="https://edu.tatar.ru/upload/images/files/soln_suic.pdf" TargetMode="External"/><Relationship Id="rId43" Type="http://schemas.openxmlformats.org/officeDocument/2006/relationships/hyperlink" Target="http://narkotiki.ru/5_201.htm" TargetMode="External"/><Relationship Id="rId48" Type="http://schemas.openxmlformats.org/officeDocument/2006/relationships/hyperlink" Target="http://psycheya.ru/lib/nark_sem/nark_sem_23.htm" TargetMode="External"/><Relationship Id="rId8" Type="http://schemas.openxmlformats.org/officeDocument/2006/relationships/hyperlink" Target="https://ru.wikipedia.org/wiki/%D0%A4%D1%80%D1%83%D1%81%D1%82%D1%80%D0%B0%D1%86%D0%B8%D1%8F" TargetMode="Externa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98ECA-0086-4F32-8CE5-0B7748E00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25917</Words>
  <Characters>147727</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kkidppo</Company>
  <LinksUpToDate>false</LinksUpToDate>
  <CharactersWithSpaces>173298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k-333-1</dc:creator>
  <cp:lastModifiedBy>User</cp:lastModifiedBy>
  <cp:revision>24</cp:revision>
  <cp:lastPrinted>2015-12-17T08:54:00Z</cp:lastPrinted>
  <dcterms:created xsi:type="dcterms:W3CDTF">2015-10-09T13:48:00Z</dcterms:created>
  <dcterms:modified xsi:type="dcterms:W3CDTF">2015-12-17T08:56:00Z</dcterms:modified>
</cp:coreProperties>
</file>